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F467D2" w14:textId="77777777" w:rsidR="00BA3FBB" w:rsidRPr="00FD58A8" w:rsidRDefault="00BA3FBB" w:rsidP="00BA3FBB">
      <w:r w:rsidRPr="00FD58A8">
        <w:rPr>
          <w:b/>
          <w:noProof/>
          <w:sz w:val="26"/>
          <w:szCs w:val="20"/>
        </w:rPr>
        <w:drawing>
          <wp:inline distT="0" distB="0" distL="0" distR="0" wp14:anchorId="4C586810" wp14:editId="769CFAE9">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485699C0" w14:textId="787F2030" w:rsidR="006D0068" w:rsidRDefault="006D0068" w:rsidP="00BA3FBB">
      <w:pPr>
        <w:jc w:val="right"/>
      </w:pPr>
      <w:bookmarkStart w:id="0" w:name="_Hlk62743034"/>
    </w:p>
    <w:p w14:paraId="55D7AD1B" w14:textId="4E18CF22" w:rsidR="00FD45CD" w:rsidRDefault="00FD45CD" w:rsidP="00BA3FBB">
      <w:pPr>
        <w:jc w:val="right"/>
      </w:pPr>
    </w:p>
    <w:p w14:paraId="27E07597" w14:textId="77777777" w:rsidR="00660F58" w:rsidRDefault="00660F58" w:rsidP="00BA3FBB">
      <w:pPr>
        <w:jc w:val="right"/>
      </w:pPr>
    </w:p>
    <w:p w14:paraId="690BD9AD" w14:textId="77777777" w:rsidR="00660F58" w:rsidRDefault="00660F58" w:rsidP="00BA3FBB">
      <w:pPr>
        <w:jc w:val="right"/>
      </w:pPr>
    </w:p>
    <w:p w14:paraId="06AAA80E" w14:textId="77777777" w:rsidR="00660F58" w:rsidRDefault="00660F58" w:rsidP="00BA3FBB">
      <w:pPr>
        <w:jc w:val="right"/>
      </w:pPr>
    </w:p>
    <w:p w14:paraId="5BFDCB45" w14:textId="77777777" w:rsidR="00660F58" w:rsidRDefault="00660F58" w:rsidP="00BA3FBB">
      <w:pPr>
        <w:jc w:val="right"/>
      </w:pPr>
    </w:p>
    <w:p w14:paraId="28CF1B87" w14:textId="2C5FCB28" w:rsidR="00FD45CD" w:rsidRDefault="00FD45CD" w:rsidP="00BA3FBB">
      <w:pPr>
        <w:jc w:val="right"/>
      </w:pPr>
    </w:p>
    <w:p w14:paraId="18806F47" w14:textId="77777777" w:rsidR="00BC2916" w:rsidRDefault="00BC2916" w:rsidP="00BA3FBB">
      <w:pPr>
        <w:jc w:val="right"/>
      </w:pPr>
    </w:p>
    <w:p w14:paraId="086E1AF1" w14:textId="030C3791" w:rsidR="006D0068" w:rsidRDefault="006D0068" w:rsidP="00BA3FBB">
      <w:pPr>
        <w:jc w:val="right"/>
      </w:pPr>
    </w:p>
    <w:p w14:paraId="06BC6901" w14:textId="05150F1B" w:rsidR="006D0068" w:rsidRDefault="006D0068" w:rsidP="00BA3FBB">
      <w:pPr>
        <w:jc w:val="right"/>
      </w:pPr>
    </w:p>
    <w:bookmarkEnd w:id="0"/>
    <w:p w14:paraId="4A8605E2" w14:textId="77777777" w:rsidR="00E33E98" w:rsidRPr="00FD58A8" w:rsidRDefault="00E33E98" w:rsidP="00E33E98">
      <w:pPr>
        <w:jc w:val="center"/>
        <w:rPr>
          <w:b/>
          <w:bCs/>
        </w:rPr>
      </w:pPr>
      <w:r w:rsidRPr="00FD58A8">
        <w:rPr>
          <w:b/>
          <w:bCs/>
        </w:rPr>
        <w:t>ИЗВЕЩЕНИЕ О ПРОВЕДЕНИИ</w:t>
      </w:r>
    </w:p>
    <w:p w14:paraId="129C7FE1" w14:textId="77777777" w:rsidR="00E33E98" w:rsidRPr="00FD58A8" w:rsidRDefault="00E33E98" w:rsidP="00E33E98">
      <w:pPr>
        <w:jc w:val="center"/>
        <w:rPr>
          <w:b/>
          <w:bCs/>
        </w:rPr>
      </w:pPr>
      <w:r w:rsidRPr="00FD58A8">
        <w:rPr>
          <w:b/>
          <w:bCs/>
        </w:rPr>
        <w:t>ОТКРЫТОГО ЗАПРОСА КОТИРОВОК ДЛЯ СУБЪЕКТОВ МАЛОГО И СРЕДНЕГО ПРЕДПРИНИМАТЕЛЬСТВА/ФИЗИЧЕ</w:t>
      </w:r>
      <w:r w:rsidRPr="00FD58A8">
        <w:rPr>
          <w:b/>
          <w:bCs/>
          <w:lang w:val="en-US"/>
        </w:rPr>
        <w:t>C</w:t>
      </w:r>
      <w:r w:rsidRPr="00FD58A8">
        <w:rPr>
          <w:b/>
          <w:bCs/>
        </w:rPr>
        <w:t>КИХ ЛИЦ, НЕ ЯВЛЯЮЩИХСЯ ИНДИВИДУАЛЬНЫМИ ПРЕДПРИНИМАТЕЛЯМИ И ПРИМЕНЯЮЩИХ СПЕЦИАЛЬНЫЙ НАЛОГОВЫЙ РЕЖИМ «НАЛОГ НА ПРОФЕССИОНАЛЬНЫЙ ДОХОД»</w:t>
      </w:r>
    </w:p>
    <w:p w14:paraId="18E286E0" w14:textId="77777777" w:rsidR="00E33E98" w:rsidRPr="00FD58A8" w:rsidRDefault="00E33E98" w:rsidP="00E33E98">
      <w:pPr>
        <w:pStyle w:val="rvps1"/>
        <w:spacing w:line="360" w:lineRule="auto"/>
        <w:rPr>
          <w:b/>
          <w:bCs/>
        </w:rPr>
      </w:pPr>
      <w:r w:rsidRPr="00FD58A8">
        <w:rPr>
          <w:b/>
          <w:bCs/>
        </w:rPr>
        <w:t>в электронной форме</w:t>
      </w:r>
      <w:r w:rsidRPr="00FD58A8">
        <w:rPr>
          <w:b/>
        </w:rPr>
        <w:t xml:space="preserve"> на </w:t>
      </w:r>
      <w:r w:rsidRPr="00FD58A8">
        <w:rPr>
          <w:b/>
          <w:bCs/>
        </w:rPr>
        <w:t xml:space="preserve">право заключения договора </w:t>
      </w:r>
    </w:p>
    <w:p w14:paraId="19C947C6" w14:textId="5B65811E" w:rsidR="00E33E98" w:rsidRDefault="004C137F" w:rsidP="00044F17">
      <w:pPr>
        <w:jc w:val="center"/>
        <w:rPr>
          <w:sz w:val="26"/>
          <w:szCs w:val="26"/>
        </w:rPr>
      </w:pPr>
      <w:r>
        <w:rPr>
          <w:sz w:val="26"/>
          <w:szCs w:val="26"/>
        </w:rPr>
        <w:t xml:space="preserve">на </w:t>
      </w:r>
      <w:r w:rsidR="00533F21">
        <w:rPr>
          <w:sz w:val="26"/>
          <w:szCs w:val="26"/>
        </w:rPr>
        <w:t>т</w:t>
      </w:r>
      <w:r w:rsidR="00533F21" w:rsidRPr="00533F21">
        <w:rPr>
          <w:sz w:val="26"/>
          <w:szCs w:val="26"/>
        </w:rPr>
        <w:t>ехническое обслуживание и ремонт автотранспортных средств</w:t>
      </w:r>
    </w:p>
    <w:p w14:paraId="2EF86A7F" w14:textId="0B1A5E6F" w:rsidR="00044F17" w:rsidRDefault="00044F17" w:rsidP="00044F17">
      <w:pPr>
        <w:jc w:val="center"/>
        <w:rPr>
          <w:bCs/>
          <w:iCs/>
        </w:rPr>
      </w:pPr>
    </w:p>
    <w:p w14:paraId="0DA58911" w14:textId="77777777" w:rsidR="00044F17" w:rsidRPr="00FD58A8" w:rsidRDefault="00044F17" w:rsidP="00044F17">
      <w:pPr>
        <w:jc w:val="center"/>
        <w:rPr>
          <w:bCs/>
          <w:iCs/>
        </w:rPr>
      </w:pPr>
    </w:p>
    <w:p w14:paraId="59D346CD" w14:textId="77777777" w:rsidR="00E33E98" w:rsidRPr="00FD58A8" w:rsidRDefault="00E33E98" w:rsidP="00E33E98">
      <w:pPr>
        <w:pStyle w:val="Default"/>
        <w:ind w:left="3686"/>
        <w:rPr>
          <w:iCs/>
        </w:rPr>
      </w:pPr>
      <w:r w:rsidRPr="00FD58A8">
        <w:rPr>
          <w:iCs/>
        </w:rPr>
        <w:t>Извещение о проведении открытого запроса котировок размещено:</w:t>
      </w:r>
    </w:p>
    <w:p w14:paraId="19501871" w14:textId="77777777" w:rsidR="00BA3FBB" w:rsidRPr="00FD58A8" w:rsidRDefault="00BA3FBB" w:rsidP="00BA3FBB">
      <w:pPr>
        <w:autoSpaceDE w:val="0"/>
        <w:autoSpaceDN w:val="0"/>
        <w:adjustRightInd w:val="0"/>
        <w:ind w:left="3686"/>
        <w:rPr>
          <w:rFonts w:eastAsia="Calibri"/>
          <w:color w:val="0000FF"/>
          <w:szCs w:val="26"/>
          <w:u w:val="single"/>
          <w:lang w:eastAsia="en-US"/>
        </w:rPr>
      </w:pPr>
      <w:r w:rsidRPr="00FD58A8">
        <w:rPr>
          <w:rFonts w:eastAsia="Calibri"/>
          <w:iCs/>
          <w:color w:val="000000"/>
          <w:lang w:eastAsia="en-US"/>
        </w:rPr>
        <w:t>в Единой информационной системе:</w:t>
      </w:r>
      <w:r w:rsidRPr="00FD58A8">
        <w:rPr>
          <w:rFonts w:eastAsia="Calibri"/>
          <w:color w:val="000000"/>
          <w:lang w:eastAsia="en-US"/>
        </w:rPr>
        <w:t xml:space="preserve"> </w:t>
      </w:r>
      <w:hyperlink r:id="rId9" w:history="1">
        <w:r w:rsidRPr="00FD58A8">
          <w:rPr>
            <w:rFonts w:eastAsia="Calibri"/>
            <w:color w:val="0000FF"/>
            <w:szCs w:val="26"/>
            <w:u w:val="single"/>
            <w:lang w:eastAsia="en-US"/>
          </w:rPr>
          <w:t>www.zakupki.gov.ru</w:t>
        </w:r>
      </w:hyperlink>
    </w:p>
    <w:p w14:paraId="30C66518" w14:textId="77777777" w:rsidR="00BA3FBB" w:rsidRPr="00FD58A8" w:rsidRDefault="00BA3FBB" w:rsidP="00BA3FBB">
      <w:pPr>
        <w:autoSpaceDE w:val="0"/>
        <w:autoSpaceDN w:val="0"/>
        <w:adjustRightInd w:val="0"/>
        <w:ind w:left="3572"/>
        <w:jc w:val="both"/>
        <w:rPr>
          <w:iCs/>
        </w:rPr>
      </w:pPr>
    </w:p>
    <w:p w14:paraId="46210C7B" w14:textId="77777777" w:rsidR="00BA3FBB" w:rsidRPr="00FD58A8" w:rsidRDefault="00BA3FBB" w:rsidP="00BA3FBB">
      <w:pPr>
        <w:autoSpaceDE w:val="0"/>
        <w:autoSpaceDN w:val="0"/>
        <w:adjustRightInd w:val="0"/>
        <w:ind w:left="3572"/>
        <w:jc w:val="both"/>
        <w:rPr>
          <w:rFonts w:eastAsia="Calibri"/>
          <w:iCs/>
          <w:color w:val="FF0000"/>
        </w:rPr>
      </w:pPr>
      <w:r w:rsidRPr="00FD58A8">
        <w:rPr>
          <w:iCs/>
        </w:rPr>
        <w:t xml:space="preserve"> Сайт электронной торговой площадки: </w:t>
      </w:r>
      <w:r w:rsidRPr="00FD58A8">
        <w:rPr>
          <w:color w:val="0000FF"/>
          <w:u w:val="single"/>
          <w:lang w:val="en-US"/>
        </w:rPr>
        <w:t>https</w:t>
      </w:r>
      <w:r w:rsidRPr="00FD58A8">
        <w:rPr>
          <w:color w:val="0000FF"/>
          <w:u w:val="single"/>
        </w:rPr>
        <w:t>://</w:t>
      </w:r>
      <w:r w:rsidRPr="00FD58A8">
        <w:rPr>
          <w:color w:val="0000FF"/>
          <w:u w:val="single"/>
          <w:lang w:val="en-US"/>
        </w:rPr>
        <w:t>www</w:t>
      </w:r>
      <w:r w:rsidRPr="00FD58A8">
        <w:rPr>
          <w:color w:val="0000FF"/>
          <w:u w:val="single"/>
        </w:rPr>
        <w:t>.</w:t>
      </w:r>
      <w:r w:rsidRPr="00FD58A8">
        <w:rPr>
          <w:color w:val="0000FF"/>
          <w:u w:val="single"/>
          <w:lang w:val="en-US"/>
        </w:rPr>
        <w:t>roseltorg</w:t>
      </w:r>
      <w:r w:rsidRPr="00FD58A8">
        <w:rPr>
          <w:color w:val="0000FF"/>
          <w:u w:val="single"/>
        </w:rPr>
        <w:t>.</w:t>
      </w:r>
      <w:r w:rsidRPr="00FD58A8">
        <w:rPr>
          <w:color w:val="0000FF"/>
          <w:u w:val="single"/>
          <w:lang w:val="en-US"/>
        </w:rPr>
        <w:t>ru</w:t>
      </w:r>
      <w:r w:rsidRPr="00FD58A8">
        <w:rPr>
          <w:color w:val="0000FF"/>
          <w:u w:val="single"/>
        </w:rPr>
        <w:t>/</w:t>
      </w:r>
    </w:p>
    <w:p w14:paraId="7CE89E73" w14:textId="77777777" w:rsidR="00BA3FBB" w:rsidRPr="00FD58A8" w:rsidRDefault="00BA3FBB" w:rsidP="00BA3FBB">
      <w:pPr>
        <w:autoSpaceDE w:val="0"/>
        <w:autoSpaceDN w:val="0"/>
        <w:adjustRightInd w:val="0"/>
        <w:ind w:left="3686"/>
        <w:rPr>
          <w:rFonts w:eastAsia="Calibri"/>
          <w:iCs/>
          <w:color w:val="000000"/>
          <w:lang w:eastAsia="en-US"/>
        </w:rPr>
      </w:pPr>
    </w:p>
    <w:p w14:paraId="0313A4D5" w14:textId="77777777" w:rsidR="00BA3FBB" w:rsidRPr="00FD58A8" w:rsidRDefault="00BA3FBB" w:rsidP="00BA3FBB">
      <w:pPr>
        <w:autoSpaceDE w:val="0"/>
        <w:autoSpaceDN w:val="0"/>
        <w:adjustRightInd w:val="0"/>
        <w:ind w:left="3544"/>
        <w:rPr>
          <w:rFonts w:eastAsia="Calibri"/>
          <w:iCs/>
          <w:color w:val="000000"/>
        </w:rPr>
      </w:pPr>
      <w:r w:rsidRPr="00FD58A8">
        <w:rPr>
          <w:rFonts w:eastAsia="Calibri"/>
          <w:iCs/>
          <w:color w:val="000000"/>
        </w:rPr>
        <w:t xml:space="preserve">  Официальный сайт ПАО «Башинформсвязь»: </w:t>
      </w:r>
      <w:hyperlink r:id="rId10" w:history="1">
        <w:r w:rsidRPr="00FD58A8">
          <w:rPr>
            <w:rFonts w:eastAsia="Calibri"/>
            <w:bCs/>
            <w:iCs/>
            <w:color w:val="0000FF"/>
            <w:u w:val="single"/>
          </w:rPr>
          <w:t>www.</w:t>
        </w:r>
        <w:r w:rsidRPr="00FD58A8">
          <w:rPr>
            <w:rFonts w:eastAsia="Calibri"/>
            <w:bCs/>
            <w:iCs/>
            <w:color w:val="0000FF"/>
            <w:u w:val="single"/>
            <w:lang w:val="en-US"/>
          </w:rPr>
          <w:t>bashtel</w:t>
        </w:r>
        <w:r w:rsidRPr="00FD58A8">
          <w:rPr>
            <w:rFonts w:eastAsia="Calibri"/>
            <w:bCs/>
            <w:iCs/>
            <w:color w:val="0000FF"/>
            <w:u w:val="single"/>
          </w:rPr>
          <w:t>.ru</w:t>
        </w:r>
      </w:hyperlink>
    </w:p>
    <w:p w14:paraId="23A72705" w14:textId="77777777" w:rsidR="00BA3FBB" w:rsidRPr="00FD58A8" w:rsidRDefault="00BA3FBB" w:rsidP="00BA3FBB">
      <w:pPr>
        <w:jc w:val="center"/>
      </w:pPr>
    </w:p>
    <w:p w14:paraId="5E90A1AA" w14:textId="77777777" w:rsidR="00E33E98" w:rsidRPr="00FD58A8" w:rsidRDefault="00E33E98" w:rsidP="00E33E98">
      <w:pPr>
        <w:pStyle w:val="rvps1"/>
        <w:ind w:left="3686"/>
      </w:pPr>
    </w:p>
    <w:p w14:paraId="6D96E619" w14:textId="77777777" w:rsidR="00E33E98" w:rsidRPr="00FD58A8" w:rsidRDefault="00E33E98" w:rsidP="00E33E98">
      <w:pPr>
        <w:pStyle w:val="rvps1"/>
        <w:ind w:left="3686"/>
      </w:pPr>
    </w:p>
    <w:p w14:paraId="51064A23" w14:textId="7514B74D" w:rsidR="00E33E98" w:rsidRPr="00FD58A8" w:rsidRDefault="00E33E98" w:rsidP="00E33E98">
      <w:pPr>
        <w:pStyle w:val="rvps1"/>
        <w:ind w:left="3686"/>
      </w:pPr>
      <w:r w:rsidRPr="00FD58A8">
        <w:t xml:space="preserve">Дата размещения: </w:t>
      </w:r>
      <w:r w:rsidR="00660F58">
        <w:t>16.12</w:t>
      </w:r>
      <w:r w:rsidR="00FB682D">
        <w:t>.</w:t>
      </w:r>
      <w:r w:rsidR="00BA3FBB" w:rsidRPr="00FD58A8">
        <w:t>2021</w:t>
      </w:r>
    </w:p>
    <w:p w14:paraId="795700B2" w14:textId="77777777" w:rsidR="00E33E98" w:rsidRPr="00FD58A8" w:rsidRDefault="00E33E98" w:rsidP="00E33E98">
      <w:pPr>
        <w:jc w:val="center"/>
      </w:pPr>
    </w:p>
    <w:p w14:paraId="5A9A0766" w14:textId="77777777" w:rsidR="00E33E98" w:rsidRPr="00FD58A8" w:rsidRDefault="00E33E98" w:rsidP="004C137F"/>
    <w:p w14:paraId="621AC100" w14:textId="77777777" w:rsidR="00E33E98" w:rsidRPr="00FD58A8" w:rsidRDefault="00E33E98" w:rsidP="00E33E98">
      <w:pPr>
        <w:jc w:val="center"/>
      </w:pPr>
    </w:p>
    <w:p w14:paraId="579AFB8C" w14:textId="77777777" w:rsidR="006D0068" w:rsidRDefault="006D0068" w:rsidP="00E33E98">
      <w:pPr>
        <w:pStyle w:val="110"/>
        <w:keepNext w:val="0"/>
        <w:rPr>
          <w:b/>
          <w:szCs w:val="24"/>
        </w:rPr>
      </w:pPr>
    </w:p>
    <w:p w14:paraId="781AF6D7" w14:textId="77777777" w:rsidR="006D0068" w:rsidRDefault="006D0068" w:rsidP="00E33E98">
      <w:pPr>
        <w:pStyle w:val="110"/>
        <w:keepNext w:val="0"/>
        <w:rPr>
          <w:b/>
          <w:szCs w:val="24"/>
        </w:rPr>
      </w:pPr>
    </w:p>
    <w:p w14:paraId="376AFAE3" w14:textId="6FB1190D" w:rsidR="00E33E98" w:rsidRPr="00FD58A8" w:rsidRDefault="00E33E98" w:rsidP="00E33E98">
      <w:pPr>
        <w:pStyle w:val="110"/>
        <w:keepNext w:val="0"/>
        <w:rPr>
          <w:b/>
          <w:szCs w:val="24"/>
        </w:rPr>
      </w:pPr>
      <w:r w:rsidRPr="00FD58A8">
        <w:rPr>
          <w:b/>
          <w:szCs w:val="24"/>
        </w:rPr>
        <w:t>20</w:t>
      </w:r>
      <w:r w:rsidR="00BA3FBB" w:rsidRPr="00FD58A8">
        <w:rPr>
          <w:b/>
          <w:szCs w:val="24"/>
        </w:rPr>
        <w:t>21</w:t>
      </w:r>
    </w:p>
    <w:p w14:paraId="1E27A0CC" w14:textId="77777777" w:rsidR="00E33E98" w:rsidRPr="00FD58A8" w:rsidRDefault="00E33E98" w:rsidP="00E33E98">
      <w:pPr>
        <w:pStyle w:val="rvps1"/>
      </w:pPr>
      <w:r w:rsidRPr="00FD58A8">
        <w:br w:type="page"/>
      </w:r>
    </w:p>
    <w:p w14:paraId="71506CC7" w14:textId="77777777" w:rsidR="00E33E98" w:rsidRPr="00FD58A8" w:rsidRDefault="00E33E98" w:rsidP="00E33E98">
      <w:pPr>
        <w:jc w:val="center"/>
        <w:rPr>
          <w:b/>
          <w:sz w:val="26"/>
        </w:rPr>
      </w:pPr>
      <w:r w:rsidRPr="00FD58A8">
        <w:rPr>
          <w:b/>
          <w:sz w:val="26"/>
        </w:rPr>
        <w:lastRenderedPageBreak/>
        <w:t>Содержание</w:t>
      </w:r>
    </w:p>
    <w:p w14:paraId="3569F0C0" w14:textId="069A7A5D" w:rsidR="00E33E98" w:rsidRPr="00FD58A8" w:rsidRDefault="00E33E98" w:rsidP="00E33E98">
      <w:pPr>
        <w:pStyle w:val="13"/>
        <w:tabs>
          <w:tab w:val="right" w:leader="dot" w:pos="10196"/>
        </w:tabs>
        <w:rPr>
          <w:rFonts w:ascii="Times New Roman" w:eastAsiaTheme="minorEastAsia" w:hAnsi="Times New Roman" w:cs="Times New Roman"/>
          <w:b w:val="0"/>
          <w:bCs w:val="0"/>
          <w:i w:val="0"/>
          <w:iCs w:val="0"/>
          <w:noProof/>
        </w:rPr>
      </w:pPr>
      <w:r w:rsidRPr="00FD58A8">
        <w:rPr>
          <w:rFonts w:ascii="Times New Roman" w:hAnsi="Times New Roman" w:cs="Times New Roman"/>
          <w:b w:val="0"/>
          <w:bCs w:val="0"/>
          <w:i w:val="0"/>
          <w:iCs w:val="0"/>
        </w:rPr>
        <w:fldChar w:fldCharType="begin"/>
      </w:r>
      <w:r w:rsidRPr="00FD58A8">
        <w:rPr>
          <w:rFonts w:ascii="Times New Roman" w:hAnsi="Times New Roman" w:cs="Times New Roman"/>
          <w:b w:val="0"/>
          <w:bCs w:val="0"/>
          <w:i w:val="0"/>
          <w:iCs w:val="0"/>
        </w:rPr>
        <w:instrText xml:space="preserve"> TOC \o "1-2" \h \z \u </w:instrText>
      </w:r>
      <w:r w:rsidRPr="00FD58A8">
        <w:rPr>
          <w:rFonts w:ascii="Times New Roman" w:hAnsi="Times New Roman" w:cs="Times New Roman"/>
          <w:b w:val="0"/>
          <w:bCs w:val="0"/>
          <w:i w:val="0"/>
          <w:iCs w:val="0"/>
        </w:rPr>
        <w:fldChar w:fldCharType="separate"/>
      </w:r>
      <w:hyperlink w:anchor="_Toc74247485" w:history="1">
        <w:r w:rsidRPr="00FD58A8">
          <w:rPr>
            <w:rStyle w:val="a4"/>
            <w:rFonts w:ascii="Times New Roman" w:eastAsia="MS Mincho" w:hAnsi="Times New Roman"/>
            <w:noProof/>
            <w:kern w:val="32"/>
            <w:lang w:val="x-none" w:eastAsia="x-none"/>
          </w:rPr>
          <w:t xml:space="preserve">РАЗДЕЛ I. </w:t>
        </w:r>
        <w:r w:rsidRPr="00FD58A8">
          <w:rPr>
            <w:rStyle w:val="a4"/>
            <w:rFonts w:ascii="Times New Roman" w:eastAsia="MS Mincho" w:hAnsi="Times New Roman"/>
            <w:noProof/>
            <w:kern w:val="32"/>
            <w:lang w:eastAsia="x-none"/>
          </w:rPr>
          <w:t>ОБЩАЯ ЧАСТЬ</w:t>
        </w:r>
        <w:r w:rsidRPr="00FD58A8">
          <w:rPr>
            <w:rFonts w:ascii="Times New Roman" w:hAnsi="Times New Roman" w:cs="Times New Roman"/>
            <w:noProof/>
            <w:webHidden/>
          </w:rPr>
          <w:tab/>
        </w:r>
        <w:r w:rsidRPr="00FD58A8">
          <w:rPr>
            <w:rFonts w:ascii="Times New Roman" w:hAnsi="Times New Roman" w:cs="Times New Roman"/>
            <w:noProof/>
            <w:webHidden/>
          </w:rPr>
          <w:fldChar w:fldCharType="begin"/>
        </w:r>
        <w:r w:rsidRPr="00FD58A8">
          <w:rPr>
            <w:rFonts w:ascii="Times New Roman" w:hAnsi="Times New Roman" w:cs="Times New Roman"/>
            <w:noProof/>
            <w:webHidden/>
          </w:rPr>
          <w:instrText xml:space="preserve"> PAGEREF _Toc74247485 \h </w:instrText>
        </w:r>
        <w:r w:rsidRPr="00FD58A8">
          <w:rPr>
            <w:rFonts w:ascii="Times New Roman" w:hAnsi="Times New Roman" w:cs="Times New Roman"/>
            <w:noProof/>
            <w:webHidden/>
          </w:rPr>
        </w:r>
        <w:r w:rsidRPr="00FD58A8">
          <w:rPr>
            <w:rFonts w:ascii="Times New Roman" w:hAnsi="Times New Roman" w:cs="Times New Roman"/>
            <w:noProof/>
            <w:webHidden/>
          </w:rPr>
          <w:fldChar w:fldCharType="separate"/>
        </w:r>
        <w:r w:rsidR="00B776E1">
          <w:rPr>
            <w:rFonts w:ascii="Times New Roman" w:hAnsi="Times New Roman" w:cs="Times New Roman"/>
            <w:noProof/>
            <w:webHidden/>
          </w:rPr>
          <w:t>4</w:t>
        </w:r>
        <w:r w:rsidRPr="00FD58A8">
          <w:rPr>
            <w:rFonts w:ascii="Times New Roman" w:hAnsi="Times New Roman" w:cs="Times New Roman"/>
            <w:noProof/>
            <w:webHidden/>
          </w:rPr>
          <w:fldChar w:fldCharType="end"/>
        </w:r>
      </w:hyperlink>
    </w:p>
    <w:p w14:paraId="3C45C34D" w14:textId="15BC7232" w:rsidR="00E33E98" w:rsidRPr="00FD58A8" w:rsidRDefault="00847590"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486" w:history="1">
        <w:r w:rsidR="00E33E98" w:rsidRPr="00FD58A8">
          <w:rPr>
            <w:rStyle w:val="a4"/>
            <w:rFonts w:ascii="Times New Roman" w:hAnsi="Times New Roman"/>
            <w:noProof/>
            <w:lang w:eastAsia="x-none"/>
          </w:rPr>
          <w:t>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Термины и определения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_Toc74247486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B776E1">
          <w:rPr>
            <w:rFonts w:ascii="Times New Roman" w:hAnsi="Times New Roman" w:cs="Times New Roman"/>
            <w:noProof/>
            <w:webHidden/>
            <w:sz w:val="24"/>
            <w:szCs w:val="24"/>
          </w:rPr>
          <w:t>4</w:t>
        </w:r>
        <w:r w:rsidR="00E33E98" w:rsidRPr="00FD58A8">
          <w:rPr>
            <w:rFonts w:ascii="Times New Roman" w:hAnsi="Times New Roman" w:cs="Times New Roman"/>
            <w:noProof/>
            <w:webHidden/>
            <w:sz w:val="24"/>
            <w:szCs w:val="24"/>
          </w:rPr>
          <w:fldChar w:fldCharType="end"/>
        </w:r>
      </w:hyperlink>
    </w:p>
    <w:p w14:paraId="5B623ABC" w14:textId="33338DF8" w:rsidR="00E33E98" w:rsidRPr="00FD58A8" w:rsidRDefault="00847590"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487" w:history="1">
        <w:r w:rsidR="00E33E98" w:rsidRPr="00FD58A8">
          <w:rPr>
            <w:rStyle w:val="a4"/>
            <w:rFonts w:ascii="Times New Roman" w:hAnsi="Times New Roman"/>
            <w:noProof/>
            <w:lang w:eastAsia="x-none"/>
          </w:rPr>
          <w:t>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ОБЩИЕ ПОЛОЖЕНИЯ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_Toc74247487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B776E1">
          <w:rPr>
            <w:rFonts w:ascii="Times New Roman" w:hAnsi="Times New Roman" w:cs="Times New Roman"/>
            <w:noProof/>
            <w:webHidden/>
            <w:sz w:val="24"/>
            <w:szCs w:val="24"/>
          </w:rPr>
          <w:t>6</w:t>
        </w:r>
        <w:r w:rsidR="00E33E98" w:rsidRPr="00FD58A8">
          <w:rPr>
            <w:rFonts w:ascii="Times New Roman" w:hAnsi="Times New Roman" w:cs="Times New Roman"/>
            <w:noProof/>
            <w:webHidden/>
            <w:sz w:val="24"/>
            <w:szCs w:val="24"/>
          </w:rPr>
          <w:fldChar w:fldCharType="end"/>
        </w:r>
      </w:hyperlink>
    </w:p>
    <w:p w14:paraId="62742F5D" w14:textId="5F7FE190" w:rsidR="00E33E98" w:rsidRPr="00FD58A8" w:rsidRDefault="00847590"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88" w:history="1">
        <w:r w:rsidR="00E33E98" w:rsidRPr="00FD58A8">
          <w:rPr>
            <w:rStyle w:val="a4"/>
            <w:rFonts w:ascii="Times New Roman" w:hAnsi="Times New Roman"/>
            <w:noProof/>
            <w:lang w:val="x-none" w:eastAsia="x-none"/>
          </w:rPr>
          <w:t>2.1.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Предмет</w:t>
        </w:r>
        <w:r w:rsidR="00E33E98" w:rsidRPr="00FD58A8">
          <w:rPr>
            <w:rStyle w:val="a4"/>
            <w:rFonts w:ascii="Times New Roman" w:hAnsi="Times New Roman"/>
            <w:noProof/>
            <w:lang w:val="x-none" w:eastAsia="x-none"/>
          </w:rPr>
          <w:t xml:space="preserve"> </w:t>
        </w:r>
        <w:r w:rsidR="00E33E98" w:rsidRPr="00FD58A8">
          <w:rPr>
            <w:rStyle w:val="a4"/>
            <w:rFonts w:ascii="Times New Roman" w:hAnsi="Times New Roman"/>
            <w:noProof/>
            <w:lang w:eastAsia="x-none"/>
          </w:rPr>
          <w:t>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_Toc74247488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B776E1">
          <w:rPr>
            <w:rFonts w:ascii="Times New Roman" w:hAnsi="Times New Roman" w:cs="Times New Roman"/>
            <w:noProof/>
            <w:webHidden/>
            <w:sz w:val="24"/>
            <w:szCs w:val="24"/>
          </w:rPr>
          <w:t>6</w:t>
        </w:r>
        <w:r w:rsidR="00E33E98" w:rsidRPr="00FD58A8">
          <w:rPr>
            <w:rFonts w:ascii="Times New Roman" w:hAnsi="Times New Roman" w:cs="Times New Roman"/>
            <w:noProof/>
            <w:webHidden/>
            <w:sz w:val="24"/>
            <w:szCs w:val="24"/>
          </w:rPr>
          <w:fldChar w:fldCharType="end"/>
        </w:r>
      </w:hyperlink>
    </w:p>
    <w:p w14:paraId="1E49E04C" w14:textId="57D7788B" w:rsidR="00E33E98" w:rsidRPr="00FD58A8" w:rsidRDefault="00847590"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89" w:history="1">
        <w:r w:rsidR="00E33E98" w:rsidRPr="00FD58A8">
          <w:rPr>
            <w:rStyle w:val="a4"/>
            <w:rFonts w:ascii="Times New Roman" w:hAnsi="Times New Roman"/>
            <w:noProof/>
          </w:rPr>
          <w:t>2.2.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Правовая основа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_Toc74247489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B776E1">
          <w:rPr>
            <w:rFonts w:ascii="Times New Roman" w:hAnsi="Times New Roman" w:cs="Times New Roman"/>
            <w:noProof/>
            <w:webHidden/>
            <w:sz w:val="24"/>
            <w:szCs w:val="24"/>
          </w:rPr>
          <w:t>6</w:t>
        </w:r>
        <w:r w:rsidR="00E33E98" w:rsidRPr="00FD58A8">
          <w:rPr>
            <w:rFonts w:ascii="Times New Roman" w:hAnsi="Times New Roman" w:cs="Times New Roman"/>
            <w:noProof/>
            <w:webHidden/>
            <w:sz w:val="24"/>
            <w:szCs w:val="24"/>
          </w:rPr>
          <w:fldChar w:fldCharType="end"/>
        </w:r>
      </w:hyperlink>
    </w:p>
    <w:p w14:paraId="132E9177" w14:textId="0C8A04EA" w:rsidR="00E33E98" w:rsidRPr="00FD58A8" w:rsidRDefault="00847590"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0" w:history="1">
        <w:r w:rsidR="00E33E98" w:rsidRPr="00FD58A8">
          <w:rPr>
            <w:rStyle w:val="a4"/>
            <w:rFonts w:ascii="Times New Roman" w:hAnsi="Times New Roman"/>
            <w:noProof/>
          </w:rPr>
          <w:t>2.3.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Информационное обеспечение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_Toc74247490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B776E1">
          <w:rPr>
            <w:rFonts w:ascii="Times New Roman" w:hAnsi="Times New Roman" w:cs="Times New Roman"/>
            <w:noProof/>
            <w:webHidden/>
            <w:sz w:val="24"/>
            <w:szCs w:val="24"/>
          </w:rPr>
          <w:t>6</w:t>
        </w:r>
        <w:r w:rsidR="00E33E98" w:rsidRPr="00FD58A8">
          <w:rPr>
            <w:rFonts w:ascii="Times New Roman" w:hAnsi="Times New Roman" w:cs="Times New Roman"/>
            <w:noProof/>
            <w:webHidden/>
            <w:sz w:val="24"/>
            <w:szCs w:val="24"/>
          </w:rPr>
          <w:fldChar w:fldCharType="end"/>
        </w:r>
      </w:hyperlink>
    </w:p>
    <w:p w14:paraId="7C8F2B23" w14:textId="4C4488B3" w:rsidR="00E33E98" w:rsidRPr="00FD58A8" w:rsidRDefault="00847590"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491" w:history="1">
        <w:r w:rsidR="00E33E98" w:rsidRPr="00FD58A8">
          <w:rPr>
            <w:rStyle w:val="a4"/>
            <w:rFonts w:ascii="Times New Roman" w:hAnsi="Times New Roman"/>
            <w:noProof/>
            <w:lang w:eastAsia="x-none"/>
          </w:rPr>
          <w:t>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ТРЕБОВАНИЯ К УЧАСТНИКУ, А ТАКЖЕ К ДОКУМЕНТАМ, ПОДТВЕРЖДАЮЩИМ ДАННЫЕ ТРЕБОВАНИЯ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_Toc74247491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B776E1">
          <w:rPr>
            <w:rFonts w:ascii="Times New Roman" w:hAnsi="Times New Roman" w:cs="Times New Roman"/>
            <w:noProof/>
            <w:webHidden/>
            <w:sz w:val="24"/>
            <w:szCs w:val="24"/>
          </w:rPr>
          <w:t>7</w:t>
        </w:r>
        <w:r w:rsidR="00E33E98" w:rsidRPr="00FD58A8">
          <w:rPr>
            <w:rFonts w:ascii="Times New Roman" w:hAnsi="Times New Roman" w:cs="Times New Roman"/>
            <w:noProof/>
            <w:webHidden/>
            <w:sz w:val="24"/>
            <w:szCs w:val="24"/>
          </w:rPr>
          <w:fldChar w:fldCharType="end"/>
        </w:r>
      </w:hyperlink>
    </w:p>
    <w:p w14:paraId="1B76E4AA" w14:textId="4D43D6A2" w:rsidR="00E33E98" w:rsidRPr="00FD58A8" w:rsidRDefault="00847590"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2" w:history="1">
        <w:r w:rsidR="00E33E98" w:rsidRPr="00FD58A8">
          <w:rPr>
            <w:rStyle w:val="a4"/>
            <w:rFonts w:ascii="Times New Roman" w:hAnsi="Times New Roman"/>
            <w:noProof/>
          </w:rPr>
          <w:t>3.1.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_Toc74247492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B776E1">
          <w:rPr>
            <w:rFonts w:ascii="Times New Roman" w:hAnsi="Times New Roman" w:cs="Times New Roman"/>
            <w:noProof/>
            <w:webHidden/>
            <w:sz w:val="24"/>
            <w:szCs w:val="24"/>
          </w:rPr>
          <w:t>7</w:t>
        </w:r>
        <w:r w:rsidR="00E33E98" w:rsidRPr="00FD58A8">
          <w:rPr>
            <w:rFonts w:ascii="Times New Roman" w:hAnsi="Times New Roman" w:cs="Times New Roman"/>
            <w:noProof/>
            <w:webHidden/>
            <w:sz w:val="24"/>
            <w:szCs w:val="24"/>
          </w:rPr>
          <w:fldChar w:fldCharType="end"/>
        </w:r>
      </w:hyperlink>
    </w:p>
    <w:p w14:paraId="3B2F067B" w14:textId="648AF3A0" w:rsidR="00E33E98" w:rsidRPr="00FD58A8" w:rsidRDefault="00847590"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3" w:history="1">
        <w:r w:rsidR="00E33E98" w:rsidRPr="00FD58A8">
          <w:rPr>
            <w:rStyle w:val="a4"/>
            <w:rFonts w:ascii="Times New Roman" w:hAnsi="Times New Roman"/>
            <w:noProof/>
          </w:rPr>
          <w:t>3.2.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Требования к участнику, а также к документам, подтверждающим данные требования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_Toc74247493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B776E1">
          <w:rPr>
            <w:rFonts w:ascii="Times New Roman" w:hAnsi="Times New Roman" w:cs="Times New Roman"/>
            <w:noProof/>
            <w:webHidden/>
            <w:sz w:val="24"/>
            <w:szCs w:val="24"/>
          </w:rPr>
          <w:t>7</w:t>
        </w:r>
        <w:r w:rsidR="00E33E98" w:rsidRPr="00FD58A8">
          <w:rPr>
            <w:rFonts w:ascii="Times New Roman" w:hAnsi="Times New Roman" w:cs="Times New Roman"/>
            <w:noProof/>
            <w:webHidden/>
            <w:sz w:val="24"/>
            <w:szCs w:val="24"/>
          </w:rPr>
          <w:fldChar w:fldCharType="end"/>
        </w:r>
      </w:hyperlink>
    </w:p>
    <w:p w14:paraId="1618636B" w14:textId="44A8ED47" w:rsidR="00E33E98" w:rsidRPr="00FD58A8" w:rsidRDefault="00847590"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4" w:history="1">
        <w:r w:rsidR="00E33E98" w:rsidRPr="00FD58A8">
          <w:rPr>
            <w:rStyle w:val="a4"/>
            <w:rFonts w:ascii="Times New Roman" w:hAnsi="Times New Roman"/>
            <w:noProof/>
          </w:rPr>
          <w:t>3.3.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Приоритет товаров российского происхождения, работ, услуг, выполняемых, оказываемых российскими лицами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_Toc74247494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B776E1">
          <w:rPr>
            <w:rFonts w:ascii="Times New Roman" w:hAnsi="Times New Roman" w:cs="Times New Roman"/>
            <w:noProof/>
            <w:webHidden/>
            <w:sz w:val="24"/>
            <w:szCs w:val="24"/>
          </w:rPr>
          <w:t>7</w:t>
        </w:r>
        <w:r w:rsidR="00E33E98" w:rsidRPr="00FD58A8">
          <w:rPr>
            <w:rFonts w:ascii="Times New Roman" w:hAnsi="Times New Roman" w:cs="Times New Roman"/>
            <w:noProof/>
            <w:webHidden/>
            <w:sz w:val="24"/>
            <w:szCs w:val="24"/>
          </w:rPr>
          <w:fldChar w:fldCharType="end"/>
        </w:r>
      </w:hyperlink>
    </w:p>
    <w:p w14:paraId="40AAC554" w14:textId="63800362" w:rsidR="00E33E98" w:rsidRPr="00FD58A8" w:rsidRDefault="00847590"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5" w:history="1">
        <w:r w:rsidR="00E33E98" w:rsidRPr="00FD58A8">
          <w:rPr>
            <w:rStyle w:val="a4"/>
            <w:rFonts w:ascii="Times New Roman" w:hAnsi="Times New Roman"/>
            <w:noProof/>
          </w:rPr>
          <w:t>3.4.</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Расходы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_Toc74247495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B776E1">
          <w:rPr>
            <w:rFonts w:ascii="Times New Roman" w:hAnsi="Times New Roman" w:cs="Times New Roman"/>
            <w:noProof/>
            <w:webHidden/>
            <w:sz w:val="24"/>
            <w:szCs w:val="24"/>
          </w:rPr>
          <w:t>9</w:t>
        </w:r>
        <w:r w:rsidR="00E33E98" w:rsidRPr="00FD58A8">
          <w:rPr>
            <w:rFonts w:ascii="Times New Roman" w:hAnsi="Times New Roman" w:cs="Times New Roman"/>
            <w:noProof/>
            <w:webHidden/>
            <w:sz w:val="24"/>
            <w:szCs w:val="24"/>
          </w:rPr>
          <w:fldChar w:fldCharType="end"/>
        </w:r>
      </w:hyperlink>
    </w:p>
    <w:p w14:paraId="72610FF7" w14:textId="69B21AC5" w:rsidR="00E33E98" w:rsidRPr="00FD58A8" w:rsidRDefault="00847590"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496" w:history="1">
        <w:r w:rsidR="00E33E98" w:rsidRPr="00FD58A8">
          <w:rPr>
            <w:rStyle w:val="a4"/>
            <w:rFonts w:ascii="Times New Roman" w:hAnsi="Times New Roman"/>
            <w:noProof/>
            <w:lang w:eastAsia="x-none"/>
          </w:rPr>
          <w:t>4.</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ПОРЯДОК ПРЕДОСТАВЛЕНИЯ РАЗЪЯСНЕНИЙ, ИЗМЕНЕНИЯ ИЗВЕЩЕНИЯ, ПОРЯДОК ОТМЕНЫ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B776E1">
          <w:rPr>
            <w:rFonts w:ascii="Times New Roman" w:hAnsi="Times New Roman" w:cs="Times New Roman"/>
            <w:noProof/>
            <w:webHidden/>
            <w:sz w:val="24"/>
            <w:szCs w:val="24"/>
          </w:rPr>
          <w:t>9</w:t>
        </w:r>
        <w:r w:rsidR="00E33E98" w:rsidRPr="00FD58A8">
          <w:rPr>
            <w:rFonts w:ascii="Times New Roman" w:hAnsi="Times New Roman" w:cs="Times New Roman"/>
            <w:noProof/>
            <w:webHidden/>
            <w:sz w:val="24"/>
            <w:szCs w:val="24"/>
          </w:rPr>
          <w:fldChar w:fldCharType="end"/>
        </w:r>
      </w:hyperlink>
    </w:p>
    <w:p w14:paraId="10AE5884" w14:textId="29A80F23" w:rsidR="00E33E98" w:rsidRPr="00FD58A8" w:rsidRDefault="00847590"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7" w:history="1">
        <w:r w:rsidR="00E33E98" w:rsidRPr="00FD58A8">
          <w:rPr>
            <w:rStyle w:val="a4"/>
            <w:rFonts w:ascii="Times New Roman" w:hAnsi="Times New Roman"/>
            <w:noProof/>
          </w:rPr>
          <w:t>4.1.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предоставления разъяснений положений извещения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_Toc74247497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B776E1">
          <w:rPr>
            <w:rFonts w:ascii="Times New Roman" w:hAnsi="Times New Roman" w:cs="Times New Roman"/>
            <w:noProof/>
            <w:webHidden/>
            <w:sz w:val="24"/>
            <w:szCs w:val="24"/>
          </w:rPr>
          <w:t>9</w:t>
        </w:r>
        <w:r w:rsidR="00E33E98" w:rsidRPr="00FD58A8">
          <w:rPr>
            <w:rFonts w:ascii="Times New Roman" w:hAnsi="Times New Roman" w:cs="Times New Roman"/>
            <w:noProof/>
            <w:webHidden/>
            <w:sz w:val="24"/>
            <w:szCs w:val="24"/>
          </w:rPr>
          <w:fldChar w:fldCharType="end"/>
        </w:r>
      </w:hyperlink>
    </w:p>
    <w:p w14:paraId="0B867515" w14:textId="15ED3F0F" w:rsidR="00E33E98" w:rsidRPr="00FD58A8" w:rsidRDefault="00847590"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8" w:history="1">
        <w:r w:rsidR="00E33E98" w:rsidRPr="00FD58A8">
          <w:rPr>
            <w:rStyle w:val="a4"/>
            <w:rFonts w:ascii="Times New Roman" w:hAnsi="Times New Roman"/>
            <w:noProof/>
          </w:rPr>
          <w:t>4.2.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внесения изменений в извещение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_Toc74247498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B776E1">
          <w:rPr>
            <w:rFonts w:ascii="Times New Roman" w:hAnsi="Times New Roman" w:cs="Times New Roman"/>
            <w:noProof/>
            <w:webHidden/>
            <w:sz w:val="24"/>
            <w:szCs w:val="24"/>
          </w:rPr>
          <w:t>10</w:t>
        </w:r>
        <w:r w:rsidR="00E33E98" w:rsidRPr="00FD58A8">
          <w:rPr>
            <w:rFonts w:ascii="Times New Roman" w:hAnsi="Times New Roman" w:cs="Times New Roman"/>
            <w:noProof/>
            <w:webHidden/>
            <w:sz w:val="24"/>
            <w:szCs w:val="24"/>
          </w:rPr>
          <w:fldChar w:fldCharType="end"/>
        </w:r>
      </w:hyperlink>
    </w:p>
    <w:p w14:paraId="404651CA" w14:textId="088FE88C" w:rsidR="00E33E98" w:rsidRPr="00FD58A8" w:rsidRDefault="00847590"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9" w:history="1">
        <w:r w:rsidR="00E33E98" w:rsidRPr="00FD58A8">
          <w:rPr>
            <w:rStyle w:val="a4"/>
            <w:rFonts w:ascii="Times New Roman" w:hAnsi="Times New Roman"/>
            <w:noProof/>
          </w:rPr>
          <w:t>4.3.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отмены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_Toc74247499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B776E1">
          <w:rPr>
            <w:rFonts w:ascii="Times New Roman" w:hAnsi="Times New Roman" w:cs="Times New Roman"/>
            <w:noProof/>
            <w:webHidden/>
            <w:sz w:val="24"/>
            <w:szCs w:val="24"/>
          </w:rPr>
          <w:t>10</w:t>
        </w:r>
        <w:r w:rsidR="00E33E98" w:rsidRPr="00FD58A8">
          <w:rPr>
            <w:rFonts w:ascii="Times New Roman" w:hAnsi="Times New Roman" w:cs="Times New Roman"/>
            <w:noProof/>
            <w:webHidden/>
            <w:sz w:val="24"/>
            <w:szCs w:val="24"/>
          </w:rPr>
          <w:fldChar w:fldCharType="end"/>
        </w:r>
      </w:hyperlink>
    </w:p>
    <w:p w14:paraId="64BC7DD5" w14:textId="066C078A" w:rsidR="00E33E98" w:rsidRPr="00FD58A8" w:rsidRDefault="00847590"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500" w:history="1">
        <w:r w:rsidR="00E33E98" w:rsidRPr="00FD58A8">
          <w:rPr>
            <w:rStyle w:val="a4"/>
            <w:rFonts w:ascii="Times New Roman" w:hAnsi="Times New Roman"/>
            <w:noProof/>
            <w:lang w:eastAsia="x-none"/>
          </w:rPr>
          <w:t>5.</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ТРЕБОВАНИЯ К СОДЕРЖАНИЮ, ФОРМЕ, ОФОРМЛЕНИЮ И СОСТАВУ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_Toc74247500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B776E1">
          <w:rPr>
            <w:rFonts w:ascii="Times New Roman" w:hAnsi="Times New Roman" w:cs="Times New Roman"/>
            <w:noProof/>
            <w:webHidden/>
            <w:sz w:val="24"/>
            <w:szCs w:val="24"/>
          </w:rPr>
          <w:t>10</w:t>
        </w:r>
        <w:r w:rsidR="00E33E98" w:rsidRPr="00FD58A8">
          <w:rPr>
            <w:rFonts w:ascii="Times New Roman" w:hAnsi="Times New Roman" w:cs="Times New Roman"/>
            <w:noProof/>
            <w:webHidden/>
            <w:sz w:val="24"/>
            <w:szCs w:val="24"/>
          </w:rPr>
          <w:fldChar w:fldCharType="end"/>
        </w:r>
      </w:hyperlink>
    </w:p>
    <w:p w14:paraId="2E345136" w14:textId="6CFACD1F" w:rsidR="00E33E98" w:rsidRPr="00FD58A8" w:rsidRDefault="00847590"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1" w:history="1">
        <w:r w:rsidR="00E33E98" w:rsidRPr="00FD58A8">
          <w:rPr>
            <w:rStyle w:val="a4"/>
            <w:rFonts w:ascii="Times New Roman" w:hAnsi="Times New Roman"/>
            <w:noProof/>
          </w:rPr>
          <w:t>5.1.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Общие требования к заявке, а также к документам, входящим в состав заявки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_Toc74247501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B776E1">
          <w:rPr>
            <w:rFonts w:ascii="Times New Roman" w:hAnsi="Times New Roman" w:cs="Times New Roman"/>
            <w:noProof/>
            <w:webHidden/>
            <w:sz w:val="24"/>
            <w:szCs w:val="24"/>
          </w:rPr>
          <w:t>10</w:t>
        </w:r>
        <w:r w:rsidR="00E33E98" w:rsidRPr="00FD58A8">
          <w:rPr>
            <w:rFonts w:ascii="Times New Roman" w:hAnsi="Times New Roman" w:cs="Times New Roman"/>
            <w:noProof/>
            <w:webHidden/>
            <w:sz w:val="24"/>
            <w:szCs w:val="24"/>
          </w:rPr>
          <w:fldChar w:fldCharType="end"/>
        </w:r>
      </w:hyperlink>
    </w:p>
    <w:p w14:paraId="281C4F9F" w14:textId="39BA2A77" w:rsidR="00E33E98" w:rsidRPr="00FD58A8" w:rsidRDefault="00847590"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2" w:history="1">
        <w:r w:rsidR="00E33E98" w:rsidRPr="00FD58A8">
          <w:rPr>
            <w:rStyle w:val="a4"/>
            <w:rFonts w:ascii="Times New Roman" w:hAnsi="Times New Roman"/>
            <w:noProof/>
          </w:rPr>
          <w:t>5.2.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Язык документов, входящих в состав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_Toc74247502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B776E1">
          <w:rPr>
            <w:rFonts w:ascii="Times New Roman" w:hAnsi="Times New Roman" w:cs="Times New Roman"/>
            <w:noProof/>
            <w:webHidden/>
            <w:sz w:val="24"/>
            <w:szCs w:val="24"/>
          </w:rPr>
          <w:t>11</w:t>
        </w:r>
        <w:r w:rsidR="00E33E98" w:rsidRPr="00FD58A8">
          <w:rPr>
            <w:rFonts w:ascii="Times New Roman" w:hAnsi="Times New Roman" w:cs="Times New Roman"/>
            <w:noProof/>
            <w:webHidden/>
            <w:sz w:val="24"/>
            <w:szCs w:val="24"/>
          </w:rPr>
          <w:fldChar w:fldCharType="end"/>
        </w:r>
      </w:hyperlink>
    </w:p>
    <w:p w14:paraId="612759C8" w14:textId="1B6DA775" w:rsidR="00E33E98" w:rsidRPr="00FD58A8" w:rsidRDefault="00847590"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3" w:history="1">
        <w:r w:rsidR="00E33E98" w:rsidRPr="00FD58A8">
          <w:rPr>
            <w:rStyle w:val="a4"/>
            <w:rFonts w:ascii="Times New Roman" w:hAnsi="Times New Roman"/>
            <w:noProof/>
          </w:rPr>
          <w:t>5.3.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Валюта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_Toc74247503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B776E1">
          <w:rPr>
            <w:rFonts w:ascii="Times New Roman" w:hAnsi="Times New Roman" w:cs="Times New Roman"/>
            <w:noProof/>
            <w:webHidden/>
            <w:sz w:val="24"/>
            <w:szCs w:val="24"/>
          </w:rPr>
          <w:t>11</w:t>
        </w:r>
        <w:r w:rsidR="00E33E98" w:rsidRPr="00FD58A8">
          <w:rPr>
            <w:rFonts w:ascii="Times New Roman" w:hAnsi="Times New Roman" w:cs="Times New Roman"/>
            <w:noProof/>
            <w:webHidden/>
            <w:sz w:val="24"/>
            <w:szCs w:val="24"/>
          </w:rPr>
          <w:fldChar w:fldCharType="end"/>
        </w:r>
      </w:hyperlink>
    </w:p>
    <w:p w14:paraId="3DAC3163" w14:textId="0AFF1E14" w:rsidR="00E33E98" w:rsidRPr="00FD58A8" w:rsidRDefault="00847590"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4" w:history="1">
        <w:r w:rsidR="00E33E98" w:rsidRPr="00FD58A8">
          <w:rPr>
            <w:rStyle w:val="a4"/>
            <w:rFonts w:ascii="Times New Roman" w:hAnsi="Times New Roman"/>
            <w:noProof/>
          </w:rPr>
          <w:t>5.4.</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Требования к содержанию документов, входящих в состав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_Toc74247504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B776E1">
          <w:rPr>
            <w:rFonts w:ascii="Times New Roman" w:hAnsi="Times New Roman" w:cs="Times New Roman"/>
            <w:noProof/>
            <w:webHidden/>
            <w:sz w:val="24"/>
            <w:szCs w:val="24"/>
          </w:rPr>
          <w:t>11</w:t>
        </w:r>
        <w:r w:rsidR="00E33E98" w:rsidRPr="00FD58A8">
          <w:rPr>
            <w:rFonts w:ascii="Times New Roman" w:hAnsi="Times New Roman" w:cs="Times New Roman"/>
            <w:noProof/>
            <w:webHidden/>
            <w:sz w:val="24"/>
            <w:szCs w:val="24"/>
          </w:rPr>
          <w:fldChar w:fldCharType="end"/>
        </w:r>
      </w:hyperlink>
    </w:p>
    <w:p w14:paraId="11EF73BE" w14:textId="242A66C3" w:rsidR="00E33E98" w:rsidRPr="00FD58A8" w:rsidRDefault="00847590"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5" w:history="1">
        <w:r w:rsidR="00E33E98" w:rsidRPr="00FD58A8">
          <w:rPr>
            <w:rStyle w:val="a4"/>
            <w:rFonts w:ascii="Times New Roman" w:hAnsi="Times New Roman"/>
            <w:noProof/>
          </w:rPr>
          <w:t>5.5.</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Требования к ценовому предложению</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_Toc74247505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B776E1">
          <w:rPr>
            <w:rFonts w:ascii="Times New Roman" w:hAnsi="Times New Roman" w:cs="Times New Roman"/>
            <w:noProof/>
            <w:webHidden/>
            <w:sz w:val="24"/>
            <w:szCs w:val="24"/>
          </w:rPr>
          <w:t>12</w:t>
        </w:r>
        <w:r w:rsidR="00E33E98" w:rsidRPr="00FD58A8">
          <w:rPr>
            <w:rFonts w:ascii="Times New Roman" w:hAnsi="Times New Roman" w:cs="Times New Roman"/>
            <w:noProof/>
            <w:webHidden/>
            <w:sz w:val="24"/>
            <w:szCs w:val="24"/>
          </w:rPr>
          <w:fldChar w:fldCharType="end"/>
        </w:r>
      </w:hyperlink>
    </w:p>
    <w:p w14:paraId="2A37EC28" w14:textId="037D12DB" w:rsidR="00E33E98" w:rsidRPr="00FD58A8" w:rsidRDefault="00847590"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6" w:history="1">
        <w:r w:rsidR="00E33E98" w:rsidRPr="00FD58A8">
          <w:rPr>
            <w:rStyle w:val="a4"/>
            <w:rFonts w:ascii="Times New Roman" w:hAnsi="Times New Roman"/>
            <w:noProof/>
          </w:rPr>
          <w:t>5.6.</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B776E1">
          <w:rPr>
            <w:rFonts w:ascii="Times New Roman" w:hAnsi="Times New Roman" w:cs="Times New Roman"/>
            <w:noProof/>
            <w:webHidden/>
            <w:sz w:val="24"/>
            <w:szCs w:val="24"/>
          </w:rPr>
          <w:t>12</w:t>
        </w:r>
        <w:r w:rsidR="00E33E98" w:rsidRPr="00FD58A8">
          <w:rPr>
            <w:rFonts w:ascii="Times New Roman" w:hAnsi="Times New Roman" w:cs="Times New Roman"/>
            <w:noProof/>
            <w:webHidden/>
            <w:sz w:val="24"/>
            <w:szCs w:val="24"/>
          </w:rPr>
          <w:fldChar w:fldCharType="end"/>
        </w:r>
      </w:hyperlink>
    </w:p>
    <w:p w14:paraId="3E6B93D9" w14:textId="3B76F91A" w:rsidR="00E33E98" w:rsidRPr="00FD58A8" w:rsidRDefault="00847590"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507" w:history="1">
        <w:r w:rsidR="00E33E98" w:rsidRPr="00FD58A8">
          <w:rPr>
            <w:rStyle w:val="a4"/>
            <w:rFonts w:ascii="Times New Roman" w:hAnsi="Times New Roman"/>
            <w:noProof/>
            <w:lang w:eastAsia="x-none"/>
          </w:rPr>
          <w:t>6.</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ПОРЯДОК ПОДАЧИ ЗАЯВОК</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_Toc74247507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B776E1">
          <w:rPr>
            <w:rFonts w:ascii="Times New Roman" w:hAnsi="Times New Roman" w:cs="Times New Roman"/>
            <w:noProof/>
            <w:webHidden/>
            <w:sz w:val="24"/>
            <w:szCs w:val="24"/>
          </w:rPr>
          <w:t>12</w:t>
        </w:r>
        <w:r w:rsidR="00E33E98" w:rsidRPr="00FD58A8">
          <w:rPr>
            <w:rFonts w:ascii="Times New Roman" w:hAnsi="Times New Roman" w:cs="Times New Roman"/>
            <w:noProof/>
            <w:webHidden/>
            <w:sz w:val="24"/>
            <w:szCs w:val="24"/>
          </w:rPr>
          <w:fldChar w:fldCharType="end"/>
        </w:r>
      </w:hyperlink>
    </w:p>
    <w:p w14:paraId="4013B317" w14:textId="372AC432" w:rsidR="00E33E98" w:rsidRPr="00FD58A8" w:rsidRDefault="00847590"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8" w:history="1">
        <w:r w:rsidR="00E33E98" w:rsidRPr="00FD58A8">
          <w:rPr>
            <w:rStyle w:val="a4"/>
            <w:rFonts w:ascii="Times New Roman" w:hAnsi="Times New Roman"/>
            <w:noProof/>
          </w:rPr>
          <w:t>6.1.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подачи заявок</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_Toc74247508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B776E1">
          <w:rPr>
            <w:rFonts w:ascii="Times New Roman" w:hAnsi="Times New Roman" w:cs="Times New Roman"/>
            <w:noProof/>
            <w:webHidden/>
            <w:sz w:val="24"/>
            <w:szCs w:val="24"/>
          </w:rPr>
          <w:t>12</w:t>
        </w:r>
        <w:r w:rsidR="00E33E98" w:rsidRPr="00FD58A8">
          <w:rPr>
            <w:rFonts w:ascii="Times New Roman" w:hAnsi="Times New Roman" w:cs="Times New Roman"/>
            <w:noProof/>
            <w:webHidden/>
            <w:sz w:val="24"/>
            <w:szCs w:val="24"/>
          </w:rPr>
          <w:fldChar w:fldCharType="end"/>
        </w:r>
      </w:hyperlink>
    </w:p>
    <w:p w14:paraId="4ECA493A" w14:textId="154499FD" w:rsidR="00E33E98" w:rsidRPr="00FD58A8" w:rsidRDefault="00847590"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9" w:history="1">
        <w:r w:rsidR="00E33E98" w:rsidRPr="00FD58A8">
          <w:rPr>
            <w:rStyle w:val="a4"/>
            <w:rFonts w:ascii="Times New Roman" w:hAnsi="Times New Roman"/>
            <w:noProof/>
          </w:rPr>
          <w:t>6.2.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Обеспечение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_Toc74247509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B776E1">
          <w:rPr>
            <w:rFonts w:ascii="Times New Roman" w:hAnsi="Times New Roman" w:cs="Times New Roman"/>
            <w:noProof/>
            <w:webHidden/>
            <w:sz w:val="24"/>
            <w:szCs w:val="24"/>
          </w:rPr>
          <w:t>13</w:t>
        </w:r>
        <w:r w:rsidR="00E33E98" w:rsidRPr="00FD58A8">
          <w:rPr>
            <w:rFonts w:ascii="Times New Roman" w:hAnsi="Times New Roman" w:cs="Times New Roman"/>
            <w:noProof/>
            <w:webHidden/>
            <w:sz w:val="24"/>
            <w:szCs w:val="24"/>
          </w:rPr>
          <w:fldChar w:fldCharType="end"/>
        </w:r>
      </w:hyperlink>
    </w:p>
    <w:p w14:paraId="41682809" w14:textId="7E36564A" w:rsidR="00E33E98" w:rsidRPr="00FD58A8" w:rsidRDefault="00847590"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0" w:history="1">
        <w:r w:rsidR="00E33E98" w:rsidRPr="00FD58A8">
          <w:rPr>
            <w:rStyle w:val="a4"/>
            <w:rFonts w:ascii="Times New Roman" w:hAnsi="Times New Roman"/>
            <w:noProof/>
          </w:rPr>
          <w:t>6.3.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внесения изменений или порядок отзыва заявок</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_Toc74247510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B776E1">
          <w:rPr>
            <w:rFonts w:ascii="Times New Roman" w:hAnsi="Times New Roman" w:cs="Times New Roman"/>
            <w:noProof/>
            <w:webHidden/>
            <w:sz w:val="24"/>
            <w:szCs w:val="24"/>
          </w:rPr>
          <w:t>15</w:t>
        </w:r>
        <w:r w:rsidR="00E33E98" w:rsidRPr="00FD58A8">
          <w:rPr>
            <w:rFonts w:ascii="Times New Roman" w:hAnsi="Times New Roman" w:cs="Times New Roman"/>
            <w:noProof/>
            <w:webHidden/>
            <w:sz w:val="24"/>
            <w:szCs w:val="24"/>
          </w:rPr>
          <w:fldChar w:fldCharType="end"/>
        </w:r>
      </w:hyperlink>
    </w:p>
    <w:p w14:paraId="53D4C5AC" w14:textId="658D484F" w:rsidR="00E33E98" w:rsidRPr="00FD58A8" w:rsidRDefault="00847590"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511" w:history="1">
        <w:r w:rsidR="00E33E98" w:rsidRPr="00FD58A8">
          <w:rPr>
            <w:rStyle w:val="a4"/>
            <w:rFonts w:ascii="Times New Roman" w:hAnsi="Times New Roman"/>
            <w:noProof/>
            <w:lang w:eastAsia="x-none"/>
          </w:rPr>
          <w:t>7.</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ПОРЯДОК РАССМОТРЕНИЯ, ОЦЕНКИ И СОПОСТАВЛЕНИЯ ЗАЯВОК, ПОДВЕДЕНИЕ ИТОГОВ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_Toc74247511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B776E1">
          <w:rPr>
            <w:rFonts w:ascii="Times New Roman" w:hAnsi="Times New Roman" w:cs="Times New Roman"/>
            <w:noProof/>
            <w:webHidden/>
            <w:sz w:val="24"/>
            <w:szCs w:val="24"/>
          </w:rPr>
          <w:t>15</w:t>
        </w:r>
        <w:r w:rsidR="00E33E98" w:rsidRPr="00FD58A8">
          <w:rPr>
            <w:rFonts w:ascii="Times New Roman" w:hAnsi="Times New Roman" w:cs="Times New Roman"/>
            <w:noProof/>
            <w:webHidden/>
            <w:sz w:val="24"/>
            <w:szCs w:val="24"/>
          </w:rPr>
          <w:fldChar w:fldCharType="end"/>
        </w:r>
      </w:hyperlink>
    </w:p>
    <w:p w14:paraId="24B0409C" w14:textId="5FFE4FEA" w:rsidR="00E33E98" w:rsidRPr="00FD58A8" w:rsidRDefault="00847590"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2" w:history="1">
        <w:r w:rsidR="00E33E98" w:rsidRPr="00FD58A8">
          <w:rPr>
            <w:rStyle w:val="a4"/>
            <w:rFonts w:ascii="Times New Roman" w:hAnsi="Times New Roman"/>
            <w:noProof/>
          </w:rPr>
          <w:t>7.1.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рассмотрения заявок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_Toc74247512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B776E1">
          <w:rPr>
            <w:rFonts w:ascii="Times New Roman" w:hAnsi="Times New Roman" w:cs="Times New Roman"/>
            <w:noProof/>
            <w:webHidden/>
            <w:sz w:val="24"/>
            <w:szCs w:val="24"/>
          </w:rPr>
          <w:t>15</w:t>
        </w:r>
        <w:r w:rsidR="00E33E98" w:rsidRPr="00FD58A8">
          <w:rPr>
            <w:rFonts w:ascii="Times New Roman" w:hAnsi="Times New Roman" w:cs="Times New Roman"/>
            <w:noProof/>
            <w:webHidden/>
            <w:sz w:val="24"/>
            <w:szCs w:val="24"/>
          </w:rPr>
          <w:fldChar w:fldCharType="end"/>
        </w:r>
      </w:hyperlink>
    </w:p>
    <w:p w14:paraId="18AB7472" w14:textId="2AD44289" w:rsidR="00E33E98" w:rsidRPr="00FD58A8" w:rsidRDefault="00847590"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3" w:history="1">
        <w:r w:rsidR="00E33E98" w:rsidRPr="00FD58A8">
          <w:rPr>
            <w:rStyle w:val="a4"/>
            <w:rFonts w:ascii="Times New Roman" w:hAnsi="Times New Roman"/>
            <w:noProof/>
          </w:rPr>
          <w:t>7.2.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оценки и сопоставления заявок на участие в закупке, определения победителя закупки, подведения итогов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_Toc74247513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B776E1">
          <w:rPr>
            <w:rFonts w:ascii="Times New Roman" w:hAnsi="Times New Roman" w:cs="Times New Roman"/>
            <w:noProof/>
            <w:webHidden/>
            <w:sz w:val="24"/>
            <w:szCs w:val="24"/>
          </w:rPr>
          <w:t>17</w:t>
        </w:r>
        <w:r w:rsidR="00E33E98" w:rsidRPr="00FD58A8">
          <w:rPr>
            <w:rFonts w:ascii="Times New Roman" w:hAnsi="Times New Roman" w:cs="Times New Roman"/>
            <w:noProof/>
            <w:webHidden/>
            <w:sz w:val="24"/>
            <w:szCs w:val="24"/>
          </w:rPr>
          <w:fldChar w:fldCharType="end"/>
        </w:r>
      </w:hyperlink>
    </w:p>
    <w:p w14:paraId="049EEFBE" w14:textId="7D9F0641" w:rsidR="00E33E98" w:rsidRPr="00FD58A8" w:rsidRDefault="00847590"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4" w:history="1">
        <w:r w:rsidR="00E33E98" w:rsidRPr="00FD58A8">
          <w:rPr>
            <w:rStyle w:val="a4"/>
            <w:rFonts w:ascii="Times New Roman" w:hAnsi="Times New Roman"/>
            <w:noProof/>
          </w:rPr>
          <w:t>7.3.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Преддоговорные переговоры</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_Toc74247514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B776E1">
          <w:rPr>
            <w:rFonts w:ascii="Times New Roman" w:hAnsi="Times New Roman" w:cs="Times New Roman"/>
            <w:noProof/>
            <w:webHidden/>
            <w:sz w:val="24"/>
            <w:szCs w:val="24"/>
          </w:rPr>
          <w:t>18</w:t>
        </w:r>
        <w:r w:rsidR="00E33E98" w:rsidRPr="00FD58A8">
          <w:rPr>
            <w:rFonts w:ascii="Times New Roman" w:hAnsi="Times New Roman" w:cs="Times New Roman"/>
            <w:noProof/>
            <w:webHidden/>
            <w:sz w:val="24"/>
            <w:szCs w:val="24"/>
          </w:rPr>
          <w:fldChar w:fldCharType="end"/>
        </w:r>
      </w:hyperlink>
    </w:p>
    <w:p w14:paraId="605FF395" w14:textId="562DFE04" w:rsidR="00E33E98" w:rsidRPr="00FD58A8" w:rsidRDefault="00847590"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515" w:history="1">
        <w:r w:rsidR="00E33E98" w:rsidRPr="00FD58A8">
          <w:rPr>
            <w:rStyle w:val="a4"/>
            <w:rFonts w:ascii="Times New Roman" w:hAnsi="Times New Roman"/>
            <w:noProof/>
            <w:lang w:eastAsia="x-none"/>
          </w:rPr>
          <w:t>8.</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ЗАКЛЮЧЕНИЕ ДОГОВОРА</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_Toc74247515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B776E1">
          <w:rPr>
            <w:rFonts w:ascii="Times New Roman" w:hAnsi="Times New Roman" w:cs="Times New Roman"/>
            <w:noProof/>
            <w:webHidden/>
            <w:sz w:val="24"/>
            <w:szCs w:val="24"/>
          </w:rPr>
          <w:t>18</w:t>
        </w:r>
        <w:r w:rsidR="00E33E98" w:rsidRPr="00FD58A8">
          <w:rPr>
            <w:rFonts w:ascii="Times New Roman" w:hAnsi="Times New Roman" w:cs="Times New Roman"/>
            <w:noProof/>
            <w:webHidden/>
            <w:sz w:val="24"/>
            <w:szCs w:val="24"/>
          </w:rPr>
          <w:fldChar w:fldCharType="end"/>
        </w:r>
      </w:hyperlink>
    </w:p>
    <w:p w14:paraId="5C1097BC" w14:textId="106CCFE0" w:rsidR="00E33E98" w:rsidRPr="00FD58A8" w:rsidRDefault="00847590"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6" w:history="1">
        <w:r w:rsidR="00E33E98" w:rsidRPr="00FD58A8">
          <w:rPr>
            <w:rStyle w:val="a4"/>
            <w:rFonts w:ascii="Times New Roman" w:hAnsi="Times New Roman"/>
            <w:noProof/>
          </w:rPr>
          <w:t>8.1.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заключения договора</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B776E1">
          <w:rPr>
            <w:rFonts w:ascii="Times New Roman" w:hAnsi="Times New Roman" w:cs="Times New Roman"/>
            <w:noProof/>
            <w:webHidden/>
            <w:sz w:val="24"/>
            <w:szCs w:val="24"/>
          </w:rPr>
          <w:t>18</w:t>
        </w:r>
        <w:r w:rsidR="00E33E98" w:rsidRPr="00FD58A8">
          <w:rPr>
            <w:rFonts w:ascii="Times New Roman" w:hAnsi="Times New Roman" w:cs="Times New Roman"/>
            <w:noProof/>
            <w:webHidden/>
            <w:sz w:val="24"/>
            <w:szCs w:val="24"/>
          </w:rPr>
          <w:fldChar w:fldCharType="end"/>
        </w:r>
      </w:hyperlink>
    </w:p>
    <w:p w14:paraId="0399E3C3" w14:textId="0647017F" w:rsidR="00E33E98" w:rsidRPr="00FD58A8" w:rsidRDefault="00847590"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7" w:history="1">
        <w:r w:rsidR="00E33E98" w:rsidRPr="00FD58A8">
          <w:rPr>
            <w:rStyle w:val="a4"/>
            <w:rFonts w:ascii="Times New Roman" w:hAnsi="Times New Roman"/>
            <w:noProof/>
          </w:rPr>
          <w:t>8.2.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_Toc74247517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B776E1">
          <w:rPr>
            <w:rFonts w:ascii="Times New Roman" w:hAnsi="Times New Roman" w:cs="Times New Roman"/>
            <w:noProof/>
            <w:webHidden/>
            <w:sz w:val="24"/>
            <w:szCs w:val="24"/>
          </w:rPr>
          <w:t>19</w:t>
        </w:r>
        <w:r w:rsidR="00E33E98" w:rsidRPr="00FD58A8">
          <w:rPr>
            <w:rFonts w:ascii="Times New Roman" w:hAnsi="Times New Roman" w:cs="Times New Roman"/>
            <w:noProof/>
            <w:webHidden/>
            <w:sz w:val="24"/>
            <w:szCs w:val="24"/>
          </w:rPr>
          <w:fldChar w:fldCharType="end"/>
        </w:r>
      </w:hyperlink>
    </w:p>
    <w:p w14:paraId="41C368DC" w14:textId="463D15F0" w:rsidR="00E33E98" w:rsidRPr="00FD58A8" w:rsidRDefault="00847590"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8" w:history="1">
        <w:r w:rsidR="00E33E98" w:rsidRPr="00FD58A8">
          <w:rPr>
            <w:rStyle w:val="a4"/>
            <w:rFonts w:ascii="Times New Roman" w:hAnsi="Times New Roman"/>
            <w:noProof/>
          </w:rPr>
          <w:t>8.3.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Антидемпинговые меры</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_Toc74247518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B776E1">
          <w:rPr>
            <w:rFonts w:ascii="Times New Roman" w:hAnsi="Times New Roman" w:cs="Times New Roman"/>
            <w:noProof/>
            <w:webHidden/>
            <w:sz w:val="24"/>
            <w:szCs w:val="24"/>
          </w:rPr>
          <w:t>20</w:t>
        </w:r>
        <w:r w:rsidR="00E33E98" w:rsidRPr="00FD58A8">
          <w:rPr>
            <w:rFonts w:ascii="Times New Roman" w:hAnsi="Times New Roman" w:cs="Times New Roman"/>
            <w:noProof/>
            <w:webHidden/>
            <w:sz w:val="24"/>
            <w:szCs w:val="24"/>
          </w:rPr>
          <w:fldChar w:fldCharType="end"/>
        </w:r>
      </w:hyperlink>
    </w:p>
    <w:p w14:paraId="009AA288" w14:textId="22DC1883" w:rsidR="00E33E98" w:rsidRPr="00FD58A8" w:rsidRDefault="00847590"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24" w:history="1">
        <w:r w:rsidR="00E33E98" w:rsidRPr="00FD58A8">
          <w:rPr>
            <w:rStyle w:val="a4"/>
            <w:rFonts w:ascii="Times New Roman" w:hAnsi="Times New Roman"/>
            <w:noProof/>
          </w:rPr>
          <w:t>8.4.</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Обеспечение исполнения договора</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_Toc74247524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B776E1">
          <w:rPr>
            <w:rFonts w:ascii="Times New Roman" w:hAnsi="Times New Roman" w:cs="Times New Roman"/>
            <w:noProof/>
            <w:webHidden/>
            <w:sz w:val="24"/>
            <w:szCs w:val="24"/>
          </w:rPr>
          <w:t>20</w:t>
        </w:r>
        <w:r w:rsidR="00E33E98" w:rsidRPr="00FD58A8">
          <w:rPr>
            <w:rFonts w:ascii="Times New Roman" w:hAnsi="Times New Roman" w:cs="Times New Roman"/>
            <w:noProof/>
            <w:webHidden/>
            <w:sz w:val="24"/>
            <w:szCs w:val="24"/>
          </w:rPr>
          <w:fldChar w:fldCharType="end"/>
        </w:r>
      </w:hyperlink>
    </w:p>
    <w:p w14:paraId="4759F061" w14:textId="09F57431" w:rsidR="00E33E98" w:rsidRPr="00FD58A8" w:rsidRDefault="00847590"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25" w:history="1">
        <w:r w:rsidR="00E33E98" w:rsidRPr="00FD58A8">
          <w:rPr>
            <w:rStyle w:val="a4"/>
            <w:rFonts w:ascii="Times New Roman" w:hAnsi="Times New Roman"/>
            <w:noProof/>
          </w:rPr>
          <w:t>8.5.</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_Toc74247525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B776E1">
          <w:rPr>
            <w:rFonts w:ascii="Times New Roman" w:hAnsi="Times New Roman" w:cs="Times New Roman"/>
            <w:noProof/>
            <w:webHidden/>
            <w:sz w:val="24"/>
            <w:szCs w:val="24"/>
          </w:rPr>
          <w:t>21</w:t>
        </w:r>
        <w:r w:rsidR="00E33E98" w:rsidRPr="00FD58A8">
          <w:rPr>
            <w:rFonts w:ascii="Times New Roman" w:hAnsi="Times New Roman" w:cs="Times New Roman"/>
            <w:noProof/>
            <w:webHidden/>
            <w:sz w:val="24"/>
            <w:szCs w:val="24"/>
          </w:rPr>
          <w:fldChar w:fldCharType="end"/>
        </w:r>
      </w:hyperlink>
    </w:p>
    <w:p w14:paraId="6067A330" w14:textId="00887B05" w:rsidR="00E33E98" w:rsidRPr="00FD58A8" w:rsidRDefault="00847590"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26" w:history="1">
        <w:r w:rsidR="00E33E98" w:rsidRPr="00FD58A8">
          <w:rPr>
            <w:rStyle w:val="a4"/>
            <w:rFonts w:ascii="Times New Roman" w:eastAsia="Calibri" w:hAnsi="Times New Roman"/>
            <w:noProof/>
            <w:lang w:eastAsia="en-US"/>
          </w:rPr>
          <w:t>8.6.</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Каналы связи, по которым можно сообщить о фактах злоупотребления при проведении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_Toc74247526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sidR="00B776E1">
          <w:rPr>
            <w:rFonts w:ascii="Times New Roman" w:hAnsi="Times New Roman" w:cs="Times New Roman"/>
            <w:noProof/>
            <w:webHidden/>
            <w:sz w:val="24"/>
            <w:szCs w:val="24"/>
          </w:rPr>
          <w:t>22</w:t>
        </w:r>
        <w:r w:rsidR="00E33E98" w:rsidRPr="00FD58A8">
          <w:rPr>
            <w:rFonts w:ascii="Times New Roman" w:hAnsi="Times New Roman" w:cs="Times New Roman"/>
            <w:noProof/>
            <w:webHidden/>
            <w:sz w:val="24"/>
            <w:szCs w:val="24"/>
          </w:rPr>
          <w:fldChar w:fldCharType="end"/>
        </w:r>
      </w:hyperlink>
    </w:p>
    <w:p w14:paraId="02EC479A" w14:textId="5FF63513" w:rsidR="00E33E98" w:rsidRPr="00FD58A8" w:rsidRDefault="00847590" w:rsidP="00E33E98">
      <w:pPr>
        <w:pStyle w:val="13"/>
        <w:tabs>
          <w:tab w:val="right" w:leader="dot" w:pos="10196"/>
        </w:tabs>
        <w:rPr>
          <w:rFonts w:ascii="Times New Roman" w:eastAsiaTheme="minorEastAsia" w:hAnsi="Times New Roman" w:cs="Times New Roman"/>
          <w:b w:val="0"/>
          <w:bCs w:val="0"/>
          <w:i w:val="0"/>
          <w:iCs w:val="0"/>
          <w:noProof/>
        </w:rPr>
      </w:pPr>
      <w:hyperlink w:anchor="_Toc74247527" w:history="1">
        <w:r w:rsidR="00E33E98" w:rsidRPr="00FD58A8">
          <w:rPr>
            <w:rStyle w:val="a4"/>
            <w:rFonts w:ascii="Times New Roman" w:eastAsia="MS Mincho" w:hAnsi="Times New Roman"/>
            <w:noProof/>
            <w:kern w:val="32"/>
            <w:lang w:val="x-none" w:eastAsia="x-none"/>
          </w:rPr>
          <w:t xml:space="preserve">РАЗДЕЛ II. </w:t>
        </w:r>
        <w:r w:rsidR="00E33E98" w:rsidRPr="00FD58A8">
          <w:rPr>
            <w:rStyle w:val="a4"/>
            <w:rFonts w:ascii="Times New Roman" w:eastAsia="MS Mincho" w:hAnsi="Times New Roman"/>
            <w:noProof/>
            <w:kern w:val="32"/>
            <w:lang w:eastAsia="x-none"/>
          </w:rPr>
          <w:t>ИНФОРМАЦИОННАЯ КАРТА</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_Toc74247527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sidR="00B776E1">
          <w:rPr>
            <w:rFonts w:ascii="Times New Roman" w:hAnsi="Times New Roman" w:cs="Times New Roman"/>
            <w:noProof/>
            <w:webHidden/>
          </w:rPr>
          <w:t>23</w:t>
        </w:r>
        <w:r w:rsidR="00E33E98" w:rsidRPr="00FD58A8">
          <w:rPr>
            <w:rFonts w:ascii="Times New Roman" w:hAnsi="Times New Roman" w:cs="Times New Roman"/>
            <w:noProof/>
            <w:webHidden/>
          </w:rPr>
          <w:fldChar w:fldCharType="end"/>
        </w:r>
      </w:hyperlink>
    </w:p>
    <w:p w14:paraId="3D838648" w14:textId="6EF14830" w:rsidR="00E33E98" w:rsidRPr="00FD58A8" w:rsidRDefault="00847590" w:rsidP="00E33E98">
      <w:pPr>
        <w:pStyle w:val="13"/>
        <w:tabs>
          <w:tab w:val="right" w:leader="dot" w:pos="10196"/>
        </w:tabs>
        <w:rPr>
          <w:rFonts w:ascii="Times New Roman" w:eastAsiaTheme="minorEastAsia" w:hAnsi="Times New Roman" w:cs="Times New Roman"/>
          <w:b w:val="0"/>
          <w:bCs w:val="0"/>
          <w:i w:val="0"/>
          <w:iCs w:val="0"/>
          <w:noProof/>
        </w:rPr>
      </w:pPr>
      <w:hyperlink w:anchor="_Toc74247528" w:history="1">
        <w:r w:rsidR="00E33E98" w:rsidRPr="00FD58A8">
          <w:rPr>
            <w:rStyle w:val="a4"/>
            <w:rFonts w:ascii="Times New Roman" w:eastAsia="MS Mincho" w:hAnsi="Times New Roman"/>
            <w:noProof/>
            <w:kern w:val="32"/>
            <w:lang w:val="x-none" w:eastAsia="x-none"/>
          </w:rPr>
          <w:t>РАЗДЕЛ III. ФОРМЫ ДЛЯ ЗАПОЛНЕНИЯ УЧАСТНИКАМИ ЗАКУПКИ</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_Toc74247528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sidR="00B776E1">
          <w:rPr>
            <w:rFonts w:ascii="Times New Roman" w:hAnsi="Times New Roman" w:cs="Times New Roman"/>
            <w:noProof/>
            <w:webHidden/>
          </w:rPr>
          <w:t>29</w:t>
        </w:r>
        <w:r w:rsidR="00E33E98" w:rsidRPr="00FD58A8">
          <w:rPr>
            <w:rFonts w:ascii="Times New Roman" w:hAnsi="Times New Roman" w:cs="Times New Roman"/>
            <w:noProof/>
            <w:webHidden/>
          </w:rPr>
          <w:fldChar w:fldCharType="end"/>
        </w:r>
      </w:hyperlink>
    </w:p>
    <w:p w14:paraId="79C35FDB" w14:textId="65918360" w:rsidR="00E33E98" w:rsidRPr="00FD58A8" w:rsidRDefault="00847590" w:rsidP="00E33E98">
      <w:pPr>
        <w:pStyle w:val="13"/>
        <w:tabs>
          <w:tab w:val="right" w:leader="dot" w:pos="10196"/>
        </w:tabs>
        <w:rPr>
          <w:rFonts w:ascii="Times New Roman" w:eastAsiaTheme="minorEastAsia" w:hAnsi="Times New Roman" w:cs="Times New Roman"/>
          <w:b w:val="0"/>
          <w:bCs w:val="0"/>
          <w:i w:val="0"/>
          <w:iCs w:val="0"/>
          <w:noProof/>
        </w:rPr>
      </w:pPr>
      <w:hyperlink w:anchor="_Toc74247529" w:history="1">
        <w:r w:rsidR="00E33E98" w:rsidRPr="00FD58A8">
          <w:rPr>
            <w:rStyle w:val="a4"/>
            <w:rFonts w:ascii="Times New Roman" w:eastAsia="MS Mincho" w:hAnsi="Times New Roman"/>
            <w:noProof/>
            <w:kern w:val="32"/>
            <w:lang w:val="x-none" w:eastAsia="x-none"/>
          </w:rPr>
          <w:t xml:space="preserve">Форма 1 </w:t>
        </w:r>
        <w:r w:rsidR="00E33E98" w:rsidRPr="00FD58A8">
          <w:rPr>
            <w:rStyle w:val="a4"/>
            <w:rFonts w:ascii="Times New Roman" w:eastAsia="MS Mincho" w:hAnsi="Times New Roman"/>
            <w:noProof/>
            <w:kern w:val="32"/>
            <w:lang w:eastAsia="x-none"/>
          </w:rPr>
          <w:t>ТЕХНИЧЕСКОЕ ПРЕДЛОЖЕНИЕ</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_Toc74247529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sidR="00B776E1">
          <w:rPr>
            <w:rFonts w:ascii="Times New Roman" w:hAnsi="Times New Roman" w:cs="Times New Roman"/>
            <w:noProof/>
            <w:webHidden/>
          </w:rPr>
          <w:t>29</w:t>
        </w:r>
        <w:r w:rsidR="00E33E98" w:rsidRPr="00FD58A8">
          <w:rPr>
            <w:rFonts w:ascii="Times New Roman" w:hAnsi="Times New Roman" w:cs="Times New Roman"/>
            <w:noProof/>
            <w:webHidden/>
          </w:rPr>
          <w:fldChar w:fldCharType="end"/>
        </w:r>
      </w:hyperlink>
    </w:p>
    <w:p w14:paraId="57415463" w14:textId="6CE2977F" w:rsidR="00E33E98" w:rsidRPr="00FD58A8" w:rsidRDefault="00847590" w:rsidP="00E33E98">
      <w:pPr>
        <w:pStyle w:val="13"/>
        <w:tabs>
          <w:tab w:val="right" w:leader="dot" w:pos="10196"/>
        </w:tabs>
        <w:rPr>
          <w:rFonts w:ascii="Times New Roman" w:eastAsiaTheme="minorEastAsia" w:hAnsi="Times New Roman" w:cs="Times New Roman"/>
          <w:b w:val="0"/>
          <w:bCs w:val="0"/>
          <w:i w:val="0"/>
          <w:iCs w:val="0"/>
          <w:noProof/>
        </w:rPr>
      </w:pPr>
      <w:hyperlink w:anchor="_Toc74247530" w:history="1">
        <w:r w:rsidR="00E33E98" w:rsidRPr="00FD58A8">
          <w:rPr>
            <w:rStyle w:val="a4"/>
            <w:rFonts w:ascii="Times New Roman" w:eastAsia="MS Mincho" w:hAnsi="Times New Roman"/>
            <w:noProof/>
            <w:kern w:val="32"/>
            <w:lang w:val="x-none" w:eastAsia="x-none"/>
          </w:rPr>
          <w:t xml:space="preserve">Форма 2 АНКЕТА УЧАСТНИКА </w:t>
        </w:r>
        <w:r w:rsidR="00E33E98" w:rsidRPr="00FD58A8">
          <w:rPr>
            <w:rStyle w:val="a4"/>
            <w:rFonts w:ascii="Times New Roman" w:eastAsia="MS Mincho" w:hAnsi="Times New Roman"/>
            <w:noProof/>
            <w:kern w:val="32"/>
            <w:lang w:eastAsia="x-none"/>
          </w:rPr>
          <w:t>ЗАПРОСА КОТИРОВОК</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_Toc74247530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sidR="00B776E1">
          <w:rPr>
            <w:rFonts w:ascii="Times New Roman" w:hAnsi="Times New Roman" w:cs="Times New Roman"/>
            <w:noProof/>
            <w:webHidden/>
          </w:rPr>
          <w:t>30</w:t>
        </w:r>
        <w:r w:rsidR="00E33E98" w:rsidRPr="00FD58A8">
          <w:rPr>
            <w:rFonts w:ascii="Times New Roman" w:hAnsi="Times New Roman" w:cs="Times New Roman"/>
            <w:noProof/>
            <w:webHidden/>
          </w:rPr>
          <w:fldChar w:fldCharType="end"/>
        </w:r>
      </w:hyperlink>
    </w:p>
    <w:p w14:paraId="004F2F50" w14:textId="27B4EDE7" w:rsidR="00E33E98" w:rsidRPr="00FD58A8" w:rsidRDefault="00847590" w:rsidP="00E33E98">
      <w:pPr>
        <w:pStyle w:val="13"/>
        <w:tabs>
          <w:tab w:val="right" w:leader="dot" w:pos="10196"/>
        </w:tabs>
        <w:rPr>
          <w:rFonts w:ascii="Times New Roman" w:eastAsiaTheme="minorEastAsia" w:hAnsi="Times New Roman" w:cs="Times New Roman"/>
          <w:b w:val="0"/>
          <w:bCs w:val="0"/>
          <w:i w:val="0"/>
          <w:iCs w:val="0"/>
          <w:noProof/>
        </w:rPr>
      </w:pPr>
      <w:hyperlink w:anchor="_Toc74247531" w:history="1">
        <w:r w:rsidR="00E33E98" w:rsidRPr="00FD58A8">
          <w:rPr>
            <w:rStyle w:val="a4"/>
            <w:rFonts w:ascii="Times New Roman" w:eastAsia="MS Mincho" w:hAnsi="Times New Roman"/>
            <w:noProof/>
            <w:kern w:val="32"/>
            <w:lang w:val="x-none" w:eastAsia="x-none"/>
          </w:rPr>
          <w:t xml:space="preserve">Форма </w:t>
        </w:r>
        <w:r w:rsidR="00E33E98" w:rsidRPr="00FD58A8">
          <w:rPr>
            <w:rStyle w:val="a4"/>
            <w:rFonts w:ascii="Times New Roman" w:eastAsia="MS Mincho" w:hAnsi="Times New Roman"/>
            <w:noProof/>
            <w:kern w:val="32"/>
            <w:lang w:eastAsia="x-none"/>
          </w:rPr>
          <w:t>3</w:t>
        </w:r>
        <w:r w:rsidR="00E33E98" w:rsidRPr="00FD58A8">
          <w:rPr>
            <w:rStyle w:val="a4"/>
            <w:rFonts w:ascii="Times New Roman" w:eastAsia="MS Mincho" w:hAnsi="Times New Roman"/>
            <w:noProof/>
            <w:kern w:val="32"/>
            <w:lang w:val="x-none" w:eastAsia="x-none"/>
          </w:rPr>
          <w:t xml:space="preserve"> РЕКОМЕНДУЕМАЯ ФОРМА ЗАПРОСА РАЗЪЯСНЕНИЙ </w:t>
        </w:r>
        <w:r w:rsidR="00E33E98" w:rsidRPr="00FD58A8">
          <w:rPr>
            <w:rStyle w:val="a4"/>
            <w:rFonts w:ascii="Times New Roman" w:eastAsia="MS Mincho" w:hAnsi="Times New Roman"/>
            <w:noProof/>
            <w:kern w:val="32"/>
            <w:lang w:eastAsia="x-none"/>
          </w:rPr>
          <w:t>ИЗВЕЩЕНИЯ</w:t>
        </w:r>
        <w:r w:rsidR="00E33E98" w:rsidRPr="00FD58A8">
          <w:rPr>
            <w:rStyle w:val="a4"/>
            <w:rFonts w:ascii="Times New Roman" w:eastAsia="MS Mincho" w:hAnsi="Times New Roman"/>
            <w:noProof/>
            <w:kern w:val="32"/>
            <w:lang w:val="x-none" w:eastAsia="x-none"/>
          </w:rPr>
          <w:t xml:space="preserve"> О ЗАКУПКЕ</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_Toc74247531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sidR="00B776E1">
          <w:rPr>
            <w:rFonts w:ascii="Times New Roman" w:hAnsi="Times New Roman" w:cs="Times New Roman"/>
            <w:noProof/>
            <w:webHidden/>
          </w:rPr>
          <w:t>31</w:t>
        </w:r>
        <w:r w:rsidR="00E33E98" w:rsidRPr="00FD58A8">
          <w:rPr>
            <w:rFonts w:ascii="Times New Roman" w:hAnsi="Times New Roman" w:cs="Times New Roman"/>
            <w:noProof/>
            <w:webHidden/>
          </w:rPr>
          <w:fldChar w:fldCharType="end"/>
        </w:r>
      </w:hyperlink>
    </w:p>
    <w:p w14:paraId="78D6BF44" w14:textId="17C06F2E" w:rsidR="00E33E98" w:rsidRPr="00FD58A8" w:rsidRDefault="00847590" w:rsidP="00E33E98">
      <w:pPr>
        <w:pStyle w:val="13"/>
        <w:tabs>
          <w:tab w:val="right" w:leader="dot" w:pos="10196"/>
        </w:tabs>
        <w:rPr>
          <w:rFonts w:ascii="Times New Roman" w:eastAsiaTheme="minorEastAsia" w:hAnsi="Times New Roman" w:cs="Times New Roman"/>
          <w:b w:val="0"/>
          <w:bCs w:val="0"/>
          <w:i w:val="0"/>
          <w:iCs w:val="0"/>
          <w:noProof/>
        </w:rPr>
      </w:pPr>
      <w:hyperlink w:anchor="_Toc74247532" w:history="1">
        <w:r w:rsidR="00E33E98" w:rsidRPr="00FD58A8">
          <w:rPr>
            <w:rStyle w:val="a4"/>
            <w:rFonts w:ascii="Times New Roman" w:eastAsia="MS Mincho" w:hAnsi="Times New Roman"/>
            <w:noProof/>
            <w:kern w:val="32"/>
            <w:lang w:val="x-none" w:eastAsia="x-none"/>
          </w:rPr>
          <w:t xml:space="preserve">Форма </w:t>
        </w:r>
        <w:r w:rsidR="00E33E98" w:rsidRPr="00FD58A8">
          <w:rPr>
            <w:rStyle w:val="a4"/>
            <w:rFonts w:ascii="Times New Roman" w:eastAsia="MS Mincho" w:hAnsi="Times New Roman"/>
            <w:noProof/>
            <w:kern w:val="32"/>
            <w:lang w:eastAsia="x-none"/>
          </w:rPr>
          <w:t>4</w:t>
        </w:r>
        <w:r w:rsidR="00E33E98" w:rsidRPr="00FD58A8">
          <w:rPr>
            <w:rStyle w:val="a4"/>
            <w:rFonts w:ascii="Times New Roman" w:eastAsia="MS Mincho" w:hAnsi="Times New Roman"/>
            <w:noProof/>
            <w:kern w:val="32"/>
            <w:lang w:val="x-none" w:eastAsia="x-none"/>
          </w:rPr>
          <w:t xml:space="preserve"> </w:t>
        </w:r>
        <w:r w:rsidR="00E33E98" w:rsidRPr="00FD58A8">
          <w:rPr>
            <w:rStyle w:val="a4"/>
            <w:rFonts w:ascii="Times New Roman" w:eastAsia="MS Mincho" w:hAnsi="Times New Roman"/>
            <w:noProof/>
            <w:kern w:val="32"/>
            <w:lang w:eastAsia="x-none"/>
          </w:rPr>
          <w:t>ЦЕНОВОЕ</w:t>
        </w:r>
        <w:r w:rsidR="00E33E98" w:rsidRPr="00FD58A8">
          <w:rPr>
            <w:rStyle w:val="a4"/>
            <w:rFonts w:ascii="Times New Roman" w:eastAsia="MS Mincho" w:hAnsi="Times New Roman"/>
            <w:noProof/>
            <w:kern w:val="32"/>
            <w:lang w:val="x-none" w:eastAsia="x-none"/>
          </w:rPr>
          <w:t xml:space="preserve"> ПРЕДЛОЖЕНИЕ</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_Toc74247532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sidR="00B776E1">
          <w:rPr>
            <w:rFonts w:ascii="Times New Roman" w:hAnsi="Times New Roman" w:cs="Times New Roman"/>
            <w:noProof/>
            <w:webHidden/>
          </w:rPr>
          <w:t>32</w:t>
        </w:r>
        <w:r w:rsidR="00E33E98" w:rsidRPr="00FD58A8">
          <w:rPr>
            <w:rFonts w:ascii="Times New Roman" w:hAnsi="Times New Roman" w:cs="Times New Roman"/>
            <w:noProof/>
            <w:webHidden/>
          </w:rPr>
          <w:fldChar w:fldCharType="end"/>
        </w:r>
      </w:hyperlink>
    </w:p>
    <w:p w14:paraId="61747E2D" w14:textId="65532502" w:rsidR="00E33E98" w:rsidRPr="00FD58A8" w:rsidRDefault="00847590" w:rsidP="00E33E98">
      <w:pPr>
        <w:pStyle w:val="13"/>
        <w:tabs>
          <w:tab w:val="right" w:leader="dot" w:pos="10196"/>
        </w:tabs>
        <w:rPr>
          <w:rFonts w:ascii="Times New Roman" w:eastAsiaTheme="minorEastAsia" w:hAnsi="Times New Roman" w:cs="Times New Roman"/>
          <w:b w:val="0"/>
          <w:bCs w:val="0"/>
          <w:i w:val="0"/>
          <w:iCs w:val="0"/>
          <w:noProof/>
        </w:rPr>
      </w:pPr>
      <w:hyperlink w:anchor="_Toc74247533" w:history="1">
        <w:r w:rsidR="00E33E98" w:rsidRPr="00FD58A8">
          <w:rPr>
            <w:rStyle w:val="a4"/>
            <w:rFonts w:ascii="Times New Roman" w:eastAsia="MS Mincho" w:hAnsi="Times New Roman"/>
            <w:noProof/>
            <w:kern w:val="32"/>
            <w:lang w:val="x-none" w:eastAsia="x-none"/>
          </w:rPr>
          <w:t xml:space="preserve">РАЗДЕЛ IV. </w:t>
        </w:r>
        <w:r w:rsidR="00E33E98" w:rsidRPr="00FD58A8">
          <w:rPr>
            <w:rStyle w:val="a4"/>
            <w:rFonts w:ascii="Times New Roman" w:eastAsia="MS Mincho" w:hAnsi="Times New Roman"/>
            <w:noProof/>
            <w:kern w:val="32"/>
            <w:lang w:eastAsia="x-none"/>
          </w:rPr>
          <w:t>ТЕХНИЧЕСКОЕ ЗАДАНИЕ</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_Toc74247533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sidR="00B776E1">
          <w:rPr>
            <w:rFonts w:ascii="Times New Roman" w:hAnsi="Times New Roman" w:cs="Times New Roman"/>
            <w:noProof/>
            <w:webHidden/>
          </w:rPr>
          <w:t>33</w:t>
        </w:r>
        <w:r w:rsidR="00E33E98" w:rsidRPr="00FD58A8">
          <w:rPr>
            <w:rFonts w:ascii="Times New Roman" w:hAnsi="Times New Roman" w:cs="Times New Roman"/>
            <w:noProof/>
            <w:webHidden/>
          </w:rPr>
          <w:fldChar w:fldCharType="end"/>
        </w:r>
      </w:hyperlink>
    </w:p>
    <w:p w14:paraId="4D1970EB" w14:textId="72DAD128" w:rsidR="00E33E98" w:rsidRPr="00FD58A8" w:rsidRDefault="00847590" w:rsidP="00E33E98">
      <w:pPr>
        <w:pStyle w:val="13"/>
        <w:tabs>
          <w:tab w:val="right" w:leader="dot" w:pos="10196"/>
        </w:tabs>
        <w:rPr>
          <w:rFonts w:ascii="Times New Roman" w:eastAsiaTheme="minorEastAsia" w:hAnsi="Times New Roman" w:cs="Times New Roman"/>
          <w:b w:val="0"/>
          <w:bCs w:val="0"/>
          <w:i w:val="0"/>
          <w:iCs w:val="0"/>
          <w:noProof/>
        </w:rPr>
      </w:pPr>
      <w:hyperlink w:anchor="_Toc74247534" w:history="1">
        <w:r w:rsidR="00E33E98" w:rsidRPr="00FD58A8">
          <w:rPr>
            <w:rStyle w:val="a4"/>
            <w:rFonts w:ascii="Times New Roman" w:eastAsia="MS Mincho" w:hAnsi="Times New Roman"/>
            <w:noProof/>
            <w:kern w:val="32"/>
            <w:lang w:val="x-none" w:eastAsia="x-none"/>
          </w:rPr>
          <w:t xml:space="preserve">РАЗДЕЛ V. </w:t>
        </w:r>
        <w:r w:rsidR="00E33E98" w:rsidRPr="00FD58A8">
          <w:rPr>
            <w:rStyle w:val="a4"/>
            <w:rFonts w:ascii="Times New Roman" w:eastAsia="MS Mincho" w:hAnsi="Times New Roman"/>
            <w:noProof/>
            <w:kern w:val="32"/>
            <w:lang w:eastAsia="x-none"/>
          </w:rPr>
          <w:t>ПРОЕКТ ДОГОВОРА</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_Toc74247534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sidR="00B776E1">
          <w:rPr>
            <w:rFonts w:ascii="Times New Roman" w:hAnsi="Times New Roman" w:cs="Times New Roman"/>
            <w:noProof/>
            <w:webHidden/>
          </w:rPr>
          <w:t>43</w:t>
        </w:r>
        <w:r w:rsidR="00E33E98" w:rsidRPr="00FD58A8">
          <w:rPr>
            <w:rFonts w:ascii="Times New Roman" w:hAnsi="Times New Roman" w:cs="Times New Roman"/>
            <w:noProof/>
            <w:webHidden/>
          </w:rPr>
          <w:fldChar w:fldCharType="end"/>
        </w:r>
      </w:hyperlink>
    </w:p>
    <w:p w14:paraId="640DC8C7" w14:textId="77777777" w:rsidR="00E33E98" w:rsidRPr="00FD58A8" w:rsidRDefault="00E33E98" w:rsidP="00E33E98">
      <w:pPr>
        <w:pStyle w:val="13"/>
        <w:tabs>
          <w:tab w:val="right" w:leader="dot" w:pos="10196"/>
        </w:tabs>
        <w:rPr>
          <w:rFonts w:ascii="Times New Roman" w:eastAsiaTheme="minorEastAsia" w:hAnsi="Times New Roman" w:cs="Times New Roman"/>
          <w:b w:val="0"/>
          <w:bCs w:val="0"/>
          <w:i w:val="0"/>
          <w:iCs w:val="0"/>
          <w:noProof/>
        </w:rPr>
      </w:pPr>
    </w:p>
    <w:p w14:paraId="7FDC5939" w14:textId="77777777" w:rsidR="00E33E98" w:rsidRPr="00FD58A8" w:rsidRDefault="00E33E98" w:rsidP="00E33E98">
      <w:pPr>
        <w:pStyle w:val="13"/>
        <w:tabs>
          <w:tab w:val="right" w:leader="dot" w:pos="10196"/>
        </w:tabs>
        <w:rPr>
          <w:rFonts w:ascii="Times New Roman" w:eastAsiaTheme="minorEastAsia" w:hAnsi="Times New Roman" w:cs="Times New Roman"/>
          <w:b w:val="0"/>
          <w:bCs w:val="0"/>
          <w:i w:val="0"/>
          <w:iCs w:val="0"/>
          <w:noProof/>
        </w:rPr>
      </w:pPr>
    </w:p>
    <w:p w14:paraId="4357E53B" w14:textId="77777777" w:rsidR="00E33E98" w:rsidRPr="00FD58A8" w:rsidRDefault="00E33E98" w:rsidP="00E33E98">
      <w:pPr>
        <w:spacing w:line="360" w:lineRule="auto"/>
      </w:pPr>
      <w:r w:rsidRPr="00FD58A8">
        <w:rPr>
          <w:b/>
          <w:bCs/>
          <w:i/>
          <w:iCs/>
        </w:rPr>
        <w:fldChar w:fldCharType="end"/>
      </w:r>
    </w:p>
    <w:p w14:paraId="1E01D649" w14:textId="77777777" w:rsidR="00E33E98" w:rsidRPr="00FD58A8" w:rsidRDefault="00E33E98" w:rsidP="00E33E98">
      <w:pPr>
        <w:jc w:val="center"/>
      </w:pPr>
    </w:p>
    <w:p w14:paraId="47867DCB" w14:textId="77777777" w:rsidR="00E33E98" w:rsidRPr="00FD58A8" w:rsidRDefault="00E33E98" w:rsidP="00E33E98">
      <w:pPr>
        <w:jc w:val="center"/>
      </w:pPr>
    </w:p>
    <w:p w14:paraId="0D94B555" w14:textId="77777777" w:rsidR="00E33E98" w:rsidRPr="00FD58A8" w:rsidRDefault="00E33E98" w:rsidP="00E33E98">
      <w:pPr>
        <w:jc w:val="center"/>
      </w:pPr>
    </w:p>
    <w:p w14:paraId="1CFD3687" w14:textId="77777777" w:rsidR="00E33E98" w:rsidRPr="00FD58A8" w:rsidRDefault="00E33E98" w:rsidP="00E33E98">
      <w:pPr>
        <w:jc w:val="center"/>
      </w:pPr>
    </w:p>
    <w:p w14:paraId="392198CF" w14:textId="77777777" w:rsidR="00E33E98" w:rsidRPr="00FD58A8" w:rsidRDefault="00E33E98" w:rsidP="00E33E98">
      <w:pPr>
        <w:jc w:val="center"/>
      </w:pPr>
    </w:p>
    <w:p w14:paraId="58F006C7" w14:textId="77777777" w:rsidR="00E33E98" w:rsidRPr="00FD58A8" w:rsidRDefault="00E33E98" w:rsidP="00E33E98">
      <w:pPr>
        <w:jc w:val="center"/>
      </w:pPr>
    </w:p>
    <w:p w14:paraId="0B40E85F" w14:textId="77777777" w:rsidR="00E33E98" w:rsidRPr="00FD58A8" w:rsidRDefault="00E33E98" w:rsidP="00E33E98">
      <w:pPr>
        <w:jc w:val="center"/>
      </w:pPr>
    </w:p>
    <w:p w14:paraId="541F4373" w14:textId="77777777" w:rsidR="00E33E98" w:rsidRPr="00FD58A8" w:rsidRDefault="00E33E98" w:rsidP="00E33E98">
      <w:pPr>
        <w:rPr>
          <w:sz w:val="2"/>
          <w:szCs w:val="2"/>
        </w:rPr>
      </w:pPr>
      <w:r w:rsidRPr="00FD58A8">
        <w:br w:type="page"/>
      </w:r>
    </w:p>
    <w:p w14:paraId="4E6B82CB" w14:textId="77777777" w:rsidR="00E33E98" w:rsidRPr="00FD58A8" w:rsidRDefault="00E33E98" w:rsidP="00E33E98">
      <w:pPr>
        <w:pStyle w:val="1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 w:name="_РАЗДЕЛ_I._ОБЩАЯ"/>
      <w:bookmarkStart w:id="2" w:name="_Toc23149533"/>
      <w:bookmarkStart w:id="3" w:name="_Toc54336086"/>
      <w:bookmarkStart w:id="4" w:name="_Toc74247485"/>
      <w:bookmarkEnd w:id="1"/>
      <w:r w:rsidRPr="00FD58A8">
        <w:rPr>
          <w:rFonts w:ascii="Times New Roman" w:eastAsia="MS Mincho" w:hAnsi="Times New Roman"/>
          <w:color w:val="17365D"/>
          <w:kern w:val="32"/>
          <w:szCs w:val="24"/>
          <w:lang w:val="x-none" w:eastAsia="x-none"/>
        </w:rPr>
        <w:t xml:space="preserve">РАЗДЕЛ I. </w:t>
      </w:r>
      <w:bookmarkEnd w:id="2"/>
      <w:r w:rsidRPr="00FD58A8">
        <w:rPr>
          <w:rFonts w:ascii="Times New Roman" w:eastAsia="MS Mincho" w:hAnsi="Times New Roman"/>
          <w:color w:val="17365D"/>
          <w:kern w:val="32"/>
          <w:szCs w:val="24"/>
          <w:lang w:eastAsia="x-none"/>
        </w:rPr>
        <w:t>ОБЩАЯ ЧАСТЬ</w:t>
      </w:r>
      <w:bookmarkEnd w:id="3"/>
      <w:bookmarkEnd w:id="4"/>
    </w:p>
    <w:p w14:paraId="0D8594CB"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5" w:name="_Toc54336087"/>
      <w:bookmarkStart w:id="6" w:name="_Toc74247486"/>
      <w:r w:rsidRPr="00FD58A8">
        <w:rPr>
          <w:b/>
          <w:sz w:val="28"/>
          <w:lang w:eastAsia="x-none"/>
        </w:rPr>
        <w:t>Термины и определения</w:t>
      </w:r>
      <w:bookmarkEnd w:id="5"/>
      <w:bookmarkEnd w:id="6"/>
      <w:r w:rsidRPr="00FD58A8">
        <w:rPr>
          <w:b/>
          <w:sz w:val="28"/>
          <w:lang w:eastAsia="x-none"/>
        </w:rPr>
        <w:tab/>
      </w:r>
    </w:p>
    <w:p w14:paraId="58A9EA90" w14:textId="77777777" w:rsidR="00E33E98" w:rsidRPr="00FD58A8" w:rsidRDefault="00E33E98" w:rsidP="00E33E98">
      <w:pPr>
        <w:ind w:firstLine="709"/>
        <w:jc w:val="both"/>
      </w:pPr>
      <w:r w:rsidRPr="00FD58A8">
        <w:rPr>
          <w:b/>
        </w:rPr>
        <w:t>Единая информационная система</w:t>
      </w:r>
      <w:r w:rsidRPr="00FD58A8">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sidRPr="00FD58A8">
          <w:rPr>
            <w:rStyle w:val="a4"/>
          </w:rPr>
          <w:t>www.zakupki.gov.ru</w:t>
        </w:r>
      </w:hyperlink>
      <w:r w:rsidRPr="00FD58A8">
        <w:t>.</w:t>
      </w:r>
    </w:p>
    <w:p w14:paraId="099886B5" w14:textId="172235DD" w:rsidR="00E33E98" w:rsidRPr="00FD58A8" w:rsidRDefault="00E33E98" w:rsidP="00E33E98">
      <w:pPr>
        <w:ind w:firstLine="709"/>
        <w:jc w:val="both"/>
      </w:pPr>
      <w:r w:rsidRPr="00FD58A8">
        <w:rPr>
          <w:b/>
        </w:rPr>
        <w:t>Заказчик</w:t>
      </w:r>
      <w:r w:rsidRPr="00FD58A8">
        <w:t xml:space="preserve"> – организация, указанная в</w:t>
      </w:r>
      <w:r w:rsidRPr="00FD58A8">
        <w:rPr>
          <w:bCs/>
        </w:rPr>
        <w:t xml:space="preserve"> п. </w:t>
      </w:r>
      <w:r w:rsidRPr="00FD58A8">
        <w:rPr>
          <w:bCs/>
        </w:rPr>
        <w:fldChar w:fldCharType="begin"/>
      </w:r>
      <w:r w:rsidRPr="00FD58A8">
        <w:rPr>
          <w:bCs/>
        </w:rPr>
        <w:instrText xml:space="preserve"> REF _Ref368314103 \r \h </w:instrText>
      </w:r>
      <w:r w:rsidR="00FD58A8">
        <w:rPr>
          <w:bCs/>
        </w:rPr>
        <w:instrText xml:space="preserve"> \* MERGEFORMAT </w:instrText>
      </w:r>
      <w:r w:rsidRPr="00FD58A8">
        <w:rPr>
          <w:bCs/>
        </w:rPr>
      </w:r>
      <w:r w:rsidRPr="00FD58A8">
        <w:rPr>
          <w:bCs/>
        </w:rPr>
        <w:fldChar w:fldCharType="separate"/>
      </w:r>
      <w:r w:rsidR="00B776E1">
        <w:rPr>
          <w:bCs/>
        </w:rPr>
        <w:t>1</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w:t>
      </w:r>
    </w:p>
    <w:p w14:paraId="3B7492EA" w14:textId="77777777" w:rsidR="00E33E98" w:rsidRPr="00FD58A8" w:rsidRDefault="00E33E98" w:rsidP="00E33E98">
      <w:pPr>
        <w:ind w:firstLine="709"/>
        <w:jc w:val="both"/>
      </w:pPr>
      <w:r w:rsidRPr="00FD58A8">
        <w:rPr>
          <w:b/>
        </w:rPr>
        <w:t>Закупочная комиссия</w:t>
      </w:r>
      <w:r w:rsidRPr="00FD58A8">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0234E797" w14:textId="77777777" w:rsidR="00E33E98" w:rsidRPr="00FD58A8" w:rsidRDefault="00E33E98" w:rsidP="00E33E98">
      <w:pPr>
        <w:ind w:firstLine="709"/>
        <w:jc w:val="both"/>
      </w:pPr>
      <w:r w:rsidRPr="00FD58A8">
        <w:rPr>
          <w:b/>
        </w:rPr>
        <w:t>Заявка на участие в закупке</w:t>
      </w:r>
      <w:r w:rsidRPr="00FD58A8">
        <w:t xml:space="preserve"> </w:t>
      </w:r>
      <w:r w:rsidRPr="00FD58A8">
        <w:rPr>
          <w:b/>
        </w:rPr>
        <w:t>(заявка)</w:t>
      </w:r>
      <w:r w:rsidRPr="00FD58A8">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извещении о закупке и </w:t>
      </w:r>
      <w:hyperlink r:id="rId12" w:history="1">
        <w:r w:rsidRPr="00FD58A8">
          <w:rPr>
            <w:rStyle w:val="a4"/>
          </w:rPr>
          <w:t>Положении о закупках</w:t>
        </w:r>
      </w:hyperlink>
      <w:r w:rsidRPr="00FD58A8">
        <w:t>.</w:t>
      </w:r>
    </w:p>
    <w:p w14:paraId="42A53165" w14:textId="77777777" w:rsidR="00E33E98" w:rsidRPr="00FD58A8" w:rsidRDefault="00E33E98" w:rsidP="00E33E98">
      <w:pPr>
        <w:ind w:firstLine="709"/>
        <w:jc w:val="both"/>
      </w:pPr>
      <w:r w:rsidRPr="00FD58A8">
        <w:rPr>
          <w:b/>
        </w:rPr>
        <w:t xml:space="preserve">Извещение о проведении запроса котировок (извещение о закупке, извещение) – </w:t>
      </w:r>
      <w:r w:rsidRPr="00FD58A8">
        <w:t xml:space="preserve">настоящее извещение, содержащее установленные Законом № 223-ФЗ и </w:t>
      </w:r>
      <w:hyperlink r:id="rId13" w:history="1">
        <w:r w:rsidRPr="00FD58A8">
          <w:rPr>
            <w:rStyle w:val="a4"/>
          </w:rPr>
          <w:t>Положением о закупках</w:t>
        </w:r>
      </w:hyperlink>
      <w:r w:rsidRPr="00FD58A8">
        <w:t xml:space="preserve"> сведения о запросе котировок.</w:t>
      </w:r>
    </w:p>
    <w:p w14:paraId="5664C99B" w14:textId="77777777" w:rsidR="00E33E98" w:rsidRPr="00FD58A8" w:rsidRDefault="00E33E98" w:rsidP="00E33E98">
      <w:pPr>
        <w:suppressAutoHyphens/>
        <w:ind w:firstLine="709"/>
        <w:jc w:val="both"/>
      </w:pPr>
      <w:r w:rsidRPr="00FD58A8">
        <w:rPr>
          <w:b/>
        </w:rPr>
        <w:t>Запрос котировок</w:t>
      </w:r>
      <w:r w:rsidRPr="00FD58A8">
        <w:t xml:space="preserve"> </w:t>
      </w:r>
      <w:r w:rsidRPr="00FD58A8">
        <w:rPr>
          <w:b/>
        </w:rPr>
        <w:t>в электронной форме</w:t>
      </w:r>
      <w:r w:rsidRPr="00FD58A8">
        <w:t xml:space="preserve"> </w:t>
      </w:r>
      <w:r w:rsidRPr="00FD58A8">
        <w:rPr>
          <w:b/>
        </w:rPr>
        <w:t>(запрос котировок, закупка)</w:t>
      </w:r>
      <w:r w:rsidRPr="00FD58A8">
        <w:t xml:space="preserve"> – конкурентный способ закупки на электронной торговой площадке, являющийся формой проведения торгов,</w:t>
      </w:r>
      <w:r w:rsidRPr="00FD58A8">
        <w:rPr>
          <w:sz w:val="26"/>
          <w:szCs w:val="26"/>
        </w:rPr>
        <w:t xml:space="preserve"> </w:t>
      </w:r>
      <w:r w:rsidRPr="00FD58A8">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p>
    <w:p w14:paraId="73972EF3" w14:textId="77777777" w:rsidR="00E33E98" w:rsidRPr="00FD58A8" w:rsidRDefault="00E33E98" w:rsidP="00E33E98">
      <w:pPr>
        <w:suppressAutoHyphens/>
        <w:ind w:firstLine="709"/>
        <w:jc w:val="both"/>
      </w:pPr>
      <w:r w:rsidRPr="00FD58A8">
        <w:rPr>
          <w:b/>
        </w:rPr>
        <w:t>Лот</w:t>
      </w:r>
      <w:r w:rsidRPr="00FD58A8">
        <w:t xml:space="preserve"> – часть закупаемой продукции, явно обособленная в извещении, на которую в рамках закупки подается отдельное предложение.</w:t>
      </w:r>
    </w:p>
    <w:p w14:paraId="09F112D9" w14:textId="41A8A848" w:rsidR="00E33E98" w:rsidRPr="00FD58A8" w:rsidRDefault="00E33E98" w:rsidP="00E33E98">
      <w:pPr>
        <w:pStyle w:val="Times12"/>
        <w:overflowPunct/>
        <w:autoSpaceDE/>
        <w:autoSpaceDN/>
        <w:adjustRightInd/>
        <w:ind w:firstLine="709"/>
        <w:rPr>
          <w:bCs w:val="0"/>
          <w:szCs w:val="24"/>
        </w:rPr>
      </w:pPr>
      <w:r w:rsidRPr="00FD58A8">
        <w:rPr>
          <w:b/>
          <w:bCs w:val="0"/>
          <w:szCs w:val="24"/>
        </w:rPr>
        <w:t>Начальная (максимальная) цена договора</w:t>
      </w:r>
      <w:r w:rsidRPr="00FD58A8">
        <w:rPr>
          <w:b/>
          <w:sz w:val="26"/>
          <w:szCs w:val="26"/>
        </w:rPr>
        <w:t xml:space="preserve"> </w:t>
      </w:r>
      <w:r w:rsidRPr="00FD58A8">
        <w:rPr>
          <w:bCs w:val="0"/>
          <w:szCs w:val="24"/>
        </w:rPr>
        <w:t xml:space="preserve">– предельно допустимая цена договора, указанная в </w:t>
      </w:r>
      <w:r w:rsidRPr="00FD58A8">
        <w:rPr>
          <w:bCs w:val="0"/>
        </w:rPr>
        <w:t xml:space="preserve">п. </w:t>
      </w:r>
      <w:r w:rsidRPr="00FD58A8">
        <w:rPr>
          <w:bCs w:val="0"/>
        </w:rPr>
        <w:fldChar w:fldCharType="begin"/>
      </w:r>
      <w:r w:rsidRPr="00FD58A8">
        <w:rPr>
          <w:bCs w:val="0"/>
        </w:rPr>
        <w:instrText xml:space="preserve"> REF _Ref55316445 \r \h </w:instrText>
      </w:r>
      <w:r w:rsidR="00FD58A8">
        <w:rPr>
          <w:bCs w:val="0"/>
        </w:rPr>
        <w:instrText xml:space="preserve"> \* MERGEFORMAT </w:instrText>
      </w:r>
      <w:r w:rsidRPr="00FD58A8">
        <w:rPr>
          <w:bCs w:val="0"/>
        </w:rPr>
      </w:r>
      <w:r w:rsidRPr="00FD58A8">
        <w:rPr>
          <w:bCs w:val="0"/>
        </w:rPr>
        <w:fldChar w:fldCharType="separate"/>
      </w:r>
      <w:r w:rsidR="00B776E1">
        <w:rPr>
          <w:bCs w:val="0"/>
        </w:rPr>
        <w:t>6</w:t>
      </w:r>
      <w:r w:rsidRPr="00FD58A8">
        <w:rPr>
          <w:bCs w:val="0"/>
        </w:rPr>
        <w:fldChar w:fldCharType="end"/>
      </w:r>
      <w:r w:rsidRPr="00FD58A8">
        <w:rPr>
          <w:bCs w:val="0"/>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val="0"/>
        </w:rPr>
        <w:t>» извещения</w:t>
      </w:r>
      <w:r w:rsidRPr="00FD58A8">
        <w:rPr>
          <w:bCs w:val="0"/>
          <w:szCs w:val="24"/>
        </w:rPr>
        <w:t>.</w:t>
      </w:r>
    </w:p>
    <w:p w14:paraId="006CB7F9" w14:textId="77777777" w:rsidR="00E33E98" w:rsidRPr="00FD58A8" w:rsidRDefault="00E33E98" w:rsidP="00E33E98">
      <w:pPr>
        <w:ind w:firstLine="709"/>
        <w:jc w:val="both"/>
      </w:pPr>
      <w:r w:rsidRPr="00FD58A8">
        <w:rPr>
          <w:b/>
        </w:rPr>
        <w:t>Оператор Электронной торговой площадки (оператор ЭТП)</w:t>
      </w:r>
      <w:r w:rsidRPr="00FD58A8">
        <w:t xml:space="preserve"> – являющееся коммерческой организацией юридическое лицо, созданное в соответствии с законодательством РФ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4" w:history="1">
        <w:r w:rsidRPr="00FD58A8">
          <w:rPr>
            <w:rStyle w:val="a4"/>
          </w:rPr>
          <w:t>Положением о закупках</w:t>
        </w:r>
      </w:hyperlink>
      <w:r w:rsidRPr="00FD58A8">
        <w:t>,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Закона № 223-ФЗ о требованиях к закупке в электронной форме, функционированию электронной площадки для целей проведения такой закупки.</w:t>
      </w:r>
    </w:p>
    <w:p w14:paraId="65DA7437" w14:textId="77777777" w:rsidR="00BA3FBB" w:rsidRPr="00FD58A8" w:rsidRDefault="00847590" w:rsidP="00BA3FBB">
      <w:pPr>
        <w:ind w:firstLine="709"/>
        <w:jc w:val="both"/>
      </w:pPr>
      <w:hyperlink r:id="rId15" w:history="1">
        <w:r w:rsidR="00E33E98" w:rsidRPr="00FD58A8">
          <w:rPr>
            <w:rStyle w:val="a4"/>
          </w:rPr>
          <w:t>Положение о закупках</w:t>
        </w:r>
      </w:hyperlink>
      <w:r w:rsidR="00E33E98" w:rsidRPr="00FD58A8">
        <w:t xml:space="preserve"> – Положение о закупках товаров, работ, услуг ПАО «Ростелеком», утвержденное Советом директоров ПАО «Ростелеком», </w:t>
      </w:r>
      <w:r w:rsidR="00BA3FBB"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BA3FBB" w:rsidRPr="00FD58A8">
          <w:rPr>
            <w:rStyle w:val="a4"/>
          </w:rPr>
          <w:t>www.bashtel.ru</w:t>
        </w:r>
      </w:hyperlink>
      <w:r w:rsidR="00BA3FBB" w:rsidRPr="00FD58A8">
        <w:t>.</w:t>
      </w:r>
    </w:p>
    <w:p w14:paraId="08A95AFF" w14:textId="77777777" w:rsidR="00E33E98" w:rsidRPr="00FD58A8" w:rsidRDefault="00E33E98" w:rsidP="00E33E98">
      <w:pPr>
        <w:ind w:firstLine="709"/>
        <w:jc w:val="both"/>
        <w:rPr>
          <w:b/>
        </w:rPr>
      </w:pPr>
      <w:r w:rsidRPr="00FD58A8">
        <w:rPr>
          <w:b/>
        </w:rPr>
        <w:t xml:space="preserve">Продукция </w:t>
      </w:r>
      <w:r w:rsidRPr="00FD58A8">
        <w:t>- товары, работы, услуги, приобретаемые Заказчиком на возмездной основе.</w:t>
      </w:r>
    </w:p>
    <w:p w14:paraId="64148EA0" w14:textId="77777777" w:rsidR="00E33E98" w:rsidRPr="00FD58A8" w:rsidRDefault="00E33E98" w:rsidP="00E33E98">
      <w:pPr>
        <w:ind w:firstLine="709"/>
        <w:jc w:val="both"/>
      </w:pPr>
      <w:r w:rsidRPr="00FD58A8">
        <w:rPr>
          <w:b/>
        </w:rPr>
        <w:t>Регламент работы ЭТП</w:t>
      </w:r>
      <w:r w:rsidRPr="00FD58A8">
        <w:t xml:space="preserve"> – документы оператора ЭТП, регламентирующие порядок проведения закупок на ЭТП в соответствии с Законом № 223-ФЗ, определяющие деятельность оператора ЭТП по обеспечению проведения закупок в соответствии с Законом № 223-ФЗ.</w:t>
      </w:r>
    </w:p>
    <w:p w14:paraId="03B06D7D" w14:textId="77777777" w:rsidR="00E33E98" w:rsidRPr="00FD58A8" w:rsidRDefault="00E33E98" w:rsidP="00E33E98">
      <w:pPr>
        <w:ind w:firstLine="709"/>
        <w:jc w:val="both"/>
      </w:pPr>
      <w:r w:rsidRPr="00FD58A8">
        <w:rPr>
          <w:b/>
        </w:rPr>
        <w:t>Субъект МСП</w:t>
      </w:r>
      <w:r w:rsidRPr="00FD58A8">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22651453" w14:textId="77777777" w:rsidR="00E33E98" w:rsidRPr="00FD58A8" w:rsidRDefault="00E33E98" w:rsidP="00E33E98">
      <w:pPr>
        <w:ind w:firstLine="709"/>
        <w:jc w:val="both"/>
      </w:pPr>
      <w:r w:rsidRPr="00FD58A8">
        <w:rPr>
          <w:b/>
        </w:rPr>
        <w:t>Участник закупки (участник)</w:t>
      </w:r>
      <w:r w:rsidRPr="00FD58A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1AC98BAC" w14:textId="5FDF16C1" w:rsidR="00E33E98" w:rsidRPr="00FD58A8" w:rsidRDefault="00E33E98" w:rsidP="00E33E98">
      <w:pPr>
        <w:ind w:firstLine="709"/>
        <w:jc w:val="both"/>
      </w:pPr>
      <w:r w:rsidRPr="00FD58A8">
        <w:rPr>
          <w:b/>
        </w:rPr>
        <w:t>Электронная торговая площадка</w:t>
      </w:r>
      <w:r w:rsidRPr="00FD58A8">
        <w:t xml:space="preserve"> - сайт в информационно-телекоммуникационной сети «Интернет», на котором проводятся закупки в электронной форме в соответствии с Законом № 223-ФЗ, указанный в п. </w:t>
      </w:r>
      <w:r w:rsidRPr="00FD58A8">
        <w:fldChar w:fldCharType="begin"/>
      </w:r>
      <w:r w:rsidRPr="00FD58A8">
        <w:instrText xml:space="preserve"> REF _Ref378108959 \r \h </w:instrText>
      </w:r>
      <w:r w:rsidR="00FD58A8">
        <w:instrText xml:space="preserve"> \* MERGEFORMAT </w:instrText>
      </w:r>
      <w:r w:rsidRPr="00FD58A8">
        <w:fldChar w:fldCharType="separate"/>
      </w:r>
      <w:r w:rsidR="00B776E1">
        <w:t>2</w:t>
      </w:r>
      <w:r w:rsidRPr="00FD58A8">
        <w:fldChar w:fldCharType="end"/>
      </w:r>
      <w:r w:rsidRPr="00FD58A8">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t xml:space="preserve"> извещения.</w:t>
      </w:r>
    </w:p>
    <w:p w14:paraId="40FFFEF4" w14:textId="77777777" w:rsidR="00E33E98" w:rsidRPr="00FD58A8" w:rsidRDefault="00E33E98" w:rsidP="00E33E98">
      <w:pPr>
        <w:ind w:firstLine="709"/>
        <w:jc w:val="both"/>
      </w:pPr>
      <w:r w:rsidRPr="00FD58A8">
        <w:rPr>
          <w:b/>
        </w:rPr>
        <w:t>Электронная подпись</w:t>
      </w:r>
      <w:r w:rsidRPr="00FD58A8">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37E4BCB2" w14:textId="77777777" w:rsidR="00E33E98" w:rsidRPr="00FD58A8" w:rsidRDefault="00E33E98" w:rsidP="00E33E98">
      <w:pPr>
        <w:pStyle w:val="rvps9"/>
        <w:ind w:firstLine="709"/>
      </w:pPr>
      <w:r w:rsidRPr="00FD58A8">
        <w:tab/>
      </w:r>
    </w:p>
    <w:p w14:paraId="5D27BB46" w14:textId="77777777" w:rsidR="00E33E98" w:rsidRPr="00FD58A8" w:rsidRDefault="00E33E98" w:rsidP="00E33E98">
      <w:pPr>
        <w:ind w:firstLine="709"/>
        <w:jc w:val="both"/>
      </w:pPr>
      <w:r w:rsidRPr="00FD58A8">
        <w:t>В настоящем извещении применяются следующие сокращения:</w:t>
      </w:r>
    </w:p>
    <w:p w14:paraId="584858A0" w14:textId="77777777" w:rsidR="00E33E98" w:rsidRPr="00FD58A8" w:rsidRDefault="00E33E98" w:rsidP="00E33E98">
      <w:pPr>
        <w:ind w:firstLine="709"/>
        <w:jc w:val="both"/>
      </w:pPr>
      <w:r w:rsidRPr="00FD58A8">
        <w:rPr>
          <w:b/>
        </w:rPr>
        <w:t>ГК РФ</w:t>
      </w:r>
      <w:r w:rsidRPr="00FD58A8">
        <w:t xml:space="preserve"> – Гражданский кодекс РФ. </w:t>
      </w:r>
    </w:p>
    <w:p w14:paraId="6A7CD70D" w14:textId="77777777" w:rsidR="00E33E98" w:rsidRPr="00FD58A8" w:rsidRDefault="00E33E98" w:rsidP="00E33E98">
      <w:pPr>
        <w:ind w:firstLine="709"/>
        <w:jc w:val="both"/>
      </w:pPr>
      <w:r w:rsidRPr="00FD58A8">
        <w:rPr>
          <w:b/>
        </w:rPr>
        <w:t>ЕИС</w:t>
      </w:r>
      <w:r w:rsidRPr="00FD58A8">
        <w:t xml:space="preserve"> – Единая информационная система в сфере закупок.</w:t>
      </w:r>
    </w:p>
    <w:p w14:paraId="52530143" w14:textId="77777777" w:rsidR="00E33E98" w:rsidRPr="00FD58A8" w:rsidRDefault="00E33E98" w:rsidP="00E33E98">
      <w:pPr>
        <w:ind w:firstLine="709"/>
        <w:jc w:val="both"/>
      </w:pPr>
      <w:r w:rsidRPr="00FD58A8">
        <w:rPr>
          <w:b/>
        </w:rPr>
        <w:t>Закон № 223-ФЗ</w:t>
      </w:r>
      <w:r w:rsidRPr="00FD58A8">
        <w:t xml:space="preserve"> – Федеральный закон от 18.07.2011 № 223-ФЗ «О закупках товаров, работ, услуг отдельными видами юридических лиц».</w:t>
      </w:r>
    </w:p>
    <w:p w14:paraId="556444A0" w14:textId="77777777" w:rsidR="00E33E98" w:rsidRPr="00FD58A8" w:rsidRDefault="00E33E98" w:rsidP="00E33E98">
      <w:pPr>
        <w:ind w:firstLine="709"/>
        <w:jc w:val="both"/>
        <w:rPr>
          <w:bCs/>
        </w:rPr>
      </w:pPr>
      <w:r w:rsidRPr="00FD58A8">
        <w:rPr>
          <w:b/>
          <w:bCs/>
        </w:rPr>
        <w:t>Закон № 63-ФЗ</w:t>
      </w:r>
      <w:r w:rsidRPr="00FD58A8">
        <w:rPr>
          <w:bCs/>
        </w:rPr>
        <w:t xml:space="preserve"> </w:t>
      </w:r>
      <w:r w:rsidRPr="00FD58A8">
        <w:t xml:space="preserve">– </w:t>
      </w:r>
      <w:r w:rsidRPr="00FD58A8">
        <w:rPr>
          <w:bCs/>
        </w:rPr>
        <w:t>Федеральный закон от 06.04.2011 № 63-ФЗ «Об электронной подписи».</w:t>
      </w:r>
    </w:p>
    <w:p w14:paraId="02A98D70" w14:textId="77777777" w:rsidR="00E33E98" w:rsidRPr="00FD58A8" w:rsidRDefault="00E33E98" w:rsidP="00E33E98">
      <w:pPr>
        <w:ind w:firstLine="709"/>
        <w:jc w:val="both"/>
      </w:pPr>
      <w:r w:rsidRPr="00FD58A8">
        <w:rPr>
          <w:b/>
        </w:rPr>
        <w:t>НДС</w:t>
      </w:r>
      <w:r w:rsidRPr="00FD58A8">
        <w:t xml:space="preserve"> – налог на добавленную стоимость в соответствии с главой 21 Налогового кодекса РФ.</w:t>
      </w:r>
    </w:p>
    <w:p w14:paraId="3DA3B6F6" w14:textId="77777777" w:rsidR="00E33E98" w:rsidRPr="00FD58A8" w:rsidRDefault="00E33E98" w:rsidP="00E33E98">
      <w:pPr>
        <w:ind w:firstLine="709"/>
        <w:jc w:val="both"/>
        <w:rPr>
          <w:b/>
        </w:rPr>
      </w:pPr>
      <w:r w:rsidRPr="00FD58A8">
        <w:rPr>
          <w:b/>
        </w:rPr>
        <w:t xml:space="preserve">НМЦ, НМЦед </w:t>
      </w:r>
      <w:r w:rsidRPr="00FD58A8">
        <w:t>– начальная (максимальная) цена, начальная (максимальная) цена единицы продукции.</w:t>
      </w:r>
    </w:p>
    <w:p w14:paraId="4CAEDAD4" w14:textId="77777777" w:rsidR="00E33E98" w:rsidRPr="00FD58A8" w:rsidRDefault="00E33E98" w:rsidP="00E33E98">
      <w:pPr>
        <w:ind w:firstLine="709"/>
        <w:jc w:val="both"/>
      </w:pPr>
      <w:r w:rsidRPr="00FD58A8">
        <w:rPr>
          <w:b/>
        </w:rPr>
        <w:t>Положение о закупках</w:t>
      </w:r>
      <w:r w:rsidRPr="00FD58A8">
        <w:t xml:space="preserve"> – Положение о закупках товаров, работ, услуг ПАО «Ростелеком»</w:t>
      </w:r>
      <w:r w:rsidR="00BA3FBB" w:rsidRPr="00FD58A8">
        <w:t xml:space="preserve">,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7" w:history="1">
        <w:r w:rsidR="00BA3FBB" w:rsidRPr="00FD58A8">
          <w:rPr>
            <w:rStyle w:val="a4"/>
          </w:rPr>
          <w:t>www.bashtel.ru</w:t>
        </w:r>
      </w:hyperlink>
      <w:r w:rsidRPr="00FD58A8">
        <w:t>.</w:t>
      </w:r>
    </w:p>
    <w:p w14:paraId="6B0DD13A" w14:textId="77777777" w:rsidR="00E33E98" w:rsidRPr="00FD58A8" w:rsidRDefault="00E33E98" w:rsidP="00E33E98">
      <w:pPr>
        <w:ind w:firstLine="709"/>
        <w:jc w:val="both"/>
      </w:pPr>
      <w:r w:rsidRPr="00FD58A8">
        <w:rPr>
          <w:b/>
        </w:rPr>
        <w:t>Постановление Правительства РФ № 1352</w:t>
      </w:r>
      <w:r w:rsidRPr="00FD58A8">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0C209296" w14:textId="77777777" w:rsidR="00E33E98" w:rsidRPr="00FD58A8" w:rsidRDefault="00E33E98" w:rsidP="00E33E98">
      <w:pPr>
        <w:ind w:firstLine="709"/>
        <w:jc w:val="both"/>
      </w:pPr>
      <w:r w:rsidRPr="00FD58A8">
        <w:rPr>
          <w:b/>
        </w:rPr>
        <w:t>Постановление Правительства РФ № 925</w:t>
      </w:r>
      <w:r w:rsidRPr="00FD58A8">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58A4495A" w14:textId="77777777" w:rsidR="00E33E98" w:rsidRPr="00FD58A8" w:rsidRDefault="00E33E98" w:rsidP="00E33E98">
      <w:pPr>
        <w:ind w:firstLine="709"/>
        <w:jc w:val="both"/>
      </w:pPr>
      <w:r w:rsidRPr="00FD58A8">
        <w:rPr>
          <w:b/>
        </w:rPr>
        <w:t>Постановление Правительства РФ № 616</w:t>
      </w:r>
      <w:r w:rsidRPr="00FD58A8">
        <w:t xml:space="preserve"> – постановление Правительства РФ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319ED8C3" w14:textId="77777777" w:rsidR="00E33E98" w:rsidRPr="00FD58A8" w:rsidRDefault="00E33E98" w:rsidP="00E33E98">
      <w:pPr>
        <w:ind w:firstLine="709"/>
        <w:jc w:val="both"/>
      </w:pPr>
      <w:r w:rsidRPr="00FD58A8">
        <w:rPr>
          <w:b/>
        </w:rPr>
        <w:t>Постановление Правительства РФ № 878</w:t>
      </w:r>
      <w:r w:rsidRPr="00FD58A8">
        <w:t xml:space="preserve"> – постановление Правительства РФ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14:paraId="35EE8D3A" w14:textId="77777777" w:rsidR="00E33E98" w:rsidRPr="00FD58A8" w:rsidRDefault="00E33E98" w:rsidP="00E33E98">
      <w:pPr>
        <w:ind w:firstLine="709"/>
        <w:jc w:val="both"/>
      </w:pPr>
      <w:r w:rsidRPr="00FD58A8">
        <w:rPr>
          <w:b/>
        </w:rPr>
        <w:t>РФ</w:t>
      </w:r>
      <w:r w:rsidRPr="00FD58A8">
        <w:t xml:space="preserve"> – Российская Федерация или Россия.</w:t>
      </w:r>
    </w:p>
    <w:p w14:paraId="1BACC27D" w14:textId="77777777" w:rsidR="00E33E98" w:rsidRPr="00FD58A8" w:rsidRDefault="00E33E98" w:rsidP="00E33E98">
      <w:pPr>
        <w:ind w:firstLine="709"/>
        <w:jc w:val="both"/>
      </w:pPr>
      <w:r w:rsidRPr="00FD58A8">
        <w:rPr>
          <w:b/>
        </w:rPr>
        <w:t>ЭТП</w:t>
      </w:r>
      <w:r w:rsidRPr="00FD58A8">
        <w:t xml:space="preserve"> – электронная торговая площадка.</w:t>
      </w:r>
    </w:p>
    <w:p w14:paraId="4DADF5C6" w14:textId="77777777" w:rsidR="00E33E98" w:rsidRPr="00FD58A8" w:rsidRDefault="00E33E98" w:rsidP="00E33E98">
      <w:pPr>
        <w:ind w:firstLine="709"/>
        <w:jc w:val="both"/>
      </w:pPr>
      <w:r w:rsidRPr="00FD58A8">
        <w:rPr>
          <w:b/>
        </w:rPr>
        <w:t>ЭП</w:t>
      </w:r>
      <w:r w:rsidRPr="00FD58A8">
        <w:t xml:space="preserve"> – электронная подпись.</w:t>
      </w:r>
    </w:p>
    <w:p w14:paraId="25BA87E5" w14:textId="77777777" w:rsidR="00E33E98" w:rsidRPr="00FD58A8" w:rsidRDefault="00E33E98" w:rsidP="00E33E98">
      <w:pPr>
        <w:pStyle w:val="rvps9"/>
        <w:ind w:firstLine="567"/>
      </w:pPr>
    </w:p>
    <w:p w14:paraId="7FFC234B" w14:textId="77777777" w:rsidR="00E33E98" w:rsidRPr="00FD58A8" w:rsidRDefault="00E33E98" w:rsidP="00E33E98">
      <w:pPr>
        <w:pStyle w:val="rvps9"/>
        <w:ind w:firstLine="567"/>
      </w:pPr>
    </w:p>
    <w:p w14:paraId="06E302EA" w14:textId="77777777" w:rsidR="00E33E98" w:rsidRPr="00FD58A8" w:rsidRDefault="00E33E98" w:rsidP="00E33E98">
      <w:pPr>
        <w:pStyle w:val="rvps9"/>
        <w:ind w:firstLine="567"/>
        <w:jc w:val="right"/>
        <w:rPr>
          <w:i/>
          <w:color w:val="BFBFBF"/>
          <w:sz w:val="12"/>
          <w:szCs w:val="12"/>
        </w:rPr>
      </w:pPr>
    </w:p>
    <w:p w14:paraId="4DF3787D" w14:textId="77777777" w:rsidR="00E33E98" w:rsidRPr="00FD58A8" w:rsidRDefault="00E33E98" w:rsidP="00E33E98">
      <w:pPr>
        <w:pStyle w:val="rvps9"/>
        <w:rPr>
          <w:i/>
          <w:color w:val="BFBFBF"/>
          <w:sz w:val="12"/>
          <w:szCs w:val="12"/>
        </w:rPr>
      </w:pPr>
    </w:p>
    <w:p w14:paraId="10623711" w14:textId="77777777" w:rsidR="00E33E98" w:rsidRPr="00FD58A8" w:rsidRDefault="00E33E98" w:rsidP="00E33E98">
      <w:pPr>
        <w:pStyle w:val="rvps9"/>
        <w:ind w:firstLine="567"/>
        <w:jc w:val="right"/>
        <w:rPr>
          <w:i/>
          <w:color w:val="BFBFBF"/>
          <w:sz w:val="12"/>
          <w:szCs w:val="12"/>
        </w:rPr>
      </w:pPr>
    </w:p>
    <w:p w14:paraId="22E750FB" w14:textId="77777777" w:rsidR="00E33E98" w:rsidRPr="00FD58A8" w:rsidRDefault="00E33E98" w:rsidP="00E33E98">
      <w:pPr>
        <w:pStyle w:val="rvps9"/>
        <w:ind w:firstLine="567"/>
        <w:jc w:val="right"/>
        <w:rPr>
          <w:i/>
          <w:color w:val="BFBFBF"/>
          <w:sz w:val="12"/>
          <w:szCs w:val="12"/>
        </w:rPr>
      </w:pPr>
      <w:bookmarkStart w:id="7" w:name="_РАЗДЕЛ_II._СВЕДЕНИЯ"/>
      <w:bookmarkStart w:id="8" w:name="_РАЗДЕЛ_II._ИНФОРМАЦИОННАЯ"/>
      <w:bookmarkEnd w:id="7"/>
      <w:bookmarkEnd w:id="8"/>
      <w:r w:rsidRPr="00FD58A8">
        <w:rPr>
          <w:i/>
          <w:color w:val="BFBFBF"/>
          <w:sz w:val="12"/>
          <w:szCs w:val="12"/>
        </w:rPr>
        <w:t xml:space="preserve">Версия шаблона от </w:t>
      </w:r>
      <w:sdt>
        <w:sdtPr>
          <w:rPr>
            <w:i/>
            <w:color w:val="BFBFBF"/>
            <w:sz w:val="12"/>
            <w:szCs w:val="12"/>
          </w:rPr>
          <w:id w:val="1134750245"/>
          <w:placeholder>
            <w:docPart w:val="38BDA106AD00456BBDFE68FFC206F10E"/>
          </w:placeholder>
          <w:date w:fullDate="2021-07-01T00:00:00Z">
            <w:dateFormat w:val="dd.MM.yyyy"/>
            <w:lid w:val="ru-RU"/>
            <w:storeMappedDataAs w:val="dateTime"/>
            <w:calendar w:val="gregorian"/>
          </w:date>
        </w:sdtPr>
        <w:sdtContent>
          <w:r w:rsidRPr="00FD58A8">
            <w:rPr>
              <w:i/>
              <w:color w:val="BFBFBF"/>
              <w:sz w:val="12"/>
              <w:szCs w:val="12"/>
            </w:rPr>
            <w:t>01.07.2021</w:t>
          </w:r>
        </w:sdtContent>
      </w:sdt>
    </w:p>
    <w:p w14:paraId="1F1A83CE" w14:textId="77777777" w:rsidR="00E33E98" w:rsidRPr="00FD58A8" w:rsidRDefault="00E33E98" w:rsidP="00E33E98">
      <w:pPr>
        <w:pStyle w:val="rvps9"/>
        <w:ind w:firstLine="567"/>
        <w:rPr>
          <w:i/>
          <w:color w:val="BFBFBF"/>
          <w:sz w:val="12"/>
          <w:szCs w:val="12"/>
        </w:rPr>
        <w:sectPr w:rsidR="00E33E98" w:rsidRPr="00FD58A8" w:rsidSect="00E33E98">
          <w:headerReference w:type="default" r:id="rId18"/>
          <w:headerReference w:type="first" r:id="rId19"/>
          <w:pgSz w:w="11907" w:h="16839" w:code="9"/>
          <w:pgMar w:top="851" w:right="567" w:bottom="567" w:left="1134" w:header="720" w:footer="720" w:gutter="0"/>
          <w:pgNumType w:start="1"/>
          <w:cols w:space="708"/>
          <w:noEndnote/>
          <w:titlePg/>
          <w:docGrid w:linePitch="326"/>
        </w:sectPr>
      </w:pPr>
    </w:p>
    <w:p w14:paraId="573F2869"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9" w:name="_Toc37260737"/>
      <w:bookmarkStart w:id="10" w:name="_Toc54336088"/>
      <w:bookmarkStart w:id="11" w:name="_Toc74247487"/>
      <w:r w:rsidRPr="00FD58A8">
        <w:rPr>
          <w:b/>
          <w:sz w:val="28"/>
          <w:lang w:eastAsia="x-none"/>
        </w:rPr>
        <w:t>ОБЩИЕ ПОЛОЖЕНИЯ</w:t>
      </w:r>
      <w:bookmarkEnd w:id="9"/>
      <w:bookmarkEnd w:id="10"/>
      <w:bookmarkEnd w:id="11"/>
    </w:p>
    <w:p w14:paraId="2CFE354A" w14:textId="77777777" w:rsidR="00E33E98" w:rsidRPr="00FD58A8" w:rsidRDefault="00E33E98" w:rsidP="00E33E98">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2" w:name="_Toc464639996"/>
      <w:bookmarkStart w:id="13" w:name="_Toc54336089"/>
      <w:bookmarkStart w:id="14" w:name="_Toc74247488"/>
      <w:bookmarkStart w:id="15" w:name="_Toc19698398"/>
      <w:bookmarkStart w:id="16" w:name="_Toc37260738"/>
      <w:bookmarkStart w:id="17" w:name="_Ref126000848"/>
      <w:r w:rsidRPr="00FD58A8">
        <w:rPr>
          <w:b/>
          <w:lang w:eastAsia="x-none"/>
        </w:rPr>
        <w:t>Предмет</w:t>
      </w:r>
      <w:r w:rsidRPr="00FD58A8">
        <w:rPr>
          <w:b/>
          <w:lang w:val="x-none" w:eastAsia="x-none"/>
        </w:rPr>
        <w:t xml:space="preserve"> </w:t>
      </w:r>
      <w:bookmarkEnd w:id="12"/>
      <w:r w:rsidRPr="00FD58A8">
        <w:rPr>
          <w:b/>
          <w:lang w:eastAsia="x-none"/>
        </w:rPr>
        <w:t>закупки</w:t>
      </w:r>
      <w:bookmarkEnd w:id="13"/>
      <w:bookmarkEnd w:id="14"/>
    </w:p>
    <w:p w14:paraId="2F4F1600" w14:textId="742BC6A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8" w:name="_Ref57125467"/>
      <w:r w:rsidRPr="00FD58A8">
        <w:rPr>
          <w:bCs/>
        </w:rPr>
        <w:t xml:space="preserve">Предмет закупки указан в п. </w:t>
      </w:r>
      <w:r w:rsidRPr="00FD58A8">
        <w:rPr>
          <w:bCs/>
        </w:rPr>
        <w:fldChar w:fldCharType="begin"/>
      </w:r>
      <w:r w:rsidRPr="00FD58A8">
        <w:rPr>
          <w:bCs/>
        </w:rPr>
        <w:instrText xml:space="preserve"> REF _Ref55316657 \r \h </w:instrText>
      </w:r>
      <w:r w:rsidR="00FD58A8">
        <w:rPr>
          <w:bCs/>
        </w:rPr>
        <w:instrText xml:space="preserve"> \* MERGEFORMAT </w:instrText>
      </w:r>
      <w:r w:rsidRPr="00FD58A8">
        <w:rPr>
          <w:bCs/>
        </w:rPr>
      </w:r>
      <w:r w:rsidRPr="00FD58A8">
        <w:rPr>
          <w:bCs/>
        </w:rPr>
        <w:fldChar w:fldCharType="separate"/>
      </w:r>
      <w:r w:rsidR="00B776E1">
        <w:rPr>
          <w:bCs/>
        </w:rPr>
        <w:t>5</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настоящего </w:t>
      </w:r>
      <w:r w:rsidRPr="00FD58A8">
        <w:t>извещения</w:t>
      </w:r>
      <w:r w:rsidRPr="00FD58A8">
        <w:rPr>
          <w:bCs/>
        </w:rPr>
        <w:t xml:space="preserve">. Количество лотов указано в п. </w:t>
      </w:r>
      <w:r w:rsidRPr="00FD58A8">
        <w:rPr>
          <w:bCs/>
        </w:rPr>
        <w:fldChar w:fldCharType="begin"/>
      </w:r>
      <w:r w:rsidRPr="00FD58A8">
        <w:rPr>
          <w:bCs/>
        </w:rPr>
        <w:instrText xml:space="preserve"> REF _Ref55316542 \r \h </w:instrText>
      </w:r>
      <w:r w:rsidR="00BA3FBB" w:rsidRPr="00FD58A8">
        <w:rPr>
          <w:bCs/>
        </w:rPr>
        <w:instrText xml:space="preserve"> \* MERGEFORMAT </w:instrText>
      </w:r>
      <w:r w:rsidRPr="00FD58A8">
        <w:rPr>
          <w:bCs/>
        </w:rPr>
      </w:r>
      <w:r w:rsidRPr="00FD58A8">
        <w:rPr>
          <w:bCs/>
        </w:rPr>
        <w:fldChar w:fldCharType="separate"/>
      </w:r>
      <w:r w:rsidR="00B776E1">
        <w:rPr>
          <w:bCs/>
        </w:rPr>
        <w:t>3</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настоящего </w:t>
      </w:r>
      <w:r w:rsidRPr="00FD58A8">
        <w:t>извещения</w:t>
      </w:r>
      <w:r w:rsidRPr="00FD58A8">
        <w:rPr>
          <w:bCs/>
        </w:rPr>
        <w:t>.</w:t>
      </w:r>
      <w:bookmarkEnd w:id="18"/>
    </w:p>
    <w:p w14:paraId="080BC7B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Количество поставляемых товаров, объем выполняемых работ, оказываемых услуг,  место и сроки (периоды) поставки товара, выполнения работы, оказания услуг,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FD58A8">
        <w:t xml:space="preserve">разделах </w:t>
      </w:r>
      <w:hyperlink w:anchor="_РАЗДЕЛ_IV._ТЕХНИЧЕСКОЕ_1" w:history="1">
        <w:r w:rsidRPr="00FD58A8">
          <w:rPr>
            <w:rStyle w:val="a4"/>
          </w:rPr>
          <w:t>IV. «ТЕХНИЧЕСКОЕ ЗАДАНИЕ»</w:t>
        </w:r>
      </w:hyperlink>
      <w:r w:rsidRPr="00FD58A8">
        <w:t xml:space="preserve"> и </w:t>
      </w:r>
      <w:hyperlink w:anchor="_РАЗДЕЛ_V._ПРОЕКТ_1" w:history="1">
        <w:r w:rsidRPr="00FD58A8">
          <w:rPr>
            <w:rStyle w:val="a4"/>
          </w:rPr>
          <w:t>V. «ПРОЕКТ ДОГОВОРА»</w:t>
        </w:r>
      </w:hyperlink>
      <w:r w:rsidRPr="00FD58A8">
        <w:t xml:space="preserve"> извещения.</w:t>
      </w:r>
    </w:p>
    <w:p w14:paraId="46FA209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Проект договора, который будет заключен по результатам процедуры закупки, представлен в разделе </w:t>
      </w:r>
      <w:hyperlink w:anchor="_РАЗДЕЛ_V._ПРОЕКТ_1" w:history="1">
        <w:r w:rsidRPr="00FD58A8">
          <w:rPr>
            <w:rStyle w:val="a4"/>
          </w:rPr>
          <w:t>V. «ПРОЕКТ ДОГОВОРА»</w:t>
        </w:r>
      </w:hyperlink>
      <w:r w:rsidRPr="00FD58A8">
        <w:t xml:space="preserve"> извещения</w:t>
      </w:r>
      <w:r w:rsidRPr="00FD58A8">
        <w:rPr>
          <w:bCs/>
        </w:rPr>
        <w:t>.</w:t>
      </w:r>
    </w:p>
    <w:p w14:paraId="04C0D13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9" w:name="_Ref57201783"/>
      <w:bookmarkStart w:id="20" w:name="_Ref57126337"/>
      <w:r w:rsidRPr="00FD58A8">
        <w:rPr>
          <w:bCs/>
        </w:rPr>
        <w:t xml:space="preserve">Форма, сроки и порядок оплаты товара, работы, услуги определены в разделе </w:t>
      </w:r>
      <w:hyperlink w:anchor="_РАЗДЕЛ_V._ПРОЕКТ_1" w:history="1">
        <w:r w:rsidRPr="00FD58A8">
          <w:rPr>
            <w:rStyle w:val="a4"/>
          </w:rPr>
          <w:t>V. «ПРОЕКТ ДОГОВОРА»</w:t>
        </w:r>
      </w:hyperlink>
      <w:r w:rsidRPr="00FD58A8">
        <w:t xml:space="preserve"> извещения</w:t>
      </w:r>
      <w:r w:rsidRPr="00FD58A8">
        <w:rPr>
          <w:bCs/>
        </w:rPr>
        <w:t>.</w:t>
      </w:r>
      <w:bookmarkEnd w:id="19"/>
    </w:p>
    <w:p w14:paraId="74260F34" w14:textId="5EA85E2C"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21" w:name="_Ref57125473"/>
      <w:bookmarkEnd w:id="20"/>
      <w:r w:rsidRPr="00FD58A8">
        <w:rPr>
          <w:bCs/>
        </w:rPr>
        <w:t xml:space="preserve">По результатам проведения настоящей процедуры закупки может быть заключено несколько договоров с несколькими участниками закупки (лота), при этом все такие участники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 указано в п. </w:t>
      </w:r>
      <w:r w:rsidRPr="00FD58A8">
        <w:rPr>
          <w:bCs/>
        </w:rPr>
        <w:fldChar w:fldCharType="begin"/>
      </w:r>
      <w:r w:rsidRPr="00FD58A8">
        <w:rPr>
          <w:bCs/>
        </w:rPr>
        <w:instrText xml:space="preserve"> REF _Ref55316833 \r \h </w:instrText>
      </w:r>
      <w:r w:rsidR="006C3B09" w:rsidRPr="00FD58A8">
        <w:rPr>
          <w:bCs/>
        </w:rPr>
        <w:instrText xml:space="preserve"> \* MERGEFORMAT </w:instrText>
      </w:r>
      <w:r w:rsidRPr="00FD58A8">
        <w:rPr>
          <w:bCs/>
        </w:rPr>
      </w:r>
      <w:r w:rsidRPr="00FD58A8">
        <w:rPr>
          <w:bCs/>
        </w:rPr>
        <w:fldChar w:fldCharType="separate"/>
      </w:r>
      <w:r w:rsidR="00B776E1">
        <w:rPr>
          <w:bCs/>
        </w:rPr>
        <w:t>4</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w:t>
      </w:r>
      <w:r w:rsidRPr="00FD58A8">
        <w:t>извещения</w:t>
      </w:r>
      <w:r w:rsidRPr="00FD58A8">
        <w:rPr>
          <w:bCs/>
        </w:rPr>
        <w:t>.</w:t>
      </w:r>
      <w:bookmarkEnd w:id="21"/>
    </w:p>
    <w:p w14:paraId="732225E3" w14:textId="77777777" w:rsidR="00E33E98" w:rsidRPr="00FD58A8" w:rsidRDefault="00E33E98" w:rsidP="00E33E98">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2" w:name="_Toc54336090"/>
      <w:bookmarkStart w:id="23" w:name="_Toc74247489"/>
      <w:r w:rsidRPr="00FD58A8">
        <w:rPr>
          <w:b/>
        </w:rPr>
        <w:t>Правовая основа закупки</w:t>
      </w:r>
      <w:bookmarkEnd w:id="15"/>
      <w:bookmarkEnd w:id="16"/>
      <w:bookmarkEnd w:id="22"/>
      <w:bookmarkEnd w:id="23"/>
    </w:p>
    <w:p w14:paraId="00147A2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Настоящее </w:t>
      </w:r>
      <w:r w:rsidRPr="00FD58A8">
        <w:t>извещение</w:t>
      </w:r>
      <w:r w:rsidRPr="00FD58A8">
        <w:rPr>
          <w:bCs/>
        </w:rPr>
        <w:t xml:space="preserve"> подготовлено в соответствии с ГК РФ, Законом № 223-ФЗ, Постановлением Правительства РФ № 925, Постановлением Правительства РФ </w:t>
      </w:r>
      <w:r w:rsidRPr="00FD58A8">
        <w:rPr>
          <w:bCs/>
        </w:rPr>
        <w:br/>
        <w:t xml:space="preserve">№ 1352, другими федеральными законами и иными нормативными правовыми актами РФ, регулирующими вопросы закупочной деятельности Заказчика, а также </w:t>
      </w:r>
      <w:hyperlink r:id="rId20" w:history="1">
        <w:r w:rsidRPr="00FD58A8">
          <w:rPr>
            <w:rStyle w:val="a4"/>
          </w:rPr>
          <w:t>Положением о закупках</w:t>
        </w:r>
      </w:hyperlink>
      <w:r w:rsidRPr="00FD58A8">
        <w:rPr>
          <w:bCs/>
        </w:rPr>
        <w:t>.</w:t>
      </w:r>
    </w:p>
    <w:bookmarkEnd w:id="17"/>
    <w:p w14:paraId="2C9F6B1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Во всем, что не урегулировано извещением, настоящим </w:t>
      </w:r>
      <w:r w:rsidRPr="00FD58A8">
        <w:t>извещением</w:t>
      </w:r>
      <w:r w:rsidRPr="00FD58A8">
        <w:rPr>
          <w:bCs/>
        </w:rPr>
        <w:t>, Заказчик и участники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а также регламентом ЭТП.</w:t>
      </w:r>
    </w:p>
    <w:p w14:paraId="7ADCE072" w14:textId="77777777" w:rsidR="00E33E98" w:rsidRPr="00FD58A8" w:rsidRDefault="00E33E98" w:rsidP="00E33E98">
      <w:pPr>
        <w:pStyle w:val="rvps9"/>
        <w:rPr>
          <w:i/>
          <w:color w:val="BFBFBF"/>
          <w:sz w:val="12"/>
          <w:szCs w:val="12"/>
        </w:rPr>
      </w:pPr>
    </w:p>
    <w:p w14:paraId="069B63A3" w14:textId="77777777" w:rsidR="00E33E98" w:rsidRPr="00FD58A8" w:rsidRDefault="00E33E98" w:rsidP="00E33E98">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4" w:name="_Toc30531164"/>
      <w:bookmarkStart w:id="25" w:name="_Toc47010168"/>
      <w:bookmarkStart w:id="26" w:name="_Toc54336091"/>
      <w:bookmarkStart w:id="27" w:name="_Toc74247490"/>
      <w:bookmarkStart w:id="28" w:name="_Toc23149534"/>
      <w:r w:rsidRPr="00FD58A8">
        <w:rPr>
          <w:b/>
        </w:rPr>
        <w:t xml:space="preserve">Информационное обеспечение </w:t>
      </w:r>
      <w:bookmarkEnd w:id="24"/>
      <w:bookmarkEnd w:id="25"/>
      <w:r w:rsidRPr="00FD58A8">
        <w:rPr>
          <w:b/>
        </w:rPr>
        <w:t>закупки</w:t>
      </w:r>
      <w:bookmarkEnd w:id="26"/>
      <w:bookmarkEnd w:id="27"/>
    </w:p>
    <w:p w14:paraId="124A1F3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29" w:name="_Toc30595394"/>
      <w:r w:rsidRPr="00FD58A8">
        <w:rPr>
          <w:bCs/>
        </w:rPr>
        <w:t xml:space="preserve">Информация и документы по данной закупке публикуются в ЕИС, на ЭТП и </w:t>
      </w:r>
      <w:r w:rsidRPr="00FD58A8">
        <w:rPr>
          <w:iCs/>
        </w:rPr>
        <w:t>сайте Заказчика</w:t>
      </w:r>
      <w:hyperlink r:id="rId21" w:history="1"/>
      <w:r w:rsidRPr="00FD58A8">
        <w:rPr>
          <w:bCs/>
        </w:rPr>
        <w:t>. Официальным источником информации о ходе и результатах закупки (официальной публикацией) является ЕИС.</w:t>
      </w:r>
    </w:p>
    <w:p w14:paraId="409B260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0" w:name="_Toc30595395"/>
      <w:bookmarkEnd w:id="29"/>
      <w:r w:rsidRPr="00FD58A8">
        <w:rPr>
          <w:bCs/>
        </w:rPr>
        <w:t xml:space="preserve">Участники должны самостоятельно отслеживать опубликованные в ЕИС, на ЭТП и </w:t>
      </w:r>
      <w:r w:rsidRPr="00FD58A8">
        <w:rPr>
          <w:iCs/>
        </w:rPr>
        <w:t>сайте Заказчика</w:t>
      </w:r>
      <w:r w:rsidRPr="00FD58A8">
        <w:rPr>
          <w:bCs/>
        </w:rPr>
        <w:t xml:space="preserve"> разъяснения и изменения извещения, информацию о принятых в ходе закупки решениях Заказчика.</w:t>
      </w:r>
      <w:bookmarkEnd w:id="30"/>
    </w:p>
    <w:p w14:paraId="1B0F30E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1" w:name="_Toc30595401"/>
      <w:r w:rsidRPr="00FD58A8">
        <w:rPr>
          <w:bCs/>
        </w:rPr>
        <w:t>При осуществлении закупки на ЭТП оператором ЭТП обеспечивается направление участниками запросов о даче разъяснений положений извещения, размещение в ЕИС и на ЭТП таких разъяснений, подача участниками заявок, предоставление членам Закупочной комиссии доступа к указанным заявкам, сопоставление ценовых предложений участников, формирование проектов протоколов, составляемых в соответствии с Законом № 223-ФЗ.</w:t>
      </w:r>
      <w:bookmarkEnd w:id="31"/>
    </w:p>
    <w:p w14:paraId="30D44E56"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2" w:name="_Toc30595403"/>
      <w:r w:rsidRPr="00FD58A8">
        <w:rPr>
          <w:bCs/>
        </w:rPr>
        <w:t>Обмен между участником, Заказчиком и оператором ЭТП информацией, связанной с получением аккредитации на ЭТП, проведением закупки, осуществляется на ЭТП в форме электронных документов.</w:t>
      </w:r>
      <w:bookmarkEnd w:id="32"/>
    </w:p>
    <w:p w14:paraId="5BCDFE1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3" w:name="_Toc30595404"/>
      <w:r w:rsidRPr="00FD58A8">
        <w:rPr>
          <w:bCs/>
        </w:rPr>
        <w:t>Электронные документы участника, Заказчика, оператора ЭТП должны быть подписаны усиленной квалифицированной электронной подписью лица, имеющего право действовать от имени соответственно участника, Заказчика, оператора ЭТП полученной в порядке, установленном в Законе № 63-ФЗ.</w:t>
      </w:r>
      <w:bookmarkEnd w:id="33"/>
    </w:p>
    <w:p w14:paraId="089A028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4" w:name="_Toc30595405"/>
      <w:r w:rsidRPr="00FD58A8">
        <w:rPr>
          <w:bCs/>
        </w:rPr>
        <w:t>В течение одного часа с момента размещения в ЕИС извещения об отказе от проведения закупки, изменений, внесенных в извещение, разъяснений положений извещения оператор ЭТП размещает указанную информацию на ЭТП, направляет уведомление об указанных изменениях, разъяснениях всем участникам в электронной форме, подавшим заявки, уведомление об указанных разъяснениях также лицу, направившему запрос о даче разъяснений положений извещения, уведомление об указанных запросах о разъяснении положений заявки по адресам электронной почты, указанным этими частниками при аккредитации на ЭТП или этим лицом при направлении запроса.</w:t>
      </w:r>
      <w:bookmarkEnd w:id="34"/>
    </w:p>
    <w:p w14:paraId="175F37FB"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5" w:name="_Toc54336092"/>
      <w:bookmarkStart w:id="36" w:name="_Toc74247491"/>
      <w:bookmarkStart w:id="37" w:name="_Toc521347980"/>
      <w:bookmarkStart w:id="38" w:name="_Toc19698400"/>
      <w:bookmarkStart w:id="39" w:name="_Toc37260743"/>
      <w:bookmarkStart w:id="40" w:name="_Ref441222309"/>
      <w:r w:rsidRPr="00FD58A8">
        <w:rPr>
          <w:b/>
          <w:sz w:val="28"/>
          <w:lang w:eastAsia="x-none"/>
        </w:rPr>
        <w:t>ТРЕБОВАНИЯ К УЧАСТНИКУ, А ТАКЖЕ К ДОКУМЕНТАМ, ПОДТВЕРЖДАЮЩИМ ДАННЫЕ ТРЕБОВАНИЯ</w:t>
      </w:r>
      <w:bookmarkEnd w:id="35"/>
      <w:bookmarkEnd w:id="36"/>
    </w:p>
    <w:p w14:paraId="3AF34A3D" w14:textId="77777777" w:rsidR="00E33E98" w:rsidRPr="00FD58A8" w:rsidRDefault="00E33E98" w:rsidP="00E33E98">
      <w:pPr>
        <w:pStyle w:val="ae"/>
        <w:keepNext/>
        <w:numPr>
          <w:ilvl w:val="1"/>
          <w:numId w:val="4"/>
        </w:numPr>
        <w:tabs>
          <w:tab w:val="num" w:pos="1069"/>
        </w:tabs>
        <w:spacing w:before="120" w:beforeAutospacing="0" w:after="120" w:afterAutospacing="0"/>
        <w:ind w:left="1069"/>
        <w:jc w:val="both"/>
        <w:outlineLvl w:val="1"/>
        <w:rPr>
          <w:b/>
        </w:rPr>
      </w:pPr>
      <w:r w:rsidRPr="00FD58A8">
        <w:rPr>
          <w:b/>
        </w:rPr>
        <w:t xml:space="preserve"> </w:t>
      </w:r>
      <w:bookmarkStart w:id="41" w:name="_Toc54336093"/>
      <w:bookmarkStart w:id="42" w:name="_Toc74247492"/>
      <w:r w:rsidRPr="00FD58A8">
        <w:rPr>
          <w:b/>
        </w:rPr>
        <w:t>Участ</w:t>
      </w:r>
      <w:bookmarkEnd w:id="37"/>
      <w:bookmarkEnd w:id="38"/>
      <w:bookmarkEnd w:id="39"/>
      <w:bookmarkEnd w:id="41"/>
      <w:r w:rsidRPr="00FD58A8">
        <w:rPr>
          <w:b/>
        </w:rPr>
        <w:t>ие в закупке</w:t>
      </w:r>
      <w:bookmarkEnd w:id="42"/>
      <w:r w:rsidRPr="00FD58A8">
        <w:rPr>
          <w:b/>
        </w:rPr>
        <w:t xml:space="preserve"> </w:t>
      </w:r>
    </w:p>
    <w:p w14:paraId="2273C68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Участниками закупки могут быть только субъекты малого и среднего предпринимательства/физические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4E93DDA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Для участия в настоящей процедуре закупки участник должен удовлетворять требованиям, установленным настоящим </w:t>
      </w:r>
      <w:r w:rsidRPr="00FD58A8">
        <w:t>извещением</w:t>
      </w:r>
      <w:r w:rsidRPr="00FD58A8">
        <w:rPr>
          <w:bCs/>
        </w:rPr>
        <w:t xml:space="preserve">, подготовить и подать заявку на участие в закупке, соответствующую требованиям настоящего </w:t>
      </w:r>
      <w:r w:rsidRPr="00FD58A8">
        <w:t>извещения</w:t>
      </w:r>
      <w:r w:rsidRPr="00FD58A8">
        <w:rPr>
          <w:bCs/>
        </w:rPr>
        <w:t>, в порядке, установленном настоящим извещением.</w:t>
      </w:r>
    </w:p>
    <w:p w14:paraId="19AACA0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43" w:name="_Toc30595402"/>
      <w:r w:rsidRPr="00FD58A8">
        <w:rPr>
          <w:bCs/>
        </w:rPr>
        <w:t>Участнику для участия в закупке необходимо получить аккредитацию на ЭТП в порядке, установленном оператором ЭТП и регламентом ЭТП.</w:t>
      </w:r>
      <w:bookmarkEnd w:id="43"/>
    </w:p>
    <w:p w14:paraId="481616A9"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44" w:name="_Toc521347981"/>
      <w:bookmarkStart w:id="45" w:name="_Toc19698401"/>
      <w:bookmarkStart w:id="46" w:name="_Toc37260744"/>
      <w:r w:rsidRPr="00FD58A8">
        <w:rPr>
          <w:b/>
        </w:rPr>
        <w:t xml:space="preserve"> </w:t>
      </w:r>
      <w:bookmarkStart w:id="47" w:name="_Toc54336094"/>
      <w:bookmarkStart w:id="48" w:name="_Ref55316993"/>
      <w:bookmarkStart w:id="49" w:name="_Toc74247493"/>
      <w:r w:rsidRPr="00FD58A8">
        <w:rPr>
          <w:b/>
        </w:rPr>
        <w:t>Требования к участнику, а также к документам, подтверждающим данные требования</w:t>
      </w:r>
      <w:bookmarkEnd w:id="44"/>
      <w:bookmarkEnd w:id="45"/>
      <w:bookmarkEnd w:id="46"/>
      <w:bookmarkEnd w:id="47"/>
      <w:bookmarkEnd w:id="48"/>
      <w:bookmarkEnd w:id="49"/>
    </w:p>
    <w:p w14:paraId="1270253E" w14:textId="0E6E6FC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50" w:name="_Ref57043780"/>
      <w:bookmarkStart w:id="51" w:name="_Ref55289922"/>
      <w:bookmarkStart w:id="52" w:name="_Ref57125808"/>
      <w:r w:rsidRPr="00FD58A8">
        <w:rPr>
          <w:bCs/>
        </w:rPr>
        <w:t xml:space="preserve">Участник закупки должен соответствовать требованиям, установленным п. </w:t>
      </w:r>
      <w:r w:rsidRPr="00FD58A8">
        <w:rPr>
          <w:bCs/>
        </w:rPr>
        <w:fldChar w:fldCharType="begin"/>
      </w:r>
      <w:r w:rsidRPr="00FD58A8">
        <w:rPr>
          <w:bCs/>
        </w:rPr>
        <w:instrText xml:space="preserve"> REF _Ref55317066 \r \h </w:instrText>
      </w:r>
      <w:r w:rsidR="006C3B09" w:rsidRPr="00FD58A8">
        <w:rPr>
          <w:bCs/>
        </w:rPr>
        <w:instrText xml:space="preserve"> \* MERGEFORMAT </w:instrText>
      </w:r>
      <w:r w:rsidRPr="00FD58A8">
        <w:rPr>
          <w:bCs/>
        </w:rPr>
      </w:r>
      <w:r w:rsidRPr="00FD58A8">
        <w:rPr>
          <w:bCs/>
        </w:rPr>
        <w:fldChar w:fldCharType="separate"/>
      </w:r>
      <w:r w:rsidR="00B776E1">
        <w:rPr>
          <w:bCs/>
        </w:rPr>
        <w:t>11</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 предоставить в составе заявки подтверждающие документы в соответствии с п. </w:t>
      </w:r>
      <w:r w:rsidRPr="00FD58A8">
        <w:rPr>
          <w:bCs/>
        </w:rPr>
        <w:fldChar w:fldCharType="begin"/>
      </w:r>
      <w:r w:rsidRPr="00FD58A8">
        <w:rPr>
          <w:bCs/>
        </w:rPr>
        <w:instrText xml:space="preserve"> REF _Ref55317066 \r \h </w:instrText>
      </w:r>
      <w:r w:rsidR="006C3B09" w:rsidRPr="00FD58A8">
        <w:rPr>
          <w:bCs/>
        </w:rPr>
        <w:instrText xml:space="preserve"> \* MERGEFORMAT </w:instrText>
      </w:r>
      <w:r w:rsidRPr="00FD58A8">
        <w:rPr>
          <w:bCs/>
        </w:rPr>
      </w:r>
      <w:r w:rsidRPr="00FD58A8">
        <w:rPr>
          <w:bCs/>
        </w:rPr>
        <w:fldChar w:fldCharType="separate"/>
      </w:r>
      <w:r w:rsidR="00B776E1">
        <w:rPr>
          <w:bCs/>
        </w:rPr>
        <w:t>11</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w:t>
      </w:r>
      <w:bookmarkEnd w:id="50"/>
    </w:p>
    <w:p w14:paraId="735178D0" w14:textId="31163BEA"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53" w:name="_Ref57043928"/>
      <w:r w:rsidRPr="00FD58A8">
        <w:rPr>
          <w:bCs/>
        </w:rPr>
        <w:t xml:space="preserve">Полный состав заявки на участие в закупке указан в п. </w:t>
      </w:r>
      <w:r w:rsidRPr="00FD58A8">
        <w:rPr>
          <w:bCs/>
        </w:rPr>
        <w:fldChar w:fldCharType="begin"/>
      </w:r>
      <w:r w:rsidRPr="00FD58A8">
        <w:rPr>
          <w:bCs/>
        </w:rPr>
        <w:instrText xml:space="preserve"> REF _Ref55317127 \r \h </w:instrText>
      </w:r>
      <w:r w:rsidR="006C3B09" w:rsidRPr="00FD58A8">
        <w:rPr>
          <w:bCs/>
        </w:rPr>
        <w:instrText xml:space="preserve"> \* MERGEFORMAT </w:instrText>
      </w:r>
      <w:r w:rsidRPr="00FD58A8">
        <w:rPr>
          <w:bCs/>
        </w:rPr>
      </w:r>
      <w:r w:rsidRPr="00FD58A8">
        <w:rPr>
          <w:bCs/>
        </w:rPr>
        <w:fldChar w:fldCharType="separate"/>
      </w:r>
      <w:r w:rsidR="00B776E1">
        <w:rPr>
          <w:bCs/>
        </w:rPr>
        <w:t>12</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w:t>
      </w:r>
      <w:bookmarkEnd w:id="53"/>
    </w:p>
    <w:bookmarkEnd w:id="51"/>
    <w:bookmarkEnd w:id="52"/>
    <w:p w14:paraId="1794B3B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если на стороне участника выступают несколько юридических лиц (несколько индивидуальных предпринимателей либо несколько физических лиц), то общим требованиям должны соответствовать все лица, если иное не установлено для отдельных требований. </w:t>
      </w:r>
    </w:p>
    <w:p w14:paraId="3EBFE3A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 по собственной инициативе также вправе предоставить в составе заявки иные (дополнительные) документы, которые могут быть сопровождены комментариями, разъясняющими цель предоставления таких документов в составе заявки. Такие дополнительные документы не должны быть предоставлены вместо тех документов, которые прямо указаны в настоящем извещении.</w:t>
      </w:r>
    </w:p>
    <w:p w14:paraId="628C5108"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54" w:name="_Toc37260740"/>
      <w:bookmarkStart w:id="55" w:name="_Toc54336095"/>
      <w:bookmarkStart w:id="56" w:name="_Toc74247494"/>
      <w:r w:rsidRPr="00FD58A8">
        <w:rPr>
          <w:b/>
        </w:rPr>
        <w:t>Приоритет товаров российского происхождения, работ, услуг, выполняемых, оказываемых российскими лицами</w:t>
      </w:r>
      <w:bookmarkEnd w:id="54"/>
      <w:bookmarkEnd w:id="55"/>
      <w:bookmarkEnd w:id="56"/>
    </w:p>
    <w:p w14:paraId="3C0D8CE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 проведении настоящей процедуры закупки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6EE444F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 проведении настоящей процедуры закупки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при этом договор заключается по цене договора, предложенной участником в заявке на участие в закупке.</w:t>
      </w:r>
    </w:p>
    <w:p w14:paraId="46360AD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w:t>
      </w:r>
      <w:r w:rsidRPr="00FD58A8">
        <w:t xml:space="preserve">в </w:t>
      </w:r>
      <w:hyperlink r:id="rId22" w:anchor="popdoc" w:history="1">
        <w:r w:rsidRPr="00FD58A8">
          <w:rPr>
            <w:rStyle w:val="a4"/>
          </w:rPr>
          <w:t>Единый реестр российской радиоэлектронной продукции</w:t>
        </w:r>
      </w:hyperlink>
      <w:r w:rsidRPr="00FD58A8">
        <w:rPr>
          <w:bCs/>
        </w:rPr>
        <w:t>,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участником в заявке на участие в закупке.</w:t>
      </w:r>
    </w:p>
    <w:p w14:paraId="224B085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Общие условия предоставления приоритета:</w:t>
      </w:r>
    </w:p>
    <w:p w14:paraId="338ACAF7" w14:textId="77777777" w:rsidR="00E33E98" w:rsidRPr="00FD58A8" w:rsidRDefault="00E33E98" w:rsidP="00E33E98">
      <w:pPr>
        <w:ind w:firstLine="709"/>
        <w:jc w:val="both"/>
        <w:rPr>
          <w:bCs/>
        </w:rPr>
      </w:pPr>
      <w:r w:rsidRPr="00FD58A8">
        <w:rPr>
          <w:bCs/>
        </w:rPr>
        <w:t xml:space="preserve">а) участники в </w:t>
      </w:r>
      <w:hyperlink w:anchor="_Форма_1_ТЕХНИЧЕСКОЕ" w:history="1">
        <w:r w:rsidRPr="00FD58A8">
          <w:rPr>
            <w:rStyle w:val="a4"/>
          </w:rPr>
          <w:t>Форме 1 раздела III «ФОРМЫ ДЛЯ ЗАПОЛНЕНИЯ УЧАСТНИКАМИ ЗАКУПКИ»</w:t>
        </w:r>
      </w:hyperlink>
      <w:r w:rsidRPr="00FD58A8">
        <w:rPr>
          <w:bCs/>
        </w:rPr>
        <w:t xml:space="preserve"> указывают (декларируют) наименования страны происхождения поставляемых товаров; </w:t>
      </w:r>
    </w:p>
    <w:p w14:paraId="6E9940C4" w14:textId="77777777" w:rsidR="00E33E98" w:rsidRPr="00FD58A8" w:rsidRDefault="00E33E98" w:rsidP="00E33E98">
      <w:pPr>
        <w:ind w:firstLine="709"/>
        <w:jc w:val="both"/>
        <w:rPr>
          <w:bCs/>
        </w:rPr>
      </w:pPr>
      <w:r w:rsidRPr="00FD58A8">
        <w:rPr>
          <w:bCs/>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085693A5" w14:textId="0F12E580" w:rsidR="00E33E98" w:rsidRPr="00FD58A8" w:rsidRDefault="00E33E98" w:rsidP="00E33E98">
      <w:pPr>
        <w:ind w:firstLine="709"/>
        <w:jc w:val="both"/>
        <w:rPr>
          <w:bCs/>
        </w:rPr>
      </w:pPr>
      <w:r w:rsidRPr="00FD58A8">
        <w:rPr>
          <w:bCs/>
        </w:rPr>
        <w:t xml:space="preserve">в) сведения о начальной (максимальной) цене единицы каждого товара, работы, услуги, являющихся предметом закупки указаны в п. </w:t>
      </w:r>
      <w:r w:rsidRPr="00FD58A8">
        <w:rPr>
          <w:bCs/>
        </w:rPr>
        <w:fldChar w:fldCharType="begin"/>
      </w:r>
      <w:r w:rsidRPr="00FD58A8">
        <w:rPr>
          <w:bCs/>
        </w:rPr>
        <w:instrText xml:space="preserve"> REF _Ref55316445 \r \h </w:instrText>
      </w:r>
      <w:r w:rsidR="006C3B09" w:rsidRPr="00FD58A8">
        <w:rPr>
          <w:bCs/>
        </w:rPr>
        <w:instrText xml:space="preserve"> \* MERGEFORMAT </w:instrText>
      </w:r>
      <w:r w:rsidRPr="00FD58A8">
        <w:rPr>
          <w:bCs/>
        </w:rPr>
      </w:r>
      <w:r w:rsidRPr="00FD58A8">
        <w:rPr>
          <w:bCs/>
        </w:rPr>
        <w:fldChar w:fldCharType="separate"/>
      </w:r>
      <w:r w:rsidR="00B776E1">
        <w:rPr>
          <w:bCs/>
        </w:rPr>
        <w:t>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p>
    <w:p w14:paraId="7C6ADEE7" w14:textId="77777777" w:rsidR="00E33E98" w:rsidRPr="00FD58A8" w:rsidRDefault="00E33E98" w:rsidP="00E33E98">
      <w:pPr>
        <w:ind w:firstLine="709"/>
        <w:jc w:val="both"/>
        <w:rPr>
          <w:bCs/>
        </w:rPr>
      </w:pPr>
      <w:r w:rsidRPr="00FD58A8">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2AF64C70" w14:textId="77777777" w:rsidR="00E33E98" w:rsidRPr="00FD58A8" w:rsidRDefault="00E33E98" w:rsidP="00E33E98">
      <w:pPr>
        <w:ind w:firstLine="709"/>
        <w:jc w:val="both"/>
        <w:rPr>
          <w:bCs/>
        </w:rPr>
      </w:pPr>
      <w:r w:rsidRPr="00FD58A8">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Pr="00FD58A8">
        <w:t>извещении</w:t>
      </w:r>
      <w:r w:rsidRPr="00FD58A8">
        <w:rPr>
          <w:bCs/>
        </w:rPr>
        <w:t xml:space="preserve">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45DF3CBA" w14:textId="77777777" w:rsidR="00E33E98" w:rsidRPr="00FD58A8" w:rsidRDefault="00E33E98" w:rsidP="00E33E98">
      <w:pPr>
        <w:ind w:firstLine="709"/>
        <w:jc w:val="both"/>
        <w:rPr>
          <w:bCs/>
        </w:rPr>
      </w:pPr>
      <w:r w:rsidRPr="00FD58A8">
        <w:rPr>
          <w:bCs/>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Письмо_о_подаче" w:history="1">
        <w:r w:rsidRPr="00FD58A8">
          <w:rPr>
            <w:rStyle w:val="a4"/>
          </w:rPr>
          <w:t>Форме 2 раздела III «ФОРМЫ ДЛЯ ЗАПОЛНЕНИЯ УЧАСТНИКАМИ ЗАКУПКИ»</w:t>
        </w:r>
      </w:hyperlink>
      <w:r w:rsidRPr="00FD58A8">
        <w:rPr>
          <w:bCs/>
        </w:rPr>
        <w:t>;</w:t>
      </w:r>
    </w:p>
    <w:p w14:paraId="202995D2" w14:textId="77777777" w:rsidR="00E33E98" w:rsidRPr="00FD58A8" w:rsidRDefault="00E33E98" w:rsidP="00E33E98">
      <w:pPr>
        <w:ind w:firstLine="709"/>
        <w:jc w:val="both"/>
        <w:rPr>
          <w:bCs/>
        </w:rPr>
      </w:pPr>
      <w:r w:rsidRPr="00FD58A8">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7665627E" w14:textId="77777777" w:rsidR="00E33E98" w:rsidRPr="00FD58A8" w:rsidRDefault="00E33E98" w:rsidP="00E33E98">
      <w:pPr>
        <w:ind w:firstLine="709"/>
        <w:jc w:val="both"/>
        <w:rPr>
          <w:bCs/>
        </w:rPr>
      </w:pPr>
      <w:r w:rsidRPr="00FD58A8">
        <w:rPr>
          <w:bCs/>
        </w:rPr>
        <w:t xml:space="preserve">з) если победитель закупки признан уклонившимся от заключения договора, то договор заключается </w:t>
      </w:r>
      <w:r w:rsidRPr="00FD58A8">
        <w:t>с участником,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2A80675F" w14:textId="77777777" w:rsidR="00E33E98" w:rsidRPr="00FD58A8" w:rsidRDefault="00E33E98" w:rsidP="00E33E98">
      <w:pPr>
        <w:ind w:firstLine="709"/>
        <w:jc w:val="both"/>
        <w:rPr>
          <w:bCs/>
        </w:rPr>
      </w:pPr>
      <w:r w:rsidRPr="00FD58A8">
        <w:rPr>
          <w:bCs/>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1B0A7B0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Приоритет не предоставляется в случаях, если:</w:t>
      </w:r>
    </w:p>
    <w:p w14:paraId="7C1FB63A" w14:textId="77777777" w:rsidR="00E33E98" w:rsidRPr="00FD58A8" w:rsidRDefault="00E33E98" w:rsidP="00E33E98">
      <w:pPr>
        <w:ind w:firstLine="709"/>
        <w:jc w:val="both"/>
        <w:rPr>
          <w:bCs/>
        </w:rPr>
      </w:pPr>
      <w:r w:rsidRPr="00FD58A8">
        <w:rPr>
          <w:bCs/>
        </w:rPr>
        <w:t>а) закупка признана несостоявшейся и договор заключается с единственным участником закупки;</w:t>
      </w:r>
    </w:p>
    <w:p w14:paraId="679ECFB8" w14:textId="77777777" w:rsidR="00E33E98" w:rsidRPr="00FD58A8" w:rsidRDefault="00E33E98" w:rsidP="00E33E98">
      <w:pPr>
        <w:ind w:firstLine="709"/>
        <w:jc w:val="both"/>
        <w:rPr>
          <w:bCs/>
        </w:rPr>
      </w:pPr>
      <w:r w:rsidRPr="00FD58A8">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293C166" w14:textId="77777777" w:rsidR="00E33E98" w:rsidRPr="00FD58A8" w:rsidRDefault="00E33E98" w:rsidP="00E33E98">
      <w:pPr>
        <w:ind w:firstLine="709"/>
        <w:jc w:val="both"/>
        <w:rPr>
          <w:bCs/>
        </w:rPr>
      </w:pPr>
      <w:r w:rsidRPr="00FD58A8">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96F540E" w14:textId="77777777" w:rsidR="00E33E98" w:rsidRPr="00FD58A8" w:rsidRDefault="00E33E98" w:rsidP="00E33E98">
      <w:pPr>
        <w:ind w:firstLine="709"/>
        <w:jc w:val="both"/>
        <w:rPr>
          <w:bCs/>
        </w:rPr>
      </w:pPr>
      <w:r w:rsidRPr="00FD58A8">
        <w:rPr>
          <w:bCs/>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0EF8431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65320D43" w14:textId="77777777" w:rsidR="00E33E98" w:rsidRPr="00FD58A8" w:rsidRDefault="00E33E98" w:rsidP="00E33E98">
      <w:pPr>
        <w:ind w:firstLine="709"/>
        <w:jc w:val="both"/>
        <w:rPr>
          <w:bCs/>
        </w:rPr>
      </w:pPr>
      <w:r w:rsidRPr="00FD58A8">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4C33A99E" w14:textId="77777777" w:rsidR="00E33E98" w:rsidRPr="00FD58A8" w:rsidRDefault="00E33E98" w:rsidP="00E33E98">
      <w:pPr>
        <w:ind w:firstLine="709"/>
        <w:jc w:val="both"/>
      </w:pPr>
      <w:r w:rsidRPr="00FD58A8">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p w14:paraId="74FEE9E9"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7" w:name="_Toc37260746"/>
      <w:bookmarkStart w:id="58" w:name="_Toc54336096"/>
      <w:bookmarkStart w:id="59" w:name="_Toc74247495"/>
      <w:r w:rsidRPr="00FD58A8">
        <w:rPr>
          <w:b/>
        </w:rPr>
        <w:t xml:space="preserve">Расходы на участие в </w:t>
      </w:r>
      <w:bookmarkEnd w:id="57"/>
      <w:r w:rsidRPr="00FD58A8">
        <w:rPr>
          <w:b/>
        </w:rPr>
        <w:t>закупке</w:t>
      </w:r>
      <w:bookmarkEnd w:id="58"/>
      <w:bookmarkEnd w:id="59"/>
      <w:r w:rsidRPr="00FD58A8">
        <w:rPr>
          <w:b/>
        </w:rPr>
        <w:t xml:space="preserve"> </w:t>
      </w:r>
    </w:p>
    <w:p w14:paraId="726095D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 несет все прямые и косвенные расходы, связанные с участием в настоящем закупке, в том числе расходы, связанные с подготовкой и предоставлением заявки на участие в закупке, а Заказчик не имеет обязательств в связи с такими расходами за исключением случаев, прямо предусмотренных законодательством РФ.</w:t>
      </w:r>
    </w:p>
    <w:p w14:paraId="7E613F3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 не вправе требовать возмещения убытков (реального ущерба и упущенной выгоды), причинённых в ходе подготовки к настоящей процедуре закупки, в ходе проведения настоящей процедуры закупки, заключения договора и (или) в связи с отказом заказчика от проведения настоящей процедуры закупки.</w:t>
      </w:r>
    </w:p>
    <w:p w14:paraId="73C3AA73"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60" w:name="_Toc54336097"/>
      <w:bookmarkStart w:id="61" w:name="_Toc74247496"/>
      <w:r w:rsidRPr="00FD58A8">
        <w:rPr>
          <w:b/>
          <w:sz w:val="28"/>
          <w:lang w:eastAsia="x-none"/>
        </w:rPr>
        <w:t>ПОРЯДОК ПРЕДОСТАВЛЕНИЯ РАЗЪЯСНЕНИЙ, ИЗМЕНЕНИЯ ИЗВЕЩЕНИЯ, ПОРЯДОК ОТМЕНЫ ЗАКУПКИ</w:t>
      </w:r>
      <w:bookmarkEnd w:id="60"/>
      <w:bookmarkEnd w:id="61"/>
    </w:p>
    <w:p w14:paraId="346EECE6"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62" w:name="_Toc74247497"/>
      <w:bookmarkStart w:id="63" w:name="_Toc54336098"/>
      <w:r w:rsidRPr="00FD58A8">
        <w:rPr>
          <w:b/>
        </w:rPr>
        <w:t>Порядок предоставления разъяснений положений извещения</w:t>
      </w:r>
      <w:bookmarkEnd w:id="62"/>
      <w:r w:rsidRPr="00FD58A8">
        <w:rPr>
          <w:b/>
        </w:rPr>
        <w:t xml:space="preserve"> </w:t>
      </w:r>
      <w:bookmarkEnd w:id="63"/>
    </w:p>
    <w:p w14:paraId="1E82F56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С даты официальной публикации</w:t>
      </w:r>
      <w:r w:rsidRPr="00FD58A8" w:rsidDel="00A16E2A">
        <w:rPr>
          <w:bCs/>
        </w:rPr>
        <w:t xml:space="preserve"> </w:t>
      </w:r>
      <w:r w:rsidRPr="00FD58A8">
        <w:rPr>
          <w:bCs/>
        </w:rPr>
        <w:t xml:space="preserve">извещения о закупке в ЕИС и на ЭТП </w:t>
      </w:r>
      <w:r w:rsidRPr="00FD58A8">
        <w:t xml:space="preserve">извещение </w:t>
      </w:r>
      <w:r w:rsidRPr="00FD58A8">
        <w:rPr>
          <w:bCs/>
        </w:rPr>
        <w:t xml:space="preserve">находится в открытом доступе, на ЭТП предоставляется согласно правилам данной ЭТП. </w:t>
      </w:r>
    </w:p>
    <w:p w14:paraId="210DD6C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Любой участник, получивший аккредитацию на ЭТП, вправе направить в порядке, предусмотренном регламентом ЭТП, запрос о даче разъяснений положений извещения. </w:t>
      </w:r>
    </w:p>
    <w:p w14:paraId="2AF4452A" w14:textId="58698C15"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64" w:name="_Ref57126317"/>
      <w:r w:rsidRPr="00FD58A8">
        <w:t xml:space="preserve">Дата начала и дата и время окончания срока предоставления участникам закупки разъяснений положений </w:t>
      </w:r>
      <w:r w:rsidRPr="00FD58A8">
        <w:rPr>
          <w:bCs/>
        </w:rPr>
        <w:t xml:space="preserve">извещения указаны в п. </w:t>
      </w:r>
      <w:r w:rsidRPr="00FD58A8">
        <w:rPr>
          <w:bCs/>
        </w:rPr>
        <w:fldChar w:fldCharType="begin"/>
      </w:r>
      <w:r w:rsidRPr="00FD58A8">
        <w:rPr>
          <w:bCs/>
        </w:rPr>
        <w:instrText xml:space="preserve"> REF _Ref55317440 \r \h </w:instrText>
      </w:r>
      <w:r w:rsidR="006C3B09" w:rsidRPr="00FD58A8">
        <w:rPr>
          <w:bCs/>
        </w:rPr>
        <w:instrText xml:space="preserve"> \* MERGEFORMAT </w:instrText>
      </w:r>
      <w:r w:rsidRPr="00FD58A8">
        <w:rPr>
          <w:bCs/>
        </w:rPr>
      </w:r>
      <w:r w:rsidRPr="00FD58A8">
        <w:rPr>
          <w:bCs/>
        </w:rPr>
        <w:fldChar w:fldCharType="separate"/>
      </w:r>
      <w:r w:rsidR="00B776E1">
        <w:rPr>
          <w:bCs/>
        </w:rPr>
        <w:t>16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w:t>
      </w:r>
      <w:r w:rsidRPr="00FD58A8">
        <w:t>извещения</w:t>
      </w:r>
      <w:r w:rsidRPr="00FD58A8">
        <w:rPr>
          <w:bCs/>
        </w:rPr>
        <w:t>.</w:t>
      </w:r>
      <w:bookmarkEnd w:id="64"/>
    </w:p>
    <w:p w14:paraId="780E25A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Запрос о даче разъяснений положений извещения направляется по </w:t>
      </w:r>
      <w:hyperlink w:anchor="_Форма_3_РЕКОМЕНДУЕМАЯ" w:history="1">
        <w:r w:rsidRPr="00FD58A8">
          <w:rPr>
            <w:rStyle w:val="a4"/>
          </w:rPr>
          <w:t>Форме 3 раздела III «ФОРМЫ ДЛЯ ЗАПОЛНЕНИЯ УЧАСТНИКАМИ ЗАКУПКИ»</w:t>
        </w:r>
      </w:hyperlink>
      <w:r w:rsidRPr="00FD58A8">
        <w:rPr>
          <w:bCs/>
        </w:rPr>
        <w:t xml:space="preserve">. </w:t>
      </w:r>
    </w:p>
    <w:p w14:paraId="51C8AB1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65" w:name="_Ref55317513"/>
      <w:r w:rsidRPr="00FD58A8">
        <w:rPr>
          <w:bCs/>
        </w:rPr>
        <w:t>В течение 3 рабочих дней с даты поступления запроса о даче разъяснений положений извещения Заказчик осуществляет разъяснение положений извещения и размещает их в ЕИС и на ЭТП с указанием предмета запроса, но без указания участника, от которого поступил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закупке.</w:t>
      </w:r>
      <w:bookmarkEnd w:id="65"/>
    </w:p>
    <w:p w14:paraId="1A57E586" w14:textId="1B7EF6B5"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Заказчик не несет ответственности в случае, если участник не ознакомился с разъяснениями положений извещения, которые были размещены в ЕИС и на ЭТП в порядке, установленном в п. </w:t>
      </w:r>
      <w:r w:rsidRPr="00FD58A8">
        <w:rPr>
          <w:bCs/>
        </w:rPr>
        <w:fldChar w:fldCharType="begin"/>
      </w:r>
      <w:r w:rsidRPr="00FD58A8">
        <w:rPr>
          <w:bCs/>
        </w:rPr>
        <w:instrText xml:space="preserve"> REF _Ref55317513 \r \h </w:instrText>
      </w:r>
      <w:r w:rsidR="00FD58A8">
        <w:rPr>
          <w:bCs/>
        </w:rPr>
        <w:instrText xml:space="preserve"> \* MERGEFORMAT </w:instrText>
      </w:r>
      <w:r w:rsidRPr="00FD58A8">
        <w:rPr>
          <w:bCs/>
        </w:rPr>
      </w:r>
      <w:r w:rsidRPr="00FD58A8">
        <w:rPr>
          <w:bCs/>
        </w:rPr>
        <w:fldChar w:fldCharType="separate"/>
      </w:r>
      <w:r w:rsidR="00B776E1">
        <w:rPr>
          <w:bCs/>
        </w:rPr>
        <w:t>4.1.5</w:t>
      </w:r>
      <w:r w:rsidRPr="00FD58A8">
        <w:rPr>
          <w:bCs/>
        </w:rPr>
        <w:fldChar w:fldCharType="end"/>
      </w:r>
      <w:r w:rsidRPr="00FD58A8">
        <w:rPr>
          <w:bCs/>
        </w:rPr>
        <w:t xml:space="preserve"> настоящего раздела </w:t>
      </w:r>
      <w:r w:rsidRPr="00FD58A8">
        <w:t>извещения</w:t>
      </w:r>
      <w:r w:rsidRPr="00FD58A8">
        <w:rPr>
          <w:bCs/>
        </w:rPr>
        <w:t>.</w:t>
      </w:r>
    </w:p>
    <w:p w14:paraId="390D158E"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Разъяснения положений извещения не должны изменять предмет закупки и существенные условия проекта договора.</w:t>
      </w:r>
    </w:p>
    <w:p w14:paraId="4600B43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Участник закупки вправе ссылаться только на информацию, полученную от Заказчика в порядке, предусмотренном настоящим разделом </w:t>
      </w:r>
      <w:r w:rsidRPr="00FD58A8">
        <w:t>извещения</w:t>
      </w:r>
      <w:r w:rsidRPr="00FD58A8">
        <w:rPr>
          <w:bCs/>
        </w:rPr>
        <w:t>.</w:t>
      </w:r>
      <w:r w:rsidRPr="00FD58A8">
        <w:t xml:space="preserve"> Участник не вправе ссылаться на устную информацию, полученную от Заказчика.</w:t>
      </w:r>
    </w:p>
    <w:p w14:paraId="240D79D8"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66" w:name="_Toc74247498"/>
      <w:bookmarkStart w:id="67" w:name="_Toc54336099"/>
      <w:r w:rsidRPr="00FD58A8">
        <w:rPr>
          <w:b/>
        </w:rPr>
        <w:t>Порядок внесения изменений в извещение</w:t>
      </w:r>
      <w:bookmarkEnd w:id="66"/>
      <w:r w:rsidRPr="00FD58A8">
        <w:rPr>
          <w:b/>
        </w:rPr>
        <w:t xml:space="preserve"> </w:t>
      </w:r>
      <w:bookmarkEnd w:id="67"/>
    </w:p>
    <w:p w14:paraId="3408163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Заказчик вправе принять решение о внесении изменений в извещение не позднее даты окончания срока подачи заявок на участие в закупке, разместив соответствующие изменения в ЕИС и на ЭТП. Изменения в извещение размещаются в ЕИС и на ЭТП не позднее чем в течение 3 (трех) дней со дня принятия решения о внесении указанных изменений в извещение.</w:t>
      </w:r>
    </w:p>
    <w:p w14:paraId="3549A93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внесения изменений в извещение срок подачи заявок на участие в закупке должен быть продлен таким образом, чтобы с даты размещения в ЕИС и на ЭТП указанных изменений до даты окончания срока подачи заявок на участие в закупке оставалось не менее половины срока подачи заявок на участие в такой закупке, установленного в </w:t>
      </w:r>
      <w:hyperlink r:id="rId23" w:history="1">
        <w:r w:rsidRPr="00FD58A8">
          <w:rPr>
            <w:rStyle w:val="a4"/>
          </w:rPr>
          <w:t>Положении о закупках</w:t>
        </w:r>
      </w:hyperlink>
      <w:r w:rsidRPr="00FD58A8">
        <w:rPr>
          <w:bCs/>
        </w:rPr>
        <w:t xml:space="preserve"> для данного способа закупки. При этом изменение предмета закупки не допускается.</w:t>
      </w:r>
    </w:p>
    <w:p w14:paraId="65ED0C9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Любое изменение, внесенное в извещение, является неотъемлемой частью извещения.</w:t>
      </w:r>
    </w:p>
    <w:p w14:paraId="520857B1"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68" w:name="_Toc37260765"/>
      <w:bookmarkStart w:id="69" w:name="_Toc54336100"/>
      <w:bookmarkStart w:id="70" w:name="_Toc74247499"/>
      <w:r w:rsidRPr="00FD58A8">
        <w:rPr>
          <w:b/>
        </w:rPr>
        <w:t xml:space="preserve">Порядок отмены </w:t>
      </w:r>
      <w:bookmarkEnd w:id="68"/>
      <w:r w:rsidRPr="00FD58A8">
        <w:rPr>
          <w:b/>
        </w:rPr>
        <w:t>закупки</w:t>
      </w:r>
      <w:bookmarkEnd w:id="69"/>
      <w:bookmarkEnd w:id="70"/>
    </w:p>
    <w:p w14:paraId="2518F78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71" w:name="_Ref55317616"/>
      <w:r w:rsidRPr="00FD58A8">
        <w:rPr>
          <w:bCs/>
        </w:rPr>
        <w:t>Заказчик вправе отменить закупку, в том числе по одному и более предмету закупки (лоту) до наступления даты и времени окончания срока подачи заявок на участие в закупке.</w:t>
      </w:r>
      <w:bookmarkEnd w:id="71"/>
      <w:r w:rsidRPr="00FD58A8">
        <w:rPr>
          <w:bCs/>
        </w:rPr>
        <w:t xml:space="preserve"> </w:t>
      </w:r>
    </w:p>
    <w:p w14:paraId="49DD6BF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Решение об отмене закупки размещается в ЕИС и на ЭТП в день принятия этого решения.</w:t>
      </w:r>
    </w:p>
    <w:p w14:paraId="4E837563" w14:textId="404BBDAA"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По истечении срока отмены закупки, определенного в п. </w:t>
      </w:r>
      <w:r w:rsidRPr="00FD58A8">
        <w:rPr>
          <w:bCs/>
        </w:rPr>
        <w:fldChar w:fldCharType="begin"/>
      </w:r>
      <w:r w:rsidRPr="00FD58A8">
        <w:rPr>
          <w:bCs/>
        </w:rPr>
        <w:instrText xml:space="preserve"> REF _Ref55317616 \r \h </w:instrText>
      </w:r>
      <w:r w:rsidR="00FD58A8">
        <w:rPr>
          <w:bCs/>
        </w:rPr>
        <w:instrText xml:space="preserve"> \* MERGEFORMAT </w:instrText>
      </w:r>
      <w:r w:rsidRPr="00FD58A8">
        <w:rPr>
          <w:bCs/>
        </w:rPr>
      </w:r>
      <w:r w:rsidRPr="00FD58A8">
        <w:rPr>
          <w:bCs/>
        </w:rPr>
        <w:fldChar w:fldCharType="separate"/>
      </w:r>
      <w:r w:rsidR="00B776E1">
        <w:rPr>
          <w:bCs/>
        </w:rPr>
        <w:t>4.3.1</w:t>
      </w:r>
      <w:r w:rsidRPr="00FD58A8">
        <w:rPr>
          <w:bCs/>
        </w:rPr>
        <w:fldChar w:fldCharType="end"/>
      </w:r>
      <w:r w:rsidRPr="00FD58A8">
        <w:rPr>
          <w:bCs/>
        </w:rPr>
        <w:t xml:space="preserve"> настоящего раздела извещения, и до заключения договора по итогам процедуры закупки Заказчик вправе отменить закупку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243B3993"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2" w:name="_Toc8834857"/>
      <w:bookmarkStart w:id="73" w:name="_Toc54336101"/>
      <w:bookmarkStart w:id="74" w:name="_Toc74247500"/>
      <w:r w:rsidRPr="00FD58A8">
        <w:rPr>
          <w:b/>
          <w:sz w:val="28"/>
          <w:lang w:eastAsia="x-none"/>
        </w:rPr>
        <w:t>ТРЕБОВАНИЯ К СОДЕРЖАНИЮ, ФОРМЕ, ОФОРМЛЕНИЮ И</w:t>
      </w:r>
      <w:bookmarkStart w:id="75" w:name="_Toc8834858"/>
      <w:bookmarkEnd w:id="72"/>
      <w:r w:rsidRPr="00FD58A8">
        <w:rPr>
          <w:b/>
          <w:sz w:val="28"/>
          <w:lang w:eastAsia="x-none"/>
        </w:rPr>
        <w:t xml:space="preserve"> СОСТАВУ ЗАЯВКИ НА УЧАСТИЕ В </w:t>
      </w:r>
      <w:bookmarkEnd w:id="75"/>
      <w:r w:rsidRPr="00FD58A8">
        <w:rPr>
          <w:b/>
          <w:sz w:val="28"/>
          <w:lang w:eastAsia="x-none"/>
        </w:rPr>
        <w:t>ЗАКУПКЕ</w:t>
      </w:r>
      <w:bookmarkEnd w:id="73"/>
      <w:bookmarkEnd w:id="74"/>
    </w:p>
    <w:p w14:paraId="0F1C7161"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76" w:name="_Toc305665973"/>
      <w:bookmarkStart w:id="77" w:name="_Toc454464928"/>
      <w:bookmarkStart w:id="78" w:name="_Toc454465148"/>
      <w:bookmarkStart w:id="79" w:name="_Toc54336102"/>
      <w:bookmarkStart w:id="80" w:name="_Toc74247501"/>
      <w:bookmarkStart w:id="81" w:name="_Toc8834859"/>
      <w:bookmarkStart w:id="82" w:name="_Hlk527991194"/>
      <w:bookmarkStart w:id="83" w:name="_Hlk527991206"/>
      <w:r w:rsidRPr="00FD58A8">
        <w:rPr>
          <w:b/>
        </w:rPr>
        <w:t xml:space="preserve">Общие требования к </w:t>
      </w:r>
      <w:bookmarkEnd w:id="76"/>
      <w:r w:rsidRPr="00FD58A8">
        <w:rPr>
          <w:b/>
        </w:rPr>
        <w:t>заявке</w:t>
      </w:r>
      <w:bookmarkEnd w:id="77"/>
      <w:bookmarkEnd w:id="78"/>
      <w:r w:rsidRPr="00FD58A8">
        <w:rPr>
          <w:b/>
        </w:rPr>
        <w:t>, а также к документам, входящим в состав заявки</w:t>
      </w:r>
      <w:bookmarkEnd w:id="79"/>
      <w:bookmarkEnd w:id="80"/>
      <w:r w:rsidRPr="00FD58A8">
        <w:rPr>
          <w:b/>
        </w:rPr>
        <w:t xml:space="preserve"> </w:t>
      </w:r>
      <w:bookmarkEnd w:id="81"/>
      <w:bookmarkEnd w:id="82"/>
    </w:p>
    <w:p w14:paraId="513659D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84" w:name="_Hlk530405016"/>
      <w:bookmarkEnd w:id="83"/>
      <w:r w:rsidRPr="00FD58A8">
        <w:rPr>
          <w:bCs/>
        </w:rPr>
        <w:t xml:space="preserve">Все документы (формы, заполненные в соответствии с требованиями извещения, а также иные сведения и документы, предусмотренные извещением, оформленные в соответствии с требованиями извещения),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извещения (PDF, Word, Excel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извещении.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 </w:t>
      </w:r>
    </w:p>
    <w:p w14:paraId="2D20C75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5D8C770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85" w:name="_Ref55320657"/>
      <w:r w:rsidRPr="00FD58A8">
        <w:t>Цена заявки и иные условия закупки, указанные участниками в электронных формах на ЭТП, имеют преимущество перед сведениями, указанными в загруженных на ЭТП электронных документах.</w:t>
      </w:r>
      <w:bookmarkEnd w:id="85"/>
    </w:p>
    <w:p w14:paraId="70BFFFC4"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86" w:name="_Toc8834860"/>
      <w:bookmarkStart w:id="87" w:name="_Toc54336103"/>
      <w:bookmarkStart w:id="88" w:name="_Toc74247502"/>
      <w:bookmarkStart w:id="89" w:name="_Hlk527994838"/>
      <w:bookmarkEnd w:id="84"/>
      <w:r w:rsidRPr="00FD58A8">
        <w:rPr>
          <w:b/>
        </w:rPr>
        <w:t xml:space="preserve">Язык документов, входящих в состав заявки на участие в </w:t>
      </w:r>
      <w:bookmarkEnd w:id="86"/>
      <w:r w:rsidRPr="00FD58A8">
        <w:rPr>
          <w:b/>
        </w:rPr>
        <w:t>закупке</w:t>
      </w:r>
      <w:bookmarkEnd w:id="87"/>
      <w:bookmarkEnd w:id="88"/>
    </w:p>
    <w:bookmarkEnd w:id="89"/>
    <w:p w14:paraId="10C3FE7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Заявка на участие в закупке, а также все документы, входящие в состав заявки на участие в закупке, должны быть составлена на русском языке.</w:t>
      </w:r>
    </w:p>
    <w:p w14:paraId="4A04C87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w:t>
      </w:r>
    </w:p>
    <w:p w14:paraId="348B0C1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555AC0A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Вся переписка, связанная с проведением закупки, ведется на русском языке, если иное не предусмотрено настоящим извещением. </w:t>
      </w:r>
    </w:p>
    <w:p w14:paraId="159E277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для участия в закупке иностранному лицу потребуется извещение на иностранном языке, перевод на иностранный язык такое лицо осуществляет самостоятельно за свой счет.</w:t>
      </w:r>
    </w:p>
    <w:p w14:paraId="6F5C63F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Наличие противоречий между оригиналом и переводом, которые изменяют смысл оригинала, расценивается Закупочной комиссией как несоответствие заявки требованиям, установленным извещением.</w:t>
      </w:r>
    </w:p>
    <w:p w14:paraId="46748207"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90" w:name="_Toc8834861"/>
      <w:bookmarkStart w:id="91" w:name="_Toc54336104"/>
      <w:bookmarkStart w:id="92" w:name="_Ref57125797"/>
      <w:bookmarkStart w:id="93" w:name="_Toc74247503"/>
      <w:r w:rsidRPr="00FD58A8">
        <w:rPr>
          <w:b/>
        </w:rPr>
        <w:t xml:space="preserve">Валюта заявки на участие в </w:t>
      </w:r>
      <w:bookmarkEnd w:id="90"/>
      <w:r w:rsidRPr="00FD58A8">
        <w:rPr>
          <w:b/>
        </w:rPr>
        <w:t>закупке</w:t>
      </w:r>
      <w:bookmarkEnd w:id="91"/>
      <w:bookmarkEnd w:id="92"/>
      <w:bookmarkEnd w:id="93"/>
    </w:p>
    <w:p w14:paraId="7EAD2B78" w14:textId="0F965FF3"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Все суммы денежных средств в заявке на участие в закупке должны быть выражены в валюте, установленной в п. </w:t>
      </w:r>
      <w:r w:rsidRPr="00FD58A8">
        <w:rPr>
          <w:bCs/>
        </w:rPr>
        <w:fldChar w:fldCharType="begin"/>
      </w:r>
      <w:r w:rsidRPr="00FD58A8">
        <w:rPr>
          <w:bCs/>
        </w:rPr>
        <w:instrText xml:space="preserve"> REF _Ref55317941 \r \h </w:instrText>
      </w:r>
      <w:r w:rsidR="006C3B09" w:rsidRPr="00FD58A8">
        <w:rPr>
          <w:bCs/>
        </w:rPr>
        <w:instrText xml:space="preserve"> \* MERGEFORMAT </w:instrText>
      </w:r>
      <w:r w:rsidRPr="00FD58A8">
        <w:rPr>
          <w:bCs/>
        </w:rPr>
      </w:r>
      <w:r w:rsidRPr="00FD58A8">
        <w:rPr>
          <w:bCs/>
        </w:rPr>
        <w:fldChar w:fldCharType="separate"/>
      </w:r>
      <w:r w:rsidR="00B776E1">
        <w:rPr>
          <w:bCs/>
        </w:rPr>
        <w:t>10</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Выражение денежных сумм в иной валюте расценивается Закупочной комиссией как несоответствие заявки требованиям, установленным извещением.</w:t>
      </w:r>
    </w:p>
    <w:p w14:paraId="54698E2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валютой закупки является российский рубль, и участник не имеет объективной возможности указания денежных сумм исключительно в российских рублях, в заявке на участие в закупке необходимо указывать денежный эквивалент таких сумм в российских рублях по курсу Банка России на дату подачи заявки на участие в закупке. При этом ценой договора в случае, если участнику, подавшему такую заявку, будет предложено заключить договор, будет цена в рублях, указанная в заявке на участие в закупке.</w:t>
      </w:r>
    </w:p>
    <w:p w14:paraId="707E8BC9"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94" w:name="_Toc8834862"/>
      <w:bookmarkStart w:id="95" w:name="_Toc54336105"/>
      <w:bookmarkStart w:id="96" w:name="_Toc74247504"/>
      <w:r w:rsidRPr="00FD58A8">
        <w:rPr>
          <w:b/>
        </w:rPr>
        <w:t xml:space="preserve">Требования к содержанию документов, входящих в состав заявки на участие в </w:t>
      </w:r>
      <w:bookmarkEnd w:id="94"/>
      <w:r w:rsidRPr="00FD58A8">
        <w:rPr>
          <w:b/>
        </w:rPr>
        <w:t>закупке</w:t>
      </w:r>
      <w:bookmarkEnd w:id="95"/>
      <w:bookmarkEnd w:id="96"/>
    </w:p>
    <w:p w14:paraId="41C58B44" w14:textId="69859225"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97" w:name="_Ref55317966"/>
      <w:r w:rsidRPr="00FD58A8">
        <w:rPr>
          <w:bCs/>
        </w:rPr>
        <w:t xml:space="preserve">Заявка на участие в закупке должна содержать информацию и документы, предусмотренные п. </w:t>
      </w:r>
      <w:r w:rsidRPr="00FD58A8">
        <w:rPr>
          <w:bCs/>
        </w:rPr>
        <w:fldChar w:fldCharType="begin"/>
      </w:r>
      <w:r w:rsidRPr="00FD58A8">
        <w:rPr>
          <w:bCs/>
        </w:rPr>
        <w:instrText xml:space="preserve"> REF _Ref55317127 \r \h </w:instrText>
      </w:r>
      <w:r w:rsidR="006C3B09" w:rsidRPr="00FD58A8">
        <w:rPr>
          <w:bCs/>
        </w:rPr>
        <w:instrText xml:space="preserve"> \* MERGEFORMAT </w:instrText>
      </w:r>
      <w:r w:rsidRPr="00FD58A8">
        <w:rPr>
          <w:bCs/>
        </w:rPr>
      </w:r>
      <w:r w:rsidRPr="00FD58A8">
        <w:rPr>
          <w:bCs/>
        </w:rPr>
        <w:fldChar w:fldCharType="separate"/>
      </w:r>
      <w:r w:rsidR="00B776E1">
        <w:rPr>
          <w:bCs/>
        </w:rPr>
        <w:t>12</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bookmarkEnd w:id="97"/>
      <w:r w:rsidRPr="00FD58A8">
        <w:rPr>
          <w:bCs/>
        </w:rPr>
        <w:t xml:space="preserve"> </w:t>
      </w:r>
    </w:p>
    <w:p w14:paraId="527C833F" w14:textId="1245599F"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неполного представления информации и документов, указанных в п. </w:t>
      </w:r>
      <w:r w:rsidRPr="00FD58A8">
        <w:rPr>
          <w:bCs/>
        </w:rPr>
        <w:fldChar w:fldCharType="begin"/>
      </w:r>
      <w:r w:rsidRPr="00FD58A8">
        <w:rPr>
          <w:bCs/>
        </w:rPr>
        <w:instrText xml:space="preserve"> REF _Ref55317966 \r \h </w:instrText>
      </w:r>
      <w:r w:rsidR="00FD58A8">
        <w:rPr>
          <w:bCs/>
        </w:rPr>
        <w:instrText xml:space="preserve"> \* MERGEFORMAT </w:instrText>
      </w:r>
      <w:r w:rsidRPr="00FD58A8">
        <w:rPr>
          <w:bCs/>
        </w:rPr>
      </w:r>
      <w:r w:rsidRPr="00FD58A8">
        <w:rPr>
          <w:bCs/>
        </w:rPr>
        <w:fldChar w:fldCharType="separate"/>
      </w:r>
      <w:r w:rsidR="00B776E1">
        <w:rPr>
          <w:bCs/>
        </w:rPr>
        <w:t>5.4.1</w:t>
      </w:r>
      <w:r w:rsidRPr="00FD58A8">
        <w:rPr>
          <w:bCs/>
        </w:rPr>
        <w:fldChar w:fldCharType="end"/>
      </w:r>
      <w:r w:rsidRPr="00FD58A8">
        <w:rPr>
          <w:bCs/>
        </w:rPr>
        <w:t xml:space="preserve"> настоящего раздела извещения, участник не допускается Закупочной комиссией к участию в закупке.</w:t>
      </w:r>
    </w:p>
    <w:p w14:paraId="0DC3F60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Представление заявки на участие в закупке с отклонением от формы, установленной настоящим извещением, а также внесение изменений в проект договора, в том числе путем направления в составе заявки листа разногласий к проекту договора, расценивается Закупочной комиссией как несоответствие заявки на участие в закупке требованиям, установленным извещением.</w:t>
      </w:r>
    </w:p>
    <w:p w14:paraId="31C26B32"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98" w:name="_Toc8834863"/>
      <w:bookmarkStart w:id="99" w:name="_Toc54336106"/>
      <w:bookmarkStart w:id="100" w:name="_Ref57124564"/>
      <w:bookmarkStart w:id="101" w:name="_Ref57125499"/>
      <w:bookmarkStart w:id="102" w:name="_Toc74247505"/>
      <w:bookmarkStart w:id="103" w:name="_Hlk528068221"/>
      <w:r w:rsidRPr="00FD58A8">
        <w:rPr>
          <w:b/>
        </w:rPr>
        <w:t>Требования к ценовому предложению</w:t>
      </w:r>
      <w:bookmarkEnd w:id="98"/>
      <w:bookmarkEnd w:id="99"/>
      <w:bookmarkEnd w:id="100"/>
      <w:bookmarkEnd w:id="101"/>
      <w:bookmarkEnd w:id="102"/>
    </w:p>
    <w:bookmarkEnd w:id="103"/>
    <w:p w14:paraId="0A97324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rStyle w:val="a4"/>
          <w:bCs/>
          <w:color w:val="auto"/>
        </w:rPr>
      </w:pPr>
      <w:r w:rsidRPr="00FD58A8">
        <w:t xml:space="preserve">Ценовое предложение участника подается по </w:t>
      </w:r>
      <w:hyperlink w:anchor="_Форма_4_ЦЕНОВОЕ" w:history="1">
        <w:r w:rsidRPr="00FD58A8">
          <w:rPr>
            <w:rStyle w:val="a4"/>
          </w:rPr>
          <w:t>Форме 4 «ЦЕНОВОЕ ПРЕДЛОЖЕНИЕ»</w:t>
        </w:r>
      </w:hyperlink>
      <w:r w:rsidRPr="00FD58A8">
        <w:rPr>
          <w:rStyle w:val="a4"/>
        </w:rPr>
        <w:t>.</w:t>
      </w:r>
    </w:p>
    <w:p w14:paraId="6570DB2E" w14:textId="57AF0942"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Цена договора, предлагаемая участником, не может превышать НМЦ договора, указанную в п. </w:t>
      </w:r>
      <w:r w:rsidRPr="00FD58A8">
        <w:rPr>
          <w:bCs/>
        </w:rPr>
        <w:fldChar w:fldCharType="begin"/>
      </w:r>
      <w:r w:rsidRPr="00FD58A8">
        <w:rPr>
          <w:bCs/>
        </w:rPr>
        <w:instrText xml:space="preserve"> REF _Ref55316445 \r \h </w:instrText>
      </w:r>
      <w:r w:rsidR="00B60A60" w:rsidRPr="00FD58A8">
        <w:rPr>
          <w:bCs/>
        </w:rPr>
        <w:instrText xml:space="preserve"> \* MERGEFORMAT </w:instrText>
      </w:r>
      <w:r w:rsidRPr="00FD58A8">
        <w:rPr>
          <w:bCs/>
        </w:rPr>
      </w:r>
      <w:r w:rsidRPr="00FD58A8">
        <w:rPr>
          <w:bCs/>
        </w:rPr>
        <w:fldChar w:fldCharType="separate"/>
      </w:r>
      <w:r w:rsidR="00B776E1">
        <w:rPr>
          <w:bCs/>
        </w:rPr>
        <w:t>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w:t>
      </w:r>
    </w:p>
    <w:p w14:paraId="35956A8C" w14:textId="1EE2B752"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Цена единицы товара, работы, услуги, предлагаемая участником, не может превышать НМЦ единицы товара, работы, услуги, указанную в п. </w:t>
      </w:r>
      <w:r w:rsidRPr="00FD58A8">
        <w:rPr>
          <w:bCs/>
        </w:rPr>
        <w:fldChar w:fldCharType="begin"/>
      </w:r>
      <w:r w:rsidRPr="00FD58A8">
        <w:rPr>
          <w:bCs/>
        </w:rPr>
        <w:instrText xml:space="preserve"> REF _Ref55316445 \r \h </w:instrText>
      </w:r>
      <w:r w:rsidR="00B60A60" w:rsidRPr="00FD58A8">
        <w:rPr>
          <w:bCs/>
        </w:rPr>
        <w:instrText xml:space="preserve"> \* MERGEFORMAT </w:instrText>
      </w:r>
      <w:r w:rsidRPr="00FD58A8">
        <w:rPr>
          <w:bCs/>
        </w:rPr>
      </w:r>
      <w:r w:rsidRPr="00FD58A8">
        <w:rPr>
          <w:bCs/>
        </w:rPr>
        <w:fldChar w:fldCharType="separate"/>
      </w:r>
      <w:r w:rsidR="00B776E1">
        <w:rPr>
          <w:bCs/>
        </w:rPr>
        <w:t>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w:t>
      </w:r>
    </w:p>
    <w:p w14:paraId="402559D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цена договора/цена единицы товара, работы, услуги, указанная в заявке и предлагаемая участником, превышает НМЦ договора/ НМЦед., соответствующий участник не допускается к участию в процедуре закупки на основании несоответствия его заявки требованиям, установленным извещением.</w:t>
      </w:r>
    </w:p>
    <w:p w14:paraId="73F49D4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 сравнении ценовых предложений участников используются цены участников без учета НДС.</w:t>
      </w:r>
    </w:p>
    <w:p w14:paraId="0A4225D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 указании сведений о цене договора, предложенной участником в заявке, не допускаются разночтения между суммой, указной цифрами и суммой, указанной прописью. Также не допускаются разночтения между ценой, указанной в заявке и ценой, полученной путем суммирования единичных цен товаров, работ, услуг, указанных в заявке, а также их сумм.</w:t>
      </w:r>
    </w:p>
    <w:p w14:paraId="26B1EDB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Цена, предложенная участником в заявке, и цена, указанная участником на ЭТП (с помощью функционала ЭТП), должны совпадать. В случае наличия разночтений между информацией, указанной в заявке, и информацией, указанной в поле ЭТП (с помощью функционала ЭТП), преимущество имеет информация, указанная на ЭТП.</w:t>
      </w:r>
    </w:p>
    <w:p w14:paraId="12F85135"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04" w:name="_Toc74247506"/>
      <w:r w:rsidRPr="00FD58A8">
        <w:rPr>
          <w:b/>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4"/>
    </w:p>
    <w:p w14:paraId="5B5010AE" w14:textId="77777777" w:rsidR="00E33E98" w:rsidRPr="00FD58A8" w:rsidRDefault="00E33E98" w:rsidP="00E33E98">
      <w:pPr>
        <w:numPr>
          <w:ilvl w:val="2"/>
          <w:numId w:val="4"/>
        </w:numPr>
        <w:tabs>
          <w:tab w:val="clear" w:pos="1004"/>
          <w:tab w:val="num" w:pos="284"/>
        </w:tabs>
        <w:overflowPunct w:val="0"/>
        <w:autoSpaceDE w:val="0"/>
        <w:autoSpaceDN w:val="0"/>
        <w:adjustRightInd w:val="0"/>
        <w:ind w:left="0" w:firstLine="709"/>
        <w:jc w:val="both"/>
        <w:rPr>
          <w:bCs/>
        </w:rPr>
      </w:pPr>
      <w:r w:rsidRPr="00FD58A8">
        <w:rPr>
          <w:bCs/>
        </w:rPr>
        <w:t xml:space="preserve">Описание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 осуществляется в соответствии с </w:t>
      </w:r>
      <w:hyperlink w:anchor="_Форма_1_ЗАЯВКА" w:history="1">
        <w:r w:rsidRPr="00FD58A8">
          <w:rPr>
            <w:rStyle w:val="a4"/>
          </w:rPr>
          <w:t>Формой 1 раздела III «ФОРМЫ ДЛЯ ЗАПОЛНЕНИЯ УЧАСТНИКАМИ ЗАКУПКИ»</w:t>
        </w:r>
      </w:hyperlink>
      <w:r w:rsidRPr="00FD58A8">
        <w:rPr>
          <w:bCs/>
        </w:rPr>
        <w:t>.</w:t>
      </w:r>
    </w:p>
    <w:p w14:paraId="299CC66B" w14:textId="77777777" w:rsidR="00E33E98" w:rsidRPr="00FD58A8" w:rsidRDefault="00E33E98" w:rsidP="00E33E98">
      <w:pPr>
        <w:numPr>
          <w:ilvl w:val="2"/>
          <w:numId w:val="4"/>
        </w:numPr>
        <w:tabs>
          <w:tab w:val="clear" w:pos="1004"/>
          <w:tab w:val="num" w:pos="284"/>
          <w:tab w:val="num" w:pos="960"/>
        </w:tabs>
        <w:overflowPunct w:val="0"/>
        <w:autoSpaceDE w:val="0"/>
        <w:autoSpaceDN w:val="0"/>
        <w:adjustRightInd w:val="0"/>
        <w:ind w:left="0" w:firstLine="709"/>
        <w:jc w:val="both"/>
        <w:rPr>
          <w:bCs/>
        </w:rPr>
      </w:pPr>
      <w:r w:rsidRPr="00FD58A8">
        <w:rPr>
          <w:bCs/>
        </w:rPr>
        <w:t>При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заявке победителя/единственного участника.</w:t>
      </w:r>
    </w:p>
    <w:p w14:paraId="7E74BD3A"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5" w:name="_Toc8834865"/>
      <w:bookmarkStart w:id="106" w:name="_Toc54336108"/>
      <w:bookmarkStart w:id="107" w:name="_Toc74247507"/>
      <w:bookmarkEnd w:id="40"/>
      <w:r w:rsidRPr="00FD58A8">
        <w:rPr>
          <w:b/>
          <w:sz w:val="28"/>
          <w:lang w:eastAsia="x-none"/>
        </w:rPr>
        <w:t>ПОРЯДОК ПОДАЧИ ЗАЯВОК</w:t>
      </w:r>
      <w:bookmarkEnd w:id="105"/>
      <w:bookmarkEnd w:id="106"/>
      <w:bookmarkEnd w:id="107"/>
    </w:p>
    <w:p w14:paraId="5F8C496A"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08" w:name="_Toc8834866"/>
      <w:bookmarkStart w:id="109" w:name="_Toc54336109"/>
      <w:bookmarkStart w:id="110" w:name="_Ref57126132"/>
      <w:bookmarkStart w:id="111" w:name="_Toc74247508"/>
      <w:bookmarkStart w:id="112" w:name="_Hlk528068338"/>
      <w:r w:rsidRPr="00FD58A8">
        <w:rPr>
          <w:b/>
        </w:rPr>
        <w:t>Порядок подачи заявок</w:t>
      </w:r>
      <w:bookmarkEnd w:id="108"/>
      <w:bookmarkEnd w:id="109"/>
      <w:bookmarkEnd w:id="110"/>
      <w:bookmarkEnd w:id="111"/>
      <w:r w:rsidRPr="00FD58A8">
        <w:rPr>
          <w:b/>
        </w:rPr>
        <w:t xml:space="preserve"> </w:t>
      </w:r>
    </w:p>
    <w:bookmarkEnd w:id="112"/>
    <w:p w14:paraId="23E93E5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Для участия в закупке участник должен подать заявку на участие в закупке с использованием функционала ЭТП и в соответствии с регламентом ЭТП.</w:t>
      </w:r>
    </w:p>
    <w:p w14:paraId="4609CA2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Документы и сведения, размещаемые участником закупки на ЭТП, подписываются ЭП лица, имеющего право действовать от имени участника закупки.</w:t>
      </w:r>
    </w:p>
    <w:p w14:paraId="009E052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Подача участником заявки на участие в закупке подтверждает, что участником приняты в полном объёме и безоговорочно все условия извещения.</w:t>
      </w:r>
    </w:p>
    <w:p w14:paraId="4937823A" w14:textId="53F50D71" w:rsidR="00E33E98" w:rsidRPr="00FD58A8" w:rsidRDefault="00E33E98" w:rsidP="00E33E98">
      <w:pPr>
        <w:numPr>
          <w:ilvl w:val="2"/>
          <w:numId w:val="4"/>
        </w:numPr>
        <w:overflowPunct w:val="0"/>
        <w:autoSpaceDE w:val="0"/>
        <w:autoSpaceDN w:val="0"/>
        <w:adjustRightInd w:val="0"/>
        <w:ind w:left="0" w:firstLine="709"/>
        <w:jc w:val="both"/>
        <w:rPr>
          <w:bCs/>
        </w:rPr>
      </w:pPr>
      <w:r w:rsidRPr="00FD58A8">
        <w:t xml:space="preserve">Заявка на участие в закупке должна содержать сведения и документы, указанные в </w:t>
      </w:r>
      <w:r w:rsidRPr="00FD58A8">
        <w:rPr>
          <w:bCs/>
        </w:rPr>
        <w:t xml:space="preserve">п. </w:t>
      </w:r>
      <w:r w:rsidRPr="00FD58A8">
        <w:rPr>
          <w:bCs/>
        </w:rPr>
        <w:fldChar w:fldCharType="begin"/>
      </w:r>
      <w:r w:rsidRPr="00FD58A8">
        <w:rPr>
          <w:bCs/>
        </w:rPr>
        <w:instrText xml:space="preserve"> REF _Ref55317127 \r \h </w:instrText>
      </w:r>
      <w:r w:rsidR="00B60A60" w:rsidRPr="00FD58A8">
        <w:rPr>
          <w:bCs/>
        </w:rPr>
        <w:instrText xml:space="preserve"> \* MERGEFORMAT </w:instrText>
      </w:r>
      <w:r w:rsidRPr="00FD58A8">
        <w:rPr>
          <w:bCs/>
        </w:rPr>
      </w:r>
      <w:r w:rsidRPr="00FD58A8">
        <w:rPr>
          <w:bCs/>
        </w:rPr>
        <w:fldChar w:fldCharType="separate"/>
      </w:r>
      <w:r w:rsidR="00B776E1">
        <w:rPr>
          <w:bCs/>
        </w:rPr>
        <w:t>12</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t>.</w:t>
      </w:r>
    </w:p>
    <w:p w14:paraId="718BD09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отношении каждого лота участник закупки вправе подать только одну заявку на участие в закупке.</w:t>
      </w:r>
    </w:p>
    <w:p w14:paraId="1BCE679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Датой начала срока подачи заявок на участие в закупке является дата размещения извещения в ЕИС и на ЭТП. В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(одного) 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p>
    <w:p w14:paraId="5869800C" w14:textId="6B20C8F2"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Прием заявок на участие в закупке прекращается с наступлением срока окончания подачи заявок на участие в закупке, указанного в п. </w:t>
      </w:r>
      <w:r w:rsidRPr="00FD58A8">
        <w:rPr>
          <w:bCs/>
        </w:rPr>
        <w:fldChar w:fldCharType="begin"/>
      </w:r>
      <w:r w:rsidRPr="00FD58A8">
        <w:rPr>
          <w:bCs/>
        </w:rPr>
        <w:instrText xml:space="preserve"> REF _Ref368304315 \r \h </w:instrText>
      </w:r>
      <w:r w:rsidR="00FD58A8">
        <w:rPr>
          <w:bCs/>
        </w:rPr>
        <w:instrText xml:space="preserve"> \* MERGEFORMAT </w:instrText>
      </w:r>
      <w:r w:rsidRPr="00FD58A8">
        <w:rPr>
          <w:bCs/>
        </w:rPr>
      </w:r>
      <w:r w:rsidRPr="00FD58A8">
        <w:rPr>
          <w:bCs/>
        </w:rPr>
        <w:fldChar w:fldCharType="separate"/>
      </w:r>
      <w:r w:rsidR="00B776E1">
        <w:rPr>
          <w:bCs/>
        </w:rPr>
        <w:t>13</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С помощью программных и технических средств ЭТП обеспечивается отсутствие возможности подать заявку на ЭТП после установленного окончания срока подачи заявок. Заявка на участие в закупке, поступившая после истечения срока подачи заявок, не рассматривается.</w:t>
      </w:r>
    </w:p>
    <w:p w14:paraId="626224E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по окончании срока подачи заявок подана только одна заявка или не подано ни одной заявки, процедура закупки признается несостоявшейся.</w:t>
      </w:r>
    </w:p>
    <w:p w14:paraId="6A2F6665"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13" w:name="_Toc8834867"/>
      <w:bookmarkStart w:id="114" w:name="_Toc54336110"/>
      <w:bookmarkStart w:id="115" w:name="_Ref57125673"/>
      <w:bookmarkStart w:id="116" w:name="_Toc74247509"/>
      <w:r w:rsidRPr="00FD58A8">
        <w:rPr>
          <w:b/>
        </w:rPr>
        <w:t xml:space="preserve">Обеспечение </w:t>
      </w:r>
      <w:bookmarkEnd w:id="113"/>
      <w:r w:rsidRPr="00FD58A8">
        <w:rPr>
          <w:b/>
        </w:rPr>
        <w:t>заявки на участие в закупке</w:t>
      </w:r>
      <w:bookmarkEnd w:id="114"/>
      <w:bookmarkEnd w:id="115"/>
      <w:bookmarkEnd w:id="116"/>
    </w:p>
    <w:p w14:paraId="377829C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начальная (максимальная) цена договора превышает 5 миллионов рублей, Заказчик вправе установить в извещении требование к обеспечению заявок на участие в закупке. Размер обеспечения заявок не может превышать 2 (два) процента начальной (максимальной) цены договора (цены лота).</w:t>
      </w:r>
    </w:p>
    <w:p w14:paraId="17E77F27" w14:textId="7CED2366"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если п. </w:t>
      </w:r>
      <w:r w:rsidRPr="00FD58A8">
        <w:rPr>
          <w:bCs/>
        </w:rPr>
        <w:fldChar w:fldCharType="begin"/>
      </w:r>
      <w:r w:rsidRPr="00FD58A8">
        <w:rPr>
          <w:bCs/>
        </w:rPr>
        <w:instrText xml:space="preserve"> REF _Ref55319739 \r \h </w:instrText>
      </w:r>
      <w:r w:rsidR="00FD58A8">
        <w:rPr>
          <w:bCs/>
        </w:rPr>
        <w:instrText xml:space="preserve"> \* MERGEFORMAT </w:instrText>
      </w:r>
      <w:r w:rsidRPr="00FD58A8">
        <w:rPr>
          <w:bCs/>
        </w:rPr>
      </w:r>
      <w:r w:rsidRPr="00FD58A8">
        <w:rPr>
          <w:bCs/>
        </w:rPr>
        <w:fldChar w:fldCharType="separate"/>
      </w:r>
      <w:r w:rsidR="00B776E1">
        <w:rPr>
          <w:bCs/>
        </w:rPr>
        <w:t>8</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установлено требование о предоставлении обеспечения заявки на участие в закупке, участник должен предоставить обеспечение заявки в размере и валюте согласно требованиям, установленным в п. </w:t>
      </w:r>
      <w:r w:rsidRPr="00FD58A8">
        <w:rPr>
          <w:bCs/>
        </w:rPr>
        <w:fldChar w:fldCharType="begin"/>
      </w:r>
      <w:r w:rsidRPr="00FD58A8">
        <w:rPr>
          <w:bCs/>
        </w:rPr>
        <w:instrText xml:space="preserve"> REF _Ref55319739 \r \h </w:instrText>
      </w:r>
      <w:r w:rsidR="00FD58A8">
        <w:rPr>
          <w:bCs/>
        </w:rPr>
        <w:instrText xml:space="preserve"> \* MERGEFORMAT </w:instrText>
      </w:r>
      <w:r w:rsidRPr="00FD58A8">
        <w:rPr>
          <w:bCs/>
        </w:rPr>
      </w:r>
      <w:r w:rsidRPr="00FD58A8">
        <w:rPr>
          <w:bCs/>
        </w:rPr>
        <w:fldChar w:fldCharType="separate"/>
      </w:r>
      <w:r w:rsidR="00B776E1">
        <w:rPr>
          <w:bCs/>
        </w:rPr>
        <w:t>8</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p>
    <w:p w14:paraId="2705B61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Обеспечение заявки должно быть предоставлено участником не позднее даты и времени окончания срока подачи заявок на участие в закупке путем внесения денежных средств или путем предоставления банковской гарантии. Выбор способа обеспечения заявки осуществляется участником. </w:t>
      </w:r>
    </w:p>
    <w:p w14:paraId="212654D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в соответствии с Федеральным законом от 5 апреля 2013 года N 44-ФЗ (далее – специальный банковский счет).</w:t>
      </w:r>
    </w:p>
    <w:p w14:paraId="5690709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17" w:name="_Ref56774969"/>
      <w:r w:rsidRPr="00FD58A8">
        <w:t>В течение одного часа с момента окончания срока подачи заявок на участие в процедуре закупки оператор ЭТП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оператора ЭТП.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оператор ЭТП информируется в течение одного часа. В случае, если блокирование денежных средств не может быть осуществлено по основаниям, предусмотренным действующим законодательством РФ, оператор ЭТП обязан вернуть указанную заявку подавшему ее участнику в течение одного часа с момента получения соответствующей информации от банка.</w:t>
      </w:r>
      <w:bookmarkEnd w:id="117"/>
    </w:p>
    <w:p w14:paraId="7E3C90E5" w14:textId="6EB90472"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rsidRPr="00FD58A8">
        <w:fldChar w:fldCharType="begin"/>
      </w:r>
      <w:r w:rsidRPr="00FD58A8">
        <w:instrText xml:space="preserve"> REF _Ref56774969 \r \h </w:instrText>
      </w:r>
      <w:r w:rsidR="00FD58A8">
        <w:instrText xml:space="preserve"> \* MERGEFORMAT </w:instrText>
      </w:r>
      <w:r w:rsidRPr="00FD58A8">
        <w:fldChar w:fldCharType="separate"/>
      </w:r>
      <w:r w:rsidR="00B776E1">
        <w:t>6.2.5</w:t>
      </w:r>
      <w:r w:rsidRPr="00FD58A8">
        <w:fldChar w:fldCharType="end"/>
      </w:r>
      <w:r w:rsidRPr="00FD58A8">
        <w:t xml:space="preserve"> настоящего раздела извещения.</w:t>
      </w:r>
    </w:p>
    <w:p w14:paraId="748F8FE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В случае предоставления обеспечения заявки путем направления банковской гарантии, банковская гарантия должна 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по ссылке: </w:t>
      </w:r>
      <w:hyperlink r:id="rId24" w:history="1">
        <w:r w:rsidR="00B60A60" w:rsidRPr="00FD58A8">
          <w:rPr>
            <w:rStyle w:val="a4"/>
            <w:rFonts w:eastAsia="Calibri"/>
            <w:iCs/>
            <w:lang w:eastAsia="en-US"/>
          </w:rPr>
          <w:t>https://www.bashtel.ru/zakupki/informatsiya/</w:t>
        </w:r>
      </w:hyperlink>
      <w:r w:rsidRPr="00FD58A8">
        <w:rPr>
          <w:rStyle w:val="a4"/>
          <w:rFonts w:eastAsia="Calibri"/>
          <w:iCs/>
          <w:lang w:eastAsia="en-US"/>
        </w:rPr>
        <w:t>.</w:t>
      </w:r>
    </w:p>
    <w:p w14:paraId="4291AFA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Для целей определения терминов в настоящем пункте извещения под следующими терминами понимается:</w:t>
      </w:r>
    </w:p>
    <w:p w14:paraId="6A0C3577" w14:textId="77777777" w:rsidR="00E33E98" w:rsidRPr="00FD58A8" w:rsidRDefault="00E33E98" w:rsidP="00E33E98">
      <w:pPr>
        <w:spacing w:line="23" w:lineRule="atLeast"/>
        <w:ind w:firstLine="709"/>
        <w:jc w:val="both"/>
      </w:pPr>
      <w:r w:rsidRPr="00FD58A8">
        <w:t>Гарант – банк, иное кредитное учреждение или страховая организация, выдающее банковскую гарантию;</w:t>
      </w:r>
    </w:p>
    <w:p w14:paraId="716BFEFA" w14:textId="77777777" w:rsidR="00E33E98" w:rsidRPr="00FD58A8" w:rsidRDefault="00E33E98" w:rsidP="00E33E98">
      <w:pPr>
        <w:spacing w:line="23" w:lineRule="atLeast"/>
        <w:ind w:firstLine="709"/>
        <w:jc w:val="both"/>
      </w:pPr>
      <w:r w:rsidRPr="00FD58A8">
        <w:t>Принципал –участник;</w:t>
      </w:r>
    </w:p>
    <w:p w14:paraId="5721BA79" w14:textId="77777777" w:rsidR="00E33E98" w:rsidRPr="00FD58A8" w:rsidRDefault="00E33E98" w:rsidP="00E33E98">
      <w:pPr>
        <w:spacing w:line="23" w:lineRule="atLeast"/>
        <w:ind w:firstLine="709"/>
        <w:jc w:val="both"/>
      </w:pPr>
      <w:r w:rsidRPr="00FD58A8">
        <w:t>Бенефициар – Заказчик.</w:t>
      </w:r>
    </w:p>
    <w:p w14:paraId="43FBA553" w14:textId="77777777" w:rsidR="00E33E98" w:rsidRPr="00FD58A8" w:rsidRDefault="00E33E98" w:rsidP="00E33E98">
      <w:pPr>
        <w:tabs>
          <w:tab w:val="num" w:pos="1004"/>
        </w:tabs>
        <w:overflowPunct w:val="0"/>
        <w:autoSpaceDE w:val="0"/>
        <w:autoSpaceDN w:val="0"/>
        <w:adjustRightInd w:val="0"/>
        <w:ind w:firstLine="709"/>
        <w:jc w:val="both"/>
      </w:pPr>
      <w:r w:rsidRPr="00FD58A8">
        <w:t xml:space="preserve">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14:paraId="2802342D" w14:textId="77777777" w:rsidR="00E33E98" w:rsidRPr="00FD58A8" w:rsidRDefault="00E33E98" w:rsidP="00E33E98">
      <w:pPr>
        <w:spacing w:line="23" w:lineRule="atLeast"/>
        <w:ind w:firstLine="709"/>
        <w:jc w:val="both"/>
      </w:pPr>
      <w:r w:rsidRPr="00FD58A8">
        <w:t>1) Указание наименования Принципала и Бенефициара по такой банковской гарантии;</w:t>
      </w:r>
    </w:p>
    <w:p w14:paraId="77985FB6" w14:textId="77777777" w:rsidR="00E33E98" w:rsidRPr="00FD58A8" w:rsidRDefault="00E33E98" w:rsidP="00E33E98">
      <w:pPr>
        <w:spacing w:line="23" w:lineRule="atLeast"/>
        <w:ind w:firstLine="709"/>
        <w:jc w:val="both"/>
      </w:pPr>
      <w:r w:rsidRPr="00FD58A8">
        <w:t>2) Сумма банковской гарантии, соответствующую размеру обеспечения заявки, указанному в извещении и подлежащую уплате Гарантом Бенефициару;</w:t>
      </w:r>
    </w:p>
    <w:p w14:paraId="2B9CC041" w14:textId="77777777" w:rsidR="00E33E98" w:rsidRPr="00FD58A8" w:rsidRDefault="00E33E98" w:rsidP="00E33E98">
      <w:pPr>
        <w:spacing w:line="23" w:lineRule="atLeast"/>
        <w:ind w:firstLine="709"/>
        <w:jc w:val="both"/>
      </w:pPr>
      <w:r w:rsidRPr="00FD58A8">
        <w:t>3) Обязанность Гаранта уплатить Бенефициару по письменному требованию последнего сумму банковской гарантии в случае уклонения или отказа Принципала от заключения договора по итогам закупки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извещением установлены требования обеспечения исполнения договора и срок его предоставления до заключения договора);</w:t>
      </w:r>
    </w:p>
    <w:p w14:paraId="37885043" w14:textId="77777777" w:rsidR="00E33E98" w:rsidRPr="00FD58A8" w:rsidRDefault="00E33E98" w:rsidP="00E33E98">
      <w:pPr>
        <w:spacing w:line="23" w:lineRule="atLeast"/>
        <w:ind w:firstLine="709"/>
        <w:jc w:val="both"/>
      </w:pPr>
      <w:r w:rsidRPr="00FD58A8">
        <w:t>4) Банковская гарантия должна быть безотзывной;</w:t>
      </w:r>
    </w:p>
    <w:p w14:paraId="037BDB3B" w14:textId="77777777" w:rsidR="00E33E98" w:rsidRPr="00FD58A8" w:rsidRDefault="00E33E98" w:rsidP="00E33E98">
      <w:pPr>
        <w:spacing w:line="23" w:lineRule="atLeast"/>
        <w:ind w:firstLine="709"/>
        <w:jc w:val="both"/>
      </w:pPr>
      <w:r w:rsidRPr="00FD58A8">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41962573" w14:textId="77777777" w:rsidR="00E33E98" w:rsidRPr="00FD58A8" w:rsidRDefault="00E33E98" w:rsidP="00E33E98">
      <w:pPr>
        <w:spacing w:line="23" w:lineRule="atLeast"/>
        <w:ind w:firstLine="709"/>
        <w:jc w:val="both"/>
      </w:pPr>
      <w:r w:rsidRPr="00FD58A8">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38277D67" w14:textId="77777777" w:rsidR="00E33E98" w:rsidRPr="00FD58A8" w:rsidRDefault="00E33E98" w:rsidP="00E33E98">
      <w:pPr>
        <w:spacing w:line="23" w:lineRule="atLeast"/>
        <w:ind w:firstLine="709"/>
        <w:jc w:val="both"/>
      </w:pPr>
      <w:r w:rsidRPr="00FD58A8">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извещении;</w:t>
      </w:r>
    </w:p>
    <w:p w14:paraId="5E029CFA" w14:textId="77777777" w:rsidR="00E33E98" w:rsidRPr="00FD58A8" w:rsidRDefault="00E33E98" w:rsidP="00E33E98">
      <w:pPr>
        <w:spacing w:line="23" w:lineRule="atLeast"/>
        <w:ind w:firstLine="709"/>
        <w:jc w:val="both"/>
      </w:pPr>
      <w:r w:rsidRPr="00FD58A8">
        <w:t xml:space="preserve">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254D046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Предоставляемая Банковская гарантия оформляется в соответствии с </w:t>
      </w:r>
      <w:hyperlink w:anchor="_Приложение_№_1" w:history="1">
        <w:r w:rsidRPr="00FD58A8">
          <w:rPr>
            <w:rStyle w:val="a4"/>
          </w:rPr>
          <w:t>Приложением № 1</w:t>
        </w:r>
      </w:hyperlink>
      <w:r w:rsidRPr="00FD58A8">
        <w:t xml:space="preserve"> к извещению.</w:t>
      </w:r>
    </w:p>
    <w:p w14:paraId="16ADC3C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233B4D4E"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t>Предоставление в составе заявки на участие в закупке банковской гарантии, несоответствующей требованиям законодательства РФ и требованиям, содержащимся в настоящем извещении, является основанием для отклонения заявки участника.</w:t>
      </w:r>
    </w:p>
    <w:p w14:paraId="351177C9" w14:textId="517A4098"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18" w:name="_Ref56776554"/>
      <w:r w:rsidRPr="00FD58A8">
        <w:t xml:space="preserve">Денежные средства, внесенные на специальный банковский счет в качестве обеспечения заявок на участие в закупке, перечисляются ЭТП на счет Заказчика, указанный в </w:t>
      </w:r>
      <w:r w:rsidRPr="00FD58A8">
        <w:rPr>
          <w:bCs/>
        </w:rPr>
        <w:t xml:space="preserve">п. </w:t>
      </w:r>
      <w:r w:rsidRPr="00FD58A8">
        <w:rPr>
          <w:bCs/>
        </w:rPr>
        <w:fldChar w:fldCharType="begin"/>
      </w:r>
      <w:r w:rsidRPr="00FD58A8">
        <w:rPr>
          <w:bCs/>
        </w:rPr>
        <w:instrText xml:space="preserve"> REF _Ref55319739 \r \h </w:instrText>
      </w:r>
      <w:r w:rsidR="00B60A60" w:rsidRPr="00FD58A8">
        <w:rPr>
          <w:bCs/>
        </w:rPr>
        <w:instrText xml:space="preserve"> \* MERGEFORMAT </w:instrText>
      </w:r>
      <w:r w:rsidRPr="00FD58A8">
        <w:rPr>
          <w:bCs/>
        </w:rPr>
      </w:r>
      <w:r w:rsidRPr="00FD58A8">
        <w:rPr>
          <w:bCs/>
        </w:rPr>
        <w:fldChar w:fldCharType="separate"/>
      </w:r>
      <w:r w:rsidR="00B776E1">
        <w:rPr>
          <w:bCs/>
        </w:rPr>
        <w:t>8</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t xml:space="preserve"> извещения, а с Гаранта, предоставившего банковскую гарантию, осуществляется взыскание по такой банковской гарантии, в случае уклонения участника от заключения договора согласно п. </w:t>
      </w:r>
      <w:r w:rsidRPr="00FD58A8">
        <w:fldChar w:fldCharType="begin"/>
      </w:r>
      <w:r w:rsidRPr="00FD58A8">
        <w:instrText xml:space="preserve"> REF _Ref57125444 \r \h </w:instrText>
      </w:r>
      <w:r w:rsidR="00B60A60" w:rsidRPr="00FD58A8">
        <w:instrText xml:space="preserve"> \* MERGEFORMAT </w:instrText>
      </w:r>
      <w:r w:rsidRPr="00FD58A8">
        <w:fldChar w:fldCharType="separate"/>
      </w:r>
      <w:r w:rsidR="00B776E1">
        <w:t>8.5.1</w:t>
      </w:r>
      <w:r w:rsidRPr="00FD58A8">
        <w:fldChar w:fldCharType="end"/>
      </w:r>
      <w:r w:rsidRPr="00FD58A8">
        <w:t xml:space="preserve"> раздела </w:t>
      </w:r>
      <w:hyperlink w:anchor="_РАЗДЕЛ_I._ОБЩАЯ" w:history="1">
        <w:r w:rsidRPr="00FD58A8">
          <w:rPr>
            <w:rStyle w:val="a4"/>
          </w:rPr>
          <w:t>I «ОБЩАЯ ЧАСТЬ»</w:t>
        </w:r>
      </w:hyperlink>
      <w:r w:rsidRPr="00FD58A8">
        <w:t xml:space="preserve"> извещения, в том числе непредоставления или предоставления с нарушением условий, установленных извещением, до заключения договора Заказчику обеспечения исполнения договора (если в извещении о закупке установлено требование об обеспечении исполнения договора), или отказа участника такой закупки заключить договор.</w:t>
      </w:r>
      <w:bookmarkEnd w:id="118"/>
    </w:p>
    <w:p w14:paraId="7A2D3AA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19" w:name="_Ref74249667"/>
      <w:r w:rsidRPr="00FD58A8">
        <w:t>Денежные средства, внесенные участником в качестве обеспечения заявки на участие в закупке на специальный банковский счет, возвращаются:</w:t>
      </w:r>
      <w:bookmarkEnd w:id="119"/>
      <w:r w:rsidRPr="00FD58A8">
        <w:t xml:space="preserve"> </w:t>
      </w:r>
    </w:p>
    <w:p w14:paraId="3430E4D3" w14:textId="77777777" w:rsidR="00E33E98" w:rsidRPr="00FD58A8" w:rsidRDefault="00E33E98" w:rsidP="00156A44">
      <w:pPr>
        <w:numPr>
          <w:ilvl w:val="2"/>
          <w:numId w:val="15"/>
        </w:numPr>
        <w:overflowPunct w:val="0"/>
        <w:autoSpaceDE w:val="0"/>
        <w:autoSpaceDN w:val="0"/>
        <w:adjustRightInd w:val="0"/>
        <w:ind w:left="0" w:firstLine="709"/>
        <w:jc w:val="both"/>
      </w:pPr>
      <w:r w:rsidRPr="00FD58A8">
        <w:t>всем участникам закупки, за исключением участника закупки, заявке которого присвоен первый номер, в срок не более 7 (семи) рабочих дней от даты подписания протокола, составленного по результатам закупки;</w:t>
      </w:r>
    </w:p>
    <w:p w14:paraId="52C754BC" w14:textId="77777777" w:rsidR="00E33E98" w:rsidRPr="00FD58A8" w:rsidRDefault="00E33E98" w:rsidP="00156A44">
      <w:pPr>
        <w:numPr>
          <w:ilvl w:val="2"/>
          <w:numId w:val="15"/>
        </w:numPr>
        <w:overflowPunct w:val="0"/>
        <w:autoSpaceDE w:val="0"/>
        <w:autoSpaceDN w:val="0"/>
        <w:adjustRightInd w:val="0"/>
        <w:ind w:left="0" w:firstLine="709"/>
        <w:jc w:val="both"/>
      </w:pPr>
      <w:r w:rsidRPr="00FD58A8">
        <w:t xml:space="preserve">участнику закупки, заявке которого присвоен первый номер, в течение 7 (семи) рабочих дней от даты заключения договора либо от даты принятия Заказчиком в порядке, установленном </w:t>
      </w:r>
      <w:hyperlink r:id="rId25" w:history="1">
        <w:r w:rsidRPr="00FD58A8">
          <w:rPr>
            <w:rStyle w:val="a4"/>
          </w:rPr>
          <w:t>Положением о закупках</w:t>
        </w:r>
      </w:hyperlink>
      <w:r w:rsidRPr="00FD58A8">
        <w:t>, решения о том, что договор по результатам закупки не заключается.</w:t>
      </w:r>
    </w:p>
    <w:p w14:paraId="440A8138" w14:textId="3C236DFE"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Возврат Заказчиком банковской гарантии в случаях, указанных в п. </w:t>
      </w:r>
      <w:r w:rsidRPr="00FD58A8">
        <w:fldChar w:fldCharType="begin"/>
      </w:r>
      <w:r w:rsidRPr="00FD58A8">
        <w:instrText xml:space="preserve"> REF _Ref55319980 \r \h  \* MERGEFORMAT </w:instrText>
      </w:r>
      <w:r w:rsidRPr="00FD58A8">
        <w:fldChar w:fldCharType="separate"/>
      </w:r>
      <w:r w:rsidR="00B776E1">
        <w:rPr>
          <w:b/>
          <w:bCs/>
        </w:rPr>
        <w:t>Ошибка! Источник ссылки не найден.</w:t>
      </w:r>
      <w:r w:rsidRPr="00FD58A8">
        <w:fldChar w:fldCharType="end"/>
      </w:r>
      <w:r w:rsidRPr="00FD58A8">
        <w:fldChar w:fldCharType="begin"/>
      </w:r>
      <w:r w:rsidRPr="00FD58A8">
        <w:instrText xml:space="preserve"> REF _Ref74249667 \r \h </w:instrText>
      </w:r>
      <w:r w:rsidR="00B60A60" w:rsidRPr="00FD58A8">
        <w:instrText xml:space="preserve"> \* MERGEFORMAT </w:instrText>
      </w:r>
      <w:r w:rsidRPr="00FD58A8">
        <w:fldChar w:fldCharType="separate"/>
      </w:r>
      <w:r w:rsidR="00B776E1">
        <w:t>6.2.13</w:t>
      </w:r>
      <w:r w:rsidRPr="00FD58A8">
        <w:fldChar w:fldCharType="end"/>
      </w:r>
      <w:r w:rsidRPr="00FD58A8">
        <w:t xml:space="preserve"> настоящего раздела извещения, лицу или Гаранту, предоставившим банковскую гарантию, не осуществляется, взыскание по ней не производится.</w:t>
      </w:r>
    </w:p>
    <w:p w14:paraId="620C21C6"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20" w:name="_Toc8834868"/>
      <w:bookmarkStart w:id="121" w:name="_Toc54336111"/>
      <w:bookmarkStart w:id="122" w:name="_Toc74247510"/>
      <w:r w:rsidRPr="00FD58A8">
        <w:rPr>
          <w:b/>
        </w:rPr>
        <w:t>Порядок внесения изменений или порядок отзыва заявок</w:t>
      </w:r>
      <w:bookmarkEnd w:id="120"/>
      <w:bookmarkEnd w:id="121"/>
      <w:bookmarkEnd w:id="122"/>
      <w:r w:rsidRPr="00FD58A8">
        <w:rPr>
          <w:b/>
        </w:rPr>
        <w:t xml:space="preserve"> </w:t>
      </w:r>
    </w:p>
    <w:p w14:paraId="0678A05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Участник, подавший заявку, вправе изменить или отозвать заявку до истечения срока подачи заявок на участие в процедуре закупки путем направления уведомления об отзыве или о внесения изменений в заявку оператору ЭТП в порядке, установленном регламентом ЭТП.</w:t>
      </w:r>
    </w:p>
    <w:p w14:paraId="5CACFE2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Уведомление о внесении изменений или уведомление об отзыве заявки является действительным, если соответствующее уведомление получено оператором ЭТП до истечения даты и времени окончания срока подачи заявок на участие в процедуре закупки.</w:t>
      </w:r>
    </w:p>
    <w:p w14:paraId="739F0D5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Заявка на участие в закупке является измененной или отозванной, если изменение осуществлено или уведомление об отзыве заявки получено Оператором ЭТП до истечения срока подачи заявок. </w:t>
      </w:r>
    </w:p>
    <w:p w14:paraId="37D0718B"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23" w:name="_Toc37260778"/>
      <w:bookmarkStart w:id="124" w:name="_Toc54336112"/>
      <w:bookmarkStart w:id="125" w:name="_Toc74247511"/>
      <w:bookmarkStart w:id="126" w:name="_Hlk533421633"/>
      <w:bookmarkStart w:id="127" w:name="_Hlk528068349"/>
      <w:bookmarkStart w:id="128" w:name="_Hlk528751296"/>
      <w:r w:rsidRPr="00FD58A8">
        <w:rPr>
          <w:b/>
          <w:sz w:val="28"/>
          <w:lang w:eastAsia="x-none"/>
        </w:rPr>
        <w:t>ПОРЯДОК РАССМОТРЕНИЯ</w:t>
      </w:r>
      <w:bookmarkEnd w:id="123"/>
      <w:r w:rsidRPr="00FD58A8">
        <w:rPr>
          <w:b/>
          <w:sz w:val="28"/>
          <w:lang w:eastAsia="x-none"/>
        </w:rPr>
        <w:t>, ОЦЕНКИ И СОПОСТАВЛЕНИЯ ЗАЯВОК, ПОДВЕДЕНИЕ ИТОГОВ ЗАКУПКИ</w:t>
      </w:r>
      <w:bookmarkEnd w:id="124"/>
      <w:bookmarkEnd w:id="125"/>
    </w:p>
    <w:p w14:paraId="52A0A35B"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29" w:name="_Toc8834870"/>
      <w:bookmarkStart w:id="130" w:name="_Toc54336113"/>
      <w:bookmarkStart w:id="131" w:name="_Toc74247512"/>
      <w:bookmarkStart w:id="132" w:name="_Toc523244469"/>
      <w:bookmarkEnd w:id="126"/>
      <w:r w:rsidRPr="00FD58A8">
        <w:rPr>
          <w:b/>
        </w:rPr>
        <w:t xml:space="preserve">Порядок рассмотрения заявок на участие в </w:t>
      </w:r>
      <w:bookmarkEnd w:id="129"/>
      <w:r w:rsidRPr="00FD58A8">
        <w:rPr>
          <w:b/>
        </w:rPr>
        <w:t>закупке</w:t>
      </w:r>
      <w:bookmarkEnd w:id="130"/>
      <w:bookmarkEnd w:id="131"/>
    </w:p>
    <w:p w14:paraId="77A7CD4C" w14:textId="3BD83541"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33" w:name="_Ref57126151"/>
      <w:bookmarkStart w:id="134" w:name="_Toc8832210"/>
      <w:bookmarkStart w:id="135" w:name="_Toc8834871"/>
      <w:r w:rsidRPr="00FD58A8">
        <w:t xml:space="preserve">Закупочная комиссия в срок, указанный в </w:t>
      </w:r>
      <w:r w:rsidRPr="00FD58A8">
        <w:rPr>
          <w:bCs/>
        </w:rPr>
        <w:t xml:space="preserve">п. </w:t>
      </w:r>
      <w:r w:rsidRPr="00FD58A8">
        <w:rPr>
          <w:bCs/>
        </w:rPr>
        <w:fldChar w:fldCharType="begin"/>
      </w:r>
      <w:r w:rsidRPr="00FD58A8">
        <w:rPr>
          <w:bCs/>
        </w:rPr>
        <w:instrText xml:space="preserve"> REF _Ref378107245 \r \h </w:instrText>
      </w:r>
      <w:r w:rsidR="00FD58A8">
        <w:rPr>
          <w:bCs/>
        </w:rPr>
        <w:instrText xml:space="preserve"> \* MERGEFORMAT </w:instrText>
      </w:r>
      <w:r w:rsidRPr="00FD58A8">
        <w:rPr>
          <w:bCs/>
        </w:rPr>
      </w:r>
      <w:r w:rsidRPr="00FD58A8">
        <w:rPr>
          <w:bCs/>
        </w:rPr>
        <w:fldChar w:fldCharType="separate"/>
      </w:r>
      <w:r w:rsidR="00B776E1">
        <w:rPr>
          <w:bCs/>
        </w:rPr>
        <w:t>15</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осуществляет рассмотрение заявок, поданных участниками, на соответствие требованиям настоящего </w:t>
      </w:r>
      <w:r w:rsidRPr="00FD58A8">
        <w:rPr>
          <w:bCs/>
        </w:rPr>
        <w:t>извещения</w:t>
      </w:r>
      <w:r w:rsidRPr="00FD58A8">
        <w:t>, в том числе:</w:t>
      </w:r>
      <w:bookmarkEnd w:id="133"/>
    </w:p>
    <w:p w14:paraId="7B7BC462" w14:textId="77777777" w:rsidR="00E33E98" w:rsidRPr="00FD58A8" w:rsidRDefault="00E33E98" w:rsidP="00E33E98">
      <w:pPr>
        <w:tabs>
          <w:tab w:val="num" w:pos="960"/>
        </w:tabs>
        <w:overflowPunct w:val="0"/>
        <w:autoSpaceDE w:val="0"/>
        <w:autoSpaceDN w:val="0"/>
        <w:adjustRightInd w:val="0"/>
        <w:ind w:firstLine="709"/>
        <w:jc w:val="both"/>
      </w:pPr>
      <w:r w:rsidRPr="00FD58A8">
        <w:t xml:space="preserve">1) соответствие заявки требованиям </w:t>
      </w:r>
      <w:r w:rsidRPr="00FD58A8">
        <w:rPr>
          <w:bCs/>
        </w:rPr>
        <w:t>извещения</w:t>
      </w:r>
      <w:r w:rsidRPr="00FD58A8">
        <w:t xml:space="preserve"> по существу по своему составу, содержанию и оформлению;</w:t>
      </w:r>
    </w:p>
    <w:p w14:paraId="5629D378" w14:textId="77777777" w:rsidR="00E33E98" w:rsidRPr="00FD58A8" w:rsidRDefault="00E33E98" w:rsidP="00E33E98">
      <w:pPr>
        <w:tabs>
          <w:tab w:val="num" w:pos="960"/>
        </w:tabs>
        <w:overflowPunct w:val="0"/>
        <w:autoSpaceDE w:val="0"/>
        <w:autoSpaceDN w:val="0"/>
        <w:adjustRightInd w:val="0"/>
        <w:ind w:firstLine="709"/>
        <w:jc w:val="both"/>
      </w:pPr>
      <w:r w:rsidRPr="00FD58A8">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1DA283C7" w14:textId="77777777" w:rsidR="00E33E98" w:rsidRPr="00FD58A8" w:rsidRDefault="00E33E98" w:rsidP="00E33E98">
      <w:pPr>
        <w:tabs>
          <w:tab w:val="num" w:pos="960"/>
        </w:tabs>
        <w:overflowPunct w:val="0"/>
        <w:autoSpaceDE w:val="0"/>
        <w:autoSpaceDN w:val="0"/>
        <w:adjustRightInd w:val="0"/>
        <w:ind w:firstLine="709"/>
        <w:jc w:val="both"/>
      </w:pPr>
      <w:r w:rsidRPr="00FD58A8">
        <w:t>3) соответствие предлагаемой участником закупки Продукции установленным требованиям;</w:t>
      </w:r>
    </w:p>
    <w:p w14:paraId="7EA63352" w14:textId="77777777" w:rsidR="00E33E98" w:rsidRPr="00FD58A8" w:rsidRDefault="00E33E98" w:rsidP="00E33E98">
      <w:pPr>
        <w:tabs>
          <w:tab w:val="num" w:pos="960"/>
        </w:tabs>
        <w:overflowPunct w:val="0"/>
        <w:autoSpaceDE w:val="0"/>
        <w:autoSpaceDN w:val="0"/>
        <w:adjustRightInd w:val="0"/>
        <w:ind w:firstLine="709"/>
        <w:jc w:val="both"/>
      </w:pPr>
      <w:r w:rsidRPr="00FD58A8">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490BBC50" w14:textId="77777777" w:rsidR="00E33E98" w:rsidRPr="00FD58A8" w:rsidRDefault="00E33E98" w:rsidP="00E33E98">
      <w:pPr>
        <w:tabs>
          <w:tab w:val="num" w:pos="960"/>
        </w:tabs>
        <w:overflowPunct w:val="0"/>
        <w:autoSpaceDE w:val="0"/>
        <w:autoSpaceDN w:val="0"/>
        <w:adjustRightInd w:val="0"/>
        <w:ind w:firstLine="709"/>
        <w:jc w:val="both"/>
      </w:pPr>
      <w:r w:rsidRPr="00FD58A8">
        <w:t>5) предоставление участником закупки требуемого обеспечения заявки (если требовалось).</w:t>
      </w:r>
    </w:p>
    <w:p w14:paraId="624415B6"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В ходе рассмотрения заявок на участие в закупке Закупочная комиссия вправе проверять соответствие предоставленных участником закупки сведений действительности, в том числе путем направления запросов в государственные органы, лицам, указанным в заявке.</w:t>
      </w:r>
      <w:bookmarkStart w:id="136" w:name="_Ref401221504"/>
    </w:p>
    <w:p w14:paraId="6901E05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37" w:name="_Ref74249772"/>
      <w:r w:rsidRPr="00FD58A8">
        <w:rPr>
          <w:bCs/>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участнику направляется уточняющий запрос:</w:t>
      </w:r>
      <w:bookmarkEnd w:id="137"/>
    </w:p>
    <w:p w14:paraId="0808B27E"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bookmarkStart w:id="138" w:name="_Ref55320837"/>
      <w:r w:rsidRPr="00FD58A8">
        <w:t xml:space="preserve">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w:t>
      </w:r>
      <w:r w:rsidRPr="00FD58A8">
        <w:rPr>
          <w:bCs/>
        </w:rPr>
        <w:t>извещением</w:t>
      </w:r>
      <w:r w:rsidRPr="00FD58A8">
        <w:t>):</w:t>
      </w:r>
      <w:bookmarkEnd w:id="136"/>
      <w:bookmarkEnd w:id="138"/>
    </w:p>
    <w:p w14:paraId="50B43E6D" w14:textId="77777777" w:rsidR="00E33E98" w:rsidRPr="00FD58A8" w:rsidRDefault="00E33E98" w:rsidP="00156A44">
      <w:pPr>
        <w:pStyle w:val="Times12"/>
        <w:numPr>
          <w:ilvl w:val="0"/>
          <w:numId w:val="6"/>
        </w:numPr>
        <w:tabs>
          <w:tab w:val="left" w:pos="1134"/>
          <w:tab w:val="left" w:pos="1416"/>
        </w:tabs>
        <w:ind w:left="-2" w:firstLine="711"/>
        <w:rPr>
          <w:szCs w:val="24"/>
        </w:rPr>
      </w:pPr>
      <w:r w:rsidRPr="00FD58A8">
        <w:rPr>
          <w:szCs w:val="24"/>
        </w:rPr>
        <w:t>документы, подтверждающие полномочия лица на подписание заявки от имени участника закупки,</w:t>
      </w:r>
    </w:p>
    <w:p w14:paraId="2DCBAD59" w14:textId="77777777" w:rsidR="00E33E98" w:rsidRPr="00FD58A8" w:rsidRDefault="00E33E98" w:rsidP="00156A44">
      <w:pPr>
        <w:pStyle w:val="Times12"/>
        <w:numPr>
          <w:ilvl w:val="0"/>
          <w:numId w:val="6"/>
        </w:numPr>
        <w:tabs>
          <w:tab w:val="left" w:pos="1134"/>
          <w:tab w:val="left" w:pos="1416"/>
        </w:tabs>
        <w:ind w:left="-2" w:firstLine="711"/>
        <w:rPr>
          <w:szCs w:val="24"/>
        </w:rPr>
      </w:pPr>
      <w:r w:rsidRPr="00FD58A8">
        <w:rPr>
          <w:szCs w:val="24"/>
        </w:rPr>
        <w:t>учредительные документы,</w:t>
      </w:r>
    </w:p>
    <w:p w14:paraId="79C5E953" w14:textId="77777777" w:rsidR="00E33E98" w:rsidRPr="00FD58A8" w:rsidRDefault="00E33E98" w:rsidP="00156A44">
      <w:pPr>
        <w:pStyle w:val="Times12"/>
        <w:numPr>
          <w:ilvl w:val="0"/>
          <w:numId w:val="6"/>
        </w:numPr>
        <w:tabs>
          <w:tab w:val="left" w:pos="1134"/>
          <w:tab w:val="left" w:pos="1416"/>
        </w:tabs>
        <w:ind w:left="-2" w:firstLine="711"/>
        <w:rPr>
          <w:szCs w:val="24"/>
        </w:rPr>
      </w:pPr>
      <w:r w:rsidRPr="00FD58A8">
        <w:rPr>
          <w:szCs w:val="24"/>
        </w:rPr>
        <w:t xml:space="preserve">разрешающие документы (лицензии, допуски, членство в саморегулируемых организациях и т.д.), </w:t>
      </w:r>
    </w:p>
    <w:p w14:paraId="3895059F" w14:textId="77777777" w:rsidR="00E33E98" w:rsidRPr="00FD58A8" w:rsidRDefault="00E33E98" w:rsidP="00156A44">
      <w:pPr>
        <w:pStyle w:val="Times12"/>
        <w:numPr>
          <w:ilvl w:val="0"/>
          <w:numId w:val="6"/>
        </w:numPr>
        <w:tabs>
          <w:tab w:val="left" w:pos="1134"/>
          <w:tab w:val="left" w:pos="1416"/>
        </w:tabs>
        <w:ind w:left="-2" w:firstLine="711"/>
        <w:rPr>
          <w:szCs w:val="24"/>
        </w:rPr>
      </w:pPr>
      <w:r w:rsidRPr="00FD58A8">
        <w:rPr>
          <w:szCs w:val="24"/>
        </w:rPr>
        <w:t>документы от изготовителя товара, подтверждающие согласие изготовителя на предложение в рамках закупки его товара участником,</w:t>
      </w:r>
    </w:p>
    <w:p w14:paraId="480570F7" w14:textId="77777777" w:rsidR="00E33E98" w:rsidRPr="00FD58A8" w:rsidRDefault="00E33E98" w:rsidP="00156A44">
      <w:pPr>
        <w:pStyle w:val="Times12"/>
        <w:numPr>
          <w:ilvl w:val="0"/>
          <w:numId w:val="6"/>
        </w:numPr>
        <w:tabs>
          <w:tab w:val="left" w:pos="1134"/>
          <w:tab w:val="left" w:pos="1416"/>
        </w:tabs>
        <w:ind w:left="-2" w:firstLine="711"/>
        <w:rPr>
          <w:szCs w:val="24"/>
        </w:rPr>
      </w:pPr>
      <w:r w:rsidRPr="00FD58A8">
        <w:rPr>
          <w:szCs w:val="24"/>
        </w:rPr>
        <w:t xml:space="preserve">сведения, подтверждаемые участником закупки декларативно по форме в соответствии с требованиями </w:t>
      </w:r>
      <w:r w:rsidRPr="00FD58A8">
        <w:rPr>
          <w:bCs w:val="0"/>
        </w:rPr>
        <w:t>извещения</w:t>
      </w:r>
      <w:r w:rsidRPr="00FD58A8">
        <w:rPr>
          <w:szCs w:val="24"/>
        </w:rPr>
        <w:t>.</w:t>
      </w:r>
    </w:p>
    <w:p w14:paraId="13CB8328"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r w:rsidRPr="00FD58A8">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01735DB1" w14:textId="77777777" w:rsidR="00E33E98" w:rsidRPr="00FD58A8" w:rsidRDefault="00E33E98" w:rsidP="00E33E98">
      <w:pPr>
        <w:pStyle w:val="Times12"/>
        <w:numPr>
          <w:ilvl w:val="0"/>
          <w:numId w:val="3"/>
        </w:numPr>
        <w:tabs>
          <w:tab w:val="left" w:pos="1134"/>
          <w:tab w:val="left" w:pos="1416"/>
        </w:tabs>
        <w:ind w:left="0" w:firstLine="709"/>
        <w:rPr>
          <w:szCs w:val="24"/>
        </w:rPr>
      </w:pPr>
      <w:r w:rsidRPr="00FD58A8">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41DDFFB4" w14:textId="77777777" w:rsidR="00E33E98" w:rsidRPr="00FD58A8" w:rsidRDefault="00E33E98" w:rsidP="00E33E98">
      <w:pPr>
        <w:pStyle w:val="Times12"/>
        <w:numPr>
          <w:ilvl w:val="0"/>
          <w:numId w:val="3"/>
        </w:numPr>
        <w:tabs>
          <w:tab w:val="left" w:pos="1134"/>
          <w:tab w:val="left" w:pos="1416"/>
        </w:tabs>
        <w:ind w:left="0" w:firstLine="709"/>
        <w:rPr>
          <w:szCs w:val="24"/>
        </w:rPr>
      </w:pPr>
      <w:r w:rsidRPr="00FD58A8">
        <w:rPr>
          <w:szCs w:val="24"/>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7CA78344" w14:textId="77777777" w:rsidR="00E33E98" w:rsidRPr="00FD58A8" w:rsidRDefault="00E33E98" w:rsidP="00E33E98">
      <w:pPr>
        <w:pStyle w:val="Times12"/>
        <w:numPr>
          <w:ilvl w:val="0"/>
          <w:numId w:val="3"/>
        </w:numPr>
        <w:tabs>
          <w:tab w:val="left" w:pos="1134"/>
          <w:tab w:val="left" w:pos="1416"/>
        </w:tabs>
        <w:ind w:left="0" w:firstLine="709"/>
        <w:rPr>
          <w:szCs w:val="24"/>
        </w:rPr>
      </w:pPr>
      <w:r w:rsidRPr="00FD58A8">
        <w:rPr>
          <w:szCs w:val="24"/>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4163BC11" w14:textId="77777777" w:rsidR="00E33E98" w:rsidRPr="00FD58A8" w:rsidRDefault="00E33E98" w:rsidP="00E33E98">
      <w:pPr>
        <w:pStyle w:val="Times12"/>
        <w:rPr>
          <w:szCs w:val="24"/>
        </w:rPr>
      </w:pPr>
      <w:r w:rsidRPr="00FD58A8">
        <w:rPr>
          <w:szCs w:val="24"/>
        </w:rPr>
        <w:t>Исправление иных ошибок не допускается.</w:t>
      </w:r>
    </w:p>
    <w:p w14:paraId="2A32B577"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bookmarkStart w:id="139" w:name="_Ref442966299"/>
      <w:r w:rsidRPr="00FD58A8">
        <w:t>В случаях, влияющих на допуск участника к закупке или оценку его заявки на участие в закупке:</w:t>
      </w:r>
      <w:bookmarkEnd w:id="139"/>
    </w:p>
    <w:p w14:paraId="76684F2C" w14:textId="77777777" w:rsidR="00E33E98" w:rsidRPr="00FD58A8" w:rsidRDefault="00E33E98" w:rsidP="00156A44">
      <w:pPr>
        <w:pStyle w:val="Times12"/>
        <w:numPr>
          <w:ilvl w:val="0"/>
          <w:numId w:val="7"/>
        </w:numPr>
        <w:tabs>
          <w:tab w:val="left" w:pos="1134"/>
          <w:tab w:val="left" w:pos="1416"/>
        </w:tabs>
        <w:ind w:left="-2" w:firstLine="711"/>
        <w:rPr>
          <w:szCs w:val="24"/>
        </w:rPr>
      </w:pPr>
      <w:r w:rsidRPr="00FD58A8">
        <w:rPr>
          <w:szCs w:val="24"/>
        </w:rPr>
        <w:t>в представленных документах в составе заявки на участие в закупке отсутствуют сведения, необходимые для определения соответствия:</w:t>
      </w:r>
    </w:p>
    <w:p w14:paraId="1AB24CFD" w14:textId="77777777" w:rsidR="00E33E98" w:rsidRPr="00FD58A8" w:rsidRDefault="00E33E98" w:rsidP="00E33E98">
      <w:pPr>
        <w:pStyle w:val="Times12"/>
        <w:numPr>
          <w:ilvl w:val="0"/>
          <w:numId w:val="3"/>
        </w:numPr>
        <w:tabs>
          <w:tab w:val="left" w:pos="1134"/>
          <w:tab w:val="left" w:pos="1416"/>
        </w:tabs>
        <w:ind w:left="0" w:firstLine="711"/>
      </w:pPr>
      <w:r w:rsidRPr="00FD58A8">
        <w:rPr>
          <w:szCs w:val="24"/>
        </w:rPr>
        <w:t xml:space="preserve">участника закупки требованиям, </w:t>
      </w:r>
      <w:r w:rsidRPr="00FD58A8">
        <w:t>установленным в соответствии с законодательством РФ к лицам, осуществляющим поставку товара, выполнение работы, оказание услуги, являющихся предметом закупки;</w:t>
      </w:r>
      <w:r w:rsidRPr="00FD58A8">
        <w:rPr>
          <w:szCs w:val="24"/>
        </w:rPr>
        <w:t xml:space="preserve"> </w:t>
      </w:r>
    </w:p>
    <w:p w14:paraId="45403F15" w14:textId="77777777" w:rsidR="00E33E98" w:rsidRPr="00FD58A8" w:rsidRDefault="00E33E98" w:rsidP="00E33E98">
      <w:pPr>
        <w:pStyle w:val="Times12"/>
        <w:numPr>
          <w:ilvl w:val="0"/>
          <w:numId w:val="3"/>
        </w:numPr>
        <w:tabs>
          <w:tab w:val="left" w:pos="1134"/>
          <w:tab w:val="left" w:pos="1416"/>
        </w:tabs>
        <w:ind w:left="0" w:firstLine="711"/>
        <w:rPr>
          <w:szCs w:val="24"/>
        </w:rPr>
      </w:pPr>
      <w:r w:rsidRPr="00FD58A8">
        <w:rPr>
          <w:szCs w:val="24"/>
        </w:rPr>
        <w:t xml:space="preserve">заявки на участие в закупке требованиям </w:t>
      </w:r>
      <w:r w:rsidRPr="00FD58A8">
        <w:rPr>
          <w:bCs w:val="0"/>
        </w:rPr>
        <w:t>извещения</w:t>
      </w:r>
      <w:r w:rsidRPr="00FD58A8">
        <w:rPr>
          <w:szCs w:val="24"/>
        </w:rPr>
        <w:t xml:space="preserve"> в отношении характеристик предлагаемых товаров, работ, услуг и договорных условий, расчета цены договора;</w:t>
      </w:r>
    </w:p>
    <w:p w14:paraId="4CC0D2CF" w14:textId="77777777" w:rsidR="00E33E98" w:rsidRPr="00FD58A8" w:rsidRDefault="00E33E98" w:rsidP="00156A44">
      <w:pPr>
        <w:pStyle w:val="Times12"/>
        <w:numPr>
          <w:ilvl w:val="0"/>
          <w:numId w:val="7"/>
        </w:numPr>
        <w:tabs>
          <w:tab w:val="left" w:pos="1134"/>
          <w:tab w:val="left" w:pos="1416"/>
        </w:tabs>
        <w:ind w:left="-2" w:firstLine="711"/>
        <w:rPr>
          <w:szCs w:val="24"/>
        </w:rPr>
      </w:pPr>
      <w:bookmarkStart w:id="140" w:name="_Ref55320740"/>
      <w:r w:rsidRPr="00FD58A8">
        <w:rPr>
          <w:szCs w:val="24"/>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Pr="00FD58A8">
        <w:rPr>
          <w:bCs w:val="0"/>
        </w:rPr>
        <w:t>извещения</w:t>
      </w:r>
      <w:r w:rsidRPr="00FD58A8">
        <w:rPr>
          <w:szCs w:val="24"/>
        </w:rPr>
        <w:t xml:space="preserve"> или осуществить оценку и сопоставление заявок допущенных участников закупки;</w:t>
      </w:r>
      <w:bookmarkEnd w:id="140"/>
    </w:p>
    <w:p w14:paraId="1C64224C" w14:textId="77777777" w:rsidR="00E33E98" w:rsidRPr="00FD58A8" w:rsidRDefault="00E33E98" w:rsidP="00156A44">
      <w:pPr>
        <w:pStyle w:val="Times12"/>
        <w:numPr>
          <w:ilvl w:val="0"/>
          <w:numId w:val="7"/>
        </w:numPr>
        <w:tabs>
          <w:tab w:val="left" w:pos="1134"/>
          <w:tab w:val="left" w:pos="1416"/>
        </w:tabs>
        <w:ind w:left="-2" w:firstLine="711"/>
        <w:rPr>
          <w:szCs w:val="24"/>
        </w:rPr>
      </w:pPr>
      <w:r w:rsidRPr="00FD58A8">
        <w:rPr>
          <w:szCs w:val="24"/>
        </w:rPr>
        <w:t xml:space="preserve">если сведения о привлекаемом участником закупки субподрядчике (соисполнителе)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sidRPr="00FD58A8">
        <w:rPr>
          <w:bCs w:val="0"/>
        </w:rPr>
        <w:t>извещении</w:t>
      </w:r>
      <w:r w:rsidRPr="00FD58A8">
        <w:rPr>
          <w:szCs w:val="24"/>
        </w:rPr>
        <w:t xml:space="preserve">, то отказ участника от замены такого субподрядчика (соисполнителя) является основанием для отказа в допуске к участию в закупке. </w:t>
      </w:r>
    </w:p>
    <w:p w14:paraId="488481F2"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r w:rsidRPr="00FD58A8">
        <w:t>Не допускаются запросы, направленные на изменение предмета проводимой закупки, объема и номенклатуры предлагаемой участником закупки продукции, существа заявки на участие в закупке, включая изменение условий заявки.</w:t>
      </w:r>
    </w:p>
    <w:p w14:paraId="1E79ED91" w14:textId="718BE3BC"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bookmarkStart w:id="141" w:name="_Ref55320854"/>
      <w:r w:rsidRPr="00FD58A8">
        <w:rPr>
          <w:bCs/>
        </w:rPr>
        <w:t>При уточнении заявок на участие в закупке Закупочной комиссией не допускается создание преимущественных условий участнику или нескольким участникам закупки. Предусмотренные п. </w:t>
      </w:r>
      <w:r w:rsidRPr="00FD58A8">
        <w:rPr>
          <w:bCs/>
        </w:rPr>
        <w:fldChar w:fldCharType="begin"/>
      </w:r>
      <w:r w:rsidRPr="00FD58A8">
        <w:rPr>
          <w:bCs/>
        </w:rPr>
        <w:instrText xml:space="preserve"> REF _Ref55320837 \r \h </w:instrText>
      </w:r>
      <w:r w:rsidR="00E234B5" w:rsidRPr="00FD58A8">
        <w:rPr>
          <w:bCs/>
        </w:rPr>
        <w:instrText xml:space="preserve"> \* MERGEFORMAT </w:instrText>
      </w:r>
      <w:r w:rsidRPr="00FD58A8">
        <w:rPr>
          <w:bCs/>
        </w:rPr>
      </w:r>
      <w:r w:rsidRPr="00FD58A8">
        <w:rPr>
          <w:bCs/>
        </w:rPr>
        <w:fldChar w:fldCharType="separate"/>
      </w:r>
      <w:r w:rsidR="00B776E1">
        <w:rPr>
          <w:bCs/>
        </w:rPr>
        <w:t>7.1.3.1</w:t>
      </w:r>
      <w:r w:rsidRPr="00FD58A8">
        <w:rPr>
          <w:bCs/>
        </w:rPr>
        <w:fldChar w:fldCharType="end"/>
      </w:r>
      <w:r w:rsidRPr="00FD58A8">
        <w:rPr>
          <w:bCs/>
        </w:rPr>
        <w:t xml:space="preserve"> настоящего раздела документы могут быть запрошены только единожды (в отношении каждого из документов).</w:t>
      </w:r>
      <w:bookmarkEnd w:id="141"/>
    </w:p>
    <w:p w14:paraId="469BA68C" w14:textId="1930E8CD"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Не направляются участнику закупки запросы согласно п. </w:t>
      </w:r>
      <w:r w:rsidRPr="00FD58A8">
        <w:rPr>
          <w:bCs/>
        </w:rPr>
        <w:fldChar w:fldCharType="begin"/>
      </w:r>
      <w:r w:rsidRPr="00FD58A8">
        <w:rPr>
          <w:bCs/>
        </w:rPr>
        <w:instrText xml:space="preserve"> REF _Ref74249772 \r \h </w:instrText>
      </w:r>
      <w:r w:rsidR="00E234B5" w:rsidRPr="00FD58A8">
        <w:rPr>
          <w:bCs/>
        </w:rPr>
        <w:instrText xml:space="preserve"> \* MERGEFORMAT </w:instrText>
      </w:r>
      <w:r w:rsidRPr="00FD58A8">
        <w:rPr>
          <w:bCs/>
        </w:rPr>
      </w:r>
      <w:r w:rsidRPr="00FD58A8">
        <w:rPr>
          <w:bCs/>
        </w:rPr>
        <w:fldChar w:fldCharType="separate"/>
      </w:r>
      <w:r w:rsidR="00B776E1">
        <w:rPr>
          <w:bCs/>
        </w:rPr>
        <w:t>7.1.3</w:t>
      </w:r>
      <w:r w:rsidRPr="00FD58A8">
        <w:rPr>
          <w:bCs/>
        </w:rPr>
        <w:fldChar w:fldCharType="end"/>
      </w:r>
      <w:r w:rsidRPr="00FD58A8">
        <w:rPr>
          <w:bCs/>
        </w:rPr>
        <w:t xml:space="preserve"> настоящего раздела, если в соответствии с п. </w:t>
      </w:r>
      <w:r w:rsidRPr="00FD58A8">
        <w:rPr>
          <w:bCs/>
        </w:rPr>
        <w:fldChar w:fldCharType="begin"/>
      </w:r>
      <w:r w:rsidRPr="00FD58A8">
        <w:rPr>
          <w:bCs/>
        </w:rPr>
        <w:instrText xml:space="preserve"> REF _Ref55320877 \r \h </w:instrText>
      </w:r>
      <w:r w:rsidR="00E234B5" w:rsidRPr="00FD58A8">
        <w:rPr>
          <w:bCs/>
        </w:rPr>
        <w:instrText xml:space="preserve"> \* MERGEFORMAT </w:instrText>
      </w:r>
      <w:r w:rsidRPr="00FD58A8">
        <w:rPr>
          <w:bCs/>
        </w:rPr>
      </w:r>
      <w:r w:rsidRPr="00FD58A8">
        <w:rPr>
          <w:bCs/>
        </w:rPr>
        <w:fldChar w:fldCharType="separate"/>
      </w:r>
      <w:r w:rsidR="00B776E1">
        <w:rPr>
          <w:bCs/>
        </w:rPr>
        <w:t>7.1.9</w:t>
      </w:r>
      <w:r w:rsidRPr="00FD58A8">
        <w:rPr>
          <w:bCs/>
        </w:rPr>
        <w:fldChar w:fldCharType="end"/>
      </w:r>
      <w:r w:rsidRPr="00FD58A8">
        <w:rPr>
          <w:bCs/>
        </w:rPr>
        <w:t xml:space="preserve"> извещения имеются также иные основания для отказа в допуске к участию в закупке такого участника.</w:t>
      </w:r>
    </w:p>
    <w:p w14:paraId="5C511EA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42" w:name="_Ref401221584"/>
      <w:r w:rsidRPr="00FD58A8">
        <w:rPr>
          <w:bCs/>
        </w:rPr>
        <w:t>Решение Заказчика об уточнении заявок на участие в закупке и результаты ответов участников на запросы отражается в протоколе заседания Закупочной комиссии</w:t>
      </w:r>
      <w:bookmarkEnd w:id="142"/>
      <w:r w:rsidRPr="00FD58A8">
        <w:rPr>
          <w:bCs/>
        </w:rPr>
        <w:t>.</w:t>
      </w:r>
    </w:p>
    <w:p w14:paraId="2F11C5A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Направление Заказчиком таких запросов и ответов участников на данные направленные запросы осуществляется с помощью программных и технических средств ЭТП. </w:t>
      </w:r>
    </w:p>
    <w:p w14:paraId="57D99C5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43" w:name="_Ref442085386"/>
      <w:r w:rsidRPr="00FD58A8">
        <w:rPr>
          <w:bCs/>
        </w:rPr>
        <w:t xml:space="preserve">Срок уточнения участниками своих заявок на участие в закупке устанавливается одинаковый для всех участников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участниками своих заявок на участие в закупке служит основанием для отказа в допуске к участию в закупке. </w:t>
      </w:r>
      <w:bookmarkEnd w:id="143"/>
    </w:p>
    <w:p w14:paraId="524ED62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357A39E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44" w:name="_Ref55320877"/>
      <w:r w:rsidRPr="00FD58A8">
        <w:t>Основаниями для отказа в допуске являются:</w:t>
      </w:r>
      <w:bookmarkEnd w:id="144"/>
    </w:p>
    <w:p w14:paraId="2D0C6BC6" w14:textId="77777777" w:rsidR="00E33E98" w:rsidRPr="00FD58A8" w:rsidRDefault="00E33E98" w:rsidP="00156A44">
      <w:pPr>
        <w:numPr>
          <w:ilvl w:val="2"/>
          <w:numId w:val="8"/>
        </w:numPr>
        <w:tabs>
          <w:tab w:val="clear" w:pos="720"/>
          <w:tab w:val="num" w:pos="993"/>
        </w:tabs>
        <w:overflowPunct w:val="0"/>
        <w:autoSpaceDE w:val="0"/>
        <w:autoSpaceDN w:val="0"/>
        <w:adjustRightInd w:val="0"/>
        <w:ind w:left="0" w:firstLine="709"/>
        <w:jc w:val="both"/>
      </w:pPr>
      <w:r w:rsidRPr="00FD58A8">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sidRPr="00FD58A8">
        <w:rPr>
          <w:bCs/>
        </w:rPr>
        <w:t>извещением</w:t>
      </w:r>
      <w:r w:rsidRPr="00FD58A8">
        <w:t>), содержанию и оформлению, в том числе представленного технического предложения;</w:t>
      </w:r>
    </w:p>
    <w:p w14:paraId="508F5362" w14:textId="77777777" w:rsidR="00E33E98" w:rsidRPr="00FD58A8" w:rsidRDefault="00E33E98" w:rsidP="00156A44">
      <w:pPr>
        <w:numPr>
          <w:ilvl w:val="2"/>
          <w:numId w:val="8"/>
        </w:numPr>
        <w:tabs>
          <w:tab w:val="clear" w:pos="720"/>
          <w:tab w:val="num" w:pos="993"/>
        </w:tabs>
        <w:overflowPunct w:val="0"/>
        <w:autoSpaceDE w:val="0"/>
        <w:autoSpaceDN w:val="0"/>
        <w:adjustRightInd w:val="0"/>
        <w:ind w:left="0" w:firstLine="709"/>
        <w:jc w:val="both"/>
      </w:pPr>
      <w:r w:rsidRPr="00FD58A8">
        <w:t xml:space="preserve">несоответствие участника закупки требованиям </w:t>
      </w:r>
      <w:r w:rsidRPr="00FD58A8">
        <w:rPr>
          <w:bCs/>
        </w:rPr>
        <w:t>извещения</w:t>
      </w:r>
      <w:r w:rsidRPr="00FD58A8">
        <w:t>;</w:t>
      </w:r>
    </w:p>
    <w:p w14:paraId="257EC93E" w14:textId="77777777" w:rsidR="00E33E98" w:rsidRPr="00FD58A8" w:rsidRDefault="00E33E98" w:rsidP="00156A44">
      <w:pPr>
        <w:numPr>
          <w:ilvl w:val="2"/>
          <w:numId w:val="8"/>
        </w:numPr>
        <w:tabs>
          <w:tab w:val="clear" w:pos="720"/>
          <w:tab w:val="num" w:pos="993"/>
        </w:tabs>
        <w:overflowPunct w:val="0"/>
        <w:autoSpaceDE w:val="0"/>
        <w:autoSpaceDN w:val="0"/>
        <w:adjustRightInd w:val="0"/>
        <w:ind w:left="0" w:firstLine="709"/>
        <w:jc w:val="both"/>
      </w:pPr>
      <w:r w:rsidRPr="00FD58A8">
        <w:t xml:space="preserve">несоответствие субподрядчиков (соисполнителей), изготовителей (если требования к ним были установлены) требованиям </w:t>
      </w:r>
      <w:r w:rsidRPr="00FD58A8">
        <w:rPr>
          <w:bCs/>
        </w:rPr>
        <w:t>извещения</w:t>
      </w:r>
      <w:r w:rsidRPr="00FD58A8">
        <w:t>;</w:t>
      </w:r>
    </w:p>
    <w:p w14:paraId="0BFB25EB" w14:textId="77777777" w:rsidR="00E33E98" w:rsidRPr="00FD58A8" w:rsidRDefault="00E33E98" w:rsidP="00156A44">
      <w:pPr>
        <w:numPr>
          <w:ilvl w:val="2"/>
          <w:numId w:val="8"/>
        </w:numPr>
        <w:tabs>
          <w:tab w:val="clear" w:pos="720"/>
          <w:tab w:val="num" w:pos="993"/>
        </w:tabs>
        <w:overflowPunct w:val="0"/>
        <w:autoSpaceDE w:val="0"/>
        <w:autoSpaceDN w:val="0"/>
        <w:adjustRightInd w:val="0"/>
        <w:ind w:left="0" w:firstLine="709"/>
        <w:jc w:val="both"/>
      </w:pPr>
      <w:r w:rsidRPr="00FD58A8">
        <w:t xml:space="preserve">несоответствие продукции, указанной в заявке на участие в закупке, требованиям </w:t>
      </w:r>
      <w:r w:rsidRPr="00FD58A8">
        <w:rPr>
          <w:bCs/>
        </w:rPr>
        <w:t>извещения</w:t>
      </w:r>
      <w:r w:rsidRPr="00FD58A8">
        <w:t>;</w:t>
      </w:r>
    </w:p>
    <w:p w14:paraId="3CEA6C68" w14:textId="77777777" w:rsidR="00E33E98" w:rsidRPr="00FD58A8" w:rsidRDefault="00E33E98" w:rsidP="00156A44">
      <w:pPr>
        <w:numPr>
          <w:ilvl w:val="2"/>
          <w:numId w:val="8"/>
        </w:numPr>
        <w:tabs>
          <w:tab w:val="clear" w:pos="720"/>
          <w:tab w:val="num" w:pos="993"/>
        </w:tabs>
        <w:overflowPunct w:val="0"/>
        <w:autoSpaceDE w:val="0"/>
        <w:autoSpaceDN w:val="0"/>
        <w:adjustRightInd w:val="0"/>
        <w:ind w:left="0" w:firstLine="709"/>
        <w:jc w:val="both"/>
      </w:pPr>
      <w:r w:rsidRPr="00FD58A8">
        <w:t xml:space="preserve">несоответствие договорных условий, указанных в заявке на участие в закупке, требованиям </w:t>
      </w:r>
      <w:r w:rsidRPr="00FD58A8">
        <w:rPr>
          <w:bCs/>
        </w:rPr>
        <w:t>извещения</w:t>
      </w:r>
      <w:r w:rsidRPr="00FD58A8">
        <w:t>, в том числе:</w:t>
      </w:r>
    </w:p>
    <w:p w14:paraId="084DA8ED" w14:textId="77777777" w:rsidR="00E33E98" w:rsidRPr="00FD58A8" w:rsidRDefault="00E33E98" w:rsidP="00156A44">
      <w:pPr>
        <w:numPr>
          <w:ilvl w:val="2"/>
          <w:numId w:val="9"/>
        </w:numPr>
        <w:tabs>
          <w:tab w:val="clear" w:pos="720"/>
          <w:tab w:val="num" w:pos="1134"/>
        </w:tabs>
        <w:overflowPunct w:val="0"/>
        <w:autoSpaceDE w:val="0"/>
        <w:autoSpaceDN w:val="0"/>
        <w:adjustRightInd w:val="0"/>
        <w:ind w:left="0" w:firstLine="709"/>
        <w:jc w:val="both"/>
      </w:pPr>
      <w:r w:rsidRPr="00FD58A8">
        <w:t xml:space="preserve">наличие в такой заявке предложения о цене договора, превышающей НМЦ договора, единицы продукции, превышающей НМЦед.; </w:t>
      </w:r>
    </w:p>
    <w:p w14:paraId="26564917" w14:textId="77777777" w:rsidR="00E33E98" w:rsidRPr="00FD58A8" w:rsidRDefault="00E33E98" w:rsidP="00156A44">
      <w:pPr>
        <w:numPr>
          <w:ilvl w:val="2"/>
          <w:numId w:val="9"/>
        </w:numPr>
        <w:tabs>
          <w:tab w:val="clear" w:pos="720"/>
          <w:tab w:val="num" w:pos="1134"/>
        </w:tabs>
        <w:overflowPunct w:val="0"/>
        <w:autoSpaceDE w:val="0"/>
        <w:autoSpaceDN w:val="0"/>
        <w:adjustRightInd w:val="0"/>
        <w:ind w:left="0" w:firstLine="709"/>
        <w:jc w:val="both"/>
      </w:pPr>
      <w:r w:rsidRPr="00FD58A8">
        <w:t>наличие предложения, ухудшающего условия по срокам поставки товара, выполнения работ или оказания услуг;</w:t>
      </w:r>
    </w:p>
    <w:p w14:paraId="573ECBA6" w14:textId="77777777" w:rsidR="00E33E98" w:rsidRPr="00FD58A8" w:rsidRDefault="00E33E98" w:rsidP="00156A44">
      <w:pPr>
        <w:numPr>
          <w:ilvl w:val="2"/>
          <w:numId w:val="8"/>
        </w:numPr>
        <w:tabs>
          <w:tab w:val="clear" w:pos="720"/>
          <w:tab w:val="num" w:pos="993"/>
        </w:tabs>
        <w:overflowPunct w:val="0"/>
        <w:autoSpaceDE w:val="0"/>
        <w:autoSpaceDN w:val="0"/>
        <w:adjustRightInd w:val="0"/>
        <w:ind w:left="0" w:firstLine="709"/>
        <w:jc w:val="both"/>
      </w:pPr>
      <w:r w:rsidRPr="00FD58A8">
        <w:t>несоответствие размера, формы, условий или порядка предоставления обеспечения заявки (если требовалось).</w:t>
      </w:r>
    </w:p>
    <w:p w14:paraId="1F17866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При выявлении недостоверных сведений в представленной участником закупки заявке на участие в закупке, Заказчик вправе отклонить заявку такого участника закупки на любой стадии (на любом этапе) проведения закупки до заключения договора. </w:t>
      </w:r>
    </w:p>
    <w:p w14:paraId="648C1B3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Решения Закупочной комиссии о допуске к дальнейшему участию в закупке, либо об отказе в допуске отражается в протоколе заседания Закупочной комиссии. 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6DFD3292"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45" w:name="_Toc54336114"/>
      <w:bookmarkStart w:id="146" w:name="_Ref56111599"/>
      <w:bookmarkStart w:id="147" w:name="_Toc74247513"/>
      <w:r w:rsidRPr="00FD58A8">
        <w:rPr>
          <w:b/>
        </w:rPr>
        <w:t>Порядок оценки и сопоставления заявок на участие в закупке</w:t>
      </w:r>
      <w:bookmarkEnd w:id="145"/>
      <w:r w:rsidRPr="00FD58A8">
        <w:rPr>
          <w:b/>
        </w:rPr>
        <w:t>, определения победителя закупки, подведения итогов закупки</w:t>
      </w:r>
      <w:bookmarkEnd w:id="146"/>
      <w:bookmarkEnd w:id="147"/>
    </w:p>
    <w:p w14:paraId="2589F537"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Участники, признанные соответствующими требованиям </w:t>
      </w:r>
      <w:r w:rsidRPr="00FD58A8">
        <w:rPr>
          <w:bCs/>
        </w:rPr>
        <w:t>извещения</w:t>
      </w:r>
      <w:r w:rsidRPr="00FD58A8">
        <w:t xml:space="preserve">, подавшие заявки, соответствующие требованиям </w:t>
      </w:r>
      <w:r w:rsidRPr="00FD58A8">
        <w:rPr>
          <w:bCs/>
        </w:rPr>
        <w:t>извещения</w:t>
      </w:r>
      <w:r w:rsidRPr="00FD58A8">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3891014B"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Оценка и сопоставление заявок осуществляется по ценовому критерию. Победителем признается участник, который предложил наиболее низкую цену договора</w:t>
      </w:r>
      <w:r w:rsidRPr="00FD58A8">
        <w:rPr>
          <w:bCs/>
        </w:rPr>
        <w:t>.</w:t>
      </w:r>
    </w:p>
    <w:p w14:paraId="2DEB6A92"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Заявке, которая содержит наиболее низкую цену договора, присваивается первый номер. Присвоение последующих номеров осуществляется Закупочной комиссией по мере увеличения цены договора, предложенной в заявках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ранее других заявок на участие в закупке, содержащих такие же условия. В случае, если в поданную участником заявку были внесены изменения, то датой подачи заявки считается день внесения в нее последних изменений.</w:t>
      </w:r>
    </w:p>
    <w:p w14:paraId="3B643217"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Результаты оценки и сопоставления заявок, подведения итогов закупки оформляются итоговым протоколом. </w:t>
      </w:r>
    </w:p>
    <w:p w14:paraId="0DE26809"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Заказчик обеспечивает размещение протоколов в ЕИС и на ЭТП не позднее, чем через 3 (три) дня после подписания таких протоколов.</w:t>
      </w:r>
    </w:p>
    <w:p w14:paraId="41BDE647"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48" w:name="_Toc54336117"/>
      <w:bookmarkStart w:id="149" w:name="_Toc74247514"/>
      <w:bookmarkEnd w:id="134"/>
      <w:bookmarkEnd w:id="135"/>
      <w:r w:rsidRPr="00FD58A8">
        <w:rPr>
          <w:b/>
        </w:rPr>
        <w:t>Преддоговорные переговоры</w:t>
      </w:r>
      <w:bookmarkEnd w:id="148"/>
      <w:bookmarkEnd w:id="149"/>
    </w:p>
    <w:p w14:paraId="2D3816CC"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По поручению Закупочной комиссии могут проводиться преддоговорные переговоры между Заказчиком и лицом, с которым заключается договор, в отношении положений договора и условий заявки лица, с которым заключается договор.  </w:t>
      </w:r>
    </w:p>
    <w:p w14:paraId="5BCF6441" w14:textId="77777777" w:rsidR="00E33E98" w:rsidRPr="00FD58A8" w:rsidRDefault="00E33E98" w:rsidP="00E33E98">
      <w:pPr>
        <w:numPr>
          <w:ilvl w:val="2"/>
          <w:numId w:val="4"/>
        </w:numPr>
        <w:overflowPunct w:val="0"/>
        <w:autoSpaceDE w:val="0"/>
        <w:autoSpaceDN w:val="0"/>
        <w:adjustRightInd w:val="0"/>
        <w:ind w:left="0" w:firstLine="709"/>
        <w:jc w:val="both"/>
      </w:pPr>
      <w:bookmarkStart w:id="150" w:name="_Ref55321214"/>
      <w:r w:rsidRPr="00FD58A8">
        <w:t>Преддоговорные переговоры могут проводиться:</w:t>
      </w:r>
      <w:bookmarkEnd w:id="150"/>
    </w:p>
    <w:p w14:paraId="3E45EAC7" w14:textId="77777777" w:rsidR="00E33E98" w:rsidRPr="00FD58A8" w:rsidRDefault="00E33E98" w:rsidP="00156A44">
      <w:pPr>
        <w:pStyle w:val="Times12"/>
        <w:numPr>
          <w:ilvl w:val="0"/>
          <w:numId w:val="10"/>
        </w:numPr>
        <w:ind w:left="0" w:firstLine="709"/>
        <w:rPr>
          <w:szCs w:val="24"/>
        </w:rPr>
      </w:pPr>
      <w:r w:rsidRPr="00FD58A8">
        <w:rPr>
          <w:szCs w:val="24"/>
        </w:rPr>
        <w:t>по снижению цены договора (и/или единиц продукции) без изменения остальных условий договора;</w:t>
      </w:r>
    </w:p>
    <w:p w14:paraId="1B4CB3FB" w14:textId="77777777" w:rsidR="00E33E98" w:rsidRPr="00FD58A8" w:rsidRDefault="00E33E98" w:rsidP="00156A44">
      <w:pPr>
        <w:pStyle w:val="Times12"/>
        <w:numPr>
          <w:ilvl w:val="0"/>
          <w:numId w:val="10"/>
        </w:numPr>
        <w:ind w:left="0" w:firstLine="709"/>
        <w:rPr>
          <w:szCs w:val="24"/>
        </w:rPr>
      </w:pPr>
      <w:r w:rsidRPr="00FD58A8">
        <w:rPr>
          <w:szCs w:val="24"/>
        </w:rPr>
        <w:t xml:space="preserve">по изменению объемов каждой позиции продукции не более чем на 10 (десять) процентов и без увеличения единичных цен продукции с соответствующим изменением стоимости договора (если возможность таких изменений была предусмотрена </w:t>
      </w:r>
      <w:r w:rsidRPr="00FD58A8">
        <w:rPr>
          <w:bCs w:val="0"/>
        </w:rPr>
        <w:t>извещением</w:t>
      </w:r>
      <w:r w:rsidRPr="00FD58A8">
        <w:rPr>
          <w:szCs w:val="24"/>
        </w:rPr>
        <w:t xml:space="preserve"> о закупке);</w:t>
      </w:r>
    </w:p>
    <w:p w14:paraId="68A155EF" w14:textId="77777777" w:rsidR="00E33E98" w:rsidRPr="00FD58A8" w:rsidRDefault="00E33E98" w:rsidP="00156A44">
      <w:pPr>
        <w:pStyle w:val="Times12"/>
        <w:numPr>
          <w:ilvl w:val="0"/>
          <w:numId w:val="10"/>
        </w:numPr>
        <w:ind w:left="0" w:firstLine="709"/>
        <w:rPr>
          <w:szCs w:val="24"/>
        </w:rPr>
      </w:pPr>
      <w:r w:rsidRPr="00FD58A8">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w:t>
      </w:r>
      <w:bookmarkStart w:id="151" w:name="_GoBack"/>
      <w:bookmarkEnd w:id="151"/>
      <w:r w:rsidRPr="00FD58A8">
        <w:rPr>
          <w:szCs w:val="24"/>
        </w:rPr>
        <w:t>к продукции и т.д.;</w:t>
      </w:r>
    </w:p>
    <w:p w14:paraId="106AA30B" w14:textId="77777777" w:rsidR="00E33E98" w:rsidRPr="00FD58A8" w:rsidRDefault="00E33E98" w:rsidP="00156A44">
      <w:pPr>
        <w:pStyle w:val="Times12"/>
        <w:numPr>
          <w:ilvl w:val="0"/>
          <w:numId w:val="10"/>
        </w:numPr>
        <w:ind w:left="0" w:firstLine="709"/>
        <w:rPr>
          <w:szCs w:val="24"/>
        </w:rPr>
      </w:pPr>
      <w:r w:rsidRPr="00FD58A8">
        <w:rPr>
          <w:szCs w:val="24"/>
        </w:rPr>
        <w:t xml:space="preserve">по уточнению условий договора в лучшую для Заказчика сторону, которые не были зафиксированы в проекте договора, </w:t>
      </w:r>
      <w:r w:rsidRPr="00FD58A8">
        <w:rPr>
          <w:bCs w:val="0"/>
        </w:rPr>
        <w:t>извещении</w:t>
      </w:r>
      <w:r w:rsidRPr="00FD58A8">
        <w:rPr>
          <w:szCs w:val="24"/>
        </w:rPr>
        <w:t xml:space="preserve"> о закупке и предложении лица, с которым заключается договор;</w:t>
      </w:r>
    </w:p>
    <w:p w14:paraId="65FDA214" w14:textId="77777777" w:rsidR="00E33E98" w:rsidRPr="00FD58A8" w:rsidRDefault="00E33E98" w:rsidP="00156A44">
      <w:pPr>
        <w:pStyle w:val="Times12"/>
        <w:numPr>
          <w:ilvl w:val="0"/>
          <w:numId w:val="10"/>
        </w:numPr>
        <w:ind w:left="0" w:firstLine="709"/>
        <w:rPr>
          <w:szCs w:val="24"/>
        </w:rPr>
      </w:pPr>
      <w:r w:rsidRPr="00FD58A8">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4E3FC53D" w14:textId="77777777" w:rsidR="00E33E98" w:rsidRPr="00FD58A8" w:rsidRDefault="00E33E98" w:rsidP="00156A44">
      <w:pPr>
        <w:pStyle w:val="Times12"/>
        <w:numPr>
          <w:ilvl w:val="0"/>
          <w:numId w:val="10"/>
        </w:numPr>
        <w:ind w:left="0" w:firstLine="709"/>
        <w:rPr>
          <w:szCs w:val="24"/>
        </w:rPr>
      </w:pPr>
      <w:r w:rsidRPr="00FD58A8">
        <w:rPr>
          <w:szCs w:val="24"/>
        </w:rPr>
        <w:t>обусловленные изменениями законодательства или предписаниями органов государственной власти.</w:t>
      </w:r>
    </w:p>
    <w:p w14:paraId="7F7E852E" w14:textId="66EBDE6C" w:rsidR="00E33E98" w:rsidRPr="00FD58A8" w:rsidRDefault="00E33E98" w:rsidP="00E33E98">
      <w:pPr>
        <w:numPr>
          <w:ilvl w:val="2"/>
          <w:numId w:val="4"/>
        </w:numPr>
        <w:overflowPunct w:val="0"/>
        <w:autoSpaceDE w:val="0"/>
        <w:autoSpaceDN w:val="0"/>
        <w:adjustRightInd w:val="0"/>
        <w:ind w:left="0" w:firstLine="709"/>
        <w:jc w:val="both"/>
      </w:pPr>
      <w:r w:rsidRPr="00FD58A8">
        <w:t xml:space="preserve"> </w:t>
      </w:r>
      <w:bookmarkStart w:id="152" w:name="_Toc428265384"/>
      <w:bookmarkStart w:id="153" w:name="_Toc437524361"/>
      <w:r w:rsidRPr="00FD58A8">
        <w:t xml:space="preserve">Запрещаются иные преддоговорные переговоры, направленные на изменение условий заключаемого договора по сравнению с указанными в п. </w:t>
      </w:r>
      <w:r w:rsidRPr="00FD58A8">
        <w:fldChar w:fldCharType="begin"/>
      </w:r>
      <w:r w:rsidRPr="00FD58A8">
        <w:instrText xml:space="preserve"> REF _Ref55321214 \r \h </w:instrText>
      </w:r>
      <w:r w:rsidR="00E234B5" w:rsidRPr="00FD58A8">
        <w:instrText xml:space="preserve"> \* MERGEFORMAT </w:instrText>
      </w:r>
      <w:r w:rsidRPr="00FD58A8">
        <w:fldChar w:fldCharType="separate"/>
      </w:r>
      <w:r w:rsidR="00B776E1">
        <w:t>7.3.2</w:t>
      </w:r>
      <w:r w:rsidRPr="00FD58A8">
        <w:fldChar w:fldCharType="end"/>
      </w:r>
      <w:r w:rsidRPr="00FD58A8">
        <w:t xml:space="preserve"> настоящего раздела, в пользу лица, с которым заключается договор.</w:t>
      </w:r>
      <w:bookmarkStart w:id="154" w:name="_Toc428265385"/>
      <w:bookmarkStart w:id="155" w:name="_Toc437524362"/>
      <w:bookmarkEnd w:id="152"/>
      <w:bookmarkEnd w:id="153"/>
    </w:p>
    <w:p w14:paraId="33C8359D"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4"/>
      <w:bookmarkEnd w:id="155"/>
      <w:r w:rsidRPr="00FD58A8">
        <w:t>. Протоколы преддоговорных переговоров не подлежат обязательному размещению в ЕИС и на сайте Заказчика.</w:t>
      </w:r>
    </w:p>
    <w:p w14:paraId="22BDA446"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56" w:name="_Toc54336118"/>
      <w:bookmarkStart w:id="157" w:name="_Toc74247515"/>
      <w:bookmarkEnd w:id="132"/>
      <w:r w:rsidRPr="00FD58A8">
        <w:rPr>
          <w:b/>
          <w:sz w:val="28"/>
          <w:lang w:eastAsia="x-none"/>
        </w:rPr>
        <w:t>ЗАКЛЮЧЕНИЕ ДОГОВОРА</w:t>
      </w:r>
      <w:bookmarkEnd w:id="156"/>
      <w:bookmarkEnd w:id="157"/>
    </w:p>
    <w:p w14:paraId="6053DBE8"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58" w:name="_Toc54336119"/>
      <w:bookmarkStart w:id="159" w:name="_Toc74247516"/>
      <w:r w:rsidRPr="00FD58A8">
        <w:rPr>
          <w:b/>
        </w:rPr>
        <w:t>Порядок заключения договора</w:t>
      </w:r>
      <w:bookmarkEnd w:id="158"/>
      <w:bookmarkEnd w:id="159"/>
    </w:p>
    <w:p w14:paraId="0C284241"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60" w:name="_Toc428265376"/>
      <w:bookmarkStart w:id="161" w:name="_Toc437524353"/>
      <w:r w:rsidRPr="00FD58A8">
        <w:t>Условия заключаемого договора определяются</w:t>
      </w:r>
      <w:bookmarkEnd w:id="160"/>
      <w:bookmarkEnd w:id="161"/>
      <w:r w:rsidRPr="00FD58A8">
        <w:t xml:space="preserve"> </w:t>
      </w:r>
      <w:r w:rsidRPr="00FD58A8">
        <w:rPr>
          <w:szCs w:val="26"/>
        </w:rPr>
        <w:t xml:space="preserve">путем включения в проект договора, приведенный в </w:t>
      </w:r>
      <w:r w:rsidRPr="00FD58A8">
        <w:rPr>
          <w:bCs/>
        </w:rPr>
        <w:t>разделе </w:t>
      </w:r>
      <w:hyperlink w:anchor="_РАЗДЕЛ_V._ПРОЕКТ_1" w:history="1">
        <w:r w:rsidRPr="00FD58A8">
          <w:rPr>
            <w:rStyle w:val="a4"/>
            <w:lang w:val="en-US"/>
          </w:rPr>
          <w:t>V</w:t>
        </w:r>
        <w:r w:rsidRPr="00FD58A8">
          <w:rPr>
            <w:rStyle w:val="a4"/>
          </w:rPr>
          <w:t xml:space="preserve"> «ПРОЕКТ ДОГОВОРА»</w:t>
        </w:r>
      </w:hyperlink>
      <w:r w:rsidRPr="00FD58A8">
        <w:rPr>
          <w:szCs w:val="26"/>
        </w:rPr>
        <w:t>, условий исполнения договора, предложенных в заявке на участие в закупке лицом, с которым заключается договор, с учетом преддоговорных переговоров (если проводились).</w:t>
      </w:r>
    </w:p>
    <w:p w14:paraId="7F826B76"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t>Договор заключается на ЭТП в электронной форме. Порядок заключения договора определяется регламентом работы ЭТП.</w:t>
      </w:r>
    </w:p>
    <w:p w14:paraId="49618261"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62" w:name="_Ref57117768"/>
      <w:bookmarkStart w:id="163" w:name="_Ref57118105"/>
      <w:r w:rsidRPr="00FD58A8">
        <w:t>Договор заключается не ранее чем через 10 (десять) дней и не позднее чем через 20 (двадцать) дней с даты размещения в ЕИС итогового протокола.</w:t>
      </w:r>
      <w:bookmarkEnd w:id="162"/>
    </w:p>
    <w:p w14:paraId="3CD3AE76" w14:textId="59598E71"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64" w:name="_Ref55321316"/>
      <w:r w:rsidRPr="00FD58A8">
        <w:t xml:space="preserve">Сроки, указанные в п. </w:t>
      </w:r>
      <w:r w:rsidRPr="00FD58A8">
        <w:fldChar w:fldCharType="begin"/>
      </w:r>
      <w:r w:rsidRPr="00FD58A8">
        <w:instrText xml:space="preserve"> REF _Ref57117768 \r \h </w:instrText>
      </w:r>
      <w:r w:rsidR="00FD58A8">
        <w:instrText xml:space="preserve"> \* MERGEFORMAT </w:instrText>
      </w:r>
      <w:r w:rsidRPr="00FD58A8">
        <w:fldChar w:fldCharType="separate"/>
      </w:r>
      <w:r w:rsidR="00B776E1">
        <w:t>8.1.3</w:t>
      </w:r>
      <w:r w:rsidRPr="00FD58A8">
        <w:fldChar w:fldCharType="end"/>
      </w:r>
      <w:r w:rsidRPr="00FD58A8">
        <w:t xml:space="preserve"> настоящего раздела, могут быть увеличены в следующих случаях:</w:t>
      </w:r>
      <w:bookmarkEnd w:id="164"/>
    </w:p>
    <w:p w14:paraId="1FD8BBF0" w14:textId="77777777" w:rsidR="00E33E98" w:rsidRPr="00FD58A8" w:rsidRDefault="00E33E98" w:rsidP="00156A44">
      <w:pPr>
        <w:numPr>
          <w:ilvl w:val="2"/>
          <w:numId w:val="11"/>
        </w:numPr>
        <w:tabs>
          <w:tab w:val="clear" w:pos="720"/>
          <w:tab w:val="num" w:pos="1134"/>
        </w:tabs>
        <w:overflowPunct w:val="0"/>
        <w:autoSpaceDE w:val="0"/>
        <w:autoSpaceDN w:val="0"/>
        <w:adjustRightInd w:val="0"/>
        <w:ind w:left="0" w:firstLine="709"/>
        <w:jc w:val="both"/>
      </w:pPr>
      <w:r w:rsidRPr="00FD58A8">
        <w:t xml:space="preserve">если в соответствии с законодательством РФ для заключения договора необходимо его одобрение органом управления Заказчика; </w:t>
      </w:r>
    </w:p>
    <w:p w14:paraId="58AE9C36" w14:textId="77777777" w:rsidR="00E33E98" w:rsidRPr="00FD58A8" w:rsidRDefault="00E33E98" w:rsidP="00156A44">
      <w:pPr>
        <w:numPr>
          <w:ilvl w:val="2"/>
          <w:numId w:val="11"/>
        </w:numPr>
        <w:tabs>
          <w:tab w:val="clear" w:pos="720"/>
          <w:tab w:val="num" w:pos="1134"/>
        </w:tabs>
        <w:overflowPunct w:val="0"/>
        <w:autoSpaceDE w:val="0"/>
        <w:autoSpaceDN w:val="0"/>
        <w:adjustRightInd w:val="0"/>
        <w:ind w:left="0" w:firstLine="709"/>
        <w:jc w:val="both"/>
      </w:pPr>
      <w:r w:rsidRPr="00FD58A8">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3DAB9C08" w14:textId="1A413DB3"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t xml:space="preserve">В случае продления срока заключения договора в соответствии с п. </w:t>
      </w:r>
      <w:r w:rsidRPr="00FD58A8">
        <w:fldChar w:fldCharType="begin"/>
      </w:r>
      <w:r w:rsidRPr="00FD58A8">
        <w:instrText xml:space="preserve"> REF _Ref55321316 \r \h </w:instrText>
      </w:r>
      <w:r w:rsidR="00FD58A8">
        <w:instrText xml:space="preserve"> \* MERGEFORMAT </w:instrText>
      </w:r>
      <w:r w:rsidRPr="00FD58A8">
        <w:fldChar w:fldCharType="separate"/>
      </w:r>
      <w:r w:rsidR="00B776E1">
        <w:t>8.1.4</w:t>
      </w:r>
      <w:r w:rsidRPr="00FD58A8">
        <w:fldChar w:fldCharType="end"/>
      </w:r>
      <w:r w:rsidRPr="00FD58A8">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7B8DC5A1"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p>
    <w:p w14:paraId="08E3B2D1"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65" w:name="_Ref55322314"/>
      <w:r w:rsidRPr="00FD58A8">
        <w:t>По результатам проведенной процедуры закупки Заказчик размещает на ЭТП проект договора, не подписанный со стороны Заказчика.</w:t>
      </w:r>
      <w:bookmarkEnd w:id="165"/>
      <w:r w:rsidRPr="00FD58A8">
        <w:t xml:space="preserve"> </w:t>
      </w:r>
    </w:p>
    <w:p w14:paraId="224FC32F"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  </w:t>
      </w:r>
    </w:p>
    <w:p w14:paraId="68FFB1F2" w14:textId="77777777" w:rsidR="00E33E98" w:rsidRPr="00FD58A8" w:rsidRDefault="00E33E98" w:rsidP="00E33E98">
      <w:pPr>
        <w:numPr>
          <w:ilvl w:val="2"/>
          <w:numId w:val="4"/>
        </w:numPr>
        <w:overflowPunct w:val="0"/>
        <w:autoSpaceDE w:val="0"/>
        <w:autoSpaceDN w:val="0"/>
        <w:adjustRightInd w:val="0"/>
        <w:ind w:left="0" w:firstLine="709"/>
        <w:jc w:val="both"/>
      </w:pPr>
      <w:bookmarkStart w:id="166" w:name="_Ref55290554"/>
      <w:r w:rsidRPr="00FD58A8">
        <w:t>Участник, с которым заключается договор, обязано разместить на ЭТП вместе договором следующие документы:</w:t>
      </w:r>
      <w:bookmarkEnd w:id="166"/>
    </w:p>
    <w:p w14:paraId="345A82E2" w14:textId="77777777" w:rsidR="00E33E98" w:rsidRPr="00FD58A8" w:rsidRDefault="00E33E98" w:rsidP="00156A44">
      <w:pPr>
        <w:pStyle w:val="a5"/>
        <w:numPr>
          <w:ilvl w:val="0"/>
          <w:numId w:val="13"/>
        </w:numPr>
        <w:ind w:left="0" w:firstLine="709"/>
        <w:jc w:val="both"/>
      </w:pPr>
      <w:r w:rsidRPr="00FD58A8">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РФ и для участника закупки заключение по результатам закупки договора либо предоставление обеспечения заявки на участие в закупке (если требование об обеспечении заявок установлено в извещении), обеспечения исполнения договора (если требование об обеспечении исполнения договора установлено в извещении) является крупной сделкой.  </w:t>
      </w:r>
      <w:bookmarkStart w:id="167" w:name="_Ref55291404"/>
    </w:p>
    <w:p w14:paraId="0F5BD625" w14:textId="7D8EFBFE" w:rsidR="00E33E98" w:rsidRPr="00FD58A8" w:rsidRDefault="00E33E98" w:rsidP="00156A44">
      <w:pPr>
        <w:pStyle w:val="a5"/>
        <w:numPr>
          <w:ilvl w:val="0"/>
          <w:numId w:val="13"/>
        </w:numPr>
        <w:ind w:left="0" w:firstLine="709"/>
        <w:jc w:val="both"/>
      </w:pPr>
      <w:r w:rsidRPr="00FD58A8">
        <w:t xml:space="preserve">Обеспечение исполнения договора в размере и по форме, предусмотренными п. </w:t>
      </w:r>
      <w:r w:rsidRPr="00FD58A8">
        <w:fldChar w:fldCharType="begin"/>
      </w:r>
      <w:r w:rsidRPr="00FD58A8">
        <w:instrText xml:space="preserve"> REF _Ref55321385 \r \h </w:instrText>
      </w:r>
      <w:r w:rsidR="00E234B5" w:rsidRPr="00FD58A8">
        <w:instrText xml:space="preserve"> \* MERGEFORMAT </w:instrText>
      </w:r>
      <w:r w:rsidRPr="00FD58A8">
        <w:fldChar w:fldCharType="separate"/>
      </w:r>
      <w:r w:rsidR="00B776E1">
        <w:t>9</w:t>
      </w:r>
      <w:r w:rsidRPr="00FD58A8">
        <w:fldChar w:fldCharType="end"/>
      </w:r>
      <w:r w:rsidRPr="00FD58A8">
        <w:t xml:space="preserve"> раздела </w:t>
      </w:r>
      <w:hyperlink w:anchor="_РАЗДЕЛ_II._ИНФОРМАЦИОННАЯ_1" w:history="1">
        <w:r w:rsidRPr="00FD58A8">
          <w:rPr>
            <w:rStyle w:val="a4"/>
          </w:rPr>
          <w:t>II «ИНФОРМАЦИОННАЯ КАРТА»</w:t>
        </w:r>
      </w:hyperlink>
      <w:r w:rsidRPr="00FD58A8">
        <w:t xml:space="preserve"> извещения, в случае если п. </w:t>
      </w:r>
      <w:r w:rsidRPr="00FD58A8">
        <w:fldChar w:fldCharType="begin"/>
      </w:r>
      <w:r w:rsidRPr="00FD58A8">
        <w:instrText xml:space="preserve"> REF _Ref55321385 \r \h </w:instrText>
      </w:r>
      <w:r w:rsidR="00E234B5" w:rsidRPr="00FD58A8">
        <w:instrText xml:space="preserve"> \* MERGEFORMAT </w:instrText>
      </w:r>
      <w:r w:rsidRPr="00FD58A8">
        <w:fldChar w:fldCharType="separate"/>
      </w:r>
      <w:r w:rsidR="00B776E1">
        <w:t>9</w:t>
      </w:r>
      <w:r w:rsidRPr="00FD58A8">
        <w:fldChar w:fldCharType="end"/>
      </w:r>
      <w:r w:rsidRPr="00FD58A8">
        <w:t xml:space="preserve"> раздела </w:t>
      </w:r>
      <w:hyperlink w:anchor="_РАЗДЕЛ_II._ИНФОРМАЦИОННАЯ_1" w:history="1">
        <w:r w:rsidRPr="00FD58A8">
          <w:rPr>
            <w:rStyle w:val="a4"/>
          </w:rPr>
          <w:t>II «ИНФОРМАЦИОННАЯ КАРТА»</w:t>
        </w:r>
      </w:hyperlink>
      <w:r w:rsidRPr="00FD58A8">
        <w:t xml:space="preserve"> извещения установлено требование о предоставлении обеспечения исполнения договора. В случае если п. </w:t>
      </w:r>
      <w:r w:rsidRPr="00FD58A8">
        <w:fldChar w:fldCharType="begin"/>
      </w:r>
      <w:r w:rsidRPr="00FD58A8">
        <w:instrText xml:space="preserve"> REF _Ref55321385 \r \h </w:instrText>
      </w:r>
      <w:r w:rsidR="00E234B5" w:rsidRPr="00FD58A8">
        <w:instrText xml:space="preserve"> \* MERGEFORMAT </w:instrText>
      </w:r>
      <w:r w:rsidRPr="00FD58A8">
        <w:fldChar w:fldCharType="separate"/>
      </w:r>
      <w:r w:rsidR="00B776E1">
        <w:t>9</w:t>
      </w:r>
      <w:r w:rsidRPr="00FD58A8">
        <w:fldChar w:fldCharType="end"/>
      </w:r>
      <w:r w:rsidRPr="00FD58A8">
        <w:t xml:space="preserve"> раздела </w:t>
      </w:r>
      <w:hyperlink w:anchor="_РАЗДЕЛ_II._ИНФОРМАЦИОННАЯ_1" w:history="1">
        <w:r w:rsidRPr="00FD58A8">
          <w:rPr>
            <w:rStyle w:val="a4"/>
          </w:rPr>
          <w:t>II «ИНФОРМАЦИОННАЯ КАРТА»</w:t>
        </w:r>
      </w:hyperlink>
      <w:r w:rsidRPr="00FD58A8">
        <w:t xml:space="preserve"> извещения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7"/>
    </w:p>
    <w:p w14:paraId="51330C34"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В исключительных случаях, когда условия проекта договора, направленного Заказчиком, содержат несоответствия условиям настоящего извещения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настоящему извещению, условиям заявки с указанием соответствующих положений (пунктов) данных документов.</w:t>
      </w:r>
    </w:p>
    <w:p w14:paraId="2E67FAA9"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pPr>
      <w:r w:rsidRPr="00FD58A8">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14:paraId="66080214" w14:textId="78425839" w:rsidR="00E33E98" w:rsidRPr="00FD58A8" w:rsidRDefault="00E33E98" w:rsidP="00E33E98">
      <w:pPr>
        <w:numPr>
          <w:ilvl w:val="2"/>
          <w:numId w:val="4"/>
        </w:numPr>
        <w:tabs>
          <w:tab w:val="num" w:pos="851"/>
        </w:tabs>
        <w:overflowPunct w:val="0"/>
        <w:autoSpaceDE w:val="0"/>
        <w:autoSpaceDN w:val="0"/>
        <w:adjustRightInd w:val="0"/>
        <w:ind w:left="0" w:firstLine="709"/>
        <w:jc w:val="both"/>
      </w:pPr>
      <w:r w:rsidRPr="00FD58A8">
        <w:t xml:space="preserve">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 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rsidRPr="00FD58A8">
        <w:fldChar w:fldCharType="begin"/>
      </w:r>
      <w:r w:rsidRPr="00FD58A8">
        <w:instrText xml:space="preserve"> REF _Ref55290554 \r \h </w:instrText>
      </w:r>
      <w:r w:rsidR="00E234B5" w:rsidRPr="00FD58A8">
        <w:instrText xml:space="preserve"> \* MERGEFORMAT </w:instrText>
      </w:r>
      <w:r w:rsidRPr="00FD58A8">
        <w:fldChar w:fldCharType="separate"/>
      </w:r>
      <w:r w:rsidR="00B776E1">
        <w:t>8.1.9</w:t>
      </w:r>
      <w:r w:rsidRPr="00FD58A8">
        <w:fldChar w:fldCharType="end"/>
      </w:r>
      <w:r w:rsidRPr="00FD58A8">
        <w:t xml:space="preserve"> настоящего раздела.</w:t>
      </w:r>
    </w:p>
    <w:p w14:paraId="5C44AD8E" w14:textId="3201483D" w:rsidR="00E33E98" w:rsidRPr="00FD58A8" w:rsidRDefault="00E33E98" w:rsidP="00E33E98">
      <w:pPr>
        <w:numPr>
          <w:ilvl w:val="2"/>
          <w:numId w:val="4"/>
        </w:numPr>
        <w:tabs>
          <w:tab w:val="num" w:pos="851"/>
        </w:tabs>
        <w:overflowPunct w:val="0"/>
        <w:autoSpaceDE w:val="0"/>
        <w:autoSpaceDN w:val="0"/>
        <w:adjustRightInd w:val="0"/>
        <w:ind w:left="0" w:firstLine="709"/>
        <w:jc w:val="both"/>
      </w:pPr>
      <w:bookmarkStart w:id="168" w:name="_Ref57125214"/>
      <w:r w:rsidRPr="00FD58A8">
        <w:t xml:space="preserve">В течение 3 (трех) рабочих дней с даты размещения на ЭТП участником подписанного проекта договора и документов, предусмотренных п. </w:t>
      </w:r>
      <w:r w:rsidRPr="00FD58A8">
        <w:fldChar w:fldCharType="begin"/>
      </w:r>
      <w:r w:rsidRPr="00FD58A8">
        <w:instrText xml:space="preserve"> REF _Ref55290554 \r \h </w:instrText>
      </w:r>
      <w:r w:rsidR="00FD58A8">
        <w:instrText xml:space="preserve"> \* MERGEFORMAT </w:instrText>
      </w:r>
      <w:r w:rsidRPr="00FD58A8">
        <w:fldChar w:fldCharType="separate"/>
      </w:r>
      <w:r w:rsidR="00B776E1">
        <w:t>8.1.9</w:t>
      </w:r>
      <w:r w:rsidRPr="00FD58A8">
        <w:fldChar w:fldCharType="end"/>
      </w:r>
      <w:r w:rsidRPr="00FD58A8">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68"/>
      <w:r w:rsidRPr="00FD58A8">
        <w:t xml:space="preserve">  </w:t>
      </w:r>
    </w:p>
    <w:p w14:paraId="51C2F6D4"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69" w:name="_Toc54336121"/>
      <w:bookmarkStart w:id="170" w:name="_Toc74247517"/>
      <w:bookmarkEnd w:id="163"/>
      <w:r w:rsidRPr="00FD58A8">
        <w:rPr>
          <w:b/>
        </w:rPr>
        <w:t>Порядок заключения договора с участником, занявшим следующее место, если победитель закупки признан уклонившимся от заключения договора</w:t>
      </w:r>
      <w:bookmarkEnd w:id="169"/>
      <w:bookmarkEnd w:id="170"/>
    </w:p>
    <w:p w14:paraId="3F83FF7A"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В течение 5 (пяти) рабочих дней с даты признания победителя закупки уклонившимся от заключения договора Заказчик вправе направить проект договор на подписание участнику, занявшему следующее место. Такой участник признается победителем закупки, при этом у</w:t>
      </w:r>
      <w:r w:rsidRPr="00FD58A8">
        <w:t xml:space="preserve">словия заключаемого договора определяются </w:t>
      </w:r>
      <w:r w:rsidRPr="00FD58A8">
        <w:rPr>
          <w:szCs w:val="26"/>
        </w:rPr>
        <w:t xml:space="preserve">путем включения в проект договора, приведенный в </w:t>
      </w:r>
      <w:r w:rsidRPr="00FD58A8">
        <w:rPr>
          <w:bCs/>
        </w:rPr>
        <w:t>разделе </w:t>
      </w:r>
      <w:hyperlink w:anchor="_РАЗДЕЛ_V._ПРОЕКТ" w:history="1">
        <w:r w:rsidRPr="00FD58A8">
          <w:rPr>
            <w:rStyle w:val="a4"/>
            <w:lang w:val="en-US"/>
          </w:rPr>
          <w:t>V</w:t>
        </w:r>
        <w:r w:rsidRPr="00FD58A8">
          <w:rPr>
            <w:rStyle w:val="a4"/>
          </w:rPr>
          <w:t xml:space="preserve"> «ПРОЕКТ ДОГОВОРА»</w:t>
        </w:r>
      </w:hyperlink>
      <w:r w:rsidRPr="00FD58A8">
        <w:rPr>
          <w:bCs/>
        </w:rPr>
        <w:t xml:space="preserve"> извещения</w:t>
      </w:r>
      <w:r w:rsidRPr="00FD58A8">
        <w:rPr>
          <w:szCs w:val="26"/>
        </w:rPr>
        <w:t>, условий исполнения договора, предложенных в заявке на участие в закупке таким участником с учетом преддоговорных переговоров (если проводились).</w:t>
      </w:r>
    </w:p>
    <w:p w14:paraId="45ECCAB4" w14:textId="332CE8DD"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 xml:space="preserve">Дальнейший порядок заключения договора аналогичен порядку, предусмотренному п. </w:t>
      </w:r>
      <w:r w:rsidRPr="00FD58A8">
        <w:rPr>
          <w:spacing w:val="-6"/>
        </w:rPr>
        <w:fldChar w:fldCharType="begin"/>
      </w:r>
      <w:r w:rsidRPr="00FD58A8">
        <w:rPr>
          <w:spacing w:val="-6"/>
        </w:rPr>
        <w:instrText xml:space="preserve"> REF _Ref55322314 \r \h </w:instrText>
      </w:r>
      <w:r w:rsidR="00E234B5" w:rsidRPr="00FD58A8">
        <w:rPr>
          <w:spacing w:val="-6"/>
        </w:rPr>
        <w:instrText xml:space="preserve"> \* MERGEFORMAT </w:instrText>
      </w:r>
      <w:r w:rsidRPr="00FD58A8">
        <w:rPr>
          <w:spacing w:val="-6"/>
        </w:rPr>
      </w:r>
      <w:r w:rsidRPr="00FD58A8">
        <w:rPr>
          <w:spacing w:val="-6"/>
        </w:rPr>
        <w:fldChar w:fldCharType="separate"/>
      </w:r>
      <w:r w:rsidR="00B776E1">
        <w:rPr>
          <w:spacing w:val="-6"/>
        </w:rPr>
        <w:t>8.1.7</w:t>
      </w:r>
      <w:r w:rsidRPr="00FD58A8">
        <w:rPr>
          <w:spacing w:val="-6"/>
        </w:rPr>
        <w:fldChar w:fldCharType="end"/>
      </w:r>
      <w:r w:rsidRPr="00FD58A8">
        <w:rPr>
          <w:spacing w:val="-6"/>
        </w:rPr>
        <w:t xml:space="preserve"> – п. </w:t>
      </w:r>
      <w:r w:rsidRPr="00FD58A8">
        <w:rPr>
          <w:spacing w:val="-6"/>
        </w:rPr>
        <w:fldChar w:fldCharType="begin"/>
      </w:r>
      <w:r w:rsidRPr="00FD58A8">
        <w:rPr>
          <w:spacing w:val="-6"/>
        </w:rPr>
        <w:instrText xml:space="preserve"> REF _Ref57125214 \r \h </w:instrText>
      </w:r>
      <w:r w:rsidR="00E234B5" w:rsidRPr="00FD58A8">
        <w:rPr>
          <w:spacing w:val="-6"/>
        </w:rPr>
        <w:instrText xml:space="preserve"> \* MERGEFORMAT </w:instrText>
      </w:r>
      <w:r w:rsidRPr="00FD58A8">
        <w:rPr>
          <w:spacing w:val="-6"/>
        </w:rPr>
      </w:r>
      <w:r w:rsidRPr="00FD58A8">
        <w:rPr>
          <w:spacing w:val="-6"/>
        </w:rPr>
        <w:fldChar w:fldCharType="separate"/>
      </w:r>
      <w:r w:rsidR="00B776E1">
        <w:rPr>
          <w:spacing w:val="-6"/>
        </w:rPr>
        <w:t>8.1.13</w:t>
      </w:r>
      <w:r w:rsidRPr="00FD58A8">
        <w:rPr>
          <w:spacing w:val="-6"/>
        </w:rPr>
        <w:fldChar w:fldCharType="end"/>
      </w:r>
      <w:r w:rsidRPr="00FD58A8">
        <w:rPr>
          <w:spacing w:val="-6"/>
        </w:rPr>
        <w:t xml:space="preserve"> настоящего </w:t>
      </w:r>
      <w:r w:rsidRPr="00FD58A8">
        <w:rPr>
          <w:bCs/>
        </w:rPr>
        <w:t>извещения</w:t>
      </w:r>
      <w:r w:rsidRPr="00FD58A8">
        <w:rPr>
          <w:spacing w:val="-6"/>
        </w:rPr>
        <w:t>.</w:t>
      </w:r>
    </w:p>
    <w:p w14:paraId="28293DFF" w14:textId="39F9AA7D"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 xml:space="preserve">Последствия уклонения такого участника от заключения договора приведены в п. </w:t>
      </w:r>
      <w:r w:rsidRPr="00FD58A8">
        <w:rPr>
          <w:spacing w:val="-6"/>
        </w:rPr>
        <w:fldChar w:fldCharType="begin"/>
      </w:r>
      <w:r w:rsidRPr="00FD58A8">
        <w:rPr>
          <w:spacing w:val="-6"/>
        </w:rPr>
        <w:instrText xml:space="preserve"> REF _Ref55322343 \r \h </w:instrText>
      </w:r>
      <w:r w:rsidR="00FD58A8">
        <w:rPr>
          <w:spacing w:val="-6"/>
        </w:rPr>
        <w:instrText xml:space="preserve"> \* MERGEFORMAT </w:instrText>
      </w:r>
      <w:r w:rsidRPr="00FD58A8">
        <w:rPr>
          <w:spacing w:val="-6"/>
        </w:rPr>
      </w:r>
      <w:r w:rsidRPr="00FD58A8">
        <w:rPr>
          <w:spacing w:val="-6"/>
        </w:rPr>
        <w:fldChar w:fldCharType="separate"/>
      </w:r>
      <w:r w:rsidR="00B776E1">
        <w:rPr>
          <w:spacing w:val="-6"/>
        </w:rPr>
        <w:t>8.5</w:t>
      </w:r>
      <w:r w:rsidRPr="00FD58A8">
        <w:rPr>
          <w:spacing w:val="-6"/>
        </w:rPr>
        <w:fldChar w:fldCharType="end"/>
      </w:r>
      <w:r w:rsidRPr="00FD58A8">
        <w:rPr>
          <w:spacing w:val="-6"/>
        </w:rPr>
        <w:t xml:space="preserve"> настоящего </w:t>
      </w:r>
      <w:r w:rsidRPr="00FD58A8">
        <w:rPr>
          <w:bCs/>
        </w:rPr>
        <w:t>извещения</w:t>
      </w:r>
      <w:r w:rsidRPr="00FD58A8">
        <w:rPr>
          <w:spacing w:val="-6"/>
        </w:rPr>
        <w:t xml:space="preserve">. </w:t>
      </w:r>
    </w:p>
    <w:p w14:paraId="513C3AF9"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71" w:name="_Toc521347994"/>
      <w:bookmarkStart w:id="172" w:name="_Toc8834934"/>
      <w:bookmarkStart w:id="173" w:name="_Toc54336122"/>
      <w:bookmarkStart w:id="174" w:name="_Toc74247518"/>
      <w:r w:rsidRPr="00FD58A8">
        <w:rPr>
          <w:b/>
        </w:rPr>
        <w:t>Антидемпинговые меры</w:t>
      </w:r>
      <w:bookmarkEnd w:id="171"/>
      <w:bookmarkEnd w:id="172"/>
      <w:bookmarkEnd w:id="173"/>
      <w:bookmarkEnd w:id="174"/>
      <w:r w:rsidRPr="00FD58A8">
        <w:rPr>
          <w:b/>
        </w:rPr>
        <w:t xml:space="preserve"> </w:t>
      </w:r>
    </w:p>
    <w:p w14:paraId="0EAF4C69" w14:textId="3C71D8A8"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75" w:name="_Ref57043700"/>
      <w:bookmarkStart w:id="176" w:name="_Ref57125749"/>
      <w:r w:rsidRPr="00FD58A8">
        <w:rPr>
          <w:color w:val="000000"/>
        </w:rPr>
        <w:t xml:space="preserve">В случае если цена договора/цена за единицу продукции, предложенная участником в заявке, ниже НМЦ договора/НМЦед. на размер, указанный в </w:t>
      </w:r>
      <w:r w:rsidRPr="00FD58A8">
        <w:rPr>
          <w:bCs/>
        </w:rPr>
        <w:t xml:space="preserve">п. </w:t>
      </w:r>
      <w:r w:rsidRPr="00FD58A8">
        <w:rPr>
          <w:bCs/>
        </w:rPr>
        <w:fldChar w:fldCharType="begin"/>
      </w:r>
      <w:r w:rsidRPr="00FD58A8">
        <w:rPr>
          <w:bCs/>
        </w:rPr>
        <w:instrText xml:space="preserve"> REF _Ref74250004 \r \h </w:instrText>
      </w:r>
      <w:r w:rsidR="00E234B5" w:rsidRPr="00FD58A8">
        <w:rPr>
          <w:bCs/>
        </w:rPr>
        <w:instrText xml:space="preserve"> \* MERGEFORMAT </w:instrText>
      </w:r>
      <w:r w:rsidRPr="00FD58A8">
        <w:rPr>
          <w:bCs/>
        </w:rPr>
      </w:r>
      <w:r w:rsidRPr="00FD58A8">
        <w:rPr>
          <w:bCs/>
        </w:rPr>
        <w:fldChar w:fldCharType="separate"/>
      </w:r>
      <w:r w:rsidR="00B776E1">
        <w:rPr>
          <w:bCs/>
        </w:rPr>
        <w:t>17</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w:t>
      </w:r>
      <w:r w:rsidRPr="00FD58A8">
        <w:rPr>
          <w:color w:val="000000"/>
        </w:rPr>
        <w:t xml:space="preserve">(далее – демпинговая цена), то Заказчик применяет антидемпинговые меры, предусмотренные </w:t>
      </w:r>
      <w:r w:rsidRPr="00FD58A8">
        <w:rPr>
          <w:bCs/>
        </w:rPr>
        <w:t xml:space="preserve">п. </w:t>
      </w:r>
      <w:r w:rsidRPr="00FD58A8">
        <w:rPr>
          <w:bCs/>
        </w:rPr>
        <w:fldChar w:fldCharType="begin"/>
      </w:r>
      <w:r w:rsidRPr="00FD58A8">
        <w:rPr>
          <w:bCs/>
        </w:rPr>
        <w:instrText xml:space="preserve"> REF _Ref74250004 \r \h </w:instrText>
      </w:r>
      <w:r w:rsidR="00E234B5" w:rsidRPr="00FD58A8">
        <w:rPr>
          <w:bCs/>
        </w:rPr>
        <w:instrText xml:space="preserve"> \* MERGEFORMAT </w:instrText>
      </w:r>
      <w:r w:rsidRPr="00FD58A8">
        <w:rPr>
          <w:bCs/>
        </w:rPr>
      </w:r>
      <w:r w:rsidRPr="00FD58A8">
        <w:rPr>
          <w:bCs/>
        </w:rPr>
        <w:fldChar w:fldCharType="separate"/>
      </w:r>
      <w:r w:rsidR="00B776E1">
        <w:rPr>
          <w:bCs/>
        </w:rPr>
        <w:t>17</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bookmarkEnd w:id="175"/>
    </w:p>
    <w:p w14:paraId="76130579"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77" w:name="_Toc73020454"/>
      <w:bookmarkStart w:id="178" w:name="_Toc74247519"/>
      <w:bookmarkStart w:id="179" w:name="_Toc73020455"/>
      <w:bookmarkStart w:id="180" w:name="_Toc74247520"/>
      <w:bookmarkStart w:id="181" w:name="_Toc74247521"/>
      <w:bookmarkStart w:id="182" w:name="_Toc74247523"/>
      <w:bookmarkStart w:id="183" w:name="_Toc54336123"/>
      <w:bookmarkStart w:id="184" w:name="_Ref57125715"/>
      <w:bookmarkStart w:id="185" w:name="_Toc74247524"/>
      <w:bookmarkEnd w:id="176"/>
      <w:bookmarkEnd w:id="177"/>
      <w:bookmarkEnd w:id="178"/>
      <w:bookmarkEnd w:id="179"/>
      <w:bookmarkEnd w:id="180"/>
      <w:bookmarkEnd w:id="181"/>
      <w:bookmarkEnd w:id="182"/>
      <w:r w:rsidRPr="00FD58A8">
        <w:rPr>
          <w:b/>
        </w:rPr>
        <w:t>Обеспечение исполнения договора</w:t>
      </w:r>
      <w:bookmarkEnd w:id="183"/>
      <w:bookmarkEnd w:id="184"/>
      <w:bookmarkEnd w:id="185"/>
    </w:p>
    <w:p w14:paraId="52C5EF0A" w14:textId="35BA1BDB" w:rsidR="00E33E98" w:rsidRPr="00FD58A8" w:rsidRDefault="00E33E98" w:rsidP="00E33E98">
      <w:pPr>
        <w:numPr>
          <w:ilvl w:val="2"/>
          <w:numId w:val="4"/>
        </w:numPr>
        <w:tabs>
          <w:tab w:val="clear" w:pos="1004"/>
          <w:tab w:val="num" w:pos="284"/>
        </w:tabs>
        <w:overflowPunct w:val="0"/>
        <w:autoSpaceDE w:val="0"/>
        <w:autoSpaceDN w:val="0"/>
        <w:adjustRightInd w:val="0"/>
        <w:ind w:left="0" w:firstLine="709"/>
        <w:jc w:val="both"/>
        <w:rPr>
          <w:bCs/>
        </w:rPr>
      </w:pPr>
      <w:r w:rsidRPr="00FD58A8">
        <w:rPr>
          <w:bCs/>
        </w:rPr>
        <w:t xml:space="preserve">В случае, если п. </w:t>
      </w:r>
      <w:r w:rsidRPr="00FD58A8">
        <w:rPr>
          <w:bCs/>
        </w:rPr>
        <w:fldChar w:fldCharType="begin"/>
      </w:r>
      <w:r w:rsidRPr="00FD58A8">
        <w:rPr>
          <w:bCs/>
        </w:rPr>
        <w:instrText xml:space="preserve"> REF _Ref55321385 \r \h </w:instrText>
      </w:r>
      <w:r w:rsidR="00FD58A8">
        <w:rPr>
          <w:bCs/>
        </w:rPr>
        <w:instrText xml:space="preserve"> \* MERGEFORMAT </w:instrText>
      </w:r>
      <w:r w:rsidRPr="00FD58A8">
        <w:rPr>
          <w:bCs/>
        </w:rPr>
      </w:r>
      <w:r w:rsidRPr="00FD58A8">
        <w:rPr>
          <w:bCs/>
        </w:rPr>
        <w:fldChar w:fldCharType="separate"/>
      </w:r>
      <w:r w:rsidR="00B776E1">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w:t>
      </w:r>
      <w:r w:rsidRPr="00FD58A8">
        <w:rPr>
          <w:bCs/>
        </w:rPr>
        <w:t xml:space="preserve">установлено требование о предоставлении обеспечения исполнения договора, участник должен предоставить обеспечение исполнения договора в размере и валюте согласно требованиям, установленным в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B776E1">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Размер обеспечения исполнения договора не может превышать 5 (пять) процентов от цены договора,</w:t>
      </w:r>
      <w:r w:rsidRPr="00FD58A8">
        <w:t xml:space="preserve"> </w:t>
      </w:r>
      <w:r w:rsidRPr="00FD58A8">
        <w:rPr>
          <w:bCs/>
        </w:rPr>
        <w:t>если договором не предусмотрена выплата аванса; в размере аванса, если договором предусмотрена выплата аванса.</w:t>
      </w:r>
    </w:p>
    <w:p w14:paraId="0E7024AF" w14:textId="79438DD5" w:rsidR="00E33E98" w:rsidRPr="00FD58A8" w:rsidRDefault="00E33E98" w:rsidP="00E33E98">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6" w:name="_Ref55322692"/>
      <w:r w:rsidRPr="00FD58A8">
        <w:t xml:space="preserve">Обеспечение исполнения договора должно быть предоставлено участником до подписания договора в соответствии с п. </w:t>
      </w:r>
      <w:r w:rsidRPr="00FD58A8">
        <w:fldChar w:fldCharType="begin"/>
      </w:r>
      <w:r w:rsidRPr="00FD58A8">
        <w:instrText xml:space="preserve"> REF _Ref55290554 \r \h </w:instrText>
      </w:r>
      <w:r w:rsidR="00E234B5" w:rsidRPr="00FD58A8">
        <w:instrText xml:space="preserve"> \* MERGEFORMAT </w:instrText>
      </w:r>
      <w:r w:rsidRPr="00FD58A8">
        <w:fldChar w:fldCharType="separate"/>
      </w:r>
      <w:r w:rsidR="00B776E1">
        <w:t>8.1.9</w:t>
      </w:r>
      <w:r w:rsidRPr="00FD58A8">
        <w:fldChar w:fldCharType="end"/>
      </w:r>
      <w:r w:rsidRPr="00FD58A8">
        <w:t xml:space="preserve"> раздела </w:t>
      </w:r>
      <w:hyperlink w:anchor="_РАЗДЕЛ_I._ОБЩАЯ" w:history="1">
        <w:r w:rsidRPr="00FD58A8">
          <w:rPr>
            <w:rStyle w:val="a4"/>
          </w:rPr>
          <w:t>I «ОБЩАЯ ЧАСТЬ»</w:t>
        </w:r>
      </w:hyperlink>
      <w:r w:rsidRPr="00FD58A8">
        <w:t xml:space="preserve"> извещения путем внесения денежных средств или путем предоставления банковской гарантии. Выбор способа обеспечения заявки осуществляется участником.</w:t>
      </w:r>
      <w:bookmarkEnd w:id="186"/>
      <w:r w:rsidRPr="00FD58A8">
        <w:t xml:space="preserve"> </w:t>
      </w:r>
    </w:p>
    <w:p w14:paraId="7F3BFD13" w14:textId="6A881BC2" w:rsidR="00E33E98" w:rsidRPr="00FD58A8" w:rsidRDefault="00E33E98" w:rsidP="00E33E98">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7" w:name="_Ref55322706"/>
      <w:r w:rsidRPr="00FD58A8">
        <w:rPr>
          <w:spacing w:val="-6"/>
        </w:rPr>
        <w:t>В случае если</w:t>
      </w:r>
      <w:r w:rsidRPr="00FD58A8">
        <w:rPr>
          <w:bCs/>
        </w:rPr>
        <w:t xml:space="preserve">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B776E1">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w:t>
      </w:r>
      <w:r w:rsidRPr="00FD58A8">
        <w:rPr>
          <w:spacing w:val="-6"/>
        </w:rPr>
        <w:t>предусмотрено требование о предоставлении обеспечения исполнения заказа/заявки (далее - заказа) на поставку товаров, выполнение работ, оказание услуг по договору, заключаемому по результатам закупки, такое обеспечение предоставляется в рамках подписания соответствующего заказа в порядке, размере и в сроки, предусмотренные таким договором.</w:t>
      </w:r>
      <w:bookmarkEnd w:id="187"/>
    </w:p>
    <w:p w14:paraId="3B68C840" w14:textId="79F6AF46"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FD58A8">
        <w:rPr>
          <w:bCs/>
        </w:rPr>
        <w:t xml:space="preserve">в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B776E1">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3DD70CF3" w14:textId="0D8D6853"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rsidRPr="00FD58A8">
        <w:fldChar w:fldCharType="begin"/>
      </w:r>
      <w:r w:rsidRPr="00FD58A8">
        <w:instrText xml:space="preserve"> REF _Ref55322692 \r \h </w:instrText>
      </w:r>
      <w:r w:rsidR="00E234B5" w:rsidRPr="00FD58A8">
        <w:instrText xml:space="preserve"> \* MERGEFORMAT </w:instrText>
      </w:r>
      <w:r w:rsidRPr="00FD58A8">
        <w:fldChar w:fldCharType="separate"/>
      </w:r>
      <w:r w:rsidR="00B776E1">
        <w:t>8.4.2</w:t>
      </w:r>
      <w:r w:rsidRPr="00FD58A8">
        <w:fldChar w:fldCharType="end"/>
      </w:r>
      <w:r w:rsidRPr="00FD58A8">
        <w:t xml:space="preserve"> – п. </w:t>
      </w:r>
      <w:r w:rsidRPr="00FD58A8">
        <w:fldChar w:fldCharType="begin"/>
      </w:r>
      <w:r w:rsidRPr="00FD58A8">
        <w:instrText xml:space="preserve"> REF _Ref55322706 \r \h </w:instrText>
      </w:r>
      <w:r w:rsidR="00E234B5" w:rsidRPr="00FD58A8">
        <w:instrText xml:space="preserve"> \* MERGEFORMAT </w:instrText>
      </w:r>
      <w:r w:rsidRPr="00FD58A8">
        <w:fldChar w:fldCharType="separate"/>
      </w:r>
      <w:r w:rsidR="00B776E1">
        <w:t>8.4.3</w:t>
      </w:r>
      <w:r w:rsidRPr="00FD58A8">
        <w:fldChar w:fldCharType="end"/>
      </w:r>
      <w:r w:rsidRPr="00FD58A8">
        <w:t xml:space="preserve"> настоящего раздела извещения, денежные средства не поступили на счет, который указан в</w:t>
      </w:r>
      <w:r w:rsidRPr="00FD58A8">
        <w:rPr>
          <w:bCs/>
        </w:rPr>
        <w:t xml:space="preserve">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B776E1">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участник признается уклонившимся от заключения договора. </w:t>
      </w:r>
    </w:p>
    <w:p w14:paraId="7E18ADF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rStyle w:val="a4"/>
          <w:color w:val="auto"/>
        </w:rPr>
      </w:pPr>
      <w:r w:rsidRPr="00FD58A8">
        <w:t xml:space="preserve">В случае предоставления обеспечения исполнения договора путем направления банковской гарантии, банковская гарантия должна быть выдана любым из банков, перечисленных в списке по ссылке: </w:t>
      </w:r>
      <w:hyperlink r:id="rId26" w:history="1">
        <w:r w:rsidR="00E234B5" w:rsidRPr="00FD58A8">
          <w:rPr>
            <w:rStyle w:val="a4"/>
            <w:rFonts w:eastAsia="Calibri"/>
            <w:iCs/>
            <w:lang w:eastAsia="en-US"/>
          </w:rPr>
          <w:t>https://www.bashtel.ru/zakupki/informatsiya/</w:t>
        </w:r>
      </w:hyperlink>
      <w:r w:rsidRPr="00FD58A8">
        <w:rPr>
          <w:rStyle w:val="a4"/>
          <w:rFonts w:eastAsia="Calibri"/>
          <w:iCs/>
          <w:lang w:eastAsia="en-US"/>
        </w:rPr>
        <w:t>.</w:t>
      </w:r>
    </w:p>
    <w:p w14:paraId="13D738A6"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Для целей определения терминов в настоящем пункте под следующими терминами понимается:</w:t>
      </w:r>
    </w:p>
    <w:p w14:paraId="42A4F047" w14:textId="77777777" w:rsidR="00E33E98" w:rsidRPr="00FD58A8" w:rsidRDefault="00E33E98" w:rsidP="00E33E98">
      <w:pPr>
        <w:spacing w:line="23" w:lineRule="atLeast"/>
        <w:ind w:firstLine="709"/>
        <w:jc w:val="both"/>
      </w:pPr>
      <w:r w:rsidRPr="00FD58A8">
        <w:t>Гарант - лицо, выдающее, предоставляющее гарантию;</w:t>
      </w:r>
    </w:p>
    <w:p w14:paraId="4CA2A191" w14:textId="77777777" w:rsidR="00E33E98" w:rsidRPr="00FD58A8" w:rsidRDefault="00E33E98" w:rsidP="00E33E98">
      <w:pPr>
        <w:spacing w:line="23" w:lineRule="atLeast"/>
        <w:ind w:firstLine="709"/>
        <w:jc w:val="both"/>
      </w:pPr>
      <w:r w:rsidRPr="00FD58A8">
        <w:t>Принципал – участник, с которым заключается договор (договоры) по результатам закупки;</w:t>
      </w:r>
    </w:p>
    <w:p w14:paraId="161D2659" w14:textId="77777777" w:rsidR="00E33E98" w:rsidRPr="00FD58A8" w:rsidRDefault="00E33E98" w:rsidP="00E33E98">
      <w:pPr>
        <w:spacing w:line="23" w:lineRule="atLeast"/>
        <w:ind w:firstLine="709"/>
        <w:jc w:val="both"/>
        <w:rPr>
          <w:sz w:val="10"/>
          <w:szCs w:val="10"/>
        </w:rPr>
      </w:pPr>
      <w:r w:rsidRPr="00FD58A8">
        <w:t>Бенефициар – Заказчик.</w:t>
      </w:r>
    </w:p>
    <w:p w14:paraId="7754E2AB" w14:textId="77777777" w:rsidR="00E33E98" w:rsidRPr="00FD58A8" w:rsidRDefault="00E33E98" w:rsidP="00E33E98">
      <w:pPr>
        <w:spacing w:line="23" w:lineRule="atLeast"/>
        <w:ind w:firstLine="709"/>
        <w:jc w:val="both"/>
      </w:pPr>
      <w:r w:rsidRPr="00FD58A8">
        <w:t xml:space="preserve">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0E88BF1F" w14:textId="77777777" w:rsidR="00E33E98" w:rsidRPr="00FD58A8" w:rsidRDefault="00E33E98" w:rsidP="00E33E98">
      <w:pPr>
        <w:spacing w:line="23" w:lineRule="atLeast"/>
        <w:ind w:firstLine="709"/>
        <w:jc w:val="both"/>
      </w:pPr>
      <w:r w:rsidRPr="00FD58A8">
        <w:t>1) Указание наименования Принципала и Бенефициара по такой банковской гарантии;</w:t>
      </w:r>
    </w:p>
    <w:p w14:paraId="2F18CBA0" w14:textId="77777777" w:rsidR="00E33E98" w:rsidRPr="00FD58A8" w:rsidRDefault="00E33E98" w:rsidP="00E33E98">
      <w:pPr>
        <w:spacing w:line="23" w:lineRule="atLeast"/>
        <w:ind w:firstLine="709"/>
        <w:jc w:val="both"/>
        <w:rPr>
          <w:iCs/>
        </w:rPr>
      </w:pPr>
      <w:r w:rsidRPr="00FD58A8">
        <w:t>2) Сумма банковской гарантии, соответствующая размеру обеспечения исполнения договора, указанному в настоящем извещении</w:t>
      </w:r>
      <w:r w:rsidRPr="00FD58A8">
        <w:rPr>
          <w:iCs/>
        </w:rPr>
        <w:t>;</w:t>
      </w:r>
    </w:p>
    <w:p w14:paraId="654877EA" w14:textId="77777777" w:rsidR="00E33E98" w:rsidRPr="00FD58A8" w:rsidRDefault="00E33E98" w:rsidP="00E33E98">
      <w:pPr>
        <w:spacing w:line="23" w:lineRule="atLeast"/>
        <w:ind w:firstLine="709"/>
        <w:jc w:val="both"/>
      </w:pPr>
      <w:r w:rsidRPr="00FD58A8">
        <w:t>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договору, заключаемому между Принципалом и Бенефициаром;</w:t>
      </w:r>
    </w:p>
    <w:p w14:paraId="282D2E17" w14:textId="77777777" w:rsidR="00E33E98" w:rsidRPr="00FD58A8" w:rsidRDefault="00E33E98" w:rsidP="00E33E98">
      <w:pPr>
        <w:spacing w:line="23" w:lineRule="atLeast"/>
        <w:ind w:firstLine="709"/>
        <w:jc w:val="both"/>
      </w:pPr>
      <w:r w:rsidRPr="00FD58A8">
        <w:t>4) Банковская гарантия должна быть безотзывной;</w:t>
      </w:r>
    </w:p>
    <w:p w14:paraId="684DF947" w14:textId="77777777" w:rsidR="00E33E98" w:rsidRPr="00FD58A8" w:rsidRDefault="00E33E98" w:rsidP="00E33E98">
      <w:pPr>
        <w:spacing w:line="23" w:lineRule="atLeast"/>
        <w:ind w:firstLine="709"/>
        <w:jc w:val="both"/>
      </w:pPr>
      <w:r w:rsidRPr="00FD58A8">
        <w:t>5) 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p>
    <w:p w14:paraId="1260F93B" w14:textId="77777777" w:rsidR="00E33E98" w:rsidRPr="00FD58A8" w:rsidRDefault="00E33E98" w:rsidP="00E33E98">
      <w:pPr>
        <w:spacing w:line="23" w:lineRule="atLeast"/>
        <w:ind w:firstLine="709"/>
        <w:jc w:val="both"/>
      </w:pPr>
      <w:r w:rsidRPr="00FD58A8">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2D45F725" w14:textId="77777777" w:rsidR="00E33E98" w:rsidRPr="00FD58A8" w:rsidRDefault="00E33E98" w:rsidP="00E33E98">
      <w:pPr>
        <w:spacing w:line="23" w:lineRule="atLeast"/>
        <w:ind w:firstLine="709"/>
        <w:jc w:val="both"/>
      </w:pPr>
      <w:r w:rsidRPr="00FD58A8">
        <w:t>7)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70270E72" w14:textId="77777777" w:rsidR="00E33E98" w:rsidRPr="00FD58A8" w:rsidRDefault="00E33E98" w:rsidP="00E33E98">
      <w:pPr>
        <w:ind w:firstLine="709"/>
        <w:jc w:val="both"/>
      </w:pPr>
      <w:r w:rsidRPr="00FD58A8">
        <w:t>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25621A9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Предоставляемая банковская гарантия оформляется в соответствии с </w:t>
      </w:r>
      <w:hyperlink w:anchor="_Приложение_№_1_1" w:history="1">
        <w:r w:rsidRPr="00FD58A8">
          <w:rPr>
            <w:rStyle w:val="a4"/>
          </w:rPr>
          <w:t>Приложением № 2</w:t>
        </w:r>
      </w:hyperlink>
      <w:r w:rsidRPr="00FD58A8">
        <w:rPr>
          <w:rStyle w:val="a4"/>
        </w:rPr>
        <w:t xml:space="preserve"> </w:t>
      </w:r>
      <w:r w:rsidRPr="00FD58A8">
        <w:t xml:space="preserve">к извещению. Предоставление банковской гарантии в иной форме не допускается. </w:t>
      </w:r>
    </w:p>
    <w:p w14:paraId="3FA39B6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028E8CC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Порядок и случаи удержания денежных средств, внесенных в качестве обеспечения исполнения договора/взыскания с Гаранта, предоставившего банковскую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FD58A8">
        <w:rPr>
          <w:bCs/>
        </w:rPr>
        <w:t xml:space="preserve">разделе </w:t>
      </w:r>
      <w:hyperlink w:anchor="_РАЗДЕЛ_V._ПРОЕКТ" w:history="1">
        <w:r w:rsidRPr="00FD58A8">
          <w:rPr>
            <w:rStyle w:val="a4"/>
          </w:rPr>
          <w:t>V. «ПРОЕКТ ДОГОВОРА»</w:t>
        </w:r>
      </w:hyperlink>
      <w:r w:rsidRPr="00FD58A8">
        <w:t xml:space="preserve"> извещения. </w:t>
      </w:r>
    </w:p>
    <w:p w14:paraId="31BA67A9"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88" w:name="_Toc54336120"/>
      <w:bookmarkStart w:id="189" w:name="_Ref55322343"/>
      <w:bookmarkStart w:id="190" w:name="_Toc74247525"/>
      <w:r w:rsidRPr="00FD58A8">
        <w:rPr>
          <w:b/>
        </w:rPr>
        <w:t>Последствия уклонения участника от заключения договора, случаи внесения сведений об участнике в реестр недобросовестных поставщиков</w:t>
      </w:r>
      <w:bookmarkEnd w:id="188"/>
      <w:bookmarkEnd w:id="189"/>
      <w:bookmarkEnd w:id="190"/>
    </w:p>
    <w:p w14:paraId="572783EE"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bookmarkStart w:id="191" w:name="_Ref57125444"/>
      <w:r w:rsidRPr="00FD58A8">
        <w:rPr>
          <w:spacing w:val="-6"/>
        </w:rPr>
        <w:t>Под уклонением от заключения договора понимаются действия лица, с которым заключается договор:</w:t>
      </w:r>
      <w:bookmarkEnd w:id="191"/>
    </w:p>
    <w:p w14:paraId="21FD2185" w14:textId="77777777" w:rsidR="00E33E98" w:rsidRPr="00FD58A8" w:rsidRDefault="00E33E98" w:rsidP="00E33E98">
      <w:pPr>
        <w:ind w:firstLine="709"/>
        <w:jc w:val="both"/>
      </w:pPr>
      <w:r w:rsidRPr="00FD58A8">
        <w:t>1)</w:t>
      </w:r>
      <w:r w:rsidRPr="00FD58A8">
        <w:tab/>
        <w:t>прямой письменный отказ от подписания договора;</w:t>
      </w:r>
    </w:p>
    <w:p w14:paraId="06FBBFEA" w14:textId="77777777" w:rsidR="00E33E98" w:rsidRPr="00FD58A8" w:rsidRDefault="00E33E98" w:rsidP="00E33E98">
      <w:pPr>
        <w:ind w:firstLine="709"/>
        <w:jc w:val="both"/>
      </w:pPr>
      <w:r w:rsidRPr="00FD58A8">
        <w:t>2)</w:t>
      </w:r>
      <w:r w:rsidRPr="00FD58A8">
        <w:tab/>
        <w:t xml:space="preserve">неподписание проекта договора в предусмотренный для этого настоящим </w:t>
      </w:r>
      <w:r w:rsidRPr="00FD58A8">
        <w:rPr>
          <w:bCs/>
        </w:rPr>
        <w:t>извещением</w:t>
      </w:r>
      <w:r w:rsidRPr="00FD58A8">
        <w:t xml:space="preserve"> срок;</w:t>
      </w:r>
    </w:p>
    <w:p w14:paraId="02FE2A43" w14:textId="77777777" w:rsidR="00E33E98" w:rsidRPr="00FD58A8" w:rsidRDefault="00E33E98" w:rsidP="00E33E98">
      <w:pPr>
        <w:ind w:firstLine="709"/>
        <w:jc w:val="both"/>
      </w:pPr>
      <w:r w:rsidRPr="00FD58A8">
        <w:t>3)</w:t>
      </w:r>
      <w:r w:rsidRPr="00FD58A8">
        <w:tab/>
        <w:t xml:space="preserve">предъявление при подписании договора встречных требований по условиям договора, противоречащих ранее установленным в настоящем </w:t>
      </w:r>
      <w:r w:rsidRPr="00FD58A8">
        <w:rPr>
          <w:bCs/>
        </w:rPr>
        <w:t>извещении</w:t>
      </w:r>
      <w:r w:rsidRPr="00FD58A8">
        <w:t xml:space="preserve"> и (или) в заявке такого участника и достигнутым в ходе преддоговорных переговоров условиям;</w:t>
      </w:r>
    </w:p>
    <w:p w14:paraId="6BA7ECEE" w14:textId="77777777" w:rsidR="00E33E98" w:rsidRPr="00FD58A8" w:rsidRDefault="00E33E98" w:rsidP="00E33E98">
      <w:pPr>
        <w:ind w:firstLine="709"/>
        <w:jc w:val="both"/>
      </w:pPr>
      <w:r w:rsidRPr="00FD58A8">
        <w:t>4)</w:t>
      </w:r>
      <w:r w:rsidRPr="00FD58A8">
        <w:tab/>
        <w:t xml:space="preserve">непредставление документов, обязательных к предоставлению до заключения договора и предусмотренных настоящим </w:t>
      </w:r>
      <w:r w:rsidRPr="00FD58A8">
        <w:rPr>
          <w:bCs/>
        </w:rPr>
        <w:t>извещением</w:t>
      </w:r>
      <w:r w:rsidRPr="00FD58A8">
        <w:t xml:space="preserve"> и (или) заявкой такого участника;</w:t>
      </w:r>
    </w:p>
    <w:p w14:paraId="24396731"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bookmarkStart w:id="192" w:name="_Ref55322259"/>
      <w:r w:rsidRPr="00FD58A8">
        <w:rPr>
          <w:spacing w:val="-6"/>
        </w:rPr>
        <w:t>При уклонении лица, с которым заключается договор, от подписания такого договора, Заказчик:</w:t>
      </w:r>
      <w:bookmarkEnd w:id="192"/>
    </w:p>
    <w:p w14:paraId="49388F9A" w14:textId="77777777" w:rsidR="00E33E98" w:rsidRPr="00FD58A8" w:rsidRDefault="00E33E98" w:rsidP="00E33E98">
      <w:pPr>
        <w:ind w:firstLine="709"/>
        <w:jc w:val="both"/>
      </w:pPr>
      <w:r w:rsidRPr="00FD58A8">
        <w:t>1)</w:t>
      </w:r>
      <w:r w:rsidRPr="00FD58A8">
        <w:tab/>
        <w:t>удерживает обеспечение заявки такого лица (если требование о предоставлении обеспечения заявки установлено настоящим извещением);</w:t>
      </w:r>
    </w:p>
    <w:p w14:paraId="19E9E7C1" w14:textId="77777777" w:rsidR="00E33E98" w:rsidRPr="00FD58A8" w:rsidRDefault="00E33E98" w:rsidP="00E33E98">
      <w:pPr>
        <w:ind w:firstLine="709"/>
        <w:jc w:val="both"/>
      </w:pPr>
      <w:r w:rsidRPr="00FD58A8">
        <w:t>2)</w:t>
      </w:r>
      <w:r w:rsidRPr="00FD58A8">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3D6CA4AA" w14:textId="50C8AB57"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 xml:space="preserve">Помимо основания, указанного в пп. 2) п. </w:t>
      </w:r>
      <w:r w:rsidRPr="00FD58A8">
        <w:rPr>
          <w:spacing w:val="-6"/>
        </w:rPr>
        <w:fldChar w:fldCharType="begin"/>
      </w:r>
      <w:r w:rsidRPr="00FD58A8">
        <w:rPr>
          <w:spacing w:val="-6"/>
        </w:rPr>
        <w:instrText xml:space="preserve"> REF _Ref55322259 \r \h  \* MERGEFORMAT </w:instrText>
      </w:r>
      <w:r w:rsidRPr="00FD58A8">
        <w:rPr>
          <w:spacing w:val="-6"/>
        </w:rPr>
      </w:r>
      <w:r w:rsidRPr="00FD58A8">
        <w:rPr>
          <w:spacing w:val="-6"/>
        </w:rPr>
        <w:fldChar w:fldCharType="separate"/>
      </w:r>
      <w:r w:rsidR="00B776E1">
        <w:rPr>
          <w:spacing w:val="-6"/>
        </w:rPr>
        <w:t>8.5.2</w:t>
      </w:r>
      <w:r w:rsidRPr="00FD58A8">
        <w:rPr>
          <w:spacing w:val="-6"/>
        </w:rPr>
        <w:fldChar w:fldCharType="end"/>
      </w:r>
      <w:r w:rsidRPr="00FD58A8">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0BF5E787"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93" w:name="_Toc74247526"/>
      <w:r w:rsidRPr="00FD58A8">
        <w:rPr>
          <w:b/>
        </w:rPr>
        <w:t>Каналы связи, по которым можно сообщить о фактах злоупотребления при проведении закупки</w:t>
      </w:r>
      <w:bookmarkEnd w:id="193"/>
    </w:p>
    <w:p w14:paraId="73BFCA6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Участники закупки и иные лица могут направлять сведения о возможных фактах коррупции со стороны сотрудников Заказчика,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Заказчика по адресу: </w:t>
      </w:r>
      <w:hyperlink r:id="rId27" w:history="1">
        <w:r w:rsidRPr="00FD58A8">
          <w:t>ethics@rostelecom.ru</w:t>
        </w:r>
      </w:hyperlink>
      <w:r w:rsidRPr="00FD58A8">
        <w:t xml:space="preserve">. </w:t>
      </w:r>
    </w:p>
    <w:p w14:paraId="1FC3EF1D" w14:textId="77777777" w:rsidR="00E33E98" w:rsidRPr="00FD58A8" w:rsidRDefault="00E33E98" w:rsidP="00E33E98">
      <w:pPr>
        <w:ind w:firstLine="709"/>
        <w:jc w:val="both"/>
        <w:rPr>
          <w:color w:val="000000"/>
        </w:rPr>
      </w:pPr>
    </w:p>
    <w:p w14:paraId="3AB8F963" w14:textId="77777777" w:rsidR="00E33E98" w:rsidRPr="00FD58A8" w:rsidRDefault="00E33E98" w:rsidP="00E33E98">
      <w:pPr>
        <w:ind w:firstLine="709"/>
        <w:jc w:val="both"/>
        <w:rPr>
          <w:color w:val="000000"/>
        </w:rPr>
      </w:pPr>
    </w:p>
    <w:p w14:paraId="65441A3D" w14:textId="77777777" w:rsidR="00E33E98" w:rsidRPr="00FD58A8" w:rsidRDefault="00E33E98" w:rsidP="00E33E98">
      <w:pPr>
        <w:ind w:firstLine="709"/>
        <w:jc w:val="both"/>
        <w:rPr>
          <w:color w:val="000000"/>
        </w:rPr>
      </w:pPr>
    </w:p>
    <w:p w14:paraId="00AF76BF" w14:textId="77777777" w:rsidR="00E33E98" w:rsidRPr="00FD58A8" w:rsidRDefault="00E33E98" w:rsidP="00E33E98">
      <w:pPr>
        <w:ind w:firstLine="709"/>
        <w:jc w:val="both"/>
        <w:rPr>
          <w:color w:val="000000"/>
        </w:rPr>
      </w:pPr>
    </w:p>
    <w:p w14:paraId="666B3608" w14:textId="77777777" w:rsidR="00E33E98" w:rsidRPr="00FD58A8" w:rsidRDefault="00E33E98" w:rsidP="00E33E98">
      <w:pPr>
        <w:ind w:firstLine="709"/>
        <w:jc w:val="both"/>
        <w:rPr>
          <w:color w:val="000000"/>
        </w:rPr>
      </w:pPr>
    </w:p>
    <w:p w14:paraId="3A04B709" w14:textId="77777777" w:rsidR="00E33E98" w:rsidRPr="00FD58A8" w:rsidRDefault="00E33E98" w:rsidP="00E33E98">
      <w:pPr>
        <w:ind w:firstLine="709"/>
        <w:jc w:val="both"/>
        <w:rPr>
          <w:color w:val="000000"/>
        </w:rPr>
      </w:pPr>
    </w:p>
    <w:p w14:paraId="61EEA950" w14:textId="77777777" w:rsidR="00E33E98" w:rsidRPr="00FD58A8" w:rsidRDefault="00E33E98" w:rsidP="00E33E98">
      <w:pPr>
        <w:ind w:firstLine="709"/>
        <w:jc w:val="both"/>
        <w:rPr>
          <w:color w:val="000000"/>
        </w:rPr>
      </w:pPr>
    </w:p>
    <w:p w14:paraId="1BE24220" w14:textId="77777777" w:rsidR="00E33E98" w:rsidRPr="00FD58A8" w:rsidRDefault="00E33E98" w:rsidP="00E33E98">
      <w:pPr>
        <w:ind w:firstLine="709"/>
        <w:jc w:val="both"/>
        <w:rPr>
          <w:color w:val="000000"/>
        </w:rPr>
      </w:pPr>
    </w:p>
    <w:p w14:paraId="520F73DB" w14:textId="77777777" w:rsidR="00E33E98" w:rsidRPr="00FD58A8" w:rsidRDefault="00E33E98" w:rsidP="00E33E98">
      <w:pPr>
        <w:ind w:firstLine="709"/>
        <w:jc w:val="both"/>
        <w:rPr>
          <w:color w:val="000000"/>
        </w:rPr>
      </w:pPr>
    </w:p>
    <w:p w14:paraId="35DC752C" w14:textId="77777777" w:rsidR="00E33E98" w:rsidRPr="00FD58A8" w:rsidRDefault="00E33E98" w:rsidP="00E33E98">
      <w:pPr>
        <w:ind w:firstLine="709"/>
        <w:jc w:val="both"/>
        <w:rPr>
          <w:color w:val="000000"/>
        </w:rPr>
      </w:pPr>
    </w:p>
    <w:p w14:paraId="6587DFF1" w14:textId="77777777" w:rsidR="00E33E98" w:rsidRPr="00FD58A8" w:rsidRDefault="00E33E98" w:rsidP="00E33E98">
      <w:pPr>
        <w:ind w:firstLine="709"/>
        <w:jc w:val="both"/>
        <w:rPr>
          <w:color w:val="000000"/>
        </w:rPr>
      </w:pPr>
    </w:p>
    <w:p w14:paraId="28A6FAEB" w14:textId="77777777" w:rsidR="00E33E98" w:rsidRPr="00FD58A8" w:rsidRDefault="00E33E98" w:rsidP="00E33E98">
      <w:pPr>
        <w:ind w:firstLine="709"/>
        <w:jc w:val="both"/>
        <w:rPr>
          <w:color w:val="000000"/>
        </w:rPr>
      </w:pPr>
    </w:p>
    <w:p w14:paraId="28F4BF19" w14:textId="77777777" w:rsidR="00E33E98" w:rsidRPr="00FD58A8" w:rsidRDefault="00E33E98" w:rsidP="00E33E98">
      <w:pPr>
        <w:ind w:firstLine="709"/>
        <w:jc w:val="both"/>
        <w:rPr>
          <w:color w:val="000000"/>
        </w:rPr>
      </w:pPr>
    </w:p>
    <w:p w14:paraId="5053DEA0" w14:textId="77777777" w:rsidR="00E33E98" w:rsidRPr="00FD58A8" w:rsidRDefault="00E33E98" w:rsidP="00E33E98">
      <w:pPr>
        <w:ind w:firstLine="709"/>
        <w:jc w:val="both"/>
        <w:rPr>
          <w:color w:val="000000"/>
        </w:rPr>
      </w:pPr>
    </w:p>
    <w:p w14:paraId="3C9070F9" w14:textId="77777777" w:rsidR="00E33E98" w:rsidRPr="00FD58A8" w:rsidRDefault="00E33E98" w:rsidP="00E33E98">
      <w:pPr>
        <w:ind w:firstLine="709"/>
        <w:jc w:val="both"/>
        <w:rPr>
          <w:color w:val="000000"/>
        </w:rPr>
      </w:pPr>
    </w:p>
    <w:p w14:paraId="0C4AD9ED" w14:textId="77777777" w:rsidR="00E33E98" w:rsidRPr="00FD58A8" w:rsidRDefault="00E33E98" w:rsidP="00E33E98">
      <w:pPr>
        <w:ind w:firstLine="709"/>
        <w:jc w:val="both"/>
        <w:rPr>
          <w:color w:val="000000"/>
        </w:rPr>
      </w:pPr>
    </w:p>
    <w:p w14:paraId="2E9707EE" w14:textId="77777777" w:rsidR="00E33E98" w:rsidRPr="00FD58A8" w:rsidRDefault="00E33E98" w:rsidP="00E33E98">
      <w:pPr>
        <w:ind w:firstLine="709"/>
        <w:jc w:val="both"/>
        <w:rPr>
          <w:color w:val="000000"/>
        </w:rPr>
      </w:pPr>
    </w:p>
    <w:p w14:paraId="7317FD17" w14:textId="77777777" w:rsidR="00E33E98" w:rsidRPr="00FD58A8" w:rsidRDefault="00E33E98" w:rsidP="00E33E98">
      <w:pPr>
        <w:ind w:firstLine="709"/>
        <w:jc w:val="both"/>
        <w:rPr>
          <w:color w:val="000000"/>
        </w:rPr>
      </w:pPr>
    </w:p>
    <w:p w14:paraId="7A554E11" w14:textId="77777777" w:rsidR="00E33E98" w:rsidRPr="00FD58A8" w:rsidRDefault="00E33E98" w:rsidP="00E33E98">
      <w:pPr>
        <w:ind w:firstLine="709"/>
        <w:jc w:val="both"/>
        <w:rPr>
          <w:color w:val="000000"/>
        </w:rPr>
      </w:pPr>
    </w:p>
    <w:p w14:paraId="35A0E5FA" w14:textId="77777777" w:rsidR="00E33E98" w:rsidRPr="00FD58A8" w:rsidRDefault="00E33E98" w:rsidP="00E33E98">
      <w:pPr>
        <w:ind w:firstLine="709"/>
        <w:jc w:val="both"/>
        <w:rPr>
          <w:color w:val="000000"/>
        </w:rPr>
      </w:pPr>
    </w:p>
    <w:p w14:paraId="78A36EC6" w14:textId="77777777" w:rsidR="00E33E98" w:rsidRPr="00FD58A8" w:rsidRDefault="00E33E98" w:rsidP="00E33E98">
      <w:pPr>
        <w:ind w:firstLine="709"/>
        <w:jc w:val="both"/>
        <w:rPr>
          <w:color w:val="000000"/>
        </w:rPr>
      </w:pPr>
    </w:p>
    <w:p w14:paraId="30DDA2A8" w14:textId="77777777" w:rsidR="00E33E98" w:rsidRPr="00FD58A8" w:rsidRDefault="00E33E98" w:rsidP="00E33E98">
      <w:pPr>
        <w:ind w:firstLine="709"/>
        <w:jc w:val="both"/>
        <w:rPr>
          <w:color w:val="000000"/>
        </w:rPr>
      </w:pPr>
    </w:p>
    <w:p w14:paraId="41B5E345" w14:textId="77777777" w:rsidR="00E33E98" w:rsidRPr="00FD58A8" w:rsidRDefault="00E33E98" w:rsidP="00E33E98">
      <w:pPr>
        <w:ind w:firstLine="709"/>
        <w:jc w:val="both"/>
        <w:rPr>
          <w:color w:val="000000"/>
        </w:rPr>
      </w:pPr>
    </w:p>
    <w:p w14:paraId="79DC988B" w14:textId="77777777" w:rsidR="00E33E98" w:rsidRPr="00FD58A8" w:rsidRDefault="00E33E98" w:rsidP="00E33E98">
      <w:pPr>
        <w:ind w:firstLine="709"/>
        <w:jc w:val="both"/>
        <w:rPr>
          <w:color w:val="000000"/>
        </w:rPr>
      </w:pPr>
    </w:p>
    <w:p w14:paraId="1ED4FB78" w14:textId="77777777" w:rsidR="00E33E98" w:rsidRPr="00FD58A8" w:rsidRDefault="00E33E98" w:rsidP="00E33E98">
      <w:pPr>
        <w:ind w:firstLine="709"/>
        <w:jc w:val="both"/>
        <w:rPr>
          <w:color w:val="000000"/>
        </w:rPr>
      </w:pPr>
    </w:p>
    <w:p w14:paraId="6BBFDE84" w14:textId="77777777" w:rsidR="00E33E98" w:rsidRPr="00FD58A8" w:rsidRDefault="00E33E98" w:rsidP="00E33E98">
      <w:pPr>
        <w:ind w:firstLine="709"/>
        <w:jc w:val="both"/>
        <w:rPr>
          <w:color w:val="000000"/>
        </w:rPr>
      </w:pPr>
    </w:p>
    <w:p w14:paraId="3AC86970" w14:textId="77777777" w:rsidR="00E33E98" w:rsidRPr="00FD58A8" w:rsidRDefault="00E33E98" w:rsidP="00E33E98">
      <w:pPr>
        <w:ind w:firstLine="709"/>
        <w:jc w:val="both"/>
        <w:rPr>
          <w:color w:val="000000"/>
        </w:rPr>
      </w:pPr>
    </w:p>
    <w:p w14:paraId="3581AE5A" w14:textId="77777777" w:rsidR="00E33E98" w:rsidRPr="00FD58A8" w:rsidRDefault="00E33E98" w:rsidP="00E33E98">
      <w:pPr>
        <w:ind w:firstLine="709"/>
        <w:jc w:val="both"/>
        <w:rPr>
          <w:color w:val="000000"/>
        </w:rPr>
      </w:pPr>
    </w:p>
    <w:p w14:paraId="4B0A832B" w14:textId="77777777" w:rsidR="00E33E98" w:rsidRPr="00FD58A8" w:rsidRDefault="00E33E98" w:rsidP="00E33E98">
      <w:pPr>
        <w:ind w:firstLine="709"/>
        <w:jc w:val="both"/>
        <w:rPr>
          <w:color w:val="000000"/>
        </w:rPr>
      </w:pPr>
    </w:p>
    <w:p w14:paraId="6D56E59B" w14:textId="77777777" w:rsidR="00E33E98" w:rsidRPr="00FD58A8" w:rsidRDefault="00E33E98" w:rsidP="00E33E98">
      <w:pPr>
        <w:ind w:firstLine="709"/>
        <w:jc w:val="both"/>
        <w:rPr>
          <w:color w:val="000000"/>
        </w:rPr>
      </w:pPr>
    </w:p>
    <w:p w14:paraId="39B3551C" w14:textId="77777777" w:rsidR="00E33E98" w:rsidRPr="00FD58A8" w:rsidRDefault="00E33E98" w:rsidP="00E33E98">
      <w:pPr>
        <w:ind w:firstLine="709"/>
        <w:jc w:val="both"/>
        <w:rPr>
          <w:color w:val="000000"/>
        </w:rPr>
      </w:pPr>
    </w:p>
    <w:p w14:paraId="2FD4D8EE" w14:textId="77777777" w:rsidR="00E33E98" w:rsidRPr="00FD58A8" w:rsidRDefault="00E33E98" w:rsidP="00E33E98">
      <w:pPr>
        <w:ind w:firstLine="709"/>
        <w:jc w:val="both"/>
        <w:rPr>
          <w:color w:val="000000"/>
        </w:rPr>
      </w:pPr>
    </w:p>
    <w:p w14:paraId="1393006D" w14:textId="77777777" w:rsidR="00E33E98" w:rsidRPr="00FD58A8" w:rsidRDefault="00E33E98" w:rsidP="00E33E98">
      <w:pPr>
        <w:ind w:firstLine="709"/>
        <w:jc w:val="both"/>
        <w:rPr>
          <w:color w:val="000000"/>
        </w:rPr>
      </w:pPr>
    </w:p>
    <w:p w14:paraId="09840089" w14:textId="77777777" w:rsidR="00E33E98" w:rsidRPr="00FD58A8" w:rsidRDefault="00E33E98" w:rsidP="00E33E98">
      <w:pPr>
        <w:ind w:firstLine="709"/>
        <w:jc w:val="both"/>
        <w:rPr>
          <w:color w:val="000000"/>
        </w:rPr>
      </w:pPr>
    </w:p>
    <w:p w14:paraId="28153E52" w14:textId="77777777" w:rsidR="00E33E98" w:rsidRPr="00FD58A8" w:rsidRDefault="00E33E98" w:rsidP="00E33E98">
      <w:pPr>
        <w:ind w:firstLine="709"/>
        <w:jc w:val="both"/>
        <w:rPr>
          <w:color w:val="000000"/>
        </w:rPr>
      </w:pPr>
    </w:p>
    <w:p w14:paraId="52048C41" w14:textId="77777777" w:rsidR="00E33E98" w:rsidRPr="00FD58A8" w:rsidRDefault="00E33E98" w:rsidP="00E33E98">
      <w:pPr>
        <w:ind w:firstLine="709"/>
        <w:jc w:val="both"/>
        <w:rPr>
          <w:color w:val="000000"/>
        </w:rPr>
      </w:pPr>
    </w:p>
    <w:p w14:paraId="138589DC" w14:textId="77777777" w:rsidR="00E33E98" w:rsidRPr="00FD58A8" w:rsidRDefault="00E33E98" w:rsidP="00E33E98">
      <w:pPr>
        <w:ind w:firstLine="709"/>
        <w:jc w:val="both"/>
        <w:rPr>
          <w:color w:val="000000"/>
        </w:rPr>
      </w:pPr>
    </w:p>
    <w:p w14:paraId="05067426" w14:textId="77777777" w:rsidR="00E33E98" w:rsidRPr="00FD58A8" w:rsidRDefault="00E33E98" w:rsidP="00E33E98">
      <w:pPr>
        <w:ind w:firstLine="709"/>
        <w:jc w:val="both"/>
        <w:rPr>
          <w:color w:val="000000"/>
        </w:rPr>
      </w:pPr>
    </w:p>
    <w:p w14:paraId="63A28442" w14:textId="77777777" w:rsidR="00E33E98" w:rsidRPr="00FD58A8" w:rsidRDefault="00E33E98" w:rsidP="00E33E98">
      <w:pPr>
        <w:ind w:firstLine="709"/>
        <w:jc w:val="both"/>
        <w:rPr>
          <w:color w:val="000000"/>
        </w:rPr>
      </w:pPr>
    </w:p>
    <w:p w14:paraId="6CB8C97E" w14:textId="77777777" w:rsidR="00E33E98" w:rsidRPr="00FD58A8" w:rsidRDefault="00E33E98" w:rsidP="00E33E98">
      <w:pPr>
        <w:ind w:firstLine="709"/>
        <w:jc w:val="both"/>
        <w:rPr>
          <w:color w:val="000000"/>
        </w:rPr>
      </w:pPr>
    </w:p>
    <w:p w14:paraId="0816C7BC" w14:textId="77777777" w:rsidR="00E33E98" w:rsidRPr="00FD58A8" w:rsidRDefault="00E33E98" w:rsidP="00E33E98">
      <w:pPr>
        <w:ind w:firstLine="709"/>
        <w:jc w:val="both"/>
        <w:rPr>
          <w:color w:val="000000"/>
        </w:rPr>
      </w:pPr>
    </w:p>
    <w:p w14:paraId="6CF92C92" w14:textId="77777777" w:rsidR="00E33E98" w:rsidRPr="00FD58A8" w:rsidRDefault="00E33E98" w:rsidP="00E33E98">
      <w:pPr>
        <w:ind w:firstLine="709"/>
        <w:jc w:val="both"/>
        <w:rPr>
          <w:color w:val="000000"/>
        </w:rPr>
      </w:pPr>
    </w:p>
    <w:p w14:paraId="2E2FBC80" w14:textId="77777777" w:rsidR="00E33E98" w:rsidRPr="00FD58A8" w:rsidRDefault="00E33E98" w:rsidP="00E33E98">
      <w:pPr>
        <w:ind w:firstLine="709"/>
        <w:jc w:val="both"/>
        <w:rPr>
          <w:color w:val="000000"/>
        </w:rPr>
      </w:pPr>
    </w:p>
    <w:p w14:paraId="785F3DDC" w14:textId="77777777" w:rsidR="00E33E98" w:rsidRPr="00FD58A8" w:rsidRDefault="00E33E98" w:rsidP="00E33E98">
      <w:pPr>
        <w:pStyle w:val="1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94" w:name="_РАЗДЕЛ_II._ИНФОРМАЦИОННАЯ_1"/>
      <w:bookmarkStart w:id="195" w:name="_Toc54336124"/>
      <w:bookmarkStart w:id="196" w:name="_Toc74247527"/>
      <w:bookmarkEnd w:id="127"/>
      <w:bookmarkEnd w:id="128"/>
      <w:bookmarkEnd w:id="194"/>
      <w:r w:rsidRPr="00FD58A8">
        <w:rPr>
          <w:rFonts w:ascii="Times New Roman" w:eastAsia="MS Mincho" w:hAnsi="Times New Roman"/>
          <w:color w:val="17365D"/>
          <w:kern w:val="32"/>
          <w:szCs w:val="24"/>
          <w:lang w:val="x-none" w:eastAsia="x-none"/>
        </w:rPr>
        <w:t xml:space="preserve">РАЗДЕЛ II. </w:t>
      </w:r>
      <w:r w:rsidRPr="00FD58A8">
        <w:rPr>
          <w:rFonts w:ascii="Times New Roman" w:eastAsia="MS Mincho" w:hAnsi="Times New Roman"/>
          <w:color w:val="17365D"/>
          <w:kern w:val="32"/>
          <w:szCs w:val="24"/>
          <w:lang w:eastAsia="x-none"/>
        </w:rPr>
        <w:t>ИНФОРМАЦИОННАЯ КАРТА</w:t>
      </w:r>
      <w:bookmarkEnd w:id="28"/>
      <w:bookmarkEnd w:id="195"/>
      <w:bookmarkEnd w:id="196"/>
    </w:p>
    <w:tbl>
      <w:tblPr>
        <w:tblW w:w="11057" w:type="dxa"/>
        <w:tblInd w:w="-572" w:type="dxa"/>
        <w:tblLook w:val="0000" w:firstRow="0" w:lastRow="0" w:firstColumn="0" w:lastColumn="0" w:noHBand="0" w:noVBand="0"/>
      </w:tblPr>
      <w:tblGrid>
        <w:gridCol w:w="531"/>
        <w:gridCol w:w="2243"/>
        <w:gridCol w:w="8283"/>
      </w:tblGrid>
      <w:tr w:rsidR="00E33E98" w:rsidRPr="00FD58A8" w14:paraId="56B78FE9" w14:textId="77777777" w:rsidTr="00E33E98">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78D50612" w14:textId="77777777" w:rsidR="00E33E98" w:rsidRPr="00FD58A8" w:rsidRDefault="00E33E98" w:rsidP="00E33E98">
            <w:pPr>
              <w:jc w:val="center"/>
              <w:rPr>
                <w:b/>
                <w:sz w:val="22"/>
                <w:szCs w:val="22"/>
              </w:rPr>
            </w:pPr>
            <w:bookmarkStart w:id="197" w:name="_2.1._Общие_сведения"/>
            <w:bookmarkEnd w:id="197"/>
            <w:r w:rsidRPr="00FD58A8">
              <w:rPr>
                <w:b/>
                <w:sz w:val="22"/>
                <w:szCs w:val="22"/>
              </w:rPr>
              <w:t>№</w:t>
            </w:r>
          </w:p>
          <w:p w14:paraId="1F56E923" w14:textId="77777777" w:rsidR="00E33E98" w:rsidRPr="00FD58A8" w:rsidRDefault="00E33E98" w:rsidP="00E33E98">
            <w:pPr>
              <w:pStyle w:val="a7"/>
              <w:tabs>
                <w:tab w:val="clear" w:pos="4677"/>
                <w:tab w:val="clear" w:pos="9355"/>
              </w:tabs>
              <w:jc w:val="center"/>
              <w:rPr>
                <w:b/>
                <w:sz w:val="22"/>
                <w:szCs w:val="22"/>
              </w:rPr>
            </w:pPr>
            <w:r w:rsidRPr="00FD58A8">
              <w:rPr>
                <w:b/>
                <w:sz w:val="22"/>
                <w:szCs w:val="22"/>
              </w:rPr>
              <w:t>п/п</w:t>
            </w:r>
          </w:p>
        </w:tc>
        <w:tc>
          <w:tcPr>
            <w:tcW w:w="2243" w:type="dxa"/>
            <w:tcBorders>
              <w:top w:val="single" w:sz="4" w:space="0" w:color="auto"/>
              <w:left w:val="single" w:sz="4" w:space="0" w:color="auto"/>
              <w:bottom w:val="single" w:sz="4" w:space="0" w:color="auto"/>
              <w:right w:val="single" w:sz="4" w:space="0" w:color="auto"/>
            </w:tcBorders>
            <w:shd w:val="clear" w:color="auto" w:fill="E6E6E6"/>
            <w:vAlign w:val="center"/>
          </w:tcPr>
          <w:p w14:paraId="643A9C49" w14:textId="77777777" w:rsidR="00E33E98" w:rsidRPr="00FD58A8" w:rsidRDefault="00E33E98" w:rsidP="00E33E98">
            <w:pPr>
              <w:jc w:val="center"/>
              <w:rPr>
                <w:b/>
                <w:sz w:val="22"/>
                <w:szCs w:val="22"/>
              </w:rPr>
            </w:pPr>
            <w:r w:rsidRPr="00FD58A8">
              <w:rPr>
                <w:b/>
                <w:sz w:val="22"/>
                <w:szCs w:val="22"/>
              </w:rPr>
              <w:t>Наименование п/п</w:t>
            </w:r>
          </w:p>
        </w:tc>
        <w:tc>
          <w:tcPr>
            <w:tcW w:w="8283" w:type="dxa"/>
            <w:tcBorders>
              <w:top w:val="single" w:sz="4" w:space="0" w:color="auto"/>
              <w:left w:val="single" w:sz="4" w:space="0" w:color="auto"/>
              <w:bottom w:val="single" w:sz="4" w:space="0" w:color="auto"/>
              <w:right w:val="single" w:sz="4" w:space="0" w:color="auto"/>
            </w:tcBorders>
            <w:shd w:val="clear" w:color="auto" w:fill="E6E6E6"/>
            <w:vAlign w:val="center"/>
          </w:tcPr>
          <w:p w14:paraId="378A7BAE" w14:textId="77777777" w:rsidR="00E33E98" w:rsidRPr="00FD58A8" w:rsidRDefault="00E33E98" w:rsidP="00E33E98">
            <w:pPr>
              <w:jc w:val="center"/>
              <w:rPr>
                <w:b/>
                <w:sz w:val="22"/>
                <w:szCs w:val="22"/>
              </w:rPr>
            </w:pPr>
            <w:r w:rsidRPr="00FD58A8">
              <w:rPr>
                <w:b/>
                <w:sz w:val="22"/>
                <w:szCs w:val="22"/>
              </w:rPr>
              <w:t>Содержание п/п</w:t>
            </w:r>
          </w:p>
        </w:tc>
      </w:tr>
      <w:tr w:rsidR="00E33E98" w:rsidRPr="00264BA5" w14:paraId="51860117" w14:textId="77777777" w:rsidTr="00E33E98">
        <w:tc>
          <w:tcPr>
            <w:tcW w:w="531" w:type="dxa"/>
            <w:tcBorders>
              <w:top w:val="single" w:sz="4" w:space="0" w:color="auto"/>
              <w:left w:val="single" w:sz="4" w:space="0" w:color="auto"/>
              <w:bottom w:val="single" w:sz="4" w:space="0" w:color="auto"/>
              <w:right w:val="single" w:sz="4" w:space="0" w:color="auto"/>
            </w:tcBorders>
          </w:tcPr>
          <w:p w14:paraId="5B18C558" w14:textId="77777777" w:rsidR="00E33E98" w:rsidRPr="00FD58A8" w:rsidRDefault="00E33E98" w:rsidP="00E33E98">
            <w:pPr>
              <w:pStyle w:val="rvps1"/>
              <w:numPr>
                <w:ilvl w:val="0"/>
                <w:numId w:val="1"/>
              </w:numPr>
              <w:tabs>
                <w:tab w:val="left" w:pos="0"/>
              </w:tabs>
              <w:ind w:left="0" w:firstLine="0"/>
              <w:jc w:val="left"/>
              <w:rPr>
                <w:b/>
                <w:sz w:val="22"/>
                <w:szCs w:val="22"/>
              </w:rPr>
            </w:pPr>
            <w:bookmarkStart w:id="198" w:name="_Ref368314103"/>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6057A9CB" w14:textId="77777777" w:rsidR="00E33E98" w:rsidRPr="00FD58A8" w:rsidRDefault="00E33E98" w:rsidP="00E33E98">
            <w:pPr>
              <w:pStyle w:val="rvps1"/>
              <w:jc w:val="left"/>
              <w:rPr>
                <w:b/>
                <w:sz w:val="22"/>
                <w:szCs w:val="22"/>
              </w:rPr>
            </w:pPr>
            <w:bookmarkStart w:id="199" w:name="_Ref55316328"/>
            <w:bookmarkEnd w:id="198"/>
            <w:r w:rsidRPr="00FD58A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9"/>
            <w:r w:rsidRPr="00FD58A8">
              <w:rPr>
                <w:b/>
                <w:bCs/>
                <w:sz w:val="22"/>
                <w:szCs w:val="22"/>
              </w:rPr>
              <w:t xml:space="preserve"> </w:t>
            </w:r>
          </w:p>
        </w:tc>
        <w:tc>
          <w:tcPr>
            <w:tcW w:w="8283" w:type="dxa"/>
            <w:tcBorders>
              <w:top w:val="single" w:sz="4" w:space="0" w:color="auto"/>
              <w:left w:val="single" w:sz="4" w:space="0" w:color="auto"/>
              <w:bottom w:val="single" w:sz="4" w:space="0" w:color="auto"/>
              <w:right w:val="single" w:sz="4" w:space="0" w:color="auto"/>
            </w:tcBorders>
          </w:tcPr>
          <w:p w14:paraId="1E19AF02" w14:textId="77777777" w:rsidR="007A74EC" w:rsidRPr="00FD58A8" w:rsidRDefault="007A74EC" w:rsidP="007A74EC">
            <w:pPr>
              <w:autoSpaceDE w:val="0"/>
              <w:autoSpaceDN w:val="0"/>
              <w:adjustRightInd w:val="0"/>
              <w:jc w:val="both"/>
              <w:rPr>
                <w:rFonts w:eastAsia="Calibri"/>
                <w:bCs/>
                <w:color w:val="000000"/>
                <w:sz w:val="10"/>
                <w:szCs w:val="10"/>
              </w:rPr>
            </w:pPr>
            <w:r w:rsidRPr="00FD58A8">
              <w:rPr>
                <w:rFonts w:eastAsia="Calibri"/>
                <w:bCs/>
                <w:color w:val="000000"/>
              </w:rPr>
              <w:t xml:space="preserve">Публичное акционерное общество «Башинформсвязь» (ПАО «Башинформсвязь»), </w:t>
            </w:r>
          </w:p>
          <w:p w14:paraId="5A5BA688" w14:textId="77777777" w:rsidR="007A74EC" w:rsidRPr="00FD58A8" w:rsidRDefault="007A74EC" w:rsidP="007A74EC">
            <w:pPr>
              <w:autoSpaceDE w:val="0"/>
              <w:autoSpaceDN w:val="0"/>
              <w:adjustRightInd w:val="0"/>
              <w:jc w:val="both"/>
              <w:rPr>
                <w:rFonts w:eastAsia="Calibri"/>
                <w:bCs/>
                <w:color w:val="000000"/>
              </w:rPr>
            </w:pPr>
            <w:r w:rsidRPr="00FD58A8">
              <w:rPr>
                <w:rFonts w:eastAsia="Calibri"/>
                <w:bCs/>
                <w:color w:val="000000"/>
              </w:rPr>
              <w:t>Место нахождения: 450077, Республика Башкортостан, г. Уфа, ул. Ленина, д. 30</w:t>
            </w:r>
          </w:p>
          <w:p w14:paraId="0910A233" w14:textId="77777777" w:rsidR="007A74EC" w:rsidRPr="00FD58A8" w:rsidRDefault="007A74EC" w:rsidP="007A74EC">
            <w:pPr>
              <w:autoSpaceDE w:val="0"/>
              <w:autoSpaceDN w:val="0"/>
              <w:adjustRightInd w:val="0"/>
              <w:jc w:val="both"/>
              <w:rPr>
                <w:rFonts w:eastAsia="Calibri"/>
                <w:bCs/>
                <w:color w:val="000000"/>
              </w:rPr>
            </w:pPr>
            <w:r w:rsidRPr="00FD58A8">
              <w:rPr>
                <w:rFonts w:eastAsia="Calibri"/>
                <w:bCs/>
                <w:color w:val="000000"/>
              </w:rPr>
              <w:t>Почтовый адрес: 450077, Республика Башкортостан, г. Уфа, ул. Ленина, д. 30</w:t>
            </w:r>
          </w:p>
          <w:p w14:paraId="5E2B3C7E" w14:textId="77777777" w:rsidR="007A74EC" w:rsidRPr="00FD58A8" w:rsidRDefault="007A74EC" w:rsidP="007A74EC">
            <w:pPr>
              <w:autoSpaceDE w:val="0"/>
              <w:autoSpaceDN w:val="0"/>
              <w:adjustRightInd w:val="0"/>
              <w:jc w:val="both"/>
              <w:rPr>
                <w:rFonts w:eastAsia="Calibri"/>
                <w:bCs/>
                <w:color w:val="000000"/>
                <w:sz w:val="22"/>
                <w:szCs w:val="22"/>
                <w:lang w:eastAsia="en-US"/>
              </w:rPr>
            </w:pPr>
          </w:p>
          <w:p w14:paraId="3BBC8FEE" w14:textId="77777777" w:rsidR="007A74EC" w:rsidRPr="00FD58A8" w:rsidRDefault="007A74EC" w:rsidP="007A74EC">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организационным вопросам проведения закупки:</w:t>
            </w:r>
          </w:p>
          <w:p w14:paraId="39C48A7F" w14:textId="069440AB" w:rsidR="004C137F" w:rsidRPr="00044F17" w:rsidRDefault="00264BA5" w:rsidP="004C137F">
            <w:pPr>
              <w:autoSpaceDE w:val="0"/>
              <w:autoSpaceDN w:val="0"/>
              <w:adjustRightInd w:val="0"/>
              <w:rPr>
                <w:rFonts w:eastAsia="Calibri"/>
                <w:bCs/>
                <w:color w:val="000000"/>
                <w:lang w:eastAsia="en-US"/>
              </w:rPr>
            </w:pPr>
            <w:r>
              <w:rPr>
                <w:rFonts w:eastAsia="Calibri"/>
                <w:bCs/>
                <w:color w:val="000000"/>
                <w:lang w:eastAsia="en-US"/>
              </w:rPr>
              <w:t>Султанова Раушан Ринатовна</w:t>
            </w:r>
          </w:p>
          <w:p w14:paraId="44020A92" w14:textId="669AEE54" w:rsidR="004C137F" w:rsidRPr="00660F58" w:rsidRDefault="004C137F" w:rsidP="004C137F">
            <w:pPr>
              <w:autoSpaceDE w:val="0"/>
              <w:autoSpaceDN w:val="0"/>
              <w:adjustRightInd w:val="0"/>
            </w:pPr>
            <w:r w:rsidRPr="00044F17">
              <w:rPr>
                <w:rFonts w:eastAsia="Calibri"/>
                <w:bCs/>
                <w:color w:val="000000"/>
                <w:lang w:eastAsia="en-US"/>
              </w:rPr>
              <w:t>тел</w:t>
            </w:r>
            <w:r w:rsidRPr="00660F58">
              <w:rPr>
                <w:rFonts w:eastAsia="Calibri"/>
                <w:bCs/>
                <w:color w:val="000000"/>
                <w:lang w:eastAsia="en-US"/>
              </w:rPr>
              <w:t>. + 7 (347) 221</w:t>
            </w:r>
            <w:r w:rsidR="004957CB" w:rsidRPr="00660F58">
              <w:rPr>
                <w:rFonts w:eastAsia="Calibri"/>
                <w:bCs/>
                <w:color w:val="000000"/>
                <w:lang w:eastAsia="en-US"/>
              </w:rPr>
              <w:t>-</w:t>
            </w:r>
            <w:r w:rsidRPr="00660F58">
              <w:rPr>
                <w:rFonts w:eastAsia="Calibri"/>
                <w:bCs/>
                <w:color w:val="000000"/>
                <w:lang w:eastAsia="en-US"/>
              </w:rPr>
              <w:t>5</w:t>
            </w:r>
            <w:r w:rsidR="00264BA5" w:rsidRPr="00660F58">
              <w:rPr>
                <w:rFonts w:eastAsia="Calibri"/>
                <w:bCs/>
                <w:color w:val="000000"/>
                <w:lang w:eastAsia="en-US"/>
              </w:rPr>
              <w:t>1-91</w:t>
            </w:r>
            <w:r w:rsidRPr="00660F58">
              <w:rPr>
                <w:rFonts w:eastAsia="Calibri"/>
                <w:bCs/>
                <w:color w:val="000000"/>
                <w:lang w:eastAsia="en-US"/>
              </w:rPr>
              <w:t xml:space="preserve">, </w:t>
            </w:r>
            <w:r w:rsidRPr="00044F17">
              <w:rPr>
                <w:rFonts w:eastAsia="Calibri"/>
                <w:bCs/>
                <w:color w:val="000000"/>
                <w:lang w:val="en-US" w:eastAsia="en-US"/>
              </w:rPr>
              <w:t>e</w:t>
            </w:r>
            <w:r w:rsidRPr="00660F58">
              <w:rPr>
                <w:rFonts w:eastAsia="Calibri"/>
                <w:bCs/>
                <w:color w:val="000000"/>
                <w:lang w:eastAsia="en-US"/>
              </w:rPr>
              <w:t>-</w:t>
            </w:r>
            <w:r w:rsidRPr="00044F17">
              <w:rPr>
                <w:rFonts w:eastAsia="Calibri"/>
                <w:bCs/>
                <w:color w:val="000000"/>
                <w:lang w:val="en-US" w:eastAsia="en-US"/>
              </w:rPr>
              <w:t>mail</w:t>
            </w:r>
            <w:r w:rsidRPr="00660F58">
              <w:rPr>
                <w:rFonts w:eastAsia="Calibri"/>
                <w:bCs/>
                <w:color w:val="000000"/>
                <w:lang w:eastAsia="en-US"/>
              </w:rPr>
              <w:t xml:space="preserve">: </w:t>
            </w:r>
            <w:r w:rsidR="00264BA5" w:rsidRPr="00264BA5">
              <w:rPr>
                <w:rStyle w:val="a4"/>
                <w:lang w:val="en-US"/>
              </w:rPr>
              <w:t>r</w:t>
            </w:r>
            <w:r w:rsidR="00264BA5" w:rsidRPr="00660F58">
              <w:rPr>
                <w:rStyle w:val="a4"/>
              </w:rPr>
              <w:t>.</w:t>
            </w:r>
            <w:r w:rsidR="00264BA5" w:rsidRPr="00264BA5">
              <w:rPr>
                <w:rStyle w:val="a4"/>
                <w:lang w:val="en-US"/>
              </w:rPr>
              <w:t>sultanova</w:t>
            </w:r>
            <w:r w:rsidR="00264BA5" w:rsidRPr="00660F58">
              <w:rPr>
                <w:rStyle w:val="a4"/>
              </w:rPr>
              <w:t>@</w:t>
            </w:r>
            <w:r w:rsidR="00264BA5" w:rsidRPr="00264BA5">
              <w:rPr>
                <w:rStyle w:val="a4"/>
                <w:lang w:val="en-US"/>
              </w:rPr>
              <w:t>bashtel</w:t>
            </w:r>
            <w:r w:rsidR="00264BA5" w:rsidRPr="00660F58">
              <w:rPr>
                <w:rStyle w:val="a4"/>
              </w:rPr>
              <w:t>.</w:t>
            </w:r>
            <w:r w:rsidR="00264BA5" w:rsidRPr="00264BA5">
              <w:rPr>
                <w:rStyle w:val="a4"/>
                <w:lang w:val="en-US"/>
              </w:rPr>
              <w:t>ru</w:t>
            </w:r>
          </w:p>
          <w:p w14:paraId="1D5C541D" w14:textId="77777777" w:rsidR="004C137F" w:rsidRPr="00660F58" w:rsidRDefault="004C137F" w:rsidP="004C137F">
            <w:pPr>
              <w:pStyle w:val="Default"/>
              <w:jc w:val="both"/>
              <w:rPr>
                <w:bCs/>
              </w:rPr>
            </w:pPr>
          </w:p>
          <w:p w14:paraId="7A13A48A" w14:textId="77777777" w:rsidR="004C137F" w:rsidRPr="00044F17" w:rsidRDefault="004C137F" w:rsidP="004C137F">
            <w:pPr>
              <w:pStyle w:val="Default"/>
              <w:jc w:val="both"/>
              <w:rPr>
                <w:bCs/>
              </w:rPr>
            </w:pPr>
            <w:r w:rsidRPr="00044F17">
              <w:rPr>
                <w:bCs/>
              </w:rPr>
              <w:t>Ответственное лицо Заказчика по техническим вопросам проведения закупки:</w:t>
            </w:r>
          </w:p>
          <w:p w14:paraId="2BC15154" w14:textId="4F19442E" w:rsidR="00021ECA" w:rsidRPr="00044F17" w:rsidRDefault="00264BA5" w:rsidP="004957CB">
            <w:pPr>
              <w:tabs>
                <w:tab w:val="left" w:pos="5205"/>
              </w:tabs>
              <w:autoSpaceDE w:val="0"/>
              <w:autoSpaceDN w:val="0"/>
              <w:adjustRightInd w:val="0"/>
            </w:pPr>
            <w:r>
              <w:t>Фаттахов Фанис Винерович</w:t>
            </w:r>
          </w:p>
          <w:p w14:paraId="15351D43" w14:textId="680D20EC" w:rsidR="00E33E98" w:rsidRPr="00660F58" w:rsidRDefault="004957CB" w:rsidP="00E33E98">
            <w:pPr>
              <w:pStyle w:val="Default"/>
            </w:pPr>
            <w:r w:rsidRPr="00044F17">
              <w:t>тел</w:t>
            </w:r>
            <w:r w:rsidRPr="00660F58">
              <w:t xml:space="preserve">. </w:t>
            </w:r>
            <w:r w:rsidR="00021ECA" w:rsidRPr="00660F58">
              <w:t>+7</w:t>
            </w:r>
            <w:r w:rsidR="00044F17" w:rsidRPr="00660F58">
              <w:t xml:space="preserve"> (</w:t>
            </w:r>
            <w:r w:rsidR="00021ECA" w:rsidRPr="00660F58">
              <w:t>34</w:t>
            </w:r>
            <w:r w:rsidR="00044F17" w:rsidRPr="00660F58">
              <w:t>7) 221-5</w:t>
            </w:r>
            <w:r w:rsidR="00264BA5" w:rsidRPr="00660F58">
              <w:t>7-19</w:t>
            </w:r>
            <w:r w:rsidRPr="00660F58">
              <w:t xml:space="preserve">, </w:t>
            </w:r>
            <w:r w:rsidRPr="00044F17">
              <w:rPr>
                <w:lang w:val="en-US"/>
              </w:rPr>
              <w:t>e</w:t>
            </w:r>
            <w:r w:rsidR="00021ECA" w:rsidRPr="00660F58">
              <w:t>-</w:t>
            </w:r>
            <w:r w:rsidRPr="00044F17">
              <w:rPr>
                <w:lang w:val="en-US"/>
              </w:rPr>
              <w:t>mail</w:t>
            </w:r>
            <w:r w:rsidRPr="00660F58">
              <w:t xml:space="preserve">: </w:t>
            </w:r>
            <w:r w:rsidR="00264BA5" w:rsidRPr="00264BA5">
              <w:rPr>
                <w:rStyle w:val="a4"/>
                <w:lang w:val="en-US"/>
              </w:rPr>
              <w:t>f</w:t>
            </w:r>
            <w:r w:rsidR="00264BA5" w:rsidRPr="00660F58">
              <w:rPr>
                <w:rStyle w:val="a4"/>
              </w:rPr>
              <w:t>.</w:t>
            </w:r>
            <w:r w:rsidR="00264BA5" w:rsidRPr="00264BA5">
              <w:rPr>
                <w:rStyle w:val="a4"/>
                <w:lang w:val="en-US"/>
              </w:rPr>
              <w:t>fattahov</w:t>
            </w:r>
            <w:r w:rsidR="00264BA5" w:rsidRPr="00660F58">
              <w:rPr>
                <w:rStyle w:val="a4"/>
              </w:rPr>
              <w:t>@</w:t>
            </w:r>
            <w:r w:rsidR="00264BA5" w:rsidRPr="00264BA5">
              <w:rPr>
                <w:rStyle w:val="a4"/>
                <w:lang w:val="en-US"/>
              </w:rPr>
              <w:t>bashtel</w:t>
            </w:r>
            <w:r w:rsidR="00264BA5" w:rsidRPr="00660F58">
              <w:rPr>
                <w:rStyle w:val="a4"/>
              </w:rPr>
              <w:t>.</w:t>
            </w:r>
            <w:r w:rsidR="00264BA5" w:rsidRPr="00264BA5">
              <w:rPr>
                <w:rStyle w:val="a4"/>
                <w:lang w:val="en-US"/>
              </w:rPr>
              <w:t>ru</w:t>
            </w:r>
            <w:r w:rsidR="00044F17" w:rsidRPr="00660F58">
              <w:t xml:space="preserve"> </w:t>
            </w:r>
          </w:p>
          <w:p w14:paraId="70D90AF3" w14:textId="604D6C00" w:rsidR="00021ECA" w:rsidRPr="00660F58" w:rsidRDefault="00021ECA" w:rsidP="00E33E98">
            <w:pPr>
              <w:pStyle w:val="Default"/>
              <w:rPr>
                <w:sz w:val="22"/>
                <w:szCs w:val="22"/>
              </w:rPr>
            </w:pPr>
          </w:p>
        </w:tc>
      </w:tr>
      <w:tr w:rsidR="00E33E98" w:rsidRPr="00FD58A8" w14:paraId="06766C3C" w14:textId="77777777" w:rsidTr="00E33E98">
        <w:trPr>
          <w:trHeight w:val="852"/>
        </w:trPr>
        <w:tc>
          <w:tcPr>
            <w:tcW w:w="531" w:type="dxa"/>
            <w:tcBorders>
              <w:top w:val="single" w:sz="4" w:space="0" w:color="auto"/>
              <w:left w:val="single" w:sz="4" w:space="0" w:color="auto"/>
              <w:right w:val="single" w:sz="4" w:space="0" w:color="auto"/>
            </w:tcBorders>
          </w:tcPr>
          <w:p w14:paraId="1CE4B017" w14:textId="77777777" w:rsidR="00E33E98" w:rsidRPr="00660F58" w:rsidRDefault="00E33E98" w:rsidP="00E33E98">
            <w:pPr>
              <w:pStyle w:val="a7"/>
              <w:numPr>
                <w:ilvl w:val="0"/>
                <w:numId w:val="1"/>
              </w:numPr>
              <w:tabs>
                <w:tab w:val="clear" w:pos="4677"/>
                <w:tab w:val="clear" w:pos="9355"/>
                <w:tab w:val="left" w:pos="0"/>
              </w:tabs>
              <w:ind w:left="0" w:firstLine="0"/>
              <w:rPr>
                <w:b/>
                <w:sz w:val="22"/>
                <w:szCs w:val="22"/>
              </w:rPr>
            </w:pPr>
            <w:bookmarkStart w:id="200" w:name="_Ref378108959"/>
          </w:p>
        </w:tc>
        <w:bookmarkEnd w:id="200"/>
        <w:tc>
          <w:tcPr>
            <w:tcW w:w="2243" w:type="dxa"/>
            <w:tcBorders>
              <w:top w:val="single" w:sz="4" w:space="0" w:color="auto"/>
              <w:left w:val="single" w:sz="4" w:space="0" w:color="auto"/>
              <w:right w:val="single" w:sz="4" w:space="0" w:color="auto"/>
            </w:tcBorders>
            <w:shd w:val="clear" w:color="auto" w:fill="auto"/>
          </w:tcPr>
          <w:p w14:paraId="0C4428F1" w14:textId="77777777" w:rsidR="00E33E98" w:rsidRPr="00FD58A8" w:rsidRDefault="00E33E98" w:rsidP="00E33E98">
            <w:pPr>
              <w:rPr>
                <w:b/>
                <w:sz w:val="22"/>
                <w:szCs w:val="22"/>
              </w:rPr>
            </w:pPr>
            <w:r w:rsidRPr="00FD58A8">
              <w:rPr>
                <w:b/>
                <w:sz w:val="22"/>
                <w:szCs w:val="22"/>
              </w:rPr>
              <w:t>ЭТП</w:t>
            </w:r>
          </w:p>
        </w:tc>
        <w:tc>
          <w:tcPr>
            <w:tcW w:w="8283" w:type="dxa"/>
            <w:tcBorders>
              <w:top w:val="single" w:sz="4" w:space="0" w:color="auto"/>
              <w:left w:val="single" w:sz="4" w:space="0" w:color="auto"/>
              <w:right w:val="single" w:sz="4" w:space="0" w:color="auto"/>
            </w:tcBorders>
          </w:tcPr>
          <w:p w14:paraId="2DE35D13" w14:textId="77777777" w:rsidR="00E33E98" w:rsidRPr="00FD58A8" w:rsidRDefault="00E33E98" w:rsidP="00E33E98">
            <w:pPr>
              <w:jc w:val="both"/>
              <w:rPr>
                <w:sz w:val="22"/>
                <w:szCs w:val="22"/>
              </w:rPr>
            </w:pPr>
            <w:r w:rsidRPr="00FD58A8">
              <w:rPr>
                <w:sz w:val="22"/>
                <w:szCs w:val="22"/>
              </w:rPr>
              <w:t xml:space="preserve">Закупка проводится в соответствии с правилами и с использованием функционала ЭТП </w:t>
            </w:r>
            <w:r w:rsidR="00B03FDF" w:rsidRPr="00FD58A8">
              <w:t xml:space="preserve">АО «ЕЭТП», находящейся по адресу: </w:t>
            </w:r>
            <w:hyperlink r:id="rId28" w:history="1">
              <w:r w:rsidR="00B03FDF" w:rsidRPr="00FD58A8">
                <w:rPr>
                  <w:rStyle w:val="a4"/>
                </w:rPr>
                <w:t>https://www.roseltorg.ru/</w:t>
              </w:r>
            </w:hyperlink>
            <w:r w:rsidR="00B03FDF" w:rsidRPr="00FD58A8">
              <w:rPr>
                <w:rFonts w:eastAsia="Calibri"/>
                <w:color w:val="000000"/>
              </w:rPr>
              <w:t>.</w:t>
            </w:r>
          </w:p>
        </w:tc>
      </w:tr>
      <w:tr w:rsidR="00E33E98" w:rsidRPr="00FD58A8" w14:paraId="2A5FF246" w14:textId="77777777" w:rsidTr="00E33E98">
        <w:tc>
          <w:tcPr>
            <w:tcW w:w="531" w:type="dxa"/>
            <w:tcBorders>
              <w:top w:val="single" w:sz="4" w:space="0" w:color="auto"/>
              <w:left w:val="single" w:sz="4" w:space="0" w:color="auto"/>
              <w:bottom w:val="single" w:sz="4" w:space="0" w:color="auto"/>
              <w:right w:val="single" w:sz="4" w:space="0" w:color="auto"/>
            </w:tcBorders>
          </w:tcPr>
          <w:p w14:paraId="0822F478"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1" w:name="_Ref55316542"/>
          </w:p>
        </w:tc>
        <w:bookmarkEnd w:id="201"/>
        <w:tc>
          <w:tcPr>
            <w:tcW w:w="2243" w:type="dxa"/>
            <w:tcBorders>
              <w:top w:val="single" w:sz="4" w:space="0" w:color="auto"/>
              <w:left w:val="single" w:sz="4" w:space="0" w:color="auto"/>
              <w:bottom w:val="single" w:sz="4" w:space="0" w:color="auto"/>
              <w:right w:val="single" w:sz="4" w:space="0" w:color="auto"/>
            </w:tcBorders>
            <w:shd w:val="clear" w:color="auto" w:fill="auto"/>
          </w:tcPr>
          <w:p w14:paraId="40095BB0" w14:textId="77777777" w:rsidR="00E33E98" w:rsidRPr="00FD58A8" w:rsidRDefault="00E33E98" w:rsidP="00E33E98">
            <w:pPr>
              <w:rPr>
                <w:b/>
                <w:sz w:val="22"/>
                <w:szCs w:val="22"/>
              </w:rPr>
            </w:pPr>
            <w:r w:rsidRPr="00FD58A8">
              <w:rPr>
                <w:b/>
                <w:sz w:val="22"/>
                <w:szCs w:val="22"/>
              </w:rPr>
              <w:t>Количество лотов</w:t>
            </w:r>
          </w:p>
        </w:tc>
        <w:tc>
          <w:tcPr>
            <w:tcW w:w="8283" w:type="dxa"/>
            <w:tcBorders>
              <w:top w:val="single" w:sz="4" w:space="0" w:color="auto"/>
              <w:left w:val="single" w:sz="4" w:space="0" w:color="auto"/>
              <w:bottom w:val="single" w:sz="4" w:space="0" w:color="auto"/>
              <w:right w:val="single" w:sz="4" w:space="0" w:color="auto"/>
            </w:tcBorders>
          </w:tcPr>
          <w:p w14:paraId="420F3C57" w14:textId="77777777" w:rsidR="00E33E98" w:rsidRPr="00FD58A8" w:rsidRDefault="00BA3FBB" w:rsidP="00E33E98">
            <w:pPr>
              <w:jc w:val="both"/>
              <w:rPr>
                <w:sz w:val="22"/>
                <w:szCs w:val="22"/>
              </w:rPr>
            </w:pPr>
            <w:r w:rsidRPr="00FD58A8">
              <w:rPr>
                <w:sz w:val="22"/>
                <w:szCs w:val="22"/>
              </w:rPr>
              <w:t>1</w:t>
            </w:r>
            <w:r w:rsidR="00E33E98" w:rsidRPr="00FD58A8">
              <w:rPr>
                <w:sz w:val="22"/>
                <w:szCs w:val="22"/>
              </w:rPr>
              <w:t xml:space="preserve"> (</w:t>
            </w:r>
            <w:r w:rsidRPr="00FD58A8">
              <w:rPr>
                <w:sz w:val="22"/>
                <w:szCs w:val="22"/>
              </w:rPr>
              <w:t>один</w:t>
            </w:r>
            <w:r w:rsidR="00E33E98" w:rsidRPr="00FD58A8">
              <w:rPr>
                <w:sz w:val="22"/>
                <w:szCs w:val="22"/>
              </w:rPr>
              <w:t>) лот</w:t>
            </w:r>
          </w:p>
          <w:p w14:paraId="5D8AA16E" w14:textId="77777777" w:rsidR="00E33E98" w:rsidRPr="00FD58A8" w:rsidRDefault="00E33E98" w:rsidP="00E33E98">
            <w:pPr>
              <w:jc w:val="both"/>
              <w:rPr>
                <w:sz w:val="22"/>
                <w:szCs w:val="22"/>
              </w:rPr>
            </w:pPr>
          </w:p>
        </w:tc>
      </w:tr>
      <w:tr w:rsidR="00E33E98" w:rsidRPr="00FD58A8" w14:paraId="12FC6D7F" w14:textId="77777777" w:rsidTr="00E33E98">
        <w:tc>
          <w:tcPr>
            <w:tcW w:w="531" w:type="dxa"/>
            <w:tcBorders>
              <w:top w:val="single" w:sz="4" w:space="0" w:color="auto"/>
              <w:left w:val="single" w:sz="4" w:space="0" w:color="auto"/>
              <w:bottom w:val="single" w:sz="4" w:space="0" w:color="auto"/>
              <w:right w:val="single" w:sz="4" w:space="0" w:color="auto"/>
            </w:tcBorders>
          </w:tcPr>
          <w:p w14:paraId="3DDE1DD4"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2" w:name="_Ref55316833"/>
          </w:p>
        </w:tc>
        <w:bookmarkEnd w:id="202"/>
        <w:tc>
          <w:tcPr>
            <w:tcW w:w="2243" w:type="dxa"/>
            <w:tcBorders>
              <w:top w:val="single" w:sz="4" w:space="0" w:color="auto"/>
              <w:left w:val="single" w:sz="4" w:space="0" w:color="auto"/>
              <w:bottom w:val="single" w:sz="4" w:space="0" w:color="auto"/>
              <w:right w:val="single" w:sz="4" w:space="0" w:color="auto"/>
            </w:tcBorders>
            <w:shd w:val="clear" w:color="auto" w:fill="auto"/>
          </w:tcPr>
          <w:p w14:paraId="0D2B22EA" w14:textId="77777777" w:rsidR="00E33E98" w:rsidRPr="00FD58A8" w:rsidRDefault="00E33E98" w:rsidP="00E33E98">
            <w:pPr>
              <w:rPr>
                <w:b/>
                <w:sz w:val="22"/>
                <w:szCs w:val="22"/>
              </w:rPr>
            </w:pPr>
            <w:r w:rsidRPr="00FD58A8">
              <w:rPr>
                <w:b/>
                <w:sz w:val="22"/>
                <w:szCs w:val="22"/>
              </w:rPr>
              <w:t>Количество участников, которые могут быть признаны победителями закупки</w:t>
            </w:r>
          </w:p>
        </w:tc>
        <w:tc>
          <w:tcPr>
            <w:tcW w:w="8283" w:type="dxa"/>
            <w:tcBorders>
              <w:top w:val="single" w:sz="4" w:space="0" w:color="auto"/>
              <w:left w:val="single" w:sz="4" w:space="0" w:color="auto"/>
              <w:bottom w:val="single" w:sz="4" w:space="0" w:color="auto"/>
              <w:right w:val="single" w:sz="4" w:space="0" w:color="auto"/>
            </w:tcBorders>
          </w:tcPr>
          <w:p w14:paraId="4AE716C4" w14:textId="77777777" w:rsidR="00E33E98" w:rsidRPr="00FD58A8" w:rsidRDefault="00E33E98" w:rsidP="00E33E98">
            <w:pPr>
              <w:pStyle w:val="Default"/>
              <w:jc w:val="both"/>
              <w:rPr>
                <w:b/>
                <w:iCs/>
                <w:sz w:val="22"/>
                <w:szCs w:val="22"/>
              </w:rPr>
            </w:pPr>
            <w:r w:rsidRPr="00FD58A8">
              <w:rPr>
                <w:b/>
                <w:iCs/>
                <w:sz w:val="22"/>
                <w:szCs w:val="22"/>
              </w:rPr>
              <w:t>Лот № 1</w:t>
            </w:r>
          </w:p>
          <w:p w14:paraId="1E613A0B" w14:textId="77777777" w:rsidR="00E33E98" w:rsidRPr="00FD58A8" w:rsidRDefault="00E33E98" w:rsidP="006C3B09">
            <w:pPr>
              <w:jc w:val="both"/>
              <w:rPr>
                <w:sz w:val="22"/>
                <w:szCs w:val="22"/>
              </w:rPr>
            </w:pPr>
            <w:r w:rsidRPr="00FD58A8">
              <w:rPr>
                <w:sz w:val="22"/>
                <w:szCs w:val="22"/>
              </w:rPr>
              <w:t xml:space="preserve">1 (один) победитель </w:t>
            </w:r>
          </w:p>
        </w:tc>
      </w:tr>
      <w:tr w:rsidR="00E33E98" w:rsidRPr="00FD58A8" w14:paraId="5AD9323C" w14:textId="77777777" w:rsidTr="00E33E98">
        <w:tc>
          <w:tcPr>
            <w:tcW w:w="531" w:type="dxa"/>
            <w:tcBorders>
              <w:top w:val="single" w:sz="4" w:space="0" w:color="auto"/>
              <w:left w:val="single" w:sz="4" w:space="0" w:color="auto"/>
              <w:bottom w:val="single" w:sz="4" w:space="0" w:color="auto"/>
              <w:right w:val="single" w:sz="4" w:space="0" w:color="auto"/>
            </w:tcBorders>
          </w:tcPr>
          <w:p w14:paraId="79016F22"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3" w:name="_Ref55316657"/>
          </w:p>
        </w:tc>
        <w:bookmarkEnd w:id="203"/>
        <w:tc>
          <w:tcPr>
            <w:tcW w:w="2243" w:type="dxa"/>
            <w:tcBorders>
              <w:top w:val="single" w:sz="4" w:space="0" w:color="auto"/>
              <w:left w:val="single" w:sz="4" w:space="0" w:color="auto"/>
              <w:bottom w:val="single" w:sz="4" w:space="0" w:color="auto"/>
              <w:right w:val="single" w:sz="4" w:space="0" w:color="auto"/>
            </w:tcBorders>
            <w:shd w:val="clear" w:color="auto" w:fill="auto"/>
          </w:tcPr>
          <w:p w14:paraId="47116EED" w14:textId="77777777" w:rsidR="00E33E98" w:rsidRPr="00FD58A8" w:rsidRDefault="00E33E98" w:rsidP="00E33E98">
            <w:pPr>
              <w:rPr>
                <w:b/>
                <w:sz w:val="22"/>
                <w:szCs w:val="22"/>
              </w:rPr>
            </w:pPr>
            <w:r w:rsidRPr="00FD58A8">
              <w:rPr>
                <w:b/>
                <w:sz w:val="22"/>
                <w:szCs w:val="22"/>
              </w:rPr>
              <w:t>Наименование предмета закупки</w:t>
            </w:r>
          </w:p>
          <w:p w14:paraId="02D95271" w14:textId="77777777" w:rsidR="00E33E98" w:rsidRPr="00FD58A8" w:rsidRDefault="00E33E98" w:rsidP="00E33E98">
            <w:pPr>
              <w:rPr>
                <w:b/>
                <w:sz w:val="22"/>
                <w:szCs w:val="22"/>
              </w:rPr>
            </w:pPr>
          </w:p>
        </w:tc>
        <w:tc>
          <w:tcPr>
            <w:tcW w:w="8283" w:type="dxa"/>
            <w:tcBorders>
              <w:top w:val="single" w:sz="4" w:space="0" w:color="auto"/>
              <w:left w:val="single" w:sz="4" w:space="0" w:color="auto"/>
              <w:bottom w:val="single" w:sz="4" w:space="0" w:color="auto"/>
              <w:right w:val="single" w:sz="4" w:space="0" w:color="auto"/>
            </w:tcBorders>
          </w:tcPr>
          <w:p w14:paraId="663C7272" w14:textId="77777777" w:rsidR="00E33E98" w:rsidRPr="00FD58A8" w:rsidRDefault="00E33E98" w:rsidP="00E33E98">
            <w:pPr>
              <w:pStyle w:val="Default"/>
              <w:jc w:val="both"/>
              <w:rPr>
                <w:b/>
                <w:iCs/>
                <w:sz w:val="22"/>
                <w:szCs w:val="22"/>
              </w:rPr>
            </w:pPr>
            <w:r w:rsidRPr="00FD58A8">
              <w:rPr>
                <w:b/>
                <w:iCs/>
                <w:sz w:val="22"/>
                <w:szCs w:val="22"/>
              </w:rPr>
              <w:t>Лот № 1</w:t>
            </w:r>
          </w:p>
          <w:p w14:paraId="37FF5E80" w14:textId="52876B70" w:rsidR="00BA3FBB" w:rsidRPr="00FD58A8" w:rsidRDefault="00533F21" w:rsidP="007A729C">
            <w:pPr>
              <w:jc w:val="both"/>
              <w:rPr>
                <w:sz w:val="22"/>
                <w:szCs w:val="22"/>
              </w:rPr>
            </w:pPr>
            <w:r w:rsidRPr="00533F21">
              <w:rPr>
                <w:rFonts w:eastAsia="Calibri"/>
                <w:iCs/>
                <w:color w:val="000000"/>
                <w:sz w:val="22"/>
                <w:szCs w:val="22"/>
                <w:lang w:eastAsia="en-US"/>
              </w:rPr>
              <w:t>Техническое обслуживание и ремонт автотранспортных средств</w:t>
            </w:r>
          </w:p>
        </w:tc>
      </w:tr>
      <w:tr w:rsidR="00E33E98" w:rsidRPr="00FD58A8" w14:paraId="3E3B03D1" w14:textId="77777777" w:rsidTr="00E33E98">
        <w:tc>
          <w:tcPr>
            <w:tcW w:w="531" w:type="dxa"/>
            <w:tcBorders>
              <w:top w:val="single" w:sz="4" w:space="0" w:color="auto"/>
              <w:left w:val="single" w:sz="4" w:space="0" w:color="auto"/>
              <w:bottom w:val="single" w:sz="4" w:space="0" w:color="auto"/>
              <w:right w:val="single" w:sz="4" w:space="0" w:color="auto"/>
            </w:tcBorders>
          </w:tcPr>
          <w:p w14:paraId="59690A8D"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4" w:name="_Ref55316445"/>
          </w:p>
        </w:tc>
        <w:bookmarkEnd w:id="204"/>
        <w:tc>
          <w:tcPr>
            <w:tcW w:w="2243" w:type="dxa"/>
            <w:tcBorders>
              <w:top w:val="single" w:sz="4" w:space="0" w:color="auto"/>
              <w:left w:val="single" w:sz="4" w:space="0" w:color="auto"/>
              <w:bottom w:val="single" w:sz="4" w:space="0" w:color="auto"/>
              <w:right w:val="single" w:sz="4" w:space="0" w:color="auto"/>
            </w:tcBorders>
            <w:shd w:val="clear" w:color="auto" w:fill="auto"/>
          </w:tcPr>
          <w:p w14:paraId="2DC6AC80" w14:textId="77777777" w:rsidR="00E33E98" w:rsidRPr="00FD58A8" w:rsidRDefault="00E33E98" w:rsidP="00E33E98">
            <w:pPr>
              <w:autoSpaceDE w:val="0"/>
              <w:autoSpaceDN w:val="0"/>
              <w:adjustRightInd w:val="0"/>
              <w:jc w:val="both"/>
              <w:rPr>
                <w:rFonts w:eastAsia="Calibri"/>
                <w:b/>
                <w:bCs/>
                <w:sz w:val="22"/>
                <w:szCs w:val="22"/>
              </w:rPr>
            </w:pPr>
            <w:r w:rsidRPr="00FD58A8">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39D465D8" w14:textId="77777777" w:rsidR="00E33E98" w:rsidRPr="00FD58A8" w:rsidRDefault="00E33E98" w:rsidP="00E33E98">
            <w:pPr>
              <w:keepNext/>
              <w:keepLines/>
              <w:rPr>
                <w:b/>
                <w:sz w:val="22"/>
                <w:szCs w:val="22"/>
              </w:rPr>
            </w:pPr>
          </w:p>
        </w:tc>
        <w:tc>
          <w:tcPr>
            <w:tcW w:w="8283" w:type="dxa"/>
            <w:tcBorders>
              <w:top w:val="single" w:sz="4" w:space="0" w:color="auto"/>
              <w:left w:val="single" w:sz="4" w:space="0" w:color="auto"/>
              <w:bottom w:val="single" w:sz="4" w:space="0" w:color="auto"/>
              <w:right w:val="single" w:sz="4" w:space="0" w:color="auto"/>
            </w:tcBorders>
          </w:tcPr>
          <w:p w14:paraId="2453E3EA" w14:textId="77777777" w:rsidR="00E33E98" w:rsidRPr="00FD58A8" w:rsidRDefault="00E33E98" w:rsidP="00E33E98">
            <w:pPr>
              <w:pStyle w:val="Default"/>
              <w:jc w:val="both"/>
              <w:rPr>
                <w:b/>
                <w:iCs/>
                <w:sz w:val="22"/>
                <w:szCs w:val="22"/>
              </w:rPr>
            </w:pPr>
            <w:r w:rsidRPr="00FD58A8">
              <w:rPr>
                <w:b/>
                <w:iCs/>
                <w:sz w:val="22"/>
                <w:szCs w:val="22"/>
              </w:rPr>
              <w:t>Лот № 1</w:t>
            </w:r>
          </w:p>
          <w:p w14:paraId="415B56AF" w14:textId="377BCD69" w:rsidR="006C3B09" w:rsidRPr="00FD58A8" w:rsidRDefault="006C3B09" w:rsidP="006C3B09">
            <w:pPr>
              <w:keepNext/>
              <w:keepLines/>
              <w:jc w:val="both"/>
              <w:rPr>
                <w:sz w:val="22"/>
                <w:szCs w:val="22"/>
              </w:rPr>
            </w:pPr>
            <w:r w:rsidRPr="00FD58A8">
              <w:rPr>
                <w:b/>
                <w:sz w:val="22"/>
                <w:szCs w:val="22"/>
              </w:rPr>
              <w:t xml:space="preserve">Начальная (максимальная) цена договора: </w:t>
            </w:r>
            <w:r w:rsidR="003B7F47">
              <w:rPr>
                <w:sz w:val="22"/>
                <w:szCs w:val="22"/>
              </w:rPr>
              <w:t>1 800 000,00</w:t>
            </w:r>
            <w:r w:rsidR="00021ECA">
              <w:rPr>
                <w:sz w:val="22"/>
                <w:szCs w:val="22"/>
              </w:rPr>
              <w:t xml:space="preserve"> </w:t>
            </w:r>
            <w:r w:rsidR="004957CB" w:rsidRPr="004957CB">
              <w:rPr>
                <w:sz w:val="22"/>
                <w:szCs w:val="22"/>
              </w:rPr>
              <w:t>(</w:t>
            </w:r>
            <w:r w:rsidR="003B7F47">
              <w:rPr>
                <w:sz w:val="22"/>
                <w:szCs w:val="22"/>
              </w:rPr>
              <w:t>Один</w:t>
            </w:r>
            <w:r w:rsidR="00821122" w:rsidRPr="00821122">
              <w:rPr>
                <w:sz w:val="22"/>
                <w:szCs w:val="22"/>
              </w:rPr>
              <w:t xml:space="preserve"> миллион</w:t>
            </w:r>
            <w:r w:rsidR="003B7F47">
              <w:rPr>
                <w:sz w:val="22"/>
                <w:szCs w:val="22"/>
              </w:rPr>
              <w:t xml:space="preserve"> восемьсот</w:t>
            </w:r>
            <w:r w:rsidR="00821122" w:rsidRPr="00821122">
              <w:rPr>
                <w:sz w:val="22"/>
                <w:szCs w:val="22"/>
              </w:rPr>
              <w:t xml:space="preserve"> тысяч</w:t>
            </w:r>
            <w:r w:rsidR="00FD45CD">
              <w:rPr>
                <w:sz w:val="22"/>
                <w:szCs w:val="22"/>
              </w:rPr>
              <w:t xml:space="preserve">) </w:t>
            </w:r>
            <w:r w:rsidR="00FD45CD" w:rsidRPr="00FD58A8">
              <w:rPr>
                <w:sz w:val="22"/>
                <w:szCs w:val="22"/>
              </w:rPr>
              <w:t>рублей</w:t>
            </w:r>
            <w:r w:rsidR="00CB0B82">
              <w:rPr>
                <w:sz w:val="22"/>
                <w:szCs w:val="22"/>
              </w:rPr>
              <w:t xml:space="preserve"> </w:t>
            </w:r>
            <w:r w:rsidR="003B7F47">
              <w:rPr>
                <w:sz w:val="22"/>
                <w:szCs w:val="22"/>
              </w:rPr>
              <w:t>00</w:t>
            </w:r>
            <w:r w:rsidRPr="00FD58A8">
              <w:rPr>
                <w:sz w:val="22"/>
                <w:szCs w:val="22"/>
              </w:rPr>
              <w:t xml:space="preserve"> копе</w:t>
            </w:r>
            <w:r w:rsidR="003B7F47">
              <w:rPr>
                <w:sz w:val="22"/>
                <w:szCs w:val="22"/>
              </w:rPr>
              <w:t>ек</w:t>
            </w:r>
            <w:r w:rsidRPr="00FD58A8">
              <w:rPr>
                <w:sz w:val="22"/>
                <w:szCs w:val="22"/>
              </w:rPr>
              <w:t xml:space="preserve">, с учетом НДС </w:t>
            </w:r>
          </w:p>
          <w:p w14:paraId="681946C5" w14:textId="77777777" w:rsidR="006C3B09" w:rsidRPr="00FD58A8" w:rsidRDefault="006C3B09" w:rsidP="006C3B09">
            <w:pPr>
              <w:keepNext/>
              <w:keepLines/>
              <w:jc w:val="both"/>
              <w:rPr>
                <w:sz w:val="22"/>
                <w:szCs w:val="22"/>
              </w:rPr>
            </w:pPr>
          </w:p>
          <w:p w14:paraId="2CBCF38C" w14:textId="4ECDCE09" w:rsidR="006C3B09" w:rsidRPr="00FD58A8" w:rsidRDefault="006C3B09" w:rsidP="006C3B09">
            <w:pPr>
              <w:keepNext/>
              <w:keepLines/>
              <w:jc w:val="both"/>
              <w:rPr>
                <w:sz w:val="22"/>
                <w:szCs w:val="22"/>
              </w:rPr>
            </w:pPr>
            <w:r w:rsidRPr="00FD58A8">
              <w:rPr>
                <w:sz w:val="22"/>
                <w:szCs w:val="22"/>
              </w:rPr>
              <w:t xml:space="preserve">В том числе НДС (20%) </w:t>
            </w:r>
            <w:r w:rsidR="003B7F47">
              <w:rPr>
                <w:sz w:val="22"/>
                <w:szCs w:val="22"/>
              </w:rPr>
              <w:t>300 000,00</w:t>
            </w:r>
            <w:r w:rsidR="00430B4E" w:rsidRPr="00430B4E">
              <w:rPr>
                <w:sz w:val="22"/>
                <w:szCs w:val="22"/>
              </w:rPr>
              <w:t xml:space="preserve"> (</w:t>
            </w:r>
            <w:r w:rsidR="003B7F47">
              <w:rPr>
                <w:sz w:val="22"/>
                <w:szCs w:val="22"/>
              </w:rPr>
              <w:t>Триста</w:t>
            </w:r>
            <w:r w:rsidR="00821122" w:rsidRPr="00821122">
              <w:rPr>
                <w:sz w:val="22"/>
                <w:szCs w:val="22"/>
              </w:rPr>
              <w:t xml:space="preserve"> тысяч</w:t>
            </w:r>
            <w:r w:rsidR="00643F54" w:rsidRPr="00643F54">
              <w:rPr>
                <w:sz w:val="22"/>
                <w:szCs w:val="22"/>
              </w:rPr>
              <w:t>)</w:t>
            </w:r>
            <w:r w:rsidR="004C137F">
              <w:rPr>
                <w:sz w:val="22"/>
                <w:szCs w:val="22"/>
              </w:rPr>
              <w:t xml:space="preserve"> </w:t>
            </w:r>
            <w:r w:rsidR="007A729C">
              <w:rPr>
                <w:sz w:val="22"/>
                <w:szCs w:val="22"/>
              </w:rPr>
              <w:t>рубл</w:t>
            </w:r>
            <w:r w:rsidR="00F358FB">
              <w:rPr>
                <w:sz w:val="22"/>
                <w:szCs w:val="22"/>
              </w:rPr>
              <w:t>ей</w:t>
            </w:r>
            <w:r w:rsidRPr="00FD58A8">
              <w:rPr>
                <w:sz w:val="22"/>
                <w:szCs w:val="22"/>
              </w:rPr>
              <w:t xml:space="preserve"> </w:t>
            </w:r>
            <w:r w:rsidR="003B7F47">
              <w:rPr>
                <w:sz w:val="22"/>
                <w:szCs w:val="22"/>
              </w:rPr>
              <w:t>00</w:t>
            </w:r>
            <w:r w:rsidR="00CB0B82">
              <w:rPr>
                <w:sz w:val="22"/>
                <w:szCs w:val="22"/>
              </w:rPr>
              <w:t xml:space="preserve"> к</w:t>
            </w:r>
            <w:r w:rsidRPr="00FD58A8">
              <w:rPr>
                <w:sz w:val="22"/>
                <w:szCs w:val="22"/>
              </w:rPr>
              <w:t>опе</w:t>
            </w:r>
            <w:r w:rsidR="003B7F47">
              <w:rPr>
                <w:sz w:val="22"/>
                <w:szCs w:val="22"/>
              </w:rPr>
              <w:t>ек</w:t>
            </w:r>
          </w:p>
          <w:p w14:paraId="67D7FEA0" w14:textId="77777777" w:rsidR="006C3B09" w:rsidRPr="00FD58A8" w:rsidRDefault="006C3B09" w:rsidP="006C3B09">
            <w:pPr>
              <w:keepNext/>
              <w:keepLines/>
              <w:jc w:val="both"/>
              <w:rPr>
                <w:sz w:val="22"/>
                <w:szCs w:val="22"/>
              </w:rPr>
            </w:pPr>
          </w:p>
          <w:p w14:paraId="645025E0" w14:textId="01E132FB" w:rsidR="006C3B09" w:rsidRPr="00FD58A8" w:rsidRDefault="003B7F47" w:rsidP="006C3B09">
            <w:pPr>
              <w:keepNext/>
              <w:keepLines/>
              <w:jc w:val="both"/>
              <w:rPr>
                <w:sz w:val="22"/>
                <w:szCs w:val="22"/>
              </w:rPr>
            </w:pPr>
            <w:r>
              <w:rPr>
                <w:sz w:val="22"/>
                <w:szCs w:val="22"/>
              </w:rPr>
              <w:t>1 500 000,00</w:t>
            </w:r>
            <w:r w:rsidR="00821122" w:rsidRPr="00821122">
              <w:rPr>
                <w:sz w:val="22"/>
                <w:szCs w:val="22"/>
              </w:rPr>
              <w:t xml:space="preserve"> </w:t>
            </w:r>
            <w:r w:rsidR="006C3B09" w:rsidRPr="00FD58A8">
              <w:rPr>
                <w:sz w:val="22"/>
                <w:szCs w:val="22"/>
              </w:rPr>
              <w:t>(</w:t>
            </w:r>
            <w:r>
              <w:rPr>
                <w:sz w:val="22"/>
                <w:szCs w:val="22"/>
              </w:rPr>
              <w:t>Один</w:t>
            </w:r>
            <w:r w:rsidR="00821122" w:rsidRPr="00821122">
              <w:rPr>
                <w:sz w:val="22"/>
                <w:szCs w:val="22"/>
              </w:rPr>
              <w:t xml:space="preserve"> миллион</w:t>
            </w:r>
            <w:r>
              <w:rPr>
                <w:sz w:val="22"/>
                <w:szCs w:val="22"/>
              </w:rPr>
              <w:t xml:space="preserve"> пятьсот</w:t>
            </w:r>
            <w:r w:rsidR="00821122" w:rsidRPr="00821122">
              <w:rPr>
                <w:sz w:val="22"/>
                <w:szCs w:val="22"/>
              </w:rPr>
              <w:t xml:space="preserve"> тысяч</w:t>
            </w:r>
            <w:r w:rsidR="006C3B09" w:rsidRPr="00FD58A8">
              <w:rPr>
                <w:sz w:val="22"/>
                <w:szCs w:val="22"/>
              </w:rPr>
              <w:t>) рубл</w:t>
            </w:r>
            <w:r w:rsidR="00CB0B82">
              <w:rPr>
                <w:sz w:val="22"/>
                <w:szCs w:val="22"/>
              </w:rPr>
              <w:t xml:space="preserve">ей </w:t>
            </w:r>
            <w:r>
              <w:rPr>
                <w:sz w:val="22"/>
                <w:szCs w:val="22"/>
              </w:rPr>
              <w:t>0</w:t>
            </w:r>
            <w:r w:rsidR="00F358FB">
              <w:rPr>
                <w:sz w:val="22"/>
                <w:szCs w:val="22"/>
              </w:rPr>
              <w:t>0</w:t>
            </w:r>
            <w:r w:rsidR="006C3B09" w:rsidRPr="00FD58A8">
              <w:rPr>
                <w:sz w:val="22"/>
                <w:szCs w:val="22"/>
              </w:rPr>
              <w:t xml:space="preserve"> копе</w:t>
            </w:r>
            <w:r w:rsidR="00B60A60" w:rsidRPr="00FD58A8">
              <w:rPr>
                <w:sz w:val="22"/>
                <w:szCs w:val="22"/>
              </w:rPr>
              <w:t>е</w:t>
            </w:r>
            <w:r w:rsidR="006C3B09" w:rsidRPr="00FD58A8">
              <w:rPr>
                <w:sz w:val="22"/>
                <w:szCs w:val="22"/>
              </w:rPr>
              <w:t>к без учета НДС</w:t>
            </w:r>
          </w:p>
          <w:p w14:paraId="71C9F5D6" w14:textId="77777777" w:rsidR="006C3B09" w:rsidRPr="00FD58A8" w:rsidRDefault="006C3B09" w:rsidP="006C3B09">
            <w:pPr>
              <w:keepNext/>
              <w:keepLines/>
              <w:jc w:val="both"/>
              <w:rPr>
                <w:sz w:val="22"/>
                <w:szCs w:val="22"/>
              </w:rPr>
            </w:pPr>
          </w:p>
          <w:p w14:paraId="6BE90F6C" w14:textId="77777777" w:rsidR="006C3B09" w:rsidRPr="00FD58A8" w:rsidRDefault="006C3B09" w:rsidP="006C3B09">
            <w:pPr>
              <w:keepNext/>
              <w:keepLines/>
              <w:jc w:val="both"/>
              <w:rPr>
                <w:sz w:val="22"/>
                <w:szCs w:val="22"/>
              </w:rPr>
            </w:pPr>
            <w:r w:rsidRPr="00FD58A8">
              <w:rPr>
                <w:b/>
                <w:sz w:val="22"/>
                <w:szCs w:val="22"/>
              </w:rPr>
              <w:t xml:space="preserve">Начальная (максимальная) цена единицы товара, работы, услуги: </w:t>
            </w:r>
            <w:r w:rsidRPr="00FD58A8">
              <w:rPr>
                <w:sz w:val="22"/>
                <w:szCs w:val="22"/>
              </w:rPr>
              <w:t>Начальные (максимальные) цены единиц товаров, работ, услуг указаны в разделе</w:t>
            </w:r>
            <w:r w:rsidR="00B60A60" w:rsidRPr="00FD58A8">
              <w:rPr>
                <w:sz w:val="22"/>
                <w:szCs w:val="22"/>
              </w:rPr>
              <w:t xml:space="preserve">                                             </w:t>
            </w:r>
            <w:r w:rsidRPr="00FD58A8">
              <w:rPr>
                <w:sz w:val="22"/>
                <w:szCs w:val="22"/>
              </w:rPr>
              <w:t xml:space="preserve">  </w:t>
            </w:r>
            <w:hyperlink w:anchor="_РАЗДЕЛ_IV._ТЕХНИЧЕСКОЕ_1" w:history="1">
              <w:r w:rsidRPr="00FD58A8">
                <w:rPr>
                  <w:color w:val="0000FF"/>
                  <w:u w:val="single"/>
                </w:rPr>
                <w:t>IV. «ТЕХНИЧЕСКОЕ ЗАДАНИЕ»</w:t>
              </w:r>
            </w:hyperlink>
            <w:r w:rsidRPr="00FD58A8">
              <w:rPr>
                <w:sz w:val="22"/>
                <w:szCs w:val="22"/>
              </w:rPr>
              <w:t xml:space="preserve">.  </w:t>
            </w:r>
          </w:p>
          <w:p w14:paraId="670185AA" w14:textId="77777777" w:rsidR="006C3B09" w:rsidRPr="00FD58A8" w:rsidRDefault="006C3B09" w:rsidP="006C3B09">
            <w:pPr>
              <w:autoSpaceDE w:val="0"/>
              <w:autoSpaceDN w:val="0"/>
              <w:adjustRightInd w:val="0"/>
              <w:jc w:val="both"/>
              <w:rPr>
                <w:rFonts w:eastAsia="Calibri"/>
                <w:iCs/>
              </w:rPr>
            </w:pPr>
            <w:r w:rsidRPr="00FD58A8">
              <w:rPr>
                <w:rFonts w:eastAsia="Calibri"/>
                <w:iCs/>
              </w:rPr>
              <w:t xml:space="preserve">     </w:t>
            </w:r>
          </w:p>
          <w:p w14:paraId="4071A618" w14:textId="77777777" w:rsidR="004F4CB3" w:rsidRPr="00FD58A8" w:rsidRDefault="004F4CB3" w:rsidP="006C3B09">
            <w:pPr>
              <w:autoSpaceDE w:val="0"/>
              <w:autoSpaceDN w:val="0"/>
              <w:adjustRightInd w:val="0"/>
              <w:jc w:val="both"/>
              <w:rPr>
                <w:rFonts w:eastAsia="Calibri"/>
                <w:iCs/>
              </w:rPr>
            </w:pPr>
          </w:p>
          <w:p w14:paraId="62FDD0AA" w14:textId="77777777" w:rsidR="00E33E98" w:rsidRPr="00FD58A8" w:rsidRDefault="00E33E98" w:rsidP="00E33E98">
            <w:pPr>
              <w:pStyle w:val="Default"/>
              <w:jc w:val="both"/>
              <w:rPr>
                <w:b/>
                <w:iCs/>
                <w:sz w:val="22"/>
                <w:szCs w:val="22"/>
              </w:rPr>
            </w:pPr>
          </w:p>
        </w:tc>
      </w:tr>
      <w:tr w:rsidR="00E33E98" w:rsidRPr="00FD58A8" w14:paraId="09765C44" w14:textId="77777777" w:rsidTr="00E33E98">
        <w:tc>
          <w:tcPr>
            <w:tcW w:w="531" w:type="dxa"/>
            <w:tcBorders>
              <w:top w:val="single" w:sz="4" w:space="0" w:color="auto"/>
              <w:left w:val="single" w:sz="4" w:space="0" w:color="auto"/>
              <w:bottom w:val="single" w:sz="4" w:space="0" w:color="auto"/>
              <w:right w:val="single" w:sz="4" w:space="0" w:color="auto"/>
            </w:tcBorders>
          </w:tcPr>
          <w:p w14:paraId="790E3EA4"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328611FD" w14:textId="77777777" w:rsidR="00E33E98" w:rsidRPr="00FD58A8" w:rsidDel="005709F4" w:rsidRDefault="00E33E98" w:rsidP="00E33E98">
            <w:pPr>
              <w:autoSpaceDE w:val="0"/>
              <w:autoSpaceDN w:val="0"/>
              <w:adjustRightInd w:val="0"/>
              <w:jc w:val="both"/>
              <w:rPr>
                <w:b/>
                <w:sz w:val="22"/>
                <w:szCs w:val="22"/>
              </w:rPr>
            </w:pPr>
            <w:r w:rsidRPr="00FD58A8">
              <w:rPr>
                <w:b/>
                <w:sz w:val="22"/>
                <w:szCs w:val="22"/>
              </w:rPr>
              <w:t>Обоснование НМЦ договора либо цены единицы товара, работы, услуги</w:t>
            </w:r>
          </w:p>
        </w:tc>
        <w:tc>
          <w:tcPr>
            <w:tcW w:w="8283" w:type="dxa"/>
            <w:tcBorders>
              <w:top w:val="single" w:sz="4" w:space="0" w:color="auto"/>
              <w:left w:val="single" w:sz="4" w:space="0" w:color="auto"/>
              <w:bottom w:val="single" w:sz="4" w:space="0" w:color="auto"/>
              <w:right w:val="single" w:sz="4" w:space="0" w:color="auto"/>
            </w:tcBorders>
          </w:tcPr>
          <w:p w14:paraId="5C6CECDA" w14:textId="77777777" w:rsidR="00E33E98" w:rsidRPr="00FD58A8" w:rsidRDefault="00E33E98" w:rsidP="00E33E98">
            <w:pPr>
              <w:pStyle w:val="Default"/>
              <w:jc w:val="both"/>
              <w:rPr>
                <w:b/>
                <w:iCs/>
                <w:sz w:val="22"/>
                <w:szCs w:val="22"/>
              </w:rPr>
            </w:pPr>
            <w:r w:rsidRPr="00FD58A8">
              <w:rPr>
                <w:b/>
                <w:iCs/>
                <w:sz w:val="22"/>
                <w:szCs w:val="22"/>
              </w:rPr>
              <w:t>Лот № 1:</w:t>
            </w:r>
          </w:p>
          <w:p w14:paraId="4E0DD14F" w14:textId="437F577A" w:rsidR="00E33E98" w:rsidRPr="00FD58A8" w:rsidRDefault="00430B4E" w:rsidP="00E33E98">
            <w:pPr>
              <w:pStyle w:val="Default"/>
              <w:jc w:val="both"/>
              <w:rPr>
                <w:b/>
                <w:iCs/>
                <w:sz w:val="22"/>
                <w:szCs w:val="22"/>
              </w:rPr>
            </w:pPr>
            <w:r w:rsidRPr="00430B4E">
              <w:rPr>
                <w:b/>
                <w:sz w:val="22"/>
                <w:szCs w:val="22"/>
              </w:rPr>
              <w:t>Обоснование НМЦ договора и цены единицы продукции осуществлено методом сопоставимых рыночных цен в порядке, установленном Положением о закупках</w:t>
            </w:r>
            <w:r w:rsidR="008841DB" w:rsidRPr="008841DB">
              <w:rPr>
                <w:b/>
                <w:sz w:val="22"/>
                <w:szCs w:val="22"/>
              </w:rPr>
              <w:t xml:space="preserve">. </w:t>
            </w:r>
          </w:p>
          <w:p w14:paraId="0323A4CF" w14:textId="77777777" w:rsidR="00E33E98" w:rsidRPr="00FD58A8" w:rsidRDefault="00E33E98" w:rsidP="00D0277D">
            <w:pPr>
              <w:pStyle w:val="Default"/>
              <w:jc w:val="both"/>
              <w:rPr>
                <w:b/>
                <w:iCs/>
                <w:sz w:val="22"/>
                <w:szCs w:val="22"/>
              </w:rPr>
            </w:pPr>
          </w:p>
        </w:tc>
      </w:tr>
      <w:tr w:rsidR="00E33E98" w:rsidRPr="00FD58A8" w14:paraId="734DC155" w14:textId="77777777" w:rsidTr="00E33E98">
        <w:tc>
          <w:tcPr>
            <w:tcW w:w="531" w:type="dxa"/>
            <w:tcBorders>
              <w:top w:val="single" w:sz="4" w:space="0" w:color="auto"/>
              <w:left w:val="single" w:sz="4" w:space="0" w:color="auto"/>
              <w:bottom w:val="single" w:sz="4" w:space="0" w:color="auto"/>
              <w:right w:val="single" w:sz="4" w:space="0" w:color="auto"/>
            </w:tcBorders>
          </w:tcPr>
          <w:p w14:paraId="1CBE3FA0"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5" w:name="_Ref55319739"/>
          </w:p>
        </w:tc>
        <w:bookmarkEnd w:id="205"/>
        <w:tc>
          <w:tcPr>
            <w:tcW w:w="2243" w:type="dxa"/>
            <w:tcBorders>
              <w:top w:val="single" w:sz="4" w:space="0" w:color="auto"/>
              <w:left w:val="single" w:sz="4" w:space="0" w:color="auto"/>
              <w:bottom w:val="single" w:sz="4" w:space="0" w:color="auto"/>
              <w:right w:val="single" w:sz="4" w:space="0" w:color="auto"/>
            </w:tcBorders>
            <w:shd w:val="clear" w:color="auto" w:fill="auto"/>
          </w:tcPr>
          <w:p w14:paraId="499B99F5" w14:textId="77777777" w:rsidR="00E33E98" w:rsidRPr="00FD58A8" w:rsidRDefault="00E33E98" w:rsidP="00E33E98">
            <w:pPr>
              <w:keepNext/>
              <w:keepLines/>
              <w:rPr>
                <w:b/>
                <w:sz w:val="22"/>
                <w:szCs w:val="22"/>
              </w:rPr>
            </w:pPr>
            <w:r w:rsidRPr="00FD58A8">
              <w:rPr>
                <w:b/>
                <w:sz w:val="22"/>
                <w:szCs w:val="22"/>
              </w:rPr>
              <w:t>Обеспечение заявки</w:t>
            </w:r>
          </w:p>
        </w:tc>
        <w:tc>
          <w:tcPr>
            <w:tcW w:w="8283" w:type="dxa"/>
            <w:tcBorders>
              <w:top w:val="single" w:sz="4" w:space="0" w:color="auto"/>
              <w:left w:val="single" w:sz="4" w:space="0" w:color="auto"/>
              <w:bottom w:val="single" w:sz="4" w:space="0" w:color="auto"/>
              <w:right w:val="single" w:sz="4" w:space="0" w:color="auto"/>
            </w:tcBorders>
          </w:tcPr>
          <w:p w14:paraId="716E2979" w14:textId="77777777" w:rsidR="00E33E98" w:rsidRPr="00FD58A8" w:rsidRDefault="00E33E98" w:rsidP="00E33E98">
            <w:pPr>
              <w:pStyle w:val="Default"/>
              <w:jc w:val="both"/>
              <w:rPr>
                <w:b/>
                <w:iCs/>
                <w:sz w:val="22"/>
                <w:szCs w:val="22"/>
              </w:rPr>
            </w:pPr>
            <w:r w:rsidRPr="00FD58A8">
              <w:rPr>
                <w:b/>
                <w:iCs/>
                <w:sz w:val="22"/>
                <w:szCs w:val="22"/>
              </w:rPr>
              <w:t>Лот № 1</w:t>
            </w:r>
          </w:p>
          <w:p w14:paraId="2A3A0AD5" w14:textId="77777777" w:rsidR="00E33E98" w:rsidRPr="00FD58A8" w:rsidRDefault="00E33E98" w:rsidP="00E33E98">
            <w:pPr>
              <w:keepNext/>
              <w:keepLines/>
              <w:jc w:val="both"/>
              <w:rPr>
                <w:sz w:val="22"/>
                <w:szCs w:val="22"/>
              </w:rPr>
            </w:pPr>
            <w:r w:rsidRPr="00FD58A8">
              <w:rPr>
                <w:i/>
                <w:color w:val="FF0000"/>
                <w:sz w:val="22"/>
                <w:szCs w:val="22"/>
              </w:rPr>
              <w:t xml:space="preserve"> </w:t>
            </w:r>
            <w:r w:rsidRPr="00FD58A8">
              <w:rPr>
                <w:sz w:val="22"/>
                <w:szCs w:val="22"/>
              </w:rPr>
              <w:t>Не требуется.</w:t>
            </w:r>
          </w:p>
          <w:p w14:paraId="0FBE5B3C" w14:textId="77777777" w:rsidR="00E33E98" w:rsidRPr="00FD58A8" w:rsidRDefault="00E33E98" w:rsidP="00E33E98">
            <w:pPr>
              <w:keepNext/>
              <w:keepLines/>
              <w:jc w:val="both"/>
              <w:rPr>
                <w:i/>
                <w:color w:val="FF0000"/>
                <w:sz w:val="22"/>
                <w:szCs w:val="22"/>
              </w:rPr>
            </w:pPr>
          </w:p>
          <w:p w14:paraId="14BEB5B6" w14:textId="77777777" w:rsidR="00E33E98" w:rsidRPr="00FD58A8" w:rsidRDefault="00E33E98" w:rsidP="00E33E98">
            <w:pPr>
              <w:pStyle w:val="Default"/>
              <w:jc w:val="both"/>
              <w:rPr>
                <w:b/>
                <w:iCs/>
                <w:sz w:val="22"/>
                <w:szCs w:val="22"/>
              </w:rPr>
            </w:pPr>
          </w:p>
        </w:tc>
      </w:tr>
      <w:tr w:rsidR="00E33E98" w:rsidRPr="00FD58A8" w14:paraId="53682EF4" w14:textId="77777777" w:rsidTr="00E33E98">
        <w:tc>
          <w:tcPr>
            <w:tcW w:w="531" w:type="dxa"/>
            <w:tcBorders>
              <w:top w:val="single" w:sz="4" w:space="0" w:color="auto"/>
              <w:left w:val="single" w:sz="4" w:space="0" w:color="auto"/>
              <w:bottom w:val="single" w:sz="4" w:space="0" w:color="auto"/>
              <w:right w:val="single" w:sz="4" w:space="0" w:color="auto"/>
            </w:tcBorders>
          </w:tcPr>
          <w:p w14:paraId="08FEDF41"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6" w:name="_Ref55321385"/>
          </w:p>
        </w:tc>
        <w:bookmarkEnd w:id="206"/>
        <w:tc>
          <w:tcPr>
            <w:tcW w:w="2243" w:type="dxa"/>
            <w:tcBorders>
              <w:top w:val="single" w:sz="4" w:space="0" w:color="auto"/>
              <w:left w:val="single" w:sz="4" w:space="0" w:color="auto"/>
              <w:bottom w:val="single" w:sz="4" w:space="0" w:color="auto"/>
              <w:right w:val="single" w:sz="4" w:space="0" w:color="auto"/>
            </w:tcBorders>
            <w:shd w:val="clear" w:color="auto" w:fill="auto"/>
          </w:tcPr>
          <w:p w14:paraId="34C78061" w14:textId="77777777" w:rsidR="00E33E98" w:rsidRPr="00FD58A8" w:rsidRDefault="00E33E98" w:rsidP="00E33E98">
            <w:pPr>
              <w:keepNext/>
              <w:keepLines/>
              <w:rPr>
                <w:b/>
                <w:sz w:val="22"/>
                <w:szCs w:val="22"/>
              </w:rPr>
            </w:pPr>
            <w:r w:rsidRPr="00FD58A8">
              <w:rPr>
                <w:b/>
                <w:sz w:val="22"/>
                <w:szCs w:val="22"/>
              </w:rPr>
              <w:t>Обеспечение исполнения договора</w:t>
            </w:r>
          </w:p>
        </w:tc>
        <w:tc>
          <w:tcPr>
            <w:tcW w:w="8283" w:type="dxa"/>
            <w:tcBorders>
              <w:top w:val="single" w:sz="4" w:space="0" w:color="auto"/>
              <w:left w:val="single" w:sz="4" w:space="0" w:color="auto"/>
              <w:bottom w:val="single" w:sz="4" w:space="0" w:color="auto"/>
              <w:right w:val="single" w:sz="4" w:space="0" w:color="auto"/>
            </w:tcBorders>
          </w:tcPr>
          <w:p w14:paraId="6494D2D1" w14:textId="77777777" w:rsidR="00E33E98" w:rsidRPr="00FD58A8" w:rsidRDefault="00E33E98" w:rsidP="00E33E98">
            <w:pPr>
              <w:pStyle w:val="Default"/>
              <w:jc w:val="both"/>
              <w:rPr>
                <w:b/>
                <w:iCs/>
                <w:sz w:val="22"/>
                <w:szCs w:val="22"/>
              </w:rPr>
            </w:pPr>
            <w:r w:rsidRPr="00FD58A8">
              <w:rPr>
                <w:b/>
                <w:iCs/>
                <w:sz w:val="22"/>
                <w:szCs w:val="22"/>
              </w:rPr>
              <w:t>Лот № 1</w:t>
            </w:r>
          </w:p>
          <w:p w14:paraId="3C688400" w14:textId="77777777" w:rsidR="00E33E98" w:rsidRPr="00FD58A8" w:rsidRDefault="00E33E98" w:rsidP="00E33E98">
            <w:pPr>
              <w:jc w:val="both"/>
              <w:rPr>
                <w:i/>
                <w:sz w:val="22"/>
                <w:szCs w:val="22"/>
              </w:rPr>
            </w:pPr>
            <w:r w:rsidRPr="00FD58A8">
              <w:rPr>
                <w:sz w:val="22"/>
                <w:szCs w:val="22"/>
              </w:rPr>
              <w:t>Не требуется</w:t>
            </w:r>
          </w:p>
          <w:p w14:paraId="109CD94E" w14:textId="77777777" w:rsidR="00E33E98" w:rsidRPr="00FD58A8" w:rsidRDefault="00E33E98" w:rsidP="00E33E98">
            <w:pPr>
              <w:jc w:val="both"/>
              <w:rPr>
                <w:i/>
                <w:color w:val="FF0000"/>
                <w:sz w:val="22"/>
                <w:szCs w:val="22"/>
              </w:rPr>
            </w:pPr>
          </w:p>
          <w:p w14:paraId="6C494EFD" w14:textId="77777777" w:rsidR="00E33E98" w:rsidRPr="00FD58A8" w:rsidRDefault="00E33E98" w:rsidP="001C0013">
            <w:pPr>
              <w:pStyle w:val="Default"/>
              <w:jc w:val="both"/>
              <w:rPr>
                <w:sz w:val="22"/>
                <w:szCs w:val="22"/>
                <w:lang w:val="en-US"/>
              </w:rPr>
            </w:pPr>
          </w:p>
        </w:tc>
      </w:tr>
      <w:tr w:rsidR="00E33E98" w:rsidRPr="00FD58A8" w14:paraId="0D144A48" w14:textId="77777777" w:rsidTr="00E33E98">
        <w:tc>
          <w:tcPr>
            <w:tcW w:w="531" w:type="dxa"/>
            <w:tcBorders>
              <w:top w:val="single" w:sz="4" w:space="0" w:color="auto"/>
              <w:left w:val="single" w:sz="4" w:space="0" w:color="auto"/>
              <w:bottom w:val="single" w:sz="4" w:space="0" w:color="auto"/>
              <w:right w:val="single" w:sz="4" w:space="0" w:color="auto"/>
            </w:tcBorders>
          </w:tcPr>
          <w:p w14:paraId="5EDE27F9"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7" w:name="_Ref55317941"/>
          </w:p>
        </w:tc>
        <w:bookmarkEnd w:id="207"/>
        <w:tc>
          <w:tcPr>
            <w:tcW w:w="2243" w:type="dxa"/>
            <w:tcBorders>
              <w:top w:val="single" w:sz="4" w:space="0" w:color="auto"/>
              <w:left w:val="single" w:sz="4" w:space="0" w:color="auto"/>
              <w:bottom w:val="single" w:sz="4" w:space="0" w:color="auto"/>
              <w:right w:val="single" w:sz="4" w:space="0" w:color="auto"/>
            </w:tcBorders>
            <w:shd w:val="clear" w:color="auto" w:fill="auto"/>
          </w:tcPr>
          <w:p w14:paraId="0BB0536D" w14:textId="77777777" w:rsidR="00E33E98" w:rsidRPr="00FD58A8" w:rsidRDefault="00E33E98" w:rsidP="00E33E98">
            <w:pPr>
              <w:rPr>
                <w:b/>
                <w:sz w:val="22"/>
                <w:szCs w:val="22"/>
              </w:rPr>
            </w:pPr>
            <w:r w:rsidRPr="00FD58A8">
              <w:rPr>
                <w:b/>
                <w:sz w:val="22"/>
                <w:szCs w:val="22"/>
              </w:rPr>
              <w:t>Валюта закупки</w:t>
            </w:r>
          </w:p>
        </w:tc>
        <w:tc>
          <w:tcPr>
            <w:tcW w:w="8283" w:type="dxa"/>
            <w:tcBorders>
              <w:top w:val="single" w:sz="4" w:space="0" w:color="auto"/>
              <w:left w:val="single" w:sz="4" w:space="0" w:color="auto"/>
              <w:bottom w:val="single" w:sz="4" w:space="0" w:color="auto"/>
              <w:right w:val="single" w:sz="4" w:space="0" w:color="auto"/>
            </w:tcBorders>
          </w:tcPr>
          <w:p w14:paraId="067D3985" w14:textId="77777777" w:rsidR="00E33E98" w:rsidRPr="00FD58A8" w:rsidRDefault="00E33E98" w:rsidP="00E33E98">
            <w:pPr>
              <w:jc w:val="both"/>
              <w:rPr>
                <w:sz w:val="22"/>
                <w:szCs w:val="22"/>
              </w:rPr>
            </w:pPr>
            <w:r w:rsidRPr="00FD58A8">
              <w:rPr>
                <w:sz w:val="22"/>
                <w:szCs w:val="22"/>
              </w:rPr>
              <w:t xml:space="preserve">Российский рубль  </w:t>
            </w:r>
          </w:p>
        </w:tc>
      </w:tr>
      <w:tr w:rsidR="00E33E98" w:rsidRPr="00FD58A8" w14:paraId="5BACFF71" w14:textId="77777777" w:rsidTr="00E33E98">
        <w:trPr>
          <w:trHeight w:val="856"/>
        </w:trPr>
        <w:tc>
          <w:tcPr>
            <w:tcW w:w="531" w:type="dxa"/>
            <w:tcBorders>
              <w:top w:val="single" w:sz="4" w:space="0" w:color="auto"/>
              <w:left w:val="single" w:sz="4" w:space="0" w:color="auto"/>
              <w:bottom w:val="single" w:sz="4" w:space="0" w:color="auto"/>
              <w:right w:val="single" w:sz="4" w:space="0" w:color="auto"/>
            </w:tcBorders>
          </w:tcPr>
          <w:p w14:paraId="5E727104"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8" w:name="_Ref55317066"/>
          </w:p>
        </w:tc>
        <w:bookmarkEnd w:id="208"/>
        <w:tc>
          <w:tcPr>
            <w:tcW w:w="2243" w:type="dxa"/>
            <w:tcBorders>
              <w:top w:val="single" w:sz="4" w:space="0" w:color="auto"/>
              <w:left w:val="single" w:sz="4" w:space="0" w:color="auto"/>
              <w:bottom w:val="single" w:sz="4" w:space="0" w:color="auto"/>
              <w:right w:val="single" w:sz="4" w:space="0" w:color="auto"/>
            </w:tcBorders>
            <w:shd w:val="clear" w:color="auto" w:fill="auto"/>
          </w:tcPr>
          <w:p w14:paraId="67667D85" w14:textId="77777777" w:rsidR="00E33E98" w:rsidRPr="00FD58A8" w:rsidRDefault="00E33E98" w:rsidP="00E33E98">
            <w:pPr>
              <w:rPr>
                <w:b/>
                <w:sz w:val="22"/>
                <w:szCs w:val="22"/>
              </w:rPr>
            </w:pPr>
            <w:r w:rsidRPr="00FD58A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8283" w:type="dxa"/>
            <w:tcBorders>
              <w:top w:val="single" w:sz="4" w:space="0" w:color="auto"/>
              <w:left w:val="single" w:sz="4" w:space="0" w:color="auto"/>
              <w:bottom w:val="single" w:sz="4" w:space="0" w:color="auto"/>
              <w:right w:val="single" w:sz="4" w:space="0" w:color="auto"/>
            </w:tcBorders>
          </w:tcPr>
          <w:p w14:paraId="61EA33B4" w14:textId="77777777" w:rsidR="00E33E98" w:rsidRPr="00FD58A8" w:rsidRDefault="00E33E98" w:rsidP="00E33E98">
            <w:pPr>
              <w:pStyle w:val="Default"/>
              <w:jc w:val="both"/>
              <w:rPr>
                <w:b/>
                <w:iCs/>
                <w:sz w:val="22"/>
                <w:szCs w:val="22"/>
              </w:rPr>
            </w:pPr>
            <w:r w:rsidRPr="00FD58A8">
              <w:rPr>
                <w:b/>
                <w:iCs/>
                <w:sz w:val="22"/>
                <w:szCs w:val="22"/>
              </w:rPr>
              <w:t>Лот №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17"/>
              <w:gridCol w:w="4207"/>
            </w:tblGrid>
            <w:tr w:rsidR="00E33E98" w:rsidRPr="00FD58A8" w14:paraId="0A42185B" w14:textId="77777777" w:rsidTr="00E33E98">
              <w:tc>
                <w:tcPr>
                  <w:tcW w:w="3717" w:type="dxa"/>
                  <w:shd w:val="clear" w:color="auto" w:fill="auto"/>
                </w:tcPr>
                <w:p w14:paraId="70CE58CE" w14:textId="77777777" w:rsidR="00E33E98" w:rsidRPr="00FD58A8" w:rsidRDefault="00E33E98" w:rsidP="00E33E98">
                  <w:pPr>
                    <w:jc w:val="center"/>
                    <w:rPr>
                      <w:b/>
                      <w:color w:val="000000"/>
                      <w:sz w:val="22"/>
                      <w:szCs w:val="22"/>
                    </w:rPr>
                  </w:pPr>
                  <w:r w:rsidRPr="00FD58A8">
                    <w:rPr>
                      <w:b/>
                      <w:color w:val="000000"/>
                      <w:sz w:val="22"/>
                      <w:szCs w:val="22"/>
                    </w:rPr>
                    <w:t>Наименование требования</w:t>
                  </w:r>
                </w:p>
              </w:tc>
              <w:tc>
                <w:tcPr>
                  <w:tcW w:w="4207" w:type="dxa"/>
                  <w:shd w:val="clear" w:color="auto" w:fill="auto"/>
                </w:tcPr>
                <w:p w14:paraId="3731BD90" w14:textId="77777777" w:rsidR="00E33E98" w:rsidRPr="00FD58A8" w:rsidRDefault="00E33E98" w:rsidP="00E33E98">
                  <w:pPr>
                    <w:jc w:val="center"/>
                    <w:rPr>
                      <w:b/>
                      <w:color w:val="000000"/>
                      <w:sz w:val="22"/>
                      <w:szCs w:val="22"/>
                    </w:rPr>
                  </w:pPr>
                  <w:r w:rsidRPr="00FD58A8">
                    <w:rPr>
                      <w:b/>
                      <w:color w:val="000000"/>
                      <w:sz w:val="22"/>
                      <w:szCs w:val="22"/>
                    </w:rPr>
                    <w:t>Подтверждающие документы</w:t>
                  </w:r>
                </w:p>
              </w:tc>
            </w:tr>
            <w:tr w:rsidR="00F358FB" w:rsidRPr="00FD58A8" w14:paraId="0F72369E" w14:textId="77777777" w:rsidTr="00E33E98">
              <w:tc>
                <w:tcPr>
                  <w:tcW w:w="3717" w:type="dxa"/>
                  <w:shd w:val="clear" w:color="auto" w:fill="auto"/>
                </w:tcPr>
                <w:p w14:paraId="27D09FE8" w14:textId="77777777" w:rsidR="00F358FB" w:rsidRDefault="00F358FB" w:rsidP="00156A44">
                  <w:pPr>
                    <w:pStyle w:val="a5"/>
                    <w:numPr>
                      <w:ilvl w:val="0"/>
                      <w:numId w:val="17"/>
                    </w:numPr>
                    <w:ind w:left="224" w:hanging="224"/>
                    <w:jc w:val="both"/>
                    <w:rPr>
                      <w:rFonts w:cs="Arial"/>
                      <w:color w:val="000000"/>
                    </w:rPr>
                  </w:pPr>
                  <w:r w:rsidRPr="00CB0F0F">
                    <w:rPr>
                      <w:rFonts w:cs="Arial"/>
                      <w:color w:val="000000"/>
                    </w:rP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p w14:paraId="49782A9B" w14:textId="77777777" w:rsidR="00F358FB" w:rsidRPr="00FD58A8" w:rsidRDefault="00F358FB" w:rsidP="00430B4E">
                  <w:pPr>
                    <w:rPr>
                      <w:color w:val="000000"/>
                      <w:sz w:val="22"/>
                      <w:szCs w:val="22"/>
                    </w:rPr>
                  </w:pPr>
                </w:p>
              </w:tc>
              <w:tc>
                <w:tcPr>
                  <w:tcW w:w="4207" w:type="dxa"/>
                  <w:shd w:val="clear" w:color="auto" w:fill="auto"/>
                </w:tcPr>
                <w:p w14:paraId="22075C72" w14:textId="2B339A64" w:rsidR="00F358FB" w:rsidRPr="00021ECA" w:rsidRDefault="00430B4E" w:rsidP="00F358FB">
                  <w:pPr>
                    <w:jc w:val="both"/>
                    <w:rPr>
                      <w:color w:val="000000"/>
                      <w:sz w:val="22"/>
                      <w:szCs w:val="22"/>
                    </w:rPr>
                  </w:pPr>
                  <w:r w:rsidRPr="00021ECA">
                    <w:rPr>
                      <w:sz w:val="22"/>
                      <w:szCs w:val="22"/>
                    </w:rPr>
                    <w:t>Специальных документов не требуется</w:t>
                  </w:r>
                </w:p>
              </w:tc>
            </w:tr>
            <w:tr w:rsidR="00E33E98" w:rsidRPr="00FD58A8" w14:paraId="708198B7" w14:textId="77777777" w:rsidTr="00E33E98">
              <w:tc>
                <w:tcPr>
                  <w:tcW w:w="3717" w:type="dxa"/>
                  <w:shd w:val="clear" w:color="auto" w:fill="auto"/>
                </w:tcPr>
                <w:p w14:paraId="2BA5FD87" w14:textId="77777777" w:rsidR="00E33E98" w:rsidRPr="00FD58A8" w:rsidRDefault="00E33E98" w:rsidP="00E33E98">
                  <w:pPr>
                    <w:jc w:val="both"/>
                    <w:rPr>
                      <w:color w:val="000000"/>
                      <w:sz w:val="22"/>
                      <w:szCs w:val="22"/>
                    </w:rPr>
                  </w:pPr>
                  <w:r w:rsidRPr="00FD58A8">
                    <w:rPr>
                      <w:color w:val="000000"/>
                      <w:sz w:val="22"/>
                      <w:szCs w:val="22"/>
                    </w:rPr>
                    <w:t>2. 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w:t>
                  </w:r>
                </w:p>
              </w:tc>
              <w:tc>
                <w:tcPr>
                  <w:tcW w:w="4207" w:type="dxa"/>
                  <w:shd w:val="clear" w:color="auto" w:fill="auto"/>
                </w:tcPr>
                <w:p w14:paraId="19FBEB61" w14:textId="77777777" w:rsidR="00E33E98" w:rsidRPr="00FD58A8" w:rsidRDefault="00E33E98" w:rsidP="00E33E98">
                  <w:pPr>
                    <w:jc w:val="both"/>
                    <w:rPr>
                      <w:color w:val="000000"/>
                      <w:sz w:val="22"/>
                      <w:szCs w:val="22"/>
                    </w:rPr>
                  </w:pPr>
                  <w:r w:rsidRPr="00FD58A8">
                    <w:rPr>
                      <w:color w:val="000000"/>
                      <w:sz w:val="22"/>
                      <w:szCs w:val="22"/>
                    </w:rPr>
                    <w:t xml:space="preserve">Декларация </w:t>
                  </w:r>
                  <w:r w:rsidR="00CB0B82" w:rsidRPr="00FD58A8">
                    <w:rPr>
                      <w:color w:val="000000"/>
                      <w:sz w:val="22"/>
                      <w:szCs w:val="22"/>
                    </w:rPr>
                    <w:t>участника, представляемая</w:t>
                  </w:r>
                  <w:r w:rsidRPr="00FD58A8">
                    <w:rPr>
                      <w:color w:val="000000"/>
                      <w:sz w:val="22"/>
                      <w:szCs w:val="22"/>
                    </w:rPr>
                    <w:t xml:space="preserve"> в составе заявки с использованием программно-аппаратных средств ЭТП</w:t>
                  </w:r>
                  <w:r w:rsidRPr="00FD58A8" w:rsidDel="007551F5">
                    <w:rPr>
                      <w:color w:val="000000"/>
                      <w:sz w:val="22"/>
                      <w:szCs w:val="22"/>
                    </w:rPr>
                    <w:t xml:space="preserve"> </w:t>
                  </w:r>
                </w:p>
              </w:tc>
            </w:tr>
            <w:tr w:rsidR="00E33E98" w:rsidRPr="00FD58A8" w14:paraId="324A75CE" w14:textId="77777777" w:rsidTr="00E33E98">
              <w:tc>
                <w:tcPr>
                  <w:tcW w:w="3717" w:type="dxa"/>
                  <w:shd w:val="clear" w:color="auto" w:fill="auto"/>
                </w:tcPr>
                <w:p w14:paraId="36CC9254" w14:textId="40308081" w:rsidR="00E33E98" w:rsidRPr="00FD58A8" w:rsidRDefault="00E33E98" w:rsidP="00E33E98">
                  <w:pPr>
                    <w:tabs>
                      <w:tab w:val="left" w:pos="360"/>
                    </w:tabs>
                    <w:jc w:val="both"/>
                    <w:rPr>
                      <w:color w:val="000000"/>
                      <w:sz w:val="22"/>
                      <w:szCs w:val="22"/>
                    </w:rPr>
                  </w:pPr>
                  <w:r w:rsidRPr="00FD58A8">
                    <w:rPr>
                      <w:sz w:val="22"/>
                      <w:szCs w:val="22"/>
                    </w:rPr>
                    <w:t xml:space="preserve">3. </w:t>
                  </w:r>
                  <w:r w:rsidR="00021ECA" w:rsidRPr="00FD58A8">
                    <w:rPr>
                      <w:sz w:val="22"/>
                      <w:szCs w:val="22"/>
                    </w:rPr>
                    <w:t>Не приостановление</w:t>
                  </w:r>
                  <w:r w:rsidRPr="00FD58A8">
                    <w:rPr>
                      <w:sz w:val="22"/>
                      <w:szCs w:val="22"/>
                    </w:rPr>
                    <w:t xml:space="preserve"> деятельности участника в порядке, установленном Кодексом РФ об административных правонарушениях</w:t>
                  </w:r>
                </w:p>
              </w:tc>
              <w:tc>
                <w:tcPr>
                  <w:tcW w:w="4207" w:type="dxa"/>
                  <w:shd w:val="clear" w:color="auto" w:fill="auto"/>
                </w:tcPr>
                <w:p w14:paraId="61165F14" w14:textId="77777777" w:rsidR="00E33E98" w:rsidRPr="00FD58A8" w:rsidRDefault="00E33E98" w:rsidP="00E33E98">
                  <w:pPr>
                    <w:jc w:val="both"/>
                    <w:rPr>
                      <w:color w:val="000000"/>
                      <w:sz w:val="22"/>
                      <w:szCs w:val="22"/>
                    </w:rPr>
                  </w:pPr>
                  <w:r w:rsidRPr="00FD58A8">
                    <w:rPr>
                      <w:color w:val="000000"/>
                      <w:sz w:val="22"/>
                      <w:szCs w:val="22"/>
                    </w:rPr>
                    <w:t xml:space="preserve">Декларация </w:t>
                  </w:r>
                  <w:r w:rsidR="00CB0B82" w:rsidRPr="00FD58A8">
                    <w:rPr>
                      <w:color w:val="000000"/>
                      <w:sz w:val="22"/>
                      <w:szCs w:val="22"/>
                    </w:rPr>
                    <w:t>участника, представляемая</w:t>
                  </w:r>
                  <w:r w:rsidRPr="00FD58A8">
                    <w:rPr>
                      <w:color w:val="000000"/>
                      <w:sz w:val="22"/>
                      <w:szCs w:val="22"/>
                    </w:rPr>
                    <w:t xml:space="preserve"> в составе заявки с использованием программно-аппаратных средств ЭТП</w:t>
                  </w:r>
                  <w:r w:rsidRPr="00FD58A8" w:rsidDel="007551F5">
                    <w:rPr>
                      <w:color w:val="000000"/>
                      <w:sz w:val="22"/>
                      <w:szCs w:val="22"/>
                    </w:rPr>
                    <w:t xml:space="preserve"> </w:t>
                  </w:r>
                </w:p>
              </w:tc>
            </w:tr>
            <w:tr w:rsidR="00E33E98" w:rsidRPr="00FD58A8" w14:paraId="031695AE" w14:textId="77777777" w:rsidTr="00E33E98">
              <w:tc>
                <w:tcPr>
                  <w:tcW w:w="3717" w:type="dxa"/>
                  <w:shd w:val="clear" w:color="auto" w:fill="auto"/>
                </w:tcPr>
                <w:p w14:paraId="6D963D1F" w14:textId="77777777" w:rsidR="00E33E98" w:rsidRPr="00FD58A8" w:rsidRDefault="00E33E98" w:rsidP="00E33E98">
                  <w:pPr>
                    <w:jc w:val="both"/>
                    <w:rPr>
                      <w:color w:val="000000"/>
                      <w:sz w:val="22"/>
                      <w:szCs w:val="22"/>
                    </w:rPr>
                  </w:pPr>
                  <w:r w:rsidRPr="00FD58A8">
                    <w:rPr>
                      <w:color w:val="000000"/>
                      <w:sz w:val="22"/>
                      <w:szCs w:val="22"/>
                    </w:rPr>
                    <w:t>4. Отсутствие у участника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за прошедший календарный год, размер которых превышает 25 % балансовой стоимости активов участника закупки, по данным бухгалтерской (финансовой)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tc>
              <w:tc>
                <w:tcPr>
                  <w:tcW w:w="4207" w:type="dxa"/>
                  <w:shd w:val="clear" w:color="auto" w:fill="auto"/>
                </w:tcPr>
                <w:p w14:paraId="37B3AD92" w14:textId="77777777" w:rsidR="00E33E98" w:rsidRPr="00FD58A8" w:rsidRDefault="00E33E98" w:rsidP="00E33E98">
                  <w:pPr>
                    <w:jc w:val="both"/>
                    <w:rPr>
                      <w:color w:val="000000"/>
                      <w:sz w:val="22"/>
                      <w:szCs w:val="22"/>
                    </w:rPr>
                  </w:pPr>
                  <w:r w:rsidRPr="00FD58A8">
                    <w:rPr>
                      <w:color w:val="000000"/>
                      <w:sz w:val="22"/>
                      <w:szCs w:val="22"/>
                    </w:rPr>
                    <w:t xml:space="preserve">Декларация </w:t>
                  </w:r>
                  <w:r w:rsidR="00CB0B82" w:rsidRPr="00FD58A8">
                    <w:rPr>
                      <w:color w:val="000000"/>
                      <w:sz w:val="22"/>
                      <w:szCs w:val="22"/>
                    </w:rPr>
                    <w:t>участника, представляемая</w:t>
                  </w:r>
                  <w:r w:rsidRPr="00FD58A8">
                    <w:rPr>
                      <w:color w:val="000000"/>
                      <w:sz w:val="22"/>
                      <w:szCs w:val="22"/>
                    </w:rPr>
                    <w:t xml:space="preserve"> в составе заявки с использованием программно-аппаратных средств ЭТП</w:t>
                  </w:r>
                  <w:r w:rsidRPr="00FD58A8" w:rsidDel="007551F5">
                    <w:rPr>
                      <w:color w:val="000000"/>
                      <w:sz w:val="22"/>
                      <w:szCs w:val="22"/>
                    </w:rPr>
                    <w:t xml:space="preserve"> </w:t>
                  </w:r>
                </w:p>
              </w:tc>
            </w:tr>
            <w:tr w:rsidR="00E33E98" w:rsidRPr="00FD58A8" w14:paraId="46C082DD" w14:textId="77777777" w:rsidTr="00E33E98">
              <w:tc>
                <w:tcPr>
                  <w:tcW w:w="3717" w:type="dxa"/>
                  <w:shd w:val="clear" w:color="auto" w:fill="auto"/>
                </w:tcPr>
                <w:p w14:paraId="1478ED4F" w14:textId="77777777" w:rsidR="00E33E98" w:rsidRPr="00FD58A8" w:rsidRDefault="00E33E98" w:rsidP="00E33E98">
                  <w:pPr>
                    <w:jc w:val="both"/>
                    <w:rPr>
                      <w:color w:val="000000"/>
                      <w:sz w:val="22"/>
                      <w:szCs w:val="22"/>
                    </w:rPr>
                  </w:pPr>
                  <w:r w:rsidRPr="00FD58A8">
                    <w:rPr>
                      <w:color w:val="000000"/>
                      <w:sz w:val="22"/>
                      <w:szCs w:val="22"/>
                    </w:rPr>
                    <w:t>5. Отсутствие у участника закупки - физического лица, зарегистрированного в качестве индивидуального предпринимателя, либо у руководителя</w:t>
                  </w:r>
                  <w:r w:rsidRPr="00FD58A8">
                    <w:rPr>
                      <w:rStyle w:val="afa"/>
                      <w:color w:val="000000"/>
                      <w:sz w:val="22"/>
                      <w:szCs w:val="22"/>
                    </w:rPr>
                    <w:footnoteReference w:id="1"/>
                  </w:r>
                  <w:r w:rsidRPr="00FD58A8">
                    <w:rPr>
                      <w:color w:val="000000"/>
                      <w:sz w:val="22"/>
                      <w:szCs w:val="22"/>
                    </w:rPr>
                    <w:t>,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РФ,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закупки, и административного наказания в виде дисквалификации</w:t>
                  </w:r>
                </w:p>
              </w:tc>
              <w:tc>
                <w:tcPr>
                  <w:tcW w:w="4207" w:type="dxa"/>
                  <w:shd w:val="clear" w:color="auto" w:fill="auto"/>
                </w:tcPr>
                <w:p w14:paraId="7E34B2E9" w14:textId="09E43482"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p>
              </w:tc>
            </w:tr>
            <w:tr w:rsidR="00E33E98" w:rsidRPr="00FD58A8" w14:paraId="5DCFE510" w14:textId="77777777" w:rsidTr="00E33E98">
              <w:tc>
                <w:tcPr>
                  <w:tcW w:w="3717" w:type="dxa"/>
                  <w:shd w:val="clear" w:color="auto" w:fill="auto"/>
                </w:tcPr>
                <w:p w14:paraId="6269399D" w14:textId="77777777" w:rsidR="00E33E98" w:rsidRPr="00FD58A8" w:rsidRDefault="00E33E98" w:rsidP="00E33E98">
                  <w:pPr>
                    <w:jc w:val="both"/>
                    <w:rPr>
                      <w:color w:val="000000"/>
                      <w:sz w:val="22"/>
                      <w:szCs w:val="22"/>
                    </w:rPr>
                  </w:pPr>
                  <w:r w:rsidRPr="00FD58A8">
                    <w:rPr>
                      <w:color w:val="000000"/>
                      <w:sz w:val="22"/>
                      <w:szCs w:val="22"/>
                    </w:rPr>
                    <w:t>6. Отсутствие фактов привлечения в течение двух лет до момента подачи заявки на участие в закупке участника закупки - юридического лица к административной ответственности за совершение административного правонарушения, предусмотренного статьей 19.28 Кодекса РФ об административных правонарушениях</w:t>
                  </w:r>
                </w:p>
              </w:tc>
              <w:tc>
                <w:tcPr>
                  <w:tcW w:w="4207" w:type="dxa"/>
                  <w:shd w:val="clear" w:color="auto" w:fill="auto"/>
                </w:tcPr>
                <w:p w14:paraId="79D43A5C" w14:textId="12BF2044"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p>
              </w:tc>
            </w:tr>
            <w:tr w:rsidR="00E33E98" w:rsidRPr="00FD58A8" w14:paraId="2187692B" w14:textId="77777777" w:rsidTr="00E33E98">
              <w:tc>
                <w:tcPr>
                  <w:tcW w:w="3717" w:type="dxa"/>
                  <w:shd w:val="clear" w:color="auto" w:fill="auto"/>
                </w:tcPr>
                <w:p w14:paraId="0B938A95" w14:textId="77777777" w:rsidR="00E33E98" w:rsidRPr="00FD58A8" w:rsidRDefault="00E33E98" w:rsidP="00E33E98">
                  <w:pPr>
                    <w:jc w:val="both"/>
                    <w:rPr>
                      <w:color w:val="000000"/>
                      <w:sz w:val="22"/>
                      <w:szCs w:val="22"/>
                    </w:rPr>
                  </w:pPr>
                  <w:r w:rsidRPr="00FD58A8">
                    <w:rPr>
                      <w:color w:val="000000"/>
                      <w:sz w:val="22"/>
                      <w:szCs w:val="22"/>
                    </w:rPr>
                    <w:t>7.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c>
                <w:tcPr>
                  <w:tcW w:w="4207" w:type="dxa"/>
                  <w:shd w:val="clear" w:color="auto" w:fill="auto"/>
                </w:tcPr>
                <w:p w14:paraId="36381B98" w14:textId="49459DA7"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p>
              </w:tc>
            </w:tr>
            <w:tr w:rsidR="00E33E98" w:rsidRPr="00FD58A8" w14:paraId="2E4E513D" w14:textId="77777777" w:rsidTr="00E33E98">
              <w:tc>
                <w:tcPr>
                  <w:tcW w:w="3717" w:type="dxa"/>
                  <w:shd w:val="clear" w:color="auto" w:fill="auto"/>
                </w:tcPr>
                <w:p w14:paraId="62DA4D04" w14:textId="77777777" w:rsidR="00E33E98" w:rsidRPr="00FD58A8" w:rsidRDefault="00E33E98" w:rsidP="00E33E98">
                  <w:pPr>
                    <w:jc w:val="both"/>
                    <w:rPr>
                      <w:color w:val="000000"/>
                      <w:sz w:val="22"/>
                      <w:szCs w:val="22"/>
                    </w:rPr>
                  </w:pPr>
                  <w:r w:rsidRPr="00FD58A8">
                    <w:rPr>
                      <w:color w:val="000000"/>
                      <w:sz w:val="22"/>
                      <w:szCs w:val="22"/>
                    </w:rPr>
                    <w:t>8.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tc>
              <w:tc>
                <w:tcPr>
                  <w:tcW w:w="4207" w:type="dxa"/>
                  <w:shd w:val="clear" w:color="auto" w:fill="auto"/>
                </w:tcPr>
                <w:p w14:paraId="6BC98DB5" w14:textId="0EBDFE6A"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p>
              </w:tc>
            </w:tr>
            <w:tr w:rsidR="00E33E98" w:rsidRPr="00FD58A8" w14:paraId="6D6F1B7F" w14:textId="77777777" w:rsidTr="00E33E98">
              <w:tc>
                <w:tcPr>
                  <w:tcW w:w="3717" w:type="dxa"/>
                  <w:shd w:val="clear" w:color="auto" w:fill="auto"/>
                </w:tcPr>
                <w:p w14:paraId="0D8F6E00" w14:textId="77777777" w:rsidR="00E33E98" w:rsidRPr="00FD58A8" w:rsidRDefault="00E33E98" w:rsidP="00E33E98">
                  <w:pPr>
                    <w:jc w:val="both"/>
                    <w:rPr>
                      <w:color w:val="000000"/>
                      <w:sz w:val="22"/>
                      <w:szCs w:val="22"/>
                    </w:rPr>
                  </w:pPr>
                  <w:r w:rsidRPr="00FD58A8">
                    <w:rPr>
                      <w:color w:val="000000"/>
                      <w:sz w:val="22"/>
                      <w:szCs w:val="22"/>
                    </w:rPr>
                    <w:t>9.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4207" w:type="dxa"/>
                  <w:shd w:val="clear" w:color="auto" w:fill="auto"/>
                </w:tcPr>
                <w:p w14:paraId="527BAB7F" w14:textId="77777777" w:rsidR="00E33E98" w:rsidRPr="00FD58A8" w:rsidRDefault="00E33E98" w:rsidP="00E33E98">
                  <w:pPr>
                    <w:jc w:val="both"/>
                    <w:rPr>
                      <w:color w:val="000000"/>
                      <w:sz w:val="22"/>
                      <w:szCs w:val="22"/>
                    </w:rPr>
                  </w:pPr>
                  <w:r w:rsidRPr="00FD58A8">
                    <w:rPr>
                      <w:sz w:val="22"/>
                      <w:szCs w:val="22"/>
                    </w:rPr>
                    <w:t>Проверка осуществляется Заказчиком в ЕИС.</w:t>
                  </w:r>
                </w:p>
              </w:tc>
            </w:tr>
            <w:tr w:rsidR="00E33E98" w:rsidRPr="00FD58A8" w14:paraId="47B07843" w14:textId="77777777" w:rsidTr="00E33E98">
              <w:tc>
                <w:tcPr>
                  <w:tcW w:w="3717" w:type="dxa"/>
                  <w:shd w:val="clear" w:color="auto" w:fill="auto"/>
                </w:tcPr>
                <w:p w14:paraId="5A7EDAB6" w14:textId="77777777" w:rsidR="00E33E98" w:rsidRPr="00FD58A8" w:rsidRDefault="00E33E98" w:rsidP="00E33E98">
                  <w:pPr>
                    <w:autoSpaceDE w:val="0"/>
                    <w:autoSpaceDN w:val="0"/>
                    <w:adjustRightInd w:val="0"/>
                    <w:jc w:val="both"/>
                    <w:rPr>
                      <w:color w:val="000000"/>
                      <w:sz w:val="22"/>
                      <w:szCs w:val="22"/>
                    </w:rPr>
                  </w:pPr>
                  <w:r w:rsidRPr="00FD58A8">
                    <w:rPr>
                      <w:color w:val="000000"/>
                      <w:sz w:val="22"/>
                      <w:szCs w:val="22"/>
                    </w:rPr>
                    <w:t xml:space="preserve">10. Отсутствие сведений об участнике закупки </w:t>
                  </w:r>
                  <w:r w:rsidRPr="00FD58A8">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4207" w:type="dxa"/>
                  <w:shd w:val="clear" w:color="auto" w:fill="auto"/>
                </w:tcPr>
                <w:p w14:paraId="4F995075" w14:textId="77777777" w:rsidR="00E33E98" w:rsidRPr="00FD58A8" w:rsidRDefault="00E33E98" w:rsidP="00E33E98">
                  <w:pPr>
                    <w:jc w:val="both"/>
                    <w:rPr>
                      <w:color w:val="000000"/>
                      <w:sz w:val="22"/>
                      <w:szCs w:val="22"/>
                    </w:rPr>
                  </w:pPr>
                  <w:r w:rsidRPr="00FD58A8">
                    <w:rPr>
                      <w:sz w:val="22"/>
                      <w:szCs w:val="22"/>
                    </w:rPr>
                    <w:t>Проверка осуществляется Заказчиком в ЕИС.</w:t>
                  </w:r>
                </w:p>
              </w:tc>
            </w:tr>
            <w:tr w:rsidR="00E33E98" w:rsidRPr="00FD58A8" w14:paraId="370FF607" w14:textId="77777777" w:rsidTr="00E33E98">
              <w:tc>
                <w:tcPr>
                  <w:tcW w:w="3717" w:type="dxa"/>
                  <w:shd w:val="clear" w:color="auto" w:fill="auto"/>
                </w:tcPr>
                <w:p w14:paraId="5802816C" w14:textId="77777777" w:rsidR="00E33E98" w:rsidRPr="00FD58A8" w:rsidRDefault="00E33E98" w:rsidP="00E33E98">
                  <w:pPr>
                    <w:jc w:val="both"/>
                    <w:rPr>
                      <w:color w:val="000000"/>
                      <w:sz w:val="22"/>
                      <w:szCs w:val="22"/>
                    </w:rPr>
                  </w:pPr>
                  <w:r w:rsidRPr="00FD58A8">
                    <w:rPr>
                      <w:color w:val="000000"/>
                      <w:sz w:val="22"/>
                      <w:szCs w:val="22"/>
                    </w:rPr>
                    <w:t>11.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4207" w:type="dxa"/>
                  <w:shd w:val="clear" w:color="auto" w:fill="auto"/>
                </w:tcPr>
                <w:p w14:paraId="732BF954" w14:textId="77777777" w:rsidR="00E33E98" w:rsidRPr="00FD58A8" w:rsidRDefault="00E33E98" w:rsidP="00E33E98">
                  <w:pPr>
                    <w:jc w:val="both"/>
                    <w:rPr>
                      <w:color w:val="000000"/>
                      <w:sz w:val="22"/>
                      <w:szCs w:val="22"/>
                    </w:rPr>
                  </w:pPr>
                  <w:r w:rsidRPr="00FD58A8">
                    <w:rPr>
                      <w:color w:val="000000"/>
                      <w:sz w:val="22"/>
                      <w:szCs w:val="22"/>
                    </w:rPr>
                    <w:t>Проверка осуществляется Заказчиком самостоятельно:</w:t>
                  </w:r>
                </w:p>
                <w:p w14:paraId="7908F756" w14:textId="77777777" w:rsidR="00E33E98" w:rsidRPr="00FD58A8" w:rsidRDefault="00E33E98" w:rsidP="00E33E98">
                  <w:pPr>
                    <w:jc w:val="both"/>
                    <w:rPr>
                      <w:color w:val="000000"/>
                      <w:sz w:val="22"/>
                      <w:szCs w:val="22"/>
                    </w:rPr>
                  </w:pPr>
                  <w:r w:rsidRPr="00FD58A8">
                    <w:rPr>
                      <w:color w:val="000000"/>
                      <w:sz w:val="22"/>
                      <w:szCs w:val="22"/>
                    </w:rPr>
                    <w:t>- в отношении Субъектов МСП - в едином реестре субъектов малого и среднего предпринимательства;</w:t>
                  </w:r>
                </w:p>
                <w:p w14:paraId="680586C4" w14:textId="77777777" w:rsidR="00E33E98" w:rsidRPr="00FD58A8" w:rsidRDefault="00E33E98" w:rsidP="00E33E98">
                  <w:pPr>
                    <w:jc w:val="both"/>
                    <w:rPr>
                      <w:color w:val="000000"/>
                      <w:sz w:val="22"/>
                      <w:szCs w:val="22"/>
                    </w:rPr>
                  </w:pPr>
                  <w:r w:rsidRPr="00FD58A8">
                    <w:rPr>
                      <w:color w:val="000000"/>
                      <w:sz w:val="22"/>
                      <w:szCs w:val="22"/>
                    </w:rPr>
                    <w:t xml:space="preserve">-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14:paraId="7A5E48CD" w14:textId="77777777" w:rsidR="00E33E98" w:rsidRPr="00FD58A8" w:rsidRDefault="00E33E98" w:rsidP="00E33E98">
            <w:pPr>
              <w:jc w:val="both"/>
              <w:rPr>
                <w:i/>
                <w:color w:val="FF0000"/>
                <w:sz w:val="22"/>
                <w:szCs w:val="22"/>
              </w:rPr>
            </w:pPr>
          </w:p>
          <w:p w14:paraId="0E1BCDA6" w14:textId="77777777" w:rsidR="00E33E98" w:rsidRPr="00FD58A8" w:rsidRDefault="00E33E98" w:rsidP="00E33E98">
            <w:pPr>
              <w:pStyle w:val="Default"/>
              <w:jc w:val="both"/>
              <w:rPr>
                <w:b/>
                <w:iCs/>
                <w:sz w:val="22"/>
                <w:szCs w:val="22"/>
              </w:rPr>
            </w:pPr>
          </w:p>
        </w:tc>
      </w:tr>
      <w:tr w:rsidR="00E33E98" w:rsidRPr="00FD58A8" w14:paraId="2D30ACCC" w14:textId="77777777" w:rsidTr="00E33E98">
        <w:tc>
          <w:tcPr>
            <w:tcW w:w="531" w:type="dxa"/>
            <w:tcBorders>
              <w:top w:val="single" w:sz="4" w:space="0" w:color="auto"/>
              <w:left w:val="single" w:sz="4" w:space="0" w:color="auto"/>
              <w:bottom w:val="single" w:sz="4" w:space="0" w:color="auto"/>
              <w:right w:val="single" w:sz="4" w:space="0" w:color="auto"/>
            </w:tcBorders>
          </w:tcPr>
          <w:p w14:paraId="16D07D5A"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9" w:name="_Ref55317127"/>
          </w:p>
        </w:tc>
        <w:bookmarkEnd w:id="209"/>
        <w:tc>
          <w:tcPr>
            <w:tcW w:w="2243" w:type="dxa"/>
            <w:tcBorders>
              <w:top w:val="single" w:sz="4" w:space="0" w:color="auto"/>
              <w:left w:val="single" w:sz="4" w:space="0" w:color="auto"/>
              <w:bottom w:val="single" w:sz="4" w:space="0" w:color="auto"/>
              <w:right w:val="single" w:sz="4" w:space="0" w:color="auto"/>
            </w:tcBorders>
            <w:shd w:val="clear" w:color="auto" w:fill="auto"/>
          </w:tcPr>
          <w:p w14:paraId="57659D5E" w14:textId="77777777" w:rsidR="00E33E98" w:rsidRPr="00FD58A8" w:rsidRDefault="00E33E98" w:rsidP="00E33E98">
            <w:pPr>
              <w:rPr>
                <w:b/>
                <w:sz w:val="22"/>
                <w:szCs w:val="22"/>
              </w:rPr>
            </w:pPr>
            <w:r w:rsidRPr="00FD58A8">
              <w:rPr>
                <w:b/>
                <w:sz w:val="22"/>
                <w:szCs w:val="22"/>
              </w:rPr>
              <w:t>Состав заявки на участие в закупке</w:t>
            </w:r>
          </w:p>
        </w:tc>
        <w:tc>
          <w:tcPr>
            <w:tcW w:w="8283" w:type="dxa"/>
            <w:tcBorders>
              <w:top w:val="single" w:sz="4" w:space="0" w:color="auto"/>
              <w:left w:val="single" w:sz="4" w:space="0" w:color="auto"/>
              <w:bottom w:val="single" w:sz="4" w:space="0" w:color="auto"/>
              <w:right w:val="single" w:sz="4" w:space="0" w:color="auto"/>
            </w:tcBorders>
          </w:tcPr>
          <w:p w14:paraId="7052F769" w14:textId="77777777" w:rsidR="00E33E98" w:rsidRPr="00FD58A8" w:rsidRDefault="00E33E98" w:rsidP="00E33E98">
            <w:pPr>
              <w:pStyle w:val="Default"/>
              <w:jc w:val="both"/>
              <w:rPr>
                <w:b/>
                <w:iCs/>
                <w:sz w:val="22"/>
                <w:szCs w:val="22"/>
              </w:rPr>
            </w:pPr>
            <w:r w:rsidRPr="00FD58A8">
              <w:rPr>
                <w:b/>
                <w:iCs/>
                <w:sz w:val="22"/>
                <w:szCs w:val="22"/>
              </w:rPr>
              <w:t>Лот № 1</w:t>
            </w:r>
          </w:p>
          <w:p w14:paraId="39EA764C" w14:textId="77777777" w:rsidR="00E33E98" w:rsidRPr="00FD58A8" w:rsidRDefault="00E33E98" w:rsidP="00156A44">
            <w:pPr>
              <w:numPr>
                <w:ilvl w:val="0"/>
                <w:numId w:val="16"/>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Учредительные документы участника закупки (для юридических лиц);</w:t>
            </w:r>
          </w:p>
          <w:p w14:paraId="72C924E3" w14:textId="77777777" w:rsidR="00E33E98" w:rsidRPr="00FD58A8" w:rsidRDefault="00E33E98" w:rsidP="00156A44">
            <w:pPr>
              <w:numPr>
                <w:ilvl w:val="0"/>
                <w:numId w:val="16"/>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Копия документа, подтверждающего полномочия лица действовать от имени участника закупки, за исключением случаев подписания заявки:</w:t>
            </w:r>
          </w:p>
          <w:p w14:paraId="29990C28" w14:textId="77777777" w:rsidR="00E33E98" w:rsidRPr="00FD58A8" w:rsidRDefault="00E33E98" w:rsidP="00E33E98">
            <w:pPr>
              <w:tabs>
                <w:tab w:val="left" w:pos="0"/>
                <w:tab w:val="left" w:pos="180"/>
                <w:tab w:val="left" w:pos="314"/>
                <w:tab w:val="left" w:pos="1140"/>
              </w:tabs>
              <w:overflowPunct w:val="0"/>
              <w:autoSpaceDE w:val="0"/>
              <w:autoSpaceDN w:val="0"/>
              <w:adjustRightInd w:val="0"/>
              <w:jc w:val="both"/>
              <w:rPr>
                <w:sz w:val="22"/>
                <w:szCs w:val="22"/>
              </w:rPr>
            </w:pPr>
            <w:r w:rsidRPr="00FD58A8">
              <w:rPr>
                <w:sz w:val="22"/>
                <w:szCs w:val="22"/>
              </w:rPr>
              <w:t>а) индивидуальным предпринимателем, если участником такой закупки является индивидуальный предприниматель;</w:t>
            </w:r>
          </w:p>
          <w:p w14:paraId="6F741F63" w14:textId="77777777" w:rsidR="00E33E98" w:rsidRPr="00FD58A8" w:rsidRDefault="00E33E98" w:rsidP="00E33E98">
            <w:pPr>
              <w:tabs>
                <w:tab w:val="left" w:pos="0"/>
                <w:tab w:val="left" w:pos="180"/>
                <w:tab w:val="left" w:pos="314"/>
                <w:tab w:val="left" w:pos="1140"/>
              </w:tabs>
              <w:overflowPunct w:val="0"/>
              <w:autoSpaceDE w:val="0"/>
              <w:autoSpaceDN w:val="0"/>
              <w:adjustRightInd w:val="0"/>
              <w:jc w:val="both"/>
              <w:rPr>
                <w:sz w:val="22"/>
                <w:szCs w:val="22"/>
              </w:rPr>
            </w:pPr>
            <w:r w:rsidRPr="00FD58A8">
              <w:rPr>
                <w:sz w:val="22"/>
                <w:szCs w:val="22"/>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такой закупки является юридическое лицо;</w:t>
            </w:r>
          </w:p>
          <w:p w14:paraId="54E51665" w14:textId="77777777" w:rsidR="00E33E98" w:rsidRPr="00FD58A8" w:rsidRDefault="00E33E98" w:rsidP="00156A44">
            <w:pPr>
              <w:numPr>
                <w:ilvl w:val="0"/>
                <w:numId w:val="16"/>
              </w:numPr>
              <w:tabs>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 xml:space="preserve">Техническое предложение по </w:t>
            </w:r>
            <w:hyperlink w:anchor="_Форма_1_ЗАЯВКА" w:history="1">
              <w:r w:rsidRPr="00FD58A8">
                <w:rPr>
                  <w:rStyle w:val="a4"/>
                  <w:sz w:val="22"/>
                  <w:szCs w:val="22"/>
                </w:rPr>
                <w:t>Форме 1 раздела III «ФОРМЫ ДЛЯ ЗАПОЛНЕНИЯ УЧАСТНИКАМИ ЗАКУПКИ»</w:t>
              </w:r>
            </w:hyperlink>
            <w:r w:rsidRPr="00FD58A8">
              <w:rPr>
                <w:rStyle w:val="a4"/>
                <w:sz w:val="22"/>
                <w:szCs w:val="22"/>
              </w:rPr>
              <w:t>;</w:t>
            </w:r>
            <w:r w:rsidRPr="00FD58A8">
              <w:rPr>
                <w:sz w:val="22"/>
                <w:szCs w:val="22"/>
              </w:rPr>
              <w:t xml:space="preserve"> </w:t>
            </w:r>
          </w:p>
          <w:p w14:paraId="7398FD3A" w14:textId="77777777" w:rsidR="00E33E98" w:rsidRPr="00FD58A8" w:rsidRDefault="00E33E98" w:rsidP="00156A44">
            <w:pPr>
              <w:numPr>
                <w:ilvl w:val="0"/>
                <w:numId w:val="16"/>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 xml:space="preserve">Анкета участника закупки по </w:t>
            </w:r>
            <w:hyperlink w:anchor="_Письмо_о_подаче" w:history="1">
              <w:r w:rsidRPr="00FD58A8">
                <w:rPr>
                  <w:rStyle w:val="a4"/>
                  <w:sz w:val="22"/>
                  <w:szCs w:val="22"/>
                </w:rPr>
                <w:t>Форме 2 раздела III «ФОРМЫ ДЛЯ ЗАПОЛНЕНИЯ УЧАСТНИКАМИ ЗАКУПКИ»</w:t>
              </w:r>
            </w:hyperlink>
            <w:r w:rsidRPr="00FD58A8">
              <w:rPr>
                <w:sz w:val="22"/>
                <w:szCs w:val="22"/>
              </w:rPr>
              <w:t>;</w:t>
            </w:r>
          </w:p>
          <w:p w14:paraId="4F37806C" w14:textId="77777777" w:rsidR="00E33E98" w:rsidRPr="00FD58A8" w:rsidRDefault="00E33E98" w:rsidP="00156A44">
            <w:pPr>
              <w:numPr>
                <w:ilvl w:val="0"/>
                <w:numId w:val="16"/>
              </w:numPr>
              <w:tabs>
                <w:tab w:val="left" w:pos="0"/>
                <w:tab w:val="left" w:pos="180"/>
                <w:tab w:val="left" w:pos="314"/>
                <w:tab w:val="left" w:pos="1140"/>
              </w:tabs>
              <w:overflowPunct w:val="0"/>
              <w:autoSpaceDE w:val="0"/>
              <w:autoSpaceDN w:val="0"/>
              <w:adjustRightInd w:val="0"/>
              <w:ind w:left="0" w:firstLine="0"/>
              <w:jc w:val="both"/>
              <w:rPr>
                <w:rStyle w:val="a4"/>
                <w:color w:val="auto"/>
                <w:sz w:val="22"/>
                <w:szCs w:val="22"/>
              </w:rPr>
            </w:pPr>
            <w:r w:rsidRPr="00FD58A8">
              <w:rPr>
                <w:sz w:val="22"/>
                <w:szCs w:val="22"/>
              </w:rPr>
              <w:t xml:space="preserve">Ценовое предложение по </w:t>
            </w:r>
            <w:hyperlink w:anchor="_Форма_5_Справка" w:history="1">
              <w:r w:rsidRPr="00FD58A8">
                <w:rPr>
                  <w:rStyle w:val="a4"/>
                  <w:sz w:val="22"/>
                  <w:szCs w:val="22"/>
                </w:rPr>
                <w:t>Форме 4 раздела III «ФОРМЫ ДЛЯ ЗАПОЛНЕНИЯ УЧАСТНИКАМИ ЗАКУПКИ»</w:t>
              </w:r>
            </w:hyperlink>
            <w:r w:rsidRPr="00FD58A8">
              <w:rPr>
                <w:rStyle w:val="a4"/>
                <w:sz w:val="22"/>
                <w:szCs w:val="22"/>
              </w:rPr>
              <w:t>;</w:t>
            </w:r>
          </w:p>
          <w:p w14:paraId="1F468DDF" w14:textId="5A89887B" w:rsidR="00E33E98" w:rsidRPr="00FD58A8" w:rsidRDefault="00E33E98" w:rsidP="00156A44">
            <w:pPr>
              <w:numPr>
                <w:ilvl w:val="0"/>
                <w:numId w:val="16"/>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 xml:space="preserve">Документы, указанные в п. </w:t>
            </w:r>
            <w:r w:rsidRPr="00FD58A8">
              <w:rPr>
                <w:sz w:val="22"/>
                <w:szCs w:val="22"/>
              </w:rPr>
              <w:fldChar w:fldCharType="begin"/>
            </w:r>
            <w:r w:rsidRPr="00FD58A8">
              <w:rPr>
                <w:sz w:val="22"/>
                <w:szCs w:val="22"/>
              </w:rPr>
              <w:instrText xml:space="preserve"> REF _Ref55317066 \r \h  \* MERGEFORMAT </w:instrText>
            </w:r>
            <w:r w:rsidRPr="00FD58A8">
              <w:rPr>
                <w:sz w:val="22"/>
                <w:szCs w:val="22"/>
              </w:rPr>
            </w:r>
            <w:r w:rsidRPr="00FD58A8">
              <w:rPr>
                <w:sz w:val="22"/>
                <w:szCs w:val="22"/>
              </w:rPr>
              <w:fldChar w:fldCharType="separate"/>
            </w:r>
            <w:r w:rsidR="00B776E1">
              <w:rPr>
                <w:sz w:val="22"/>
                <w:szCs w:val="22"/>
              </w:rPr>
              <w:t>11</w:t>
            </w:r>
            <w:r w:rsidRPr="00FD58A8">
              <w:rPr>
                <w:sz w:val="22"/>
                <w:szCs w:val="22"/>
              </w:rPr>
              <w:fldChar w:fldCharType="end"/>
            </w:r>
            <w:r w:rsidRPr="00FD58A8">
              <w:rPr>
                <w:sz w:val="22"/>
                <w:szCs w:val="22"/>
              </w:rPr>
              <w:t xml:space="preserve"> раздела </w:t>
            </w:r>
            <w:hyperlink w:anchor="_РАЗДЕЛ_II._ИНФОРМАЦИОННАЯ_1" w:history="1">
              <w:r w:rsidRPr="00FD58A8">
                <w:rPr>
                  <w:rStyle w:val="a4"/>
                  <w:sz w:val="22"/>
                  <w:szCs w:val="22"/>
                </w:rPr>
                <w:t>II «ИНФОРМАЦИОННАЯ КАРТА»</w:t>
              </w:r>
            </w:hyperlink>
            <w:r w:rsidRPr="00FD58A8">
              <w:rPr>
                <w:sz w:val="22"/>
                <w:szCs w:val="22"/>
              </w:rPr>
              <w:t xml:space="preserve">, подтверждающие соответствие участника закупки установленным требованиям;  </w:t>
            </w:r>
          </w:p>
          <w:p w14:paraId="70BD674B" w14:textId="77777777" w:rsidR="00E33E98" w:rsidRPr="00FD58A8" w:rsidRDefault="00E33E98" w:rsidP="00E33E98">
            <w:pPr>
              <w:pStyle w:val="Default"/>
              <w:jc w:val="both"/>
              <w:rPr>
                <w:b/>
                <w:iCs/>
                <w:sz w:val="22"/>
                <w:szCs w:val="22"/>
              </w:rPr>
            </w:pPr>
          </w:p>
        </w:tc>
      </w:tr>
      <w:tr w:rsidR="00E33E98" w:rsidRPr="00FD58A8" w14:paraId="0941F613" w14:textId="77777777" w:rsidTr="00E33E98">
        <w:tc>
          <w:tcPr>
            <w:tcW w:w="531" w:type="dxa"/>
            <w:tcBorders>
              <w:top w:val="single" w:sz="4" w:space="0" w:color="auto"/>
              <w:left w:val="single" w:sz="4" w:space="0" w:color="auto"/>
              <w:bottom w:val="single" w:sz="4" w:space="0" w:color="auto"/>
              <w:right w:val="single" w:sz="4" w:space="0" w:color="auto"/>
            </w:tcBorders>
          </w:tcPr>
          <w:p w14:paraId="3F61CE06" w14:textId="77777777" w:rsidR="00E33E98" w:rsidRPr="00FD58A8" w:rsidRDefault="00E33E98" w:rsidP="00E33E98">
            <w:pPr>
              <w:pStyle w:val="a5"/>
              <w:numPr>
                <w:ilvl w:val="0"/>
                <w:numId w:val="1"/>
              </w:numPr>
              <w:tabs>
                <w:tab w:val="left" w:pos="0"/>
              </w:tabs>
              <w:ind w:left="0" w:firstLine="0"/>
              <w:rPr>
                <w:b/>
                <w:sz w:val="22"/>
                <w:szCs w:val="22"/>
              </w:rPr>
            </w:pPr>
            <w:bookmarkStart w:id="210" w:name="_Ref368304315"/>
          </w:p>
        </w:tc>
        <w:bookmarkEnd w:id="210"/>
        <w:tc>
          <w:tcPr>
            <w:tcW w:w="2243" w:type="dxa"/>
            <w:tcBorders>
              <w:top w:val="single" w:sz="4" w:space="0" w:color="auto"/>
              <w:left w:val="single" w:sz="4" w:space="0" w:color="auto"/>
              <w:bottom w:val="single" w:sz="4" w:space="0" w:color="auto"/>
              <w:right w:val="single" w:sz="4" w:space="0" w:color="auto"/>
            </w:tcBorders>
            <w:shd w:val="clear" w:color="auto" w:fill="auto"/>
          </w:tcPr>
          <w:p w14:paraId="262993B3" w14:textId="77777777" w:rsidR="00E33E98" w:rsidRPr="00FD58A8" w:rsidRDefault="00E33E98" w:rsidP="00E33E98">
            <w:pPr>
              <w:rPr>
                <w:b/>
                <w:sz w:val="22"/>
                <w:szCs w:val="22"/>
              </w:rPr>
            </w:pPr>
            <w:r w:rsidRPr="00FD58A8">
              <w:rPr>
                <w:b/>
                <w:sz w:val="22"/>
                <w:szCs w:val="22"/>
              </w:rPr>
              <w:t xml:space="preserve">Порядок, дата начала, дата и время окончания срока подачи заявок на участие в закупке (этапах закупки) </w:t>
            </w:r>
          </w:p>
        </w:tc>
        <w:tc>
          <w:tcPr>
            <w:tcW w:w="8283" w:type="dxa"/>
            <w:tcBorders>
              <w:top w:val="single" w:sz="4" w:space="0" w:color="auto"/>
              <w:left w:val="single" w:sz="4" w:space="0" w:color="auto"/>
              <w:bottom w:val="single" w:sz="4" w:space="0" w:color="auto"/>
              <w:right w:val="single" w:sz="4" w:space="0" w:color="auto"/>
            </w:tcBorders>
          </w:tcPr>
          <w:p w14:paraId="2413F380" w14:textId="77777777" w:rsidR="00E33E98" w:rsidRPr="00FD58A8" w:rsidRDefault="00E33E98" w:rsidP="00E33E98">
            <w:pPr>
              <w:pStyle w:val="rvps9"/>
              <w:suppressAutoHyphens/>
              <w:rPr>
                <w:sz w:val="22"/>
                <w:szCs w:val="22"/>
              </w:rPr>
            </w:pPr>
            <w:r w:rsidRPr="00FD58A8">
              <w:rPr>
                <w:sz w:val="22"/>
                <w:szCs w:val="22"/>
              </w:rPr>
              <w:t>Заявки подаются посредством ЭТП по адресу:</w:t>
            </w:r>
            <w:r w:rsidR="009C4EDA" w:rsidRPr="00FD58A8">
              <w:rPr>
                <w:sz w:val="22"/>
                <w:szCs w:val="22"/>
              </w:rPr>
              <w:t xml:space="preserve"> </w:t>
            </w:r>
            <w:hyperlink r:id="rId29" w:history="1">
              <w:r w:rsidR="009C4EDA" w:rsidRPr="00FD58A8">
                <w:rPr>
                  <w:rStyle w:val="a4"/>
                </w:rPr>
                <w:t>https://www.roseltorg.ru/</w:t>
              </w:r>
            </w:hyperlink>
            <w:r w:rsidR="009C4EDA" w:rsidRPr="00FD58A8">
              <w:rPr>
                <w:rStyle w:val="a4"/>
              </w:rPr>
              <w:t>,</w:t>
            </w:r>
            <w:r w:rsidR="009C4EDA" w:rsidRPr="00FD58A8">
              <w:rPr>
                <w:rStyle w:val="a4"/>
                <w:u w:val="none"/>
              </w:rPr>
              <w:t xml:space="preserve"> </w:t>
            </w:r>
            <w:r w:rsidRPr="00FD58A8">
              <w:rPr>
                <w:sz w:val="22"/>
                <w:szCs w:val="22"/>
              </w:rPr>
              <w:t>в соответствии с регламентом работы ЭТП.</w:t>
            </w:r>
          </w:p>
          <w:p w14:paraId="2C713531" w14:textId="77777777" w:rsidR="00E33E98" w:rsidRPr="00FD58A8" w:rsidRDefault="00E33E98" w:rsidP="00E33E98">
            <w:pPr>
              <w:suppressAutoHyphens/>
              <w:jc w:val="both"/>
              <w:rPr>
                <w:sz w:val="22"/>
                <w:szCs w:val="22"/>
              </w:rPr>
            </w:pPr>
          </w:p>
          <w:p w14:paraId="0E125B6A" w14:textId="77777777" w:rsidR="00E33E98" w:rsidRPr="00FD58A8" w:rsidRDefault="00E33E98" w:rsidP="00E33E98">
            <w:pPr>
              <w:suppressAutoHyphens/>
              <w:jc w:val="both"/>
              <w:rPr>
                <w:sz w:val="22"/>
                <w:szCs w:val="22"/>
              </w:rPr>
            </w:pPr>
            <w:r w:rsidRPr="00FD58A8">
              <w:rPr>
                <w:sz w:val="22"/>
                <w:szCs w:val="22"/>
              </w:rPr>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7149B757" w14:textId="77777777" w:rsidR="00E33E98" w:rsidRPr="00FD58A8" w:rsidRDefault="00E33E98" w:rsidP="00E33E98">
            <w:pPr>
              <w:suppressAutoHyphens/>
              <w:jc w:val="both"/>
              <w:rPr>
                <w:sz w:val="22"/>
                <w:szCs w:val="22"/>
              </w:rPr>
            </w:pPr>
            <w:r w:rsidRPr="00FD58A8">
              <w:rPr>
                <w:sz w:val="22"/>
                <w:szCs w:val="22"/>
              </w:rPr>
              <w:t xml:space="preserve">Дата и время окончания срока: </w:t>
            </w:r>
          </w:p>
          <w:p w14:paraId="340B6989" w14:textId="1AF38FA9" w:rsidR="00E33E98" w:rsidRPr="00FD58A8" w:rsidRDefault="00847590" w:rsidP="00E33E98">
            <w:pPr>
              <w:rPr>
                <w:sz w:val="22"/>
                <w:szCs w:val="22"/>
              </w:rPr>
            </w:pPr>
            <w:sdt>
              <w:sdtPr>
                <w:rPr>
                  <w:sz w:val="22"/>
                  <w:szCs w:val="22"/>
                </w:rPr>
                <w:id w:val="1168061555"/>
                <w:placeholder>
                  <w:docPart w:val="7877630D63D64E378CAA3363C4B9B95F"/>
                </w:placeholder>
                <w:date w:fullDate="2022-01-10T00:00:00Z">
                  <w:dateFormat w:val="«dd» MMMM yyyy 'года'"/>
                  <w:lid w:val="ru-RU"/>
                  <w:storeMappedDataAs w:val="dateTime"/>
                  <w:calendar w:val="gregorian"/>
                </w:date>
              </w:sdtPr>
              <w:sdtContent>
                <w:r w:rsidR="00660F58">
                  <w:rPr>
                    <w:sz w:val="22"/>
                    <w:szCs w:val="22"/>
                  </w:rPr>
                  <w:t>«10» января 2022 года</w:t>
                </w:r>
              </w:sdtContent>
            </w:sdt>
            <w:r w:rsidR="00E33E98" w:rsidRPr="00FD58A8">
              <w:rPr>
                <w:sz w:val="22"/>
                <w:szCs w:val="22"/>
              </w:rPr>
              <w:t xml:space="preserve"> </w:t>
            </w:r>
            <w:r w:rsidR="009C4EDA" w:rsidRPr="00FD58A8">
              <w:rPr>
                <w:sz w:val="22"/>
                <w:szCs w:val="22"/>
              </w:rPr>
              <w:t>12</w:t>
            </w:r>
            <w:r w:rsidR="00E33E98" w:rsidRPr="00FD58A8">
              <w:rPr>
                <w:sz w:val="22"/>
                <w:szCs w:val="22"/>
              </w:rPr>
              <w:t>:</w:t>
            </w:r>
            <w:r w:rsidR="009C4EDA" w:rsidRPr="00FD58A8">
              <w:rPr>
                <w:sz w:val="22"/>
                <w:szCs w:val="22"/>
              </w:rPr>
              <w:t>00</w:t>
            </w:r>
            <w:r w:rsidR="00E33E98" w:rsidRPr="00FD58A8">
              <w:rPr>
                <w:sz w:val="22"/>
                <w:szCs w:val="22"/>
              </w:rPr>
              <w:t>:</w:t>
            </w:r>
            <w:r w:rsidR="009C4EDA" w:rsidRPr="00FD58A8">
              <w:rPr>
                <w:sz w:val="22"/>
                <w:szCs w:val="22"/>
              </w:rPr>
              <w:t>00</w:t>
            </w:r>
            <w:r w:rsidR="00E33E98" w:rsidRPr="00FD58A8">
              <w:rPr>
                <w:sz w:val="22"/>
                <w:szCs w:val="22"/>
              </w:rPr>
              <w:t xml:space="preserve"> (время московское)</w:t>
            </w:r>
          </w:p>
          <w:p w14:paraId="34DC7A06" w14:textId="77777777" w:rsidR="00A21675" w:rsidRPr="00FD58A8" w:rsidRDefault="00A21675" w:rsidP="00E33E98">
            <w:pPr>
              <w:rPr>
                <w:sz w:val="22"/>
                <w:szCs w:val="22"/>
              </w:rPr>
            </w:pPr>
          </w:p>
        </w:tc>
      </w:tr>
      <w:tr w:rsidR="00E33E98" w:rsidRPr="00FD58A8" w14:paraId="4547E11F" w14:textId="77777777" w:rsidTr="00E33E98">
        <w:tc>
          <w:tcPr>
            <w:tcW w:w="531" w:type="dxa"/>
            <w:tcBorders>
              <w:top w:val="single" w:sz="4" w:space="0" w:color="auto"/>
              <w:left w:val="single" w:sz="4" w:space="0" w:color="auto"/>
              <w:bottom w:val="single" w:sz="4" w:space="0" w:color="auto"/>
              <w:right w:val="single" w:sz="4" w:space="0" w:color="auto"/>
            </w:tcBorders>
          </w:tcPr>
          <w:p w14:paraId="4289EBBA"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40251A95" w14:textId="77777777" w:rsidR="00E33E98" w:rsidRPr="00FD58A8" w:rsidRDefault="00E33E98" w:rsidP="00E33E98">
            <w:pPr>
              <w:rPr>
                <w:b/>
                <w:sz w:val="22"/>
                <w:szCs w:val="22"/>
              </w:rPr>
            </w:pPr>
            <w:r w:rsidRPr="00FD58A8">
              <w:rPr>
                <w:b/>
                <w:sz w:val="22"/>
                <w:szCs w:val="22"/>
              </w:rPr>
              <w:t xml:space="preserve">Место, дата и время открытия доступа к заявкам </w:t>
            </w:r>
          </w:p>
        </w:tc>
        <w:tc>
          <w:tcPr>
            <w:tcW w:w="8283" w:type="dxa"/>
            <w:tcBorders>
              <w:top w:val="single" w:sz="4" w:space="0" w:color="auto"/>
              <w:left w:val="single" w:sz="4" w:space="0" w:color="auto"/>
              <w:bottom w:val="single" w:sz="4" w:space="0" w:color="auto"/>
              <w:right w:val="single" w:sz="4" w:space="0" w:color="auto"/>
            </w:tcBorders>
          </w:tcPr>
          <w:p w14:paraId="6A79A210" w14:textId="7408F2F2" w:rsidR="00E33E98" w:rsidRPr="00FD58A8" w:rsidRDefault="00847590" w:rsidP="00E33E98">
            <w:pPr>
              <w:rPr>
                <w:sz w:val="22"/>
                <w:szCs w:val="22"/>
              </w:rPr>
            </w:pPr>
            <w:sdt>
              <w:sdtPr>
                <w:rPr>
                  <w:sz w:val="22"/>
                  <w:szCs w:val="22"/>
                </w:rPr>
                <w:id w:val="1703359912"/>
                <w:placeholder>
                  <w:docPart w:val="7877630D63D64E378CAA3363C4B9B95F"/>
                </w:placeholder>
                <w:date w:fullDate="2022-01-10T00:00:00Z">
                  <w:dateFormat w:val="«dd» MMMM yyyy 'года'"/>
                  <w:lid w:val="ru-RU"/>
                  <w:storeMappedDataAs w:val="dateTime"/>
                  <w:calendar w:val="gregorian"/>
                </w:date>
              </w:sdtPr>
              <w:sdtContent>
                <w:r w:rsidR="00660F58">
                  <w:rPr>
                    <w:sz w:val="22"/>
                    <w:szCs w:val="22"/>
                  </w:rPr>
                  <w:t>«10» января 2022 года</w:t>
                </w:r>
              </w:sdtContent>
            </w:sdt>
            <w:r w:rsidR="00E33E98" w:rsidRPr="00FD58A8">
              <w:rPr>
                <w:sz w:val="22"/>
                <w:szCs w:val="22"/>
              </w:rPr>
              <w:t xml:space="preserve"> </w:t>
            </w:r>
            <w:r w:rsidR="009C4EDA" w:rsidRPr="00FD58A8">
              <w:rPr>
                <w:sz w:val="22"/>
                <w:szCs w:val="22"/>
              </w:rPr>
              <w:t xml:space="preserve">12:00:00 </w:t>
            </w:r>
            <w:r w:rsidR="00E33E98" w:rsidRPr="00FD58A8">
              <w:rPr>
                <w:sz w:val="22"/>
                <w:szCs w:val="22"/>
              </w:rPr>
              <w:t xml:space="preserve">(время московское) </w:t>
            </w:r>
          </w:p>
          <w:p w14:paraId="574B3B25" w14:textId="77777777" w:rsidR="00E33E98" w:rsidRPr="00FD58A8" w:rsidRDefault="00E33E98" w:rsidP="00E33E98">
            <w:pPr>
              <w:rPr>
                <w:sz w:val="22"/>
                <w:szCs w:val="22"/>
              </w:rPr>
            </w:pPr>
          </w:p>
          <w:p w14:paraId="7C28D387" w14:textId="77777777" w:rsidR="00E33E98" w:rsidRPr="00FD58A8" w:rsidRDefault="00E33E98" w:rsidP="00E33E98">
            <w:pPr>
              <w:rPr>
                <w:sz w:val="22"/>
                <w:szCs w:val="22"/>
              </w:rPr>
            </w:pPr>
            <w:r w:rsidRPr="00FD58A8">
              <w:rPr>
                <w:sz w:val="22"/>
                <w:szCs w:val="22"/>
              </w:rPr>
              <w:t>Место открытия доступа к поданным заявкам – ЭТП.</w:t>
            </w:r>
          </w:p>
        </w:tc>
      </w:tr>
      <w:tr w:rsidR="00E33E98" w:rsidRPr="00FD58A8" w14:paraId="157DBA78" w14:textId="77777777" w:rsidTr="00E33E98">
        <w:tc>
          <w:tcPr>
            <w:tcW w:w="531" w:type="dxa"/>
            <w:tcBorders>
              <w:top w:val="single" w:sz="4" w:space="0" w:color="auto"/>
              <w:left w:val="single" w:sz="4" w:space="0" w:color="auto"/>
              <w:bottom w:val="single" w:sz="4" w:space="0" w:color="auto"/>
              <w:right w:val="single" w:sz="4" w:space="0" w:color="auto"/>
            </w:tcBorders>
          </w:tcPr>
          <w:p w14:paraId="71943E7F" w14:textId="77777777" w:rsidR="00E33E98" w:rsidRPr="00FD58A8" w:rsidRDefault="00E33E98" w:rsidP="00E33E98">
            <w:pPr>
              <w:pStyle w:val="a5"/>
              <w:numPr>
                <w:ilvl w:val="0"/>
                <w:numId w:val="1"/>
              </w:numPr>
              <w:tabs>
                <w:tab w:val="left" w:pos="0"/>
              </w:tabs>
              <w:ind w:left="0" w:firstLine="0"/>
              <w:rPr>
                <w:b/>
                <w:sz w:val="22"/>
                <w:szCs w:val="22"/>
              </w:rPr>
            </w:pPr>
            <w:bookmarkStart w:id="211" w:name="_Ref378107245"/>
          </w:p>
        </w:tc>
        <w:bookmarkEnd w:id="211"/>
        <w:tc>
          <w:tcPr>
            <w:tcW w:w="2243" w:type="dxa"/>
            <w:tcBorders>
              <w:top w:val="single" w:sz="4" w:space="0" w:color="auto"/>
              <w:left w:val="single" w:sz="4" w:space="0" w:color="auto"/>
              <w:bottom w:val="single" w:sz="4" w:space="0" w:color="auto"/>
              <w:right w:val="single" w:sz="4" w:space="0" w:color="auto"/>
            </w:tcBorders>
            <w:shd w:val="clear" w:color="auto" w:fill="auto"/>
          </w:tcPr>
          <w:p w14:paraId="5F2E7EFA" w14:textId="77777777" w:rsidR="00E33E98" w:rsidRPr="00FD58A8" w:rsidRDefault="00E33E98" w:rsidP="00E33E98">
            <w:pPr>
              <w:rPr>
                <w:b/>
                <w:sz w:val="22"/>
                <w:szCs w:val="22"/>
              </w:rPr>
            </w:pPr>
            <w:r w:rsidRPr="00FD58A8">
              <w:rPr>
                <w:b/>
                <w:sz w:val="22"/>
                <w:szCs w:val="22"/>
              </w:rPr>
              <w:t>Дата рассмотрения предложений участников закупки и подведения итогов закупки</w:t>
            </w:r>
          </w:p>
        </w:tc>
        <w:tc>
          <w:tcPr>
            <w:tcW w:w="8283" w:type="dxa"/>
            <w:tcBorders>
              <w:top w:val="single" w:sz="4" w:space="0" w:color="auto"/>
              <w:left w:val="single" w:sz="4" w:space="0" w:color="auto"/>
              <w:bottom w:val="single" w:sz="4" w:space="0" w:color="auto"/>
              <w:right w:val="single" w:sz="4" w:space="0" w:color="auto"/>
            </w:tcBorders>
          </w:tcPr>
          <w:p w14:paraId="15CA2BF1" w14:textId="5CBC1964" w:rsidR="00E33E98" w:rsidRPr="00FD58A8" w:rsidRDefault="00E33E98" w:rsidP="00E33E98">
            <w:pPr>
              <w:jc w:val="both"/>
              <w:rPr>
                <w:b/>
                <w:sz w:val="22"/>
                <w:szCs w:val="22"/>
              </w:rPr>
            </w:pPr>
            <w:r w:rsidRPr="00FD58A8">
              <w:rPr>
                <w:b/>
                <w:sz w:val="22"/>
                <w:szCs w:val="22"/>
              </w:rPr>
              <w:t xml:space="preserve">Рассмотрение заявок и подведение итогов: </w:t>
            </w:r>
            <w:sdt>
              <w:sdtPr>
                <w:rPr>
                  <w:sz w:val="22"/>
                  <w:szCs w:val="22"/>
                </w:rPr>
                <w:id w:val="-1296063095"/>
                <w:placeholder>
                  <w:docPart w:val="6048C63A6F1B4BAEB792C246E32B7249"/>
                </w:placeholder>
                <w:date w:fullDate="2022-01-14T00:00:00Z">
                  <w:dateFormat w:val="«dd» MMMM yyyy 'года'"/>
                  <w:lid w:val="ru-RU"/>
                  <w:storeMappedDataAs w:val="dateTime"/>
                  <w:calendar w:val="gregorian"/>
                </w:date>
              </w:sdtPr>
              <w:sdtContent>
                <w:r w:rsidR="00660F58">
                  <w:rPr>
                    <w:sz w:val="22"/>
                    <w:szCs w:val="22"/>
                  </w:rPr>
                  <w:t>«14» января 2022 года</w:t>
                </w:r>
              </w:sdtContent>
            </w:sdt>
          </w:p>
          <w:p w14:paraId="08047E57" w14:textId="77777777" w:rsidR="00E33E98" w:rsidRPr="00FD58A8" w:rsidRDefault="00E33E98" w:rsidP="00E33E98">
            <w:pPr>
              <w:jc w:val="both"/>
              <w:rPr>
                <w:b/>
                <w:sz w:val="22"/>
                <w:szCs w:val="22"/>
              </w:rPr>
            </w:pPr>
          </w:p>
          <w:p w14:paraId="2F6F9584" w14:textId="77777777" w:rsidR="00E33E98" w:rsidRPr="00FD58A8" w:rsidRDefault="00E33E98" w:rsidP="00E33E98">
            <w:pPr>
              <w:jc w:val="both"/>
              <w:rPr>
                <w:sz w:val="22"/>
                <w:szCs w:val="22"/>
              </w:rPr>
            </w:pPr>
          </w:p>
          <w:p w14:paraId="66C7AE7C" w14:textId="77777777" w:rsidR="00E33E98" w:rsidRPr="00FD58A8" w:rsidRDefault="00E33E98" w:rsidP="00E33E98">
            <w:pPr>
              <w:jc w:val="both"/>
              <w:rPr>
                <w:i/>
                <w:color w:val="FF0000"/>
                <w:sz w:val="22"/>
                <w:szCs w:val="22"/>
              </w:rPr>
            </w:pPr>
            <w:r w:rsidRPr="00FD58A8">
              <w:rPr>
                <w:sz w:val="22"/>
                <w:szCs w:val="22"/>
              </w:rPr>
              <w:t>Заказчик вправе рассмотреть заявки и подвести итоги закупки, ранее даты, указанной в настоящем пункте извещения.</w:t>
            </w:r>
          </w:p>
        </w:tc>
      </w:tr>
      <w:tr w:rsidR="00E33E98" w:rsidRPr="00FD58A8" w14:paraId="2D9C84F6" w14:textId="77777777" w:rsidTr="00E33E98">
        <w:tc>
          <w:tcPr>
            <w:tcW w:w="531" w:type="dxa"/>
            <w:tcBorders>
              <w:top w:val="single" w:sz="4" w:space="0" w:color="auto"/>
              <w:left w:val="single" w:sz="4" w:space="0" w:color="auto"/>
              <w:bottom w:val="single" w:sz="4" w:space="0" w:color="auto"/>
              <w:right w:val="single" w:sz="4" w:space="0" w:color="auto"/>
            </w:tcBorders>
          </w:tcPr>
          <w:p w14:paraId="136744E5" w14:textId="77777777" w:rsidR="00E33E98" w:rsidRPr="00FD58A8" w:rsidRDefault="00E33E98" w:rsidP="00E33E98">
            <w:pPr>
              <w:pStyle w:val="a5"/>
              <w:numPr>
                <w:ilvl w:val="0"/>
                <w:numId w:val="1"/>
              </w:numPr>
              <w:tabs>
                <w:tab w:val="left" w:pos="0"/>
              </w:tabs>
              <w:ind w:left="0" w:firstLine="0"/>
              <w:rPr>
                <w:b/>
                <w:sz w:val="22"/>
                <w:szCs w:val="22"/>
              </w:rPr>
            </w:pPr>
            <w:bookmarkStart w:id="212" w:name="_Ref55317440"/>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7BCABA9D" w14:textId="77777777" w:rsidR="00E33E98" w:rsidRPr="00FD58A8" w:rsidRDefault="00E33E98" w:rsidP="00E33E98">
            <w:pPr>
              <w:rPr>
                <w:b/>
                <w:sz w:val="22"/>
                <w:szCs w:val="22"/>
              </w:rPr>
            </w:pPr>
            <w:bookmarkStart w:id="213" w:name="форма9"/>
            <w:bookmarkEnd w:id="212"/>
            <w:r w:rsidRPr="00FD58A8">
              <w:rPr>
                <w:b/>
                <w:sz w:val="22"/>
                <w:szCs w:val="22"/>
              </w:rPr>
              <w:t>Дата и время окончания срока предоставления участникам закупки разъяснений положений извещения о закупке</w:t>
            </w:r>
            <w:bookmarkEnd w:id="213"/>
          </w:p>
        </w:tc>
        <w:tc>
          <w:tcPr>
            <w:tcW w:w="8283" w:type="dxa"/>
            <w:tcBorders>
              <w:top w:val="single" w:sz="4" w:space="0" w:color="auto"/>
              <w:left w:val="single" w:sz="4" w:space="0" w:color="auto"/>
              <w:bottom w:val="single" w:sz="4" w:space="0" w:color="auto"/>
              <w:right w:val="single" w:sz="4" w:space="0" w:color="auto"/>
            </w:tcBorders>
          </w:tcPr>
          <w:p w14:paraId="2B66066F" w14:textId="0AD4B8A0" w:rsidR="00E33E98" w:rsidRPr="00FD58A8" w:rsidRDefault="00E33E98" w:rsidP="00E33E98">
            <w:pPr>
              <w:suppressAutoHyphens/>
              <w:jc w:val="both"/>
              <w:rPr>
                <w:sz w:val="22"/>
                <w:szCs w:val="22"/>
              </w:rPr>
            </w:pPr>
            <w:r w:rsidRPr="00FD58A8">
              <w:rPr>
                <w:b/>
                <w:sz w:val="22"/>
                <w:szCs w:val="22"/>
              </w:rPr>
              <w:t>Дата начала срока предоставления участникам разъяснений положений извещения о закупке:</w:t>
            </w:r>
            <w:r w:rsidRPr="00FD58A8">
              <w:rPr>
                <w:sz w:val="22"/>
                <w:szCs w:val="22"/>
              </w:rPr>
              <w:t xml:space="preserve"> </w:t>
            </w:r>
            <w:sdt>
              <w:sdtPr>
                <w:rPr>
                  <w:b/>
                  <w:sz w:val="22"/>
                  <w:szCs w:val="22"/>
                </w:rPr>
                <w:id w:val="816390062"/>
                <w:placeholder>
                  <w:docPart w:val="7877630D63D64E378CAA3363C4B9B95F"/>
                </w:placeholder>
                <w:date w:fullDate="2021-12-16T00:00:00Z">
                  <w:dateFormat w:val="«dd» MMMM yyyy 'года'"/>
                  <w:lid w:val="ru-RU"/>
                  <w:storeMappedDataAs w:val="dateTime"/>
                  <w:calendar w:val="gregorian"/>
                </w:date>
              </w:sdtPr>
              <w:sdtContent>
                <w:r w:rsidR="00660F58">
                  <w:rPr>
                    <w:b/>
                    <w:sz w:val="22"/>
                    <w:szCs w:val="22"/>
                  </w:rPr>
                  <w:t>«16» декабря 2021 года</w:t>
                </w:r>
              </w:sdtContent>
            </w:sdt>
          </w:p>
          <w:p w14:paraId="04118B4C" w14:textId="77777777" w:rsidR="006C3B09" w:rsidRPr="00FD58A8" w:rsidRDefault="006C3B09" w:rsidP="00E33E98">
            <w:pPr>
              <w:suppressAutoHyphens/>
              <w:jc w:val="both"/>
              <w:rPr>
                <w:b/>
                <w:sz w:val="22"/>
                <w:szCs w:val="22"/>
              </w:rPr>
            </w:pPr>
          </w:p>
          <w:p w14:paraId="30199437" w14:textId="77777777" w:rsidR="006C3B09" w:rsidRPr="00FD58A8" w:rsidRDefault="00E33E98" w:rsidP="00E33E98">
            <w:pPr>
              <w:suppressAutoHyphens/>
              <w:jc w:val="both"/>
              <w:rPr>
                <w:b/>
                <w:sz w:val="22"/>
                <w:szCs w:val="22"/>
              </w:rPr>
            </w:pPr>
            <w:r w:rsidRPr="00FD58A8">
              <w:rPr>
                <w:b/>
                <w:sz w:val="22"/>
                <w:szCs w:val="22"/>
              </w:rPr>
              <w:t xml:space="preserve">Дата и время окончания срока предоставления участникам разъяснений положений извещения о закупке:                                 </w:t>
            </w:r>
          </w:p>
          <w:p w14:paraId="6057BEE5" w14:textId="0AD91B32" w:rsidR="00E33E98" w:rsidRPr="00FD58A8" w:rsidRDefault="00E33E98" w:rsidP="00E33E98">
            <w:pPr>
              <w:suppressAutoHyphens/>
              <w:jc w:val="both"/>
              <w:rPr>
                <w:i/>
                <w:color w:val="FF0000"/>
                <w:sz w:val="22"/>
                <w:szCs w:val="22"/>
              </w:rPr>
            </w:pPr>
            <w:r w:rsidRPr="00FD58A8">
              <w:rPr>
                <w:b/>
                <w:sz w:val="22"/>
                <w:szCs w:val="22"/>
              </w:rPr>
              <w:t xml:space="preserve"> </w:t>
            </w:r>
            <w:sdt>
              <w:sdtPr>
                <w:rPr>
                  <w:b/>
                  <w:sz w:val="22"/>
                  <w:szCs w:val="22"/>
                </w:rPr>
                <w:id w:val="436331971"/>
                <w:placeholder>
                  <w:docPart w:val="7877630D63D64E378CAA3363C4B9B95F"/>
                </w:placeholder>
                <w:date w:fullDate="2021-12-28T00:00:00Z">
                  <w:dateFormat w:val="«dd» MMMM yyyy 'года'"/>
                  <w:lid w:val="ru-RU"/>
                  <w:storeMappedDataAs w:val="dateTime"/>
                  <w:calendar w:val="gregorian"/>
                </w:date>
              </w:sdtPr>
              <w:sdtContent>
                <w:r w:rsidR="00174B82">
                  <w:rPr>
                    <w:b/>
                    <w:sz w:val="22"/>
                    <w:szCs w:val="22"/>
                  </w:rPr>
                  <w:t>«28» декабря 2021 года</w:t>
                </w:r>
              </w:sdtContent>
            </w:sdt>
            <w:r w:rsidRPr="00FD58A8">
              <w:rPr>
                <w:b/>
                <w:sz w:val="22"/>
                <w:szCs w:val="22"/>
              </w:rPr>
              <w:t xml:space="preserve"> </w:t>
            </w:r>
            <w:r w:rsidR="006C3B09" w:rsidRPr="00FD58A8">
              <w:rPr>
                <w:b/>
                <w:sz w:val="22"/>
                <w:szCs w:val="22"/>
              </w:rPr>
              <w:t>12</w:t>
            </w:r>
            <w:r w:rsidRPr="00FD58A8">
              <w:rPr>
                <w:b/>
                <w:sz w:val="22"/>
                <w:szCs w:val="22"/>
              </w:rPr>
              <w:t>:</w:t>
            </w:r>
            <w:r w:rsidR="006C3B09" w:rsidRPr="00FD58A8">
              <w:rPr>
                <w:b/>
                <w:sz w:val="22"/>
                <w:szCs w:val="22"/>
              </w:rPr>
              <w:t>00</w:t>
            </w:r>
            <w:r w:rsidRPr="00FD58A8">
              <w:rPr>
                <w:b/>
                <w:sz w:val="22"/>
                <w:szCs w:val="22"/>
              </w:rPr>
              <w:t>:</w:t>
            </w:r>
            <w:r w:rsidR="006C3B09" w:rsidRPr="00FD58A8">
              <w:rPr>
                <w:b/>
                <w:sz w:val="22"/>
                <w:szCs w:val="22"/>
              </w:rPr>
              <w:t>00</w:t>
            </w:r>
            <w:r w:rsidRPr="00FD58A8">
              <w:rPr>
                <w:b/>
                <w:sz w:val="22"/>
                <w:szCs w:val="22"/>
              </w:rPr>
              <w:t xml:space="preserve"> (время московское)</w:t>
            </w:r>
          </w:p>
          <w:p w14:paraId="21434AE2" w14:textId="77777777" w:rsidR="00E33E98" w:rsidRPr="00FD58A8" w:rsidRDefault="00E33E98" w:rsidP="00E33E98">
            <w:pPr>
              <w:jc w:val="both"/>
              <w:rPr>
                <w:sz w:val="22"/>
                <w:szCs w:val="22"/>
              </w:rPr>
            </w:pPr>
            <w:r w:rsidRPr="00FD58A8">
              <w:rPr>
                <w:sz w:val="22"/>
                <w:szCs w:val="22"/>
              </w:rPr>
              <w:t xml:space="preserve"> </w:t>
            </w:r>
          </w:p>
        </w:tc>
      </w:tr>
      <w:tr w:rsidR="00E33E98" w:rsidRPr="00FD58A8" w14:paraId="63AACA72" w14:textId="77777777" w:rsidTr="00E33E98">
        <w:tc>
          <w:tcPr>
            <w:tcW w:w="531" w:type="dxa"/>
            <w:tcBorders>
              <w:top w:val="single" w:sz="4" w:space="0" w:color="auto"/>
              <w:left w:val="single" w:sz="4" w:space="0" w:color="auto"/>
              <w:bottom w:val="single" w:sz="4" w:space="0" w:color="auto"/>
              <w:right w:val="single" w:sz="4" w:space="0" w:color="auto"/>
            </w:tcBorders>
          </w:tcPr>
          <w:p w14:paraId="68A5A86F" w14:textId="77777777" w:rsidR="00E33E98" w:rsidRPr="00FD58A8" w:rsidRDefault="00E33E98" w:rsidP="00E33E98">
            <w:pPr>
              <w:pStyle w:val="a5"/>
              <w:numPr>
                <w:ilvl w:val="0"/>
                <w:numId w:val="1"/>
              </w:numPr>
              <w:tabs>
                <w:tab w:val="left" w:pos="0"/>
              </w:tabs>
              <w:ind w:left="0" w:firstLine="0"/>
              <w:rPr>
                <w:b/>
                <w:sz w:val="22"/>
                <w:szCs w:val="22"/>
              </w:rPr>
            </w:pPr>
            <w:bookmarkStart w:id="214" w:name="_Ref74250004"/>
          </w:p>
        </w:tc>
        <w:bookmarkEnd w:id="214"/>
        <w:tc>
          <w:tcPr>
            <w:tcW w:w="2243" w:type="dxa"/>
            <w:tcBorders>
              <w:top w:val="single" w:sz="4" w:space="0" w:color="auto"/>
              <w:left w:val="single" w:sz="4" w:space="0" w:color="auto"/>
              <w:bottom w:val="single" w:sz="4" w:space="0" w:color="auto"/>
              <w:right w:val="single" w:sz="4" w:space="0" w:color="auto"/>
            </w:tcBorders>
            <w:shd w:val="clear" w:color="auto" w:fill="auto"/>
          </w:tcPr>
          <w:p w14:paraId="363B86B6" w14:textId="77777777" w:rsidR="00E33E98" w:rsidRPr="00FD58A8" w:rsidDel="00730D72" w:rsidRDefault="00E33E98" w:rsidP="00E33E98">
            <w:pPr>
              <w:rPr>
                <w:b/>
                <w:sz w:val="22"/>
                <w:szCs w:val="22"/>
              </w:rPr>
            </w:pPr>
            <w:r w:rsidRPr="00FD58A8">
              <w:rPr>
                <w:b/>
                <w:bCs/>
                <w:sz w:val="22"/>
                <w:szCs w:val="22"/>
              </w:rPr>
              <w:t>Антидемпинговые меры</w:t>
            </w:r>
          </w:p>
        </w:tc>
        <w:tc>
          <w:tcPr>
            <w:tcW w:w="8283" w:type="dxa"/>
            <w:tcBorders>
              <w:top w:val="single" w:sz="4" w:space="0" w:color="auto"/>
              <w:left w:val="single" w:sz="4" w:space="0" w:color="auto"/>
              <w:bottom w:val="single" w:sz="4" w:space="0" w:color="auto"/>
              <w:right w:val="single" w:sz="4" w:space="0" w:color="auto"/>
            </w:tcBorders>
          </w:tcPr>
          <w:p w14:paraId="24ABCC89" w14:textId="77777777" w:rsidR="00E33E98" w:rsidRPr="00FD58A8" w:rsidRDefault="00E33E98" w:rsidP="00E33E98">
            <w:pPr>
              <w:overflowPunct w:val="0"/>
              <w:autoSpaceDE w:val="0"/>
              <w:autoSpaceDN w:val="0"/>
              <w:adjustRightInd w:val="0"/>
              <w:jc w:val="both"/>
              <w:rPr>
                <w:bCs/>
                <w:sz w:val="22"/>
                <w:szCs w:val="22"/>
              </w:rPr>
            </w:pPr>
            <w:r w:rsidRPr="00FD58A8">
              <w:rPr>
                <w:bCs/>
                <w:sz w:val="22"/>
                <w:szCs w:val="22"/>
              </w:rPr>
              <w:t xml:space="preserve">В случае если цена договора/цена за единицу продукции, предложенная участником в заявке, ниже НМЦ договора/НМЦед. более чем на </w:t>
            </w:r>
            <w:r w:rsidR="009C4EDA" w:rsidRPr="00FD58A8">
              <w:rPr>
                <w:bCs/>
                <w:sz w:val="22"/>
                <w:szCs w:val="22"/>
              </w:rPr>
              <w:t>25</w:t>
            </w:r>
            <w:r w:rsidRPr="00FD58A8">
              <w:rPr>
                <w:bCs/>
                <w:sz w:val="22"/>
                <w:szCs w:val="22"/>
              </w:rPr>
              <w:t xml:space="preserve"> %, то участник должен:</w:t>
            </w:r>
          </w:p>
          <w:p w14:paraId="6DD26421" w14:textId="10DD0A76" w:rsidR="00E33E98" w:rsidRPr="00FD58A8" w:rsidRDefault="00E33E98" w:rsidP="00E33E98">
            <w:pPr>
              <w:overflowPunct w:val="0"/>
              <w:autoSpaceDE w:val="0"/>
              <w:autoSpaceDN w:val="0"/>
              <w:adjustRightInd w:val="0"/>
              <w:ind w:left="34"/>
              <w:jc w:val="both"/>
              <w:rPr>
                <w:bCs/>
                <w:sz w:val="22"/>
                <w:szCs w:val="22"/>
              </w:rPr>
            </w:pPr>
            <w:r w:rsidRPr="00FD58A8">
              <w:rPr>
                <w:bCs/>
                <w:sz w:val="22"/>
                <w:szCs w:val="22"/>
              </w:rPr>
              <w:t xml:space="preserve">- предоставить обеспечение исполнения договора (в случае если извещением установлено требование о предоставлении обеспечения исполнения договора) в размере, превышающем в полтора раза размер обеспечения договора, указанный в п. </w:t>
            </w:r>
            <w:r w:rsidRPr="00FD58A8">
              <w:rPr>
                <w:bCs/>
                <w:sz w:val="22"/>
                <w:szCs w:val="22"/>
              </w:rPr>
              <w:fldChar w:fldCharType="begin"/>
            </w:r>
            <w:r w:rsidRPr="00FD58A8">
              <w:rPr>
                <w:bCs/>
                <w:sz w:val="22"/>
                <w:szCs w:val="22"/>
              </w:rPr>
              <w:instrText xml:space="preserve"> REF _Ref55321385 \r \h  \* MERGEFORMAT </w:instrText>
            </w:r>
            <w:r w:rsidRPr="00FD58A8">
              <w:rPr>
                <w:bCs/>
                <w:sz w:val="22"/>
                <w:szCs w:val="22"/>
              </w:rPr>
            </w:r>
            <w:r w:rsidRPr="00FD58A8">
              <w:rPr>
                <w:bCs/>
                <w:sz w:val="22"/>
                <w:szCs w:val="22"/>
              </w:rPr>
              <w:fldChar w:fldCharType="separate"/>
            </w:r>
            <w:r w:rsidR="00B776E1">
              <w:rPr>
                <w:bCs/>
                <w:sz w:val="22"/>
                <w:szCs w:val="22"/>
              </w:rPr>
              <w:t>9</w:t>
            </w:r>
            <w:r w:rsidRPr="00FD58A8">
              <w:rPr>
                <w:bCs/>
                <w:sz w:val="22"/>
                <w:szCs w:val="22"/>
              </w:rPr>
              <w:fldChar w:fldCharType="end"/>
            </w:r>
            <w:r w:rsidRPr="00FD58A8">
              <w:rPr>
                <w:bCs/>
                <w:sz w:val="22"/>
                <w:szCs w:val="22"/>
              </w:rPr>
              <w:t xml:space="preserve"> раздела </w:t>
            </w:r>
            <w:hyperlink w:anchor="_РАЗДЕЛ_II._ИНФОРМАЦИОННАЯ_1" w:history="1">
              <w:r w:rsidRPr="00FD58A8">
                <w:rPr>
                  <w:rStyle w:val="a4"/>
                  <w:sz w:val="22"/>
                  <w:szCs w:val="22"/>
                  <w:lang w:val="en-US"/>
                </w:rPr>
                <w:t>II</w:t>
              </w:r>
              <w:r w:rsidRPr="00FD58A8">
                <w:rPr>
                  <w:rStyle w:val="a4"/>
                  <w:sz w:val="22"/>
                  <w:szCs w:val="22"/>
                </w:rPr>
                <w:t xml:space="preserve"> «ИНФОРМАЦИОННАЯ КАРТА»</w:t>
              </w:r>
            </w:hyperlink>
            <w:r w:rsidRPr="00FD58A8">
              <w:rPr>
                <w:bCs/>
                <w:sz w:val="22"/>
                <w:szCs w:val="22"/>
              </w:rPr>
              <w:t xml:space="preserve"> извещения. Участник закупки, не выполнивший данного требования, признается уклонившимся от заключения договора. </w:t>
            </w:r>
          </w:p>
          <w:p w14:paraId="3B584751" w14:textId="77777777" w:rsidR="00E33E98" w:rsidRPr="00FD58A8" w:rsidRDefault="00E33E98" w:rsidP="00E33E98">
            <w:pPr>
              <w:suppressAutoHyphens/>
              <w:jc w:val="both"/>
              <w:rPr>
                <w:bCs/>
                <w:sz w:val="22"/>
                <w:szCs w:val="22"/>
              </w:rPr>
            </w:pPr>
            <w:r w:rsidRPr="00FD58A8">
              <w:rPr>
                <w:bCs/>
                <w:sz w:val="22"/>
                <w:szCs w:val="22"/>
              </w:rPr>
              <w:t>-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 (если применимо) представляет заключение саморегулируемой организации, подтверждающее возможность выполнения работ (оказания услуг), как указано в настоящем пункте выше,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 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p w14:paraId="44B4B5AF" w14:textId="77777777" w:rsidR="00A21675" w:rsidRPr="00FD58A8" w:rsidRDefault="00A21675" w:rsidP="00E33E98">
            <w:pPr>
              <w:suppressAutoHyphens/>
              <w:jc w:val="both"/>
              <w:rPr>
                <w:b/>
                <w:sz w:val="22"/>
                <w:szCs w:val="22"/>
              </w:rPr>
            </w:pPr>
          </w:p>
        </w:tc>
      </w:tr>
      <w:tr w:rsidR="00242854" w:rsidRPr="00FD58A8" w14:paraId="6DF15FF4" w14:textId="77777777" w:rsidTr="00E33E98">
        <w:tc>
          <w:tcPr>
            <w:tcW w:w="531" w:type="dxa"/>
            <w:tcBorders>
              <w:top w:val="single" w:sz="4" w:space="0" w:color="auto"/>
              <w:left w:val="single" w:sz="4" w:space="0" w:color="auto"/>
              <w:bottom w:val="single" w:sz="4" w:space="0" w:color="auto"/>
              <w:right w:val="single" w:sz="4" w:space="0" w:color="auto"/>
            </w:tcBorders>
          </w:tcPr>
          <w:p w14:paraId="7DC018C9" w14:textId="77777777" w:rsidR="00242854" w:rsidRPr="00FD58A8" w:rsidRDefault="00242854" w:rsidP="00E33E98">
            <w:pPr>
              <w:pStyle w:val="a5"/>
              <w:numPr>
                <w:ilvl w:val="0"/>
                <w:numId w:val="1"/>
              </w:numPr>
              <w:tabs>
                <w:tab w:val="left" w:pos="0"/>
              </w:tabs>
              <w:ind w:left="0" w:firstLine="0"/>
              <w:rPr>
                <w:b/>
                <w:sz w:val="22"/>
                <w:szCs w:val="22"/>
              </w:rPr>
            </w:pPr>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4D83D6FF" w14:textId="525FF23D" w:rsidR="00242854" w:rsidRPr="00FD58A8" w:rsidRDefault="00286182" w:rsidP="00E33E98">
            <w:pPr>
              <w:rPr>
                <w:b/>
                <w:bCs/>
                <w:sz w:val="22"/>
                <w:szCs w:val="22"/>
              </w:rPr>
            </w:pPr>
            <w:r w:rsidRPr="00C23DB2">
              <w:rPr>
                <w:b/>
                <w:bCs/>
                <w:sz w:val="22"/>
                <w:szCs w:val="22"/>
              </w:rPr>
              <w:t>Особенности заключения рамочного договора по результатам закупки</w:t>
            </w:r>
          </w:p>
        </w:tc>
        <w:tc>
          <w:tcPr>
            <w:tcW w:w="8283" w:type="dxa"/>
            <w:tcBorders>
              <w:top w:val="single" w:sz="4" w:space="0" w:color="auto"/>
              <w:left w:val="single" w:sz="4" w:space="0" w:color="auto"/>
              <w:bottom w:val="single" w:sz="4" w:space="0" w:color="auto"/>
              <w:right w:val="single" w:sz="4" w:space="0" w:color="auto"/>
            </w:tcBorders>
          </w:tcPr>
          <w:p w14:paraId="1F50BAFC" w14:textId="77777777" w:rsidR="00E33DA0" w:rsidRPr="00C23DB2" w:rsidRDefault="00E33DA0" w:rsidP="00E33DA0">
            <w:pPr>
              <w:overflowPunct w:val="0"/>
              <w:autoSpaceDE w:val="0"/>
              <w:autoSpaceDN w:val="0"/>
              <w:adjustRightInd w:val="0"/>
              <w:jc w:val="both"/>
              <w:rPr>
                <w:sz w:val="22"/>
                <w:szCs w:val="22"/>
              </w:rPr>
            </w:pPr>
            <w:r w:rsidRPr="00C23DB2">
              <w:rPr>
                <w:sz w:val="22"/>
                <w:szCs w:val="22"/>
              </w:rPr>
              <w:t>Договор, заключаемый по результатам закупки, формируется на следующих условиях:</w:t>
            </w:r>
          </w:p>
          <w:p w14:paraId="6F7BEF30" w14:textId="77777777" w:rsidR="00285AEA" w:rsidRDefault="00285AEA" w:rsidP="00285AEA">
            <w:pPr>
              <w:pStyle w:val="a5"/>
              <w:numPr>
                <w:ilvl w:val="0"/>
                <w:numId w:val="14"/>
              </w:numPr>
              <w:overflowPunct w:val="0"/>
              <w:autoSpaceDE w:val="0"/>
              <w:autoSpaceDN w:val="0"/>
              <w:adjustRightInd w:val="0"/>
              <w:ind w:left="95" w:firstLine="265"/>
              <w:jc w:val="both"/>
              <w:rPr>
                <w:sz w:val="22"/>
                <w:szCs w:val="22"/>
              </w:rPr>
            </w:pPr>
            <w:r w:rsidRPr="00285AEA">
              <w:rPr>
                <w:sz w:val="22"/>
                <w:szCs w:val="22"/>
              </w:rPr>
              <w:t xml:space="preserve">Предельная общая цена договора, заключаемого по результатам закупки, устанавливается в размере НМЦ договора, указанной в п. 6 раздела II «ИНФОРМАЦИОННАЯ КАРТА» документации. Цена единицы товара (работы, услуги) в договоре, заключаемом по итогам закупки, определяется путем произведения НМЦ каждой единицы товара (работы, услуги), указанной в п. 6 раздела II «ИНФОРМАЦИОННАЯ КАРТА» извещения, на коэффициент снижения предложенный участником. </w:t>
            </w:r>
          </w:p>
          <w:p w14:paraId="74C5E30A" w14:textId="0093EB05" w:rsidR="00E33DA0" w:rsidRPr="00C23DB2" w:rsidRDefault="00E33DA0" w:rsidP="00285AEA">
            <w:pPr>
              <w:pStyle w:val="a5"/>
              <w:numPr>
                <w:ilvl w:val="0"/>
                <w:numId w:val="14"/>
              </w:numPr>
              <w:overflowPunct w:val="0"/>
              <w:autoSpaceDE w:val="0"/>
              <w:autoSpaceDN w:val="0"/>
              <w:adjustRightInd w:val="0"/>
              <w:ind w:left="95" w:firstLine="265"/>
              <w:jc w:val="both"/>
              <w:rPr>
                <w:sz w:val="22"/>
                <w:szCs w:val="22"/>
              </w:rPr>
            </w:pPr>
            <w:r w:rsidRPr="00C23DB2">
              <w:rPr>
                <w:sz w:val="22"/>
                <w:szCs w:val="22"/>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55DBD7C4" w14:textId="05CF01F0" w:rsidR="00242854" w:rsidRPr="00DF12E8" w:rsidRDefault="00E33DA0" w:rsidP="00DF12E8">
            <w:pPr>
              <w:pStyle w:val="a5"/>
              <w:numPr>
                <w:ilvl w:val="0"/>
                <w:numId w:val="14"/>
              </w:numPr>
              <w:overflowPunct w:val="0"/>
              <w:autoSpaceDE w:val="0"/>
              <w:autoSpaceDN w:val="0"/>
              <w:adjustRightInd w:val="0"/>
              <w:ind w:left="0" w:firstLine="360"/>
              <w:jc w:val="both"/>
              <w:rPr>
                <w:bCs/>
                <w:sz w:val="22"/>
                <w:szCs w:val="22"/>
              </w:rPr>
            </w:pPr>
            <w:r w:rsidRPr="00DF12E8">
              <w:rPr>
                <w:sz w:val="22"/>
                <w:szCs w:val="22"/>
              </w:rPr>
              <w:t>Поставка товара (выполнение работ, оказание услуг) будет осуществляться на основании заказов, согласованных и подписанных сторонами по договору. Стоимость заказа будет определяться на основании цен за единицу товара (работы, услуги), согласованных сторонами в заказе, при этом цены за единицу товара (работы, услуги) не должны превышать цены за единицу товара (работы, услуги), определенные в договоре.</w:t>
            </w:r>
            <w:r w:rsidRPr="00C23DB2">
              <w:rPr>
                <w:rStyle w:val="afa"/>
                <w:sz w:val="22"/>
                <w:szCs w:val="22"/>
              </w:rPr>
              <w:footnoteReference w:id="2"/>
            </w:r>
          </w:p>
        </w:tc>
      </w:tr>
    </w:tbl>
    <w:p w14:paraId="2A256962" w14:textId="77777777" w:rsidR="00E33E98" w:rsidRPr="00FD58A8" w:rsidRDefault="00E33E98" w:rsidP="00E33E98">
      <w:pPr>
        <w:pStyle w:val="11"/>
        <w:keepLines w:val="0"/>
        <w:tabs>
          <w:tab w:val="left" w:pos="6424"/>
        </w:tabs>
        <w:spacing w:before="240" w:after="120"/>
        <w:jc w:val="both"/>
        <w:rPr>
          <w:b w:val="0"/>
          <w:sz w:val="2"/>
          <w:szCs w:val="2"/>
        </w:rPr>
      </w:pPr>
      <w:r w:rsidRPr="00FD58A8">
        <w:br w:type="page"/>
      </w:r>
      <w:bookmarkStart w:id="215" w:name="_2.3._Требования_к"/>
      <w:bookmarkStart w:id="216" w:name="_2.2._Требования_к"/>
      <w:bookmarkStart w:id="217" w:name="_2.4._Критерии_и"/>
      <w:bookmarkStart w:id="218" w:name="_2.3._Условия_заключения"/>
      <w:bookmarkStart w:id="219" w:name="_РАЗДЕЛ_III._ФОРМЫ"/>
      <w:bookmarkStart w:id="220" w:name="_Toc23149538"/>
      <w:bookmarkStart w:id="221" w:name="_Toc54336125"/>
      <w:bookmarkStart w:id="222" w:name="_Toc74247528"/>
      <w:bookmarkStart w:id="223" w:name="форма1"/>
      <w:bookmarkStart w:id="224" w:name="_Toc98251753"/>
      <w:bookmarkEnd w:id="215"/>
      <w:bookmarkEnd w:id="216"/>
      <w:bookmarkEnd w:id="217"/>
      <w:bookmarkEnd w:id="218"/>
      <w:bookmarkEnd w:id="219"/>
      <w:r w:rsidRPr="00FD58A8">
        <w:rPr>
          <w:rFonts w:ascii="Times New Roman" w:eastAsia="MS Mincho" w:hAnsi="Times New Roman"/>
          <w:color w:val="17365D"/>
          <w:kern w:val="32"/>
          <w:szCs w:val="24"/>
          <w:lang w:val="x-none" w:eastAsia="x-none"/>
        </w:rPr>
        <w:t>РАЗДЕЛ III. ФОРМЫ ДЛЯ ЗАПОЛНЕНИЯ УЧАСТНИКАМИ ЗАКУПКИ</w:t>
      </w:r>
      <w:bookmarkEnd w:id="220"/>
      <w:bookmarkEnd w:id="221"/>
      <w:bookmarkEnd w:id="222"/>
      <w:r w:rsidRPr="00FD58A8">
        <w:rPr>
          <w:rFonts w:eastAsia="MS Mincho"/>
          <w:b w:val="0"/>
          <w:kern w:val="32"/>
          <w:lang w:val="x-none" w:eastAsia="x-none"/>
        </w:rPr>
        <w:t xml:space="preserve"> </w:t>
      </w:r>
      <w:bookmarkEnd w:id="223"/>
    </w:p>
    <w:p w14:paraId="784892A4" w14:textId="77777777" w:rsidR="00E33E98" w:rsidRPr="00FD58A8" w:rsidRDefault="00E33E98" w:rsidP="00E33E98">
      <w:pPr>
        <w:pStyle w:val="11"/>
        <w:keepLines w:val="0"/>
        <w:spacing w:before="240" w:after="120"/>
        <w:ind w:left="792" w:hanging="360"/>
        <w:jc w:val="both"/>
        <w:rPr>
          <w:rFonts w:ascii="Times New Roman" w:eastAsia="MS Mincho" w:hAnsi="Times New Roman"/>
          <w:color w:val="548DD4"/>
          <w:kern w:val="32"/>
          <w:szCs w:val="24"/>
          <w:lang w:eastAsia="x-none"/>
        </w:rPr>
      </w:pPr>
      <w:bookmarkStart w:id="225" w:name="_Форма_1_ЗАЯВКА"/>
      <w:bookmarkStart w:id="226" w:name="_Форма_1_ТЕХНИЧЕСКОЕ"/>
      <w:bookmarkStart w:id="227" w:name="_Toc23149539"/>
      <w:bookmarkStart w:id="228" w:name="_Toc54336126"/>
      <w:bookmarkStart w:id="229" w:name="_Toc74247529"/>
      <w:bookmarkEnd w:id="225"/>
      <w:bookmarkEnd w:id="226"/>
      <w:r w:rsidRPr="00FD58A8">
        <w:rPr>
          <w:rFonts w:ascii="Times New Roman" w:eastAsia="MS Mincho" w:hAnsi="Times New Roman"/>
          <w:color w:val="548DD4"/>
          <w:kern w:val="32"/>
          <w:szCs w:val="24"/>
          <w:lang w:val="x-none" w:eastAsia="x-none"/>
        </w:rPr>
        <w:t xml:space="preserve">Форма 1 </w:t>
      </w:r>
      <w:bookmarkEnd w:id="227"/>
      <w:bookmarkEnd w:id="228"/>
      <w:r w:rsidRPr="00FD58A8">
        <w:rPr>
          <w:rFonts w:ascii="Times New Roman" w:eastAsia="MS Mincho" w:hAnsi="Times New Roman"/>
          <w:color w:val="548DD4"/>
          <w:kern w:val="32"/>
          <w:szCs w:val="24"/>
          <w:lang w:eastAsia="x-none"/>
        </w:rPr>
        <w:t>ТЕХНИЧЕСКОЕ ПРЕДЛОЖЕНИЕ</w:t>
      </w:r>
      <w:bookmarkEnd w:id="229"/>
    </w:p>
    <w:p w14:paraId="132E86B5" w14:textId="77777777" w:rsidR="00E33E98" w:rsidRPr="00FD58A8" w:rsidRDefault="00E33E98" w:rsidP="00E33E98">
      <w:pPr>
        <w:pStyle w:val="rvps1"/>
        <w:spacing w:after="120"/>
        <w:rPr>
          <w:b/>
        </w:rPr>
      </w:pPr>
    </w:p>
    <w:p w14:paraId="7AF27B3B" w14:textId="77777777" w:rsidR="00E33E98" w:rsidRPr="00FD58A8" w:rsidRDefault="00E33E98" w:rsidP="00E33E98">
      <w:pPr>
        <w:pStyle w:val="rvps1"/>
        <w:spacing w:after="120"/>
        <w:rPr>
          <w:b/>
        </w:rPr>
      </w:pPr>
      <w:r w:rsidRPr="00FD58A8">
        <w:rPr>
          <w:b/>
        </w:rPr>
        <w:t>ТЕХНИЧЕСКОЕ ПРЕДЛОЖЕНИЕ</w:t>
      </w:r>
    </w:p>
    <w:p w14:paraId="48142240" w14:textId="77777777" w:rsidR="00286182" w:rsidRPr="00733E33" w:rsidRDefault="00286182" w:rsidP="00286182">
      <w:pPr>
        <w:ind w:firstLine="567"/>
        <w:jc w:val="both"/>
      </w:pPr>
      <w:r>
        <w:t>Изучив и</w:t>
      </w:r>
      <w:r w:rsidRPr="00733E33">
        <w:t xml:space="preserve">звещение о проведении </w:t>
      </w:r>
      <w:r>
        <w:t xml:space="preserve">запроса котировок </w:t>
      </w:r>
      <w:r w:rsidRPr="00733E33">
        <w:t xml:space="preserve">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w:t>
      </w:r>
      <w:r>
        <w:t xml:space="preserve"> запрос котировок</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ые в них требования и условия, предлагаем:</w:t>
      </w:r>
    </w:p>
    <w:p w14:paraId="17C99B58" w14:textId="1EF3B168" w:rsidR="00286182" w:rsidRDefault="00DF12E8" w:rsidP="00286182">
      <w:pPr>
        <w:jc w:val="both"/>
        <w:rPr>
          <w:iCs/>
          <w:snapToGrid w:val="0"/>
        </w:rPr>
      </w:pPr>
      <w:r w:rsidRPr="00DF12E8">
        <w:rPr>
          <w:b/>
        </w:rPr>
        <w:t xml:space="preserve">выполнить работы/оказать услуги </w:t>
      </w:r>
      <w:r w:rsidR="00286182" w:rsidRPr="003671A3">
        <w:t>в соответствии с требованиями, изложенными в Разделах IV «ТЕХНИЧЕСКОЕ ЗАДАНИЕ» и V «ПРОЕКТ ДОГОВ</w:t>
      </w:r>
      <w:r w:rsidR="00286182">
        <w:t>ОРА» извещения о проведении запроса котировок</w:t>
      </w:r>
      <w:r w:rsidR="00660F58">
        <w:t>.</w:t>
      </w:r>
    </w:p>
    <w:p w14:paraId="20599036" w14:textId="77777777" w:rsidR="000F4203" w:rsidRDefault="000F4203" w:rsidP="00286182">
      <w:pPr>
        <w:jc w:val="both"/>
        <w:rPr>
          <w:iCs/>
          <w:snapToGrid w:val="0"/>
        </w:rPr>
      </w:pPr>
    </w:p>
    <w:p w14:paraId="26FE1E64" w14:textId="77777777" w:rsidR="000F4203" w:rsidRDefault="000F4203" w:rsidP="00286182">
      <w:pPr>
        <w:jc w:val="both"/>
        <w:rPr>
          <w:iCs/>
          <w:snapToGrid w:val="0"/>
        </w:rPr>
      </w:pPr>
    </w:p>
    <w:p w14:paraId="7E82A496" w14:textId="77777777" w:rsidR="00E33E98" w:rsidRPr="00FD58A8" w:rsidRDefault="00E33E98" w:rsidP="00E33E98">
      <w:pPr>
        <w:rPr>
          <w:color w:val="808080"/>
          <w:sz w:val="22"/>
        </w:rPr>
      </w:pPr>
      <w:r w:rsidRPr="00FD58A8">
        <w:rPr>
          <w:color w:val="808080"/>
          <w:sz w:val="22"/>
        </w:rPr>
        <w:t>ИНСТРУКЦИИ ПО ЗАПОЛНЕНИЮ</w:t>
      </w:r>
    </w:p>
    <w:p w14:paraId="74F11942" w14:textId="77777777" w:rsidR="00E33E98" w:rsidRPr="00FD58A8" w:rsidRDefault="00E33E98" w:rsidP="00E33E98">
      <w:pPr>
        <w:jc w:val="both"/>
        <w:rPr>
          <w:color w:val="808080"/>
          <w:sz w:val="22"/>
        </w:rPr>
      </w:pPr>
      <w:r w:rsidRPr="00FD58A8">
        <w:rPr>
          <w:color w:val="808080"/>
          <w:sz w:val="22"/>
        </w:rPr>
        <w:t>1. Данные инструкции не следует воспроизводить в документах, подготовленных участником.</w:t>
      </w:r>
    </w:p>
    <w:p w14:paraId="6062E219" w14:textId="77777777" w:rsidR="00E33E98" w:rsidRPr="00FD58A8" w:rsidRDefault="00E33E98" w:rsidP="00E33E98">
      <w:pPr>
        <w:jc w:val="both"/>
        <w:rPr>
          <w:color w:val="808080"/>
          <w:sz w:val="22"/>
        </w:rPr>
      </w:pPr>
      <w:r w:rsidRPr="00FD58A8">
        <w:rPr>
          <w:color w:val="808080"/>
          <w:sz w:val="22"/>
        </w:rPr>
        <w:t>2. В случае если предметом договора является поставка товара техническое предложение участника должно включать:</w:t>
      </w:r>
    </w:p>
    <w:p w14:paraId="4C88D34A" w14:textId="77777777" w:rsidR="00E33E98" w:rsidRPr="00FD58A8" w:rsidRDefault="00E33E98" w:rsidP="00E33E98">
      <w:pPr>
        <w:jc w:val="both"/>
        <w:rPr>
          <w:color w:val="808080"/>
          <w:sz w:val="22"/>
        </w:rPr>
      </w:pPr>
      <w:r w:rsidRPr="00FD58A8">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381EA18A" w14:textId="77777777" w:rsidR="00E33E98" w:rsidRPr="00FD58A8" w:rsidRDefault="00E33E98" w:rsidP="00E33E98">
      <w:pPr>
        <w:jc w:val="both"/>
        <w:rPr>
          <w:color w:val="808080"/>
          <w:sz w:val="22"/>
        </w:rPr>
      </w:pPr>
      <w:r w:rsidRPr="00FD58A8">
        <w:rPr>
          <w:color w:val="808080"/>
          <w:sz w:val="22"/>
        </w:rPr>
        <w:t>-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w:t>
      </w:r>
    </w:p>
    <w:p w14:paraId="0A27F4F1" w14:textId="77777777" w:rsidR="007458F0" w:rsidRPr="00FD58A8" w:rsidRDefault="007458F0" w:rsidP="00E33E98">
      <w:pPr>
        <w:jc w:val="both"/>
        <w:rPr>
          <w:color w:val="808080"/>
          <w:sz w:val="22"/>
        </w:rPr>
      </w:pPr>
    </w:p>
    <w:p w14:paraId="39EC71CE" w14:textId="77777777" w:rsidR="007458F0" w:rsidRPr="00FD58A8" w:rsidRDefault="007458F0" w:rsidP="00E33E98">
      <w:pPr>
        <w:jc w:val="both"/>
        <w:rPr>
          <w:color w:val="808080"/>
          <w:sz w:val="22"/>
        </w:rPr>
      </w:pPr>
    </w:p>
    <w:p w14:paraId="3ED6C4C7" w14:textId="77777777" w:rsidR="007458F0" w:rsidRPr="00FD58A8" w:rsidRDefault="007458F0" w:rsidP="00E33E98">
      <w:pPr>
        <w:jc w:val="both"/>
        <w:rPr>
          <w:color w:val="808080"/>
          <w:sz w:val="22"/>
        </w:rPr>
      </w:pPr>
    </w:p>
    <w:p w14:paraId="5047D112" w14:textId="77777777" w:rsidR="007458F0" w:rsidRPr="00FD58A8" w:rsidRDefault="007458F0" w:rsidP="00E33E98">
      <w:pPr>
        <w:jc w:val="both"/>
        <w:rPr>
          <w:color w:val="808080"/>
          <w:sz w:val="22"/>
        </w:rPr>
      </w:pPr>
    </w:p>
    <w:p w14:paraId="6E2C8404" w14:textId="77777777" w:rsidR="007458F0" w:rsidRPr="00FD58A8" w:rsidRDefault="007458F0" w:rsidP="00E33E98">
      <w:pPr>
        <w:jc w:val="both"/>
        <w:rPr>
          <w:color w:val="808080"/>
          <w:sz w:val="22"/>
        </w:rPr>
      </w:pPr>
    </w:p>
    <w:p w14:paraId="3CD17D8C" w14:textId="77777777" w:rsidR="007458F0" w:rsidRPr="00FD58A8" w:rsidRDefault="007458F0" w:rsidP="00E33E98">
      <w:pPr>
        <w:jc w:val="both"/>
        <w:rPr>
          <w:color w:val="808080"/>
          <w:sz w:val="22"/>
        </w:rPr>
      </w:pPr>
    </w:p>
    <w:p w14:paraId="4BCA3382" w14:textId="77777777" w:rsidR="007458F0" w:rsidRPr="00FD58A8" w:rsidRDefault="007458F0" w:rsidP="00E33E98">
      <w:pPr>
        <w:jc w:val="both"/>
        <w:rPr>
          <w:color w:val="808080"/>
          <w:sz w:val="22"/>
        </w:rPr>
      </w:pPr>
    </w:p>
    <w:p w14:paraId="2726DF4A" w14:textId="77777777" w:rsidR="007458F0" w:rsidRPr="00FD58A8" w:rsidRDefault="007458F0" w:rsidP="00E33E98">
      <w:pPr>
        <w:jc w:val="both"/>
        <w:rPr>
          <w:color w:val="808080"/>
          <w:sz w:val="22"/>
        </w:rPr>
      </w:pPr>
    </w:p>
    <w:p w14:paraId="1950E44A" w14:textId="77777777" w:rsidR="007458F0" w:rsidRPr="00FD58A8" w:rsidRDefault="007458F0" w:rsidP="00E33E98">
      <w:pPr>
        <w:jc w:val="both"/>
        <w:rPr>
          <w:color w:val="808080"/>
          <w:sz w:val="22"/>
        </w:rPr>
      </w:pPr>
    </w:p>
    <w:p w14:paraId="4F52AC85" w14:textId="77777777" w:rsidR="007458F0" w:rsidRPr="00FD58A8" w:rsidRDefault="007458F0" w:rsidP="00E33E98">
      <w:pPr>
        <w:jc w:val="both"/>
        <w:rPr>
          <w:color w:val="808080"/>
          <w:sz w:val="22"/>
        </w:rPr>
      </w:pPr>
    </w:p>
    <w:p w14:paraId="31B148A7" w14:textId="77777777" w:rsidR="007458F0" w:rsidRPr="00FD58A8" w:rsidRDefault="007458F0" w:rsidP="00E33E98">
      <w:pPr>
        <w:jc w:val="both"/>
        <w:rPr>
          <w:color w:val="808080"/>
          <w:sz w:val="22"/>
        </w:rPr>
      </w:pPr>
    </w:p>
    <w:p w14:paraId="793CFC71" w14:textId="77777777" w:rsidR="007458F0" w:rsidRPr="00FD58A8" w:rsidRDefault="007458F0" w:rsidP="00E33E98">
      <w:pPr>
        <w:jc w:val="both"/>
        <w:rPr>
          <w:color w:val="808080"/>
          <w:sz w:val="22"/>
        </w:rPr>
      </w:pPr>
    </w:p>
    <w:p w14:paraId="33AD69B9" w14:textId="77777777" w:rsidR="007458F0" w:rsidRDefault="007458F0" w:rsidP="00E33E98">
      <w:pPr>
        <w:jc w:val="both"/>
        <w:rPr>
          <w:color w:val="808080"/>
          <w:sz w:val="22"/>
        </w:rPr>
      </w:pPr>
    </w:p>
    <w:p w14:paraId="1225C13D" w14:textId="77777777" w:rsidR="000F4203" w:rsidRDefault="000F4203" w:rsidP="00E33E98">
      <w:pPr>
        <w:jc w:val="both"/>
        <w:rPr>
          <w:color w:val="808080"/>
          <w:sz w:val="22"/>
        </w:rPr>
      </w:pPr>
    </w:p>
    <w:p w14:paraId="4D7304D2" w14:textId="77777777" w:rsidR="000F4203" w:rsidRDefault="000F4203" w:rsidP="00E33E98">
      <w:pPr>
        <w:jc w:val="both"/>
        <w:rPr>
          <w:color w:val="808080"/>
          <w:sz w:val="22"/>
        </w:rPr>
      </w:pPr>
    </w:p>
    <w:p w14:paraId="508CC6F4" w14:textId="77777777" w:rsidR="000F4203" w:rsidRDefault="000F4203" w:rsidP="00E33E98">
      <w:pPr>
        <w:jc w:val="both"/>
        <w:rPr>
          <w:color w:val="808080"/>
          <w:sz w:val="22"/>
        </w:rPr>
      </w:pPr>
    </w:p>
    <w:p w14:paraId="43B9503D" w14:textId="77777777" w:rsidR="000F4203" w:rsidRDefault="000F4203" w:rsidP="00E33E98">
      <w:pPr>
        <w:jc w:val="both"/>
        <w:rPr>
          <w:color w:val="808080"/>
          <w:sz w:val="22"/>
        </w:rPr>
      </w:pPr>
    </w:p>
    <w:p w14:paraId="37480695" w14:textId="77777777" w:rsidR="000F4203" w:rsidRDefault="000F4203" w:rsidP="00E33E98">
      <w:pPr>
        <w:jc w:val="both"/>
        <w:rPr>
          <w:color w:val="808080"/>
          <w:sz w:val="22"/>
        </w:rPr>
      </w:pPr>
    </w:p>
    <w:p w14:paraId="05E99C41" w14:textId="77777777" w:rsidR="00DF12E8" w:rsidRDefault="00DF12E8" w:rsidP="00E33E98">
      <w:pPr>
        <w:jc w:val="both"/>
        <w:rPr>
          <w:color w:val="808080"/>
          <w:sz w:val="22"/>
        </w:rPr>
      </w:pPr>
    </w:p>
    <w:p w14:paraId="6E1C294D" w14:textId="77777777" w:rsidR="00DF12E8" w:rsidRDefault="00DF12E8" w:rsidP="00E33E98">
      <w:pPr>
        <w:jc w:val="both"/>
        <w:rPr>
          <w:color w:val="808080"/>
          <w:sz w:val="22"/>
        </w:rPr>
      </w:pPr>
    </w:p>
    <w:p w14:paraId="496957F2" w14:textId="77777777" w:rsidR="00DF12E8" w:rsidRDefault="00DF12E8" w:rsidP="00E33E98">
      <w:pPr>
        <w:jc w:val="both"/>
        <w:rPr>
          <w:color w:val="808080"/>
          <w:sz w:val="22"/>
        </w:rPr>
      </w:pPr>
    </w:p>
    <w:p w14:paraId="695FCB2F" w14:textId="77777777" w:rsidR="00DF12E8" w:rsidRDefault="00DF12E8" w:rsidP="00E33E98">
      <w:pPr>
        <w:jc w:val="both"/>
        <w:rPr>
          <w:color w:val="808080"/>
          <w:sz w:val="22"/>
        </w:rPr>
      </w:pPr>
    </w:p>
    <w:p w14:paraId="61315479" w14:textId="77777777" w:rsidR="000F4203" w:rsidRPr="00FD58A8" w:rsidRDefault="000F4203" w:rsidP="00E33E98">
      <w:pPr>
        <w:jc w:val="both"/>
        <w:rPr>
          <w:color w:val="808080"/>
          <w:sz w:val="22"/>
        </w:rPr>
      </w:pPr>
    </w:p>
    <w:p w14:paraId="24025897" w14:textId="77777777" w:rsidR="00E33E98" w:rsidRPr="00FD58A8" w:rsidRDefault="00E33E98" w:rsidP="00E33E98"/>
    <w:p w14:paraId="090D61C4" w14:textId="77777777" w:rsidR="00E33E98" w:rsidRPr="00FD58A8" w:rsidRDefault="00E33E98" w:rsidP="00E33E98">
      <w:pPr>
        <w:pStyle w:val="11"/>
        <w:keepLines w:val="0"/>
        <w:spacing w:before="240" w:after="120"/>
        <w:ind w:left="792" w:hanging="360"/>
        <w:jc w:val="both"/>
        <w:rPr>
          <w:rFonts w:ascii="Times New Roman" w:eastAsia="MS Mincho" w:hAnsi="Times New Roman"/>
          <w:color w:val="548DD4"/>
          <w:kern w:val="32"/>
          <w:szCs w:val="24"/>
          <w:lang w:eastAsia="x-none"/>
        </w:rPr>
      </w:pPr>
      <w:bookmarkStart w:id="230" w:name="_Письмо_о_подаче"/>
      <w:bookmarkStart w:id="231" w:name="_Заявка_о_подаче"/>
      <w:bookmarkStart w:id="232" w:name="_Hlt440565644"/>
      <w:bookmarkStart w:id="233" w:name="_Ref55335821"/>
      <w:bookmarkStart w:id="234" w:name="_Ref55336345"/>
      <w:bookmarkStart w:id="235" w:name="_Toc57314674"/>
      <w:bookmarkStart w:id="236" w:name="_Toc69728988"/>
      <w:bookmarkStart w:id="237" w:name="_Toc98251754"/>
      <w:bookmarkStart w:id="238" w:name="_Форма_2_АНКЕТА"/>
      <w:bookmarkStart w:id="239" w:name="_Toc23149540"/>
      <w:bookmarkStart w:id="240" w:name="_Toc54336127"/>
      <w:bookmarkStart w:id="241" w:name="_Toc74247530"/>
      <w:bookmarkEnd w:id="224"/>
      <w:bookmarkEnd w:id="230"/>
      <w:bookmarkEnd w:id="231"/>
      <w:bookmarkEnd w:id="232"/>
      <w:bookmarkEnd w:id="233"/>
      <w:bookmarkEnd w:id="234"/>
      <w:bookmarkEnd w:id="235"/>
      <w:bookmarkEnd w:id="236"/>
      <w:bookmarkEnd w:id="237"/>
      <w:bookmarkEnd w:id="238"/>
      <w:r w:rsidRPr="00FD58A8">
        <w:rPr>
          <w:rFonts w:ascii="Times New Roman" w:eastAsia="MS Mincho" w:hAnsi="Times New Roman"/>
          <w:color w:val="548DD4"/>
          <w:kern w:val="32"/>
          <w:szCs w:val="24"/>
          <w:lang w:val="x-none" w:eastAsia="x-none"/>
        </w:rPr>
        <w:t xml:space="preserve">Форма 2 АНКЕТА УЧАСТНИКА </w:t>
      </w:r>
      <w:bookmarkEnd w:id="239"/>
      <w:bookmarkEnd w:id="240"/>
      <w:r w:rsidRPr="00FD58A8">
        <w:rPr>
          <w:rFonts w:ascii="Times New Roman" w:eastAsia="MS Mincho" w:hAnsi="Times New Roman"/>
          <w:color w:val="548DD4"/>
          <w:kern w:val="32"/>
          <w:szCs w:val="24"/>
          <w:lang w:eastAsia="x-none"/>
        </w:rPr>
        <w:t>ЗАПРОСА КОТИРОВОК</w:t>
      </w:r>
      <w:bookmarkEnd w:id="241"/>
    </w:p>
    <w:p w14:paraId="616C4590" w14:textId="77777777" w:rsidR="00E33E98" w:rsidRPr="00FD58A8" w:rsidRDefault="00E33E98" w:rsidP="00E33E98">
      <w:r w:rsidRPr="00FD58A8">
        <w:t xml:space="preserve">Запрос котировок в электронной форме на право заключения договора </w:t>
      </w:r>
    </w:p>
    <w:p w14:paraId="11B58958" w14:textId="77777777" w:rsidR="00E33E98" w:rsidRPr="00FD58A8" w:rsidRDefault="00E33E98" w:rsidP="00E33E98">
      <w:r w:rsidRPr="00FD58A8">
        <w:t>на ________________________________________________</w:t>
      </w:r>
    </w:p>
    <w:p w14:paraId="7C62BB40" w14:textId="77777777" w:rsidR="00E33E98" w:rsidRPr="00FD58A8" w:rsidRDefault="00E33E98" w:rsidP="00E33E98"/>
    <w:p w14:paraId="72B66E9F" w14:textId="77777777" w:rsidR="00E33E98" w:rsidRPr="00FD58A8" w:rsidRDefault="00E33E98" w:rsidP="00E33E98">
      <w:pPr>
        <w:pStyle w:val="rvps1"/>
      </w:pPr>
      <w:bookmarkStart w:id="242" w:name="_Анкета_Претендента_на"/>
      <w:bookmarkStart w:id="243" w:name="_Анкета_Участника_процедуры"/>
      <w:bookmarkStart w:id="244" w:name="_Toc255987077"/>
      <w:bookmarkStart w:id="245" w:name="_Toc305665990"/>
      <w:bookmarkEnd w:id="242"/>
      <w:bookmarkEnd w:id="243"/>
      <w:r w:rsidRPr="00FD58A8">
        <w:t xml:space="preserve">АНКЕТА УЧАСТНИКА </w:t>
      </w:r>
      <w:bookmarkEnd w:id="244"/>
      <w:bookmarkEnd w:id="245"/>
      <w:r w:rsidRPr="00FD58A8">
        <w:t>ЗАПРОСА КОТИРОВОК</w:t>
      </w:r>
    </w:p>
    <w:p w14:paraId="5BBECB03" w14:textId="77777777" w:rsidR="00E33E98" w:rsidRPr="00FD58A8" w:rsidRDefault="00E33E98" w:rsidP="00E33E98"/>
    <w:p w14:paraId="417F18AB" w14:textId="77777777" w:rsidR="00E33E98" w:rsidRPr="00FD58A8" w:rsidRDefault="00E33E98" w:rsidP="00E33E98">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E33E98" w:rsidRPr="00FD58A8" w14:paraId="6268D2BB" w14:textId="77777777" w:rsidTr="00E33E98">
        <w:trPr>
          <w:cantSplit/>
        </w:trPr>
        <w:tc>
          <w:tcPr>
            <w:tcW w:w="306" w:type="pct"/>
            <w:tcBorders>
              <w:top w:val="single" w:sz="4" w:space="0" w:color="auto"/>
              <w:left w:val="single" w:sz="4" w:space="0" w:color="auto"/>
              <w:bottom w:val="single" w:sz="4" w:space="0" w:color="auto"/>
              <w:right w:val="single" w:sz="4" w:space="0" w:color="auto"/>
            </w:tcBorders>
            <w:shd w:val="clear" w:color="auto" w:fill="F2F2F2"/>
            <w:vAlign w:val="center"/>
          </w:tcPr>
          <w:p w14:paraId="43E22526" w14:textId="77777777" w:rsidR="00E33E98" w:rsidRPr="00FD58A8" w:rsidRDefault="00E33E98" w:rsidP="00E33E98">
            <w:pPr>
              <w:jc w:val="center"/>
            </w:pPr>
            <w:bookmarkStart w:id="246" w:name="_Toc98251773"/>
            <w:r w:rsidRPr="00FD58A8">
              <w:t>№</w:t>
            </w:r>
          </w:p>
        </w:tc>
        <w:tc>
          <w:tcPr>
            <w:tcW w:w="3000" w:type="pct"/>
            <w:tcBorders>
              <w:top w:val="single" w:sz="4" w:space="0" w:color="auto"/>
              <w:left w:val="single" w:sz="4" w:space="0" w:color="auto"/>
              <w:bottom w:val="single" w:sz="4" w:space="0" w:color="auto"/>
              <w:right w:val="single" w:sz="4" w:space="0" w:color="auto"/>
            </w:tcBorders>
            <w:shd w:val="clear" w:color="auto" w:fill="F2F2F2"/>
            <w:vAlign w:val="center"/>
          </w:tcPr>
          <w:p w14:paraId="55B7F227" w14:textId="77777777" w:rsidR="00E33E98" w:rsidRPr="00FD58A8" w:rsidRDefault="00E33E98" w:rsidP="00E33E98">
            <w:pPr>
              <w:jc w:val="center"/>
            </w:pPr>
            <w:r w:rsidRPr="00FD58A8">
              <w:t>Наименование</w:t>
            </w:r>
          </w:p>
        </w:tc>
        <w:tc>
          <w:tcPr>
            <w:tcW w:w="1694" w:type="pct"/>
            <w:tcBorders>
              <w:top w:val="single" w:sz="4" w:space="0" w:color="auto"/>
              <w:left w:val="single" w:sz="4" w:space="0" w:color="auto"/>
              <w:bottom w:val="single" w:sz="4" w:space="0" w:color="auto"/>
              <w:right w:val="single" w:sz="4" w:space="0" w:color="auto"/>
            </w:tcBorders>
            <w:shd w:val="clear" w:color="auto" w:fill="F2F2F2"/>
            <w:vAlign w:val="center"/>
          </w:tcPr>
          <w:p w14:paraId="0CD1A9B9" w14:textId="77777777" w:rsidR="00E33E98" w:rsidRPr="00FD58A8" w:rsidRDefault="00E33E98" w:rsidP="00E33E98">
            <w:pPr>
              <w:jc w:val="center"/>
            </w:pPr>
            <w:r w:rsidRPr="00FD58A8">
              <w:t>Сведения об участнике запроса котировок</w:t>
            </w:r>
          </w:p>
        </w:tc>
      </w:tr>
      <w:tr w:rsidR="00E33E98" w:rsidRPr="00FD58A8" w14:paraId="5BEC40B5"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6A69366F" w14:textId="77777777" w:rsidR="00E33E98" w:rsidRPr="00FD58A8" w:rsidRDefault="00E33E98" w:rsidP="00E33E98">
            <w:pPr>
              <w:jc w:val="center"/>
            </w:pPr>
            <w:r w:rsidRPr="00FD58A8">
              <w:t>1.</w:t>
            </w:r>
          </w:p>
        </w:tc>
        <w:tc>
          <w:tcPr>
            <w:tcW w:w="3000" w:type="pct"/>
            <w:tcBorders>
              <w:top w:val="single" w:sz="4" w:space="0" w:color="auto"/>
              <w:left w:val="single" w:sz="4" w:space="0" w:color="auto"/>
              <w:bottom w:val="single" w:sz="4" w:space="0" w:color="auto"/>
              <w:right w:val="single" w:sz="4" w:space="0" w:color="auto"/>
            </w:tcBorders>
            <w:vAlign w:val="center"/>
          </w:tcPr>
          <w:p w14:paraId="615A2CBE" w14:textId="77777777" w:rsidR="00E33E98" w:rsidRPr="00FD58A8" w:rsidRDefault="00E33E98" w:rsidP="00E33E98">
            <w:r w:rsidRPr="00FD58A8">
              <w:t>Для участника – юридического лица: наименование, фирменное наименование (при наличии), адрес юридического лица в пределах места нахождения юридического лица.</w:t>
            </w:r>
          </w:p>
          <w:p w14:paraId="5B736EDB" w14:textId="77777777" w:rsidR="00E33E98" w:rsidRPr="00FD58A8" w:rsidRDefault="00E33E98" w:rsidP="00E33E98">
            <w:r w:rsidRPr="00FD58A8">
              <w:t xml:space="preserve">Для участника – физического лица: фамилия, имя, отчество (при наличии), паспортные данные, адрес места жительства </w:t>
            </w:r>
          </w:p>
        </w:tc>
        <w:tc>
          <w:tcPr>
            <w:tcW w:w="1694" w:type="pct"/>
            <w:tcBorders>
              <w:top w:val="single" w:sz="4" w:space="0" w:color="auto"/>
              <w:left w:val="single" w:sz="4" w:space="0" w:color="auto"/>
              <w:bottom w:val="single" w:sz="4" w:space="0" w:color="auto"/>
              <w:right w:val="single" w:sz="4" w:space="0" w:color="auto"/>
            </w:tcBorders>
            <w:vAlign w:val="center"/>
          </w:tcPr>
          <w:p w14:paraId="7670AEBB" w14:textId="77777777" w:rsidR="00E33E98" w:rsidRPr="00FD58A8" w:rsidRDefault="00E33E98" w:rsidP="00E33E98">
            <w:pPr>
              <w:jc w:val="center"/>
            </w:pPr>
          </w:p>
        </w:tc>
      </w:tr>
      <w:tr w:rsidR="00E33E98" w:rsidRPr="00FD58A8" w14:paraId="2A96CDC8"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117B3480" w14:textId="77777777" w:rsidR="00E33E98" w:rsidRPr="00FD58A8" w:rsidRDefault="00E33E98" w:rsidP="00E33E98">
            <w:pPr>
              <w:jc w:val="center"/>
            </w:pPr>
            <w:r w:rsidRPr="00FD58A8">
              <w:t>2.</w:t>
            </w:r>
          </w:p>
        </w:tc>
        <w:tc>
          <w:tcPr>
            <w:tcW w:w="3000" w:type="pct"/>
            <w:tcBorders>
              <w:top w:val="single" w:sz="4" w:space="0" w:color="auto"/>
              <w:left w:val="single" w:sz="4" w:space="0" w:color="auto"/>
              <w:bottom w:val="single" w:sz="4" w:space="0" w:color="auto"/>
              <w:right w:val="single" w:sz="4" w:space="0" w:color="auto"/>
            </w:tcBorders>
            <w:vAlign w:val="center"/>
          </w:tcPr>
          <w:p w14:paraId="3E99D6AF" w14:textId="77777777" w:rsidR="00E33E98" w:rsidRPr="00FD58A8" w:rsidRDefault="00E33E98" w:rsidP="00E33E98">
            <w:r w:rsidRPr="00FD58A8">
              <w:t>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1694" w:type="pct"/>
            <w:tcBorders>
              <w:top w:val="single" w:sz="4" w:space="0" w:color="auto"/>
              <w:left w:val="single" w:sz="4" w:space="0" w:color="auto"/>
              <w:bottom w:val="single" w:sz="4" w:space="0" w:color="auto"/>
              <w:right w:val="single" w:sz="4" w:space="0" w:color="auto"/>
            </w:tcBorders>
            <w:vAlign w:val="center"/>
          </w:tcPr>
          <w:p w14:paraId="2ECDDCA7" w14:textId="77777777" w:rsidR="00E33E98" w:rsidRPr="00FD58A8" w:rsidRDefault="00E33E98" w:rsidP="00E33E98">
            <w:pPr>
              <w:jc w:val="center"/>
            </w:pPr>
          </w:p>
        </w:tc>
      </w:tr>
      <w:tr w:rsidR="00E33E98" w:rsidRPr="00FD58A8" w14:paraId="03AD9FD9"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766146B2" w14:textId="77777777" w:rsidR="00E33E98" w:rsidRPr="00FD58A8" w:rsidRDefault="00E33E98" w:rsidP="00E33E98">
            <w:pPr>
              <w:jc w:val="center"/>
            </w:pPr>
            <w:r w:rsidRPr="00FD58A8">
              <w:t>3.</w:t>
            </w:r>
          </w:p>
        </w:tc>
        <w:tc>
          <w:tcPr>
            <w:tcW w:w="3000" w:type="pct"/>
            <w:tcBorders>
              <w:top w:val="single" w:sz="4" w:space="0" w:color="auto"/>
              <w:left w:val="single" w:sz="4" w:space="0" w:color="auto"/>
              <w:bottom w:val="single" w:sz="4" w:space="0" w:color="auto"/>
              <w:right w:val="single" w:sz="4" w:space="0" w:color="auto"/>
            </w:tcBorders>
            <w:vAlign w:val="center"/>
          </w:tcPr>
          <w:p w14:paraId="0CE22117" w14:textId="77777777" w:rsidR="00E33E98" w:rsidRPr="00FD58A8" w:rsidRDefault="00E33E98" w:rsidP="00E33E98">
            <w:r w:rsidRPr="00FD58A8">
              <w:t>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1694" w:type="pct"/>
            <w:tcBorders>
              <w:top w:val="single" w:sz="4" w:space="0" w:color="auto"/>
              <w:left w:val="single" w:sz="4" w:space="0" w:color="auto"/>
              <w:bottom w:val="single" w:sz="4" w:space="0" w:color="auto"/>
              <w:right w:val="single" w:sz="4" w:space="0" w:color="auto"/>
            </w:tcBorders>
            <w:vAlign w:val="center"/>
          </w:tcPr>
          <w:p w14:paraId="5A1C1DBC" w14:textId="77777777" w:rsidR="00E33E98" w:rsidRPr="00FD58A8" w:rsidRDefault="00E33E98" w:rsidP="00E33E98">
            <w:pPr>
              <w:jc w:val="center"/>
            </w:pPr>
          </w:p>
        </w:tc>
      </w:tr>
      <w:tr w:rsidR="00E33E98" w:rsidRPr="00FD58A8" w14:paraId="7998DA8E"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36DA068C" w14:textId="77777777" w:rsidR="00E33E98" w:rsidRPr="00FD58A8" w:rsidRDefault="00E33E98" w:rsidP="00E33E98">
            <w:pPr>
              <w:jc w:val="center"/>
            </w:pPr>
            <w:r w:rsidRPr="00FD58A8">
              <w:t>4.</w:t>
            </w:r>
          </w:p>
        </w:tc>
        <w:tc>
          <w:tcPr>
            <w:tcW w:w="3000" w:type="pct"/>
            <w:tcBorders>
              <w:top w:val="single" w:sz="4" w:space="0" w:color="auto"/>
              <w:left w:val="single" w:sz="4" w:space="0" w:color="auto"/>
              <w:bottom w:val="single" w:sz="4" w:space="0" w:color="auto"/>
              <w:right w:val="single" w:sz="4" w:space="0" w:color="auto"/>
            </w:tcBorders>
            <w:vAlign w:val="center"/>
          </w:tcPr>
          <w:p w14:paraId="653A03F8" w14:textId="77777777" w:rsidR="00E33E98" w:rsidRPr="00FD58A8" w:rsidRDefault="00E33E98" w:rsidP="00E33E98">
            <w:r w:rsidRPr="00FD58A8">
              <w:t>Реквизиты специального банковского счета участника закупки, если обеспечение заявки на участие в закупке предоставляется участником путем внесения денежных средств</w:t>
            </w:r>
          </w:p>
        </w:tc>
        <w:tc>
          <w:tcPr>
            <w:tcW w:w="1694" w:type="pct"/>
            <w:tcBorders>
              <w:top w:val="single" w:sz="4" w:space="0" w:color="auto"/>
              <w:left w:val="single" w:sz="4" w:space="0" w:color="auto"/>
              <w:bottom w:val="single" w:sz="4" w:space="0" w:color="auto"/>
              <w:right w:val="single" w:sz="4" w:space="0" w:color="auto"/>
            </w:tcBorders>
            <w:vAlign w:val="center"/>
          </w:tcPr>
          <w:p w14:paraId="7DB73C7F" w14:textId="77777777" w:rsidR="00E33E98" w:rsidRPr="00FD58A8" w:rsidRDefault="00E33E98" w:rsidP="00E33E98">
            <w:pPr>
              <w:jc w:val="center"/>
            </w:pPr>
          </w:p>
        </w:tc>
      </w:tr>
    </w:tbl>
    <w:p w14:paraId="780574B1" w14:textId="77777777" w:rsidR="00E33E98" w:rsidRPr="00FD58A8" w:rsidRDefault="00E33E98" w:rsidP="00E33E98">
      <w:pPr>
        <w:rPr>
          <w:color w:val="808080"/>
        </w:rPr>
      </w:pPr>
    </w:p>
    <w:p w14:paraId="045A94ED" w14:textId="77777777" w:rsidR="00E33E98" w:rsidRPr="00FD58A8" w:rsidRDefault="00E33E98" w:rsidP="00E33E98">
      <w:pPr>
        <w:rPr>
          <w:color w:val="808080"/>
        </w:rPr>
      </w:pPr>
      <w:r w:rsidRPr="00FD58A8">
        <w:rPr>
          <w:color w:val="808080"/>
        </w:rPr>
        <w:t>ИНСТРУКЦИИ ПО ЗАПОЛНЕНИЮ</w:t>
      </w:r>
      <w:bookmarkEnd w:id="246"/>
      <w:r w:rsidRPr="00FD58A8">
        <w:rPr>
          <w:color w:val="808080"/>
        </w:rPr>
        <w:t>:</w:t>
      </w:r>
    </w:p>
    <w:p w14:paraId="22100DDC" w14:textId="77777777" w:rsidR="00E33E98" w:rsidRPr="00FD58A8" w:rsidRDefault="00E33E98" w:rsidP="00E33E98">
      <w:pPr>
        <w:jc w:val="both"/>
        <w:rPr>
          <w:color w:val="808080"/>
        </w:rPr>
      </w:pPr>
      <w:r w:rsidRPr="00FD58A8">
        <w:rPr>
          <w:color w:val="808080"/>
        </w:rPr>
        <w:t>1. Данные инструкции не следует воспроизводить в документах, подготовленных участником.</w:t>
      </w:r>
    </w:p>
    <w:p w14:paraId="5CF06884" w14:textId="77777777" w:rsidR="00E33E98" w:rsidRPr="00FD58A8" w:rsidRDefault="00E33E98" w:rsidP="00E33E98">
      <w:pPr>
        <w:jc w:val="both"/>
        <w:rPr>
          <w:color w:val="808080"/>
        </w:rPr>
      </w:pPr>
      <w:r w:rsidRPr="00FD58A8">
        <w:rPr>
          <w:color w:val="808080"/>
        </w:rPr>
        <w:t xml:space="preserve">2. Заполненная участником анкета должна содержать все сведения, указанные в таблице. В случае отсутствия каких-либо данных указать слово «нет». </w:t>
      </w:r>
    </w:p>
    <w:p w14:paraId="0DE6879E" w14:textId="77777777" w:rsidR="00E33E98" w:rsidRPr="00FD58A8" w:rsidRDefault="00E33E98" w:rsidP="00E33E98"/>
    <w:p w14:paraId="5FED6EF2" w14:textId="77777777" w:rsidR="00E33E98" w:rsidRPr="00FD58A8" w:rsidRDefault="00E33E98" w:rsidP="00E33E98"/>
    <w:p w14:paraId="32C61CBF" w14:textId="77777777" w:rsidR="00E33E98" w:rsidRPr="00FD58A8" w:rsidRDefault="00E33E98" w:rsidP="00E33E98"/>
    <w:p w14:paraId="75499543" w14:textId="77777777" w:rsidR="00E33E98" w:rsidRPr="00FD58A8" w:rsidRDefault="00E33E98" w:rsidP="00E33E98"/>
    <w:p w14:paraId="22F02F4A" w14:textId="77777777" w:rsidR="00E33E98" w:rsidRPr="00FD58A8" w:rsidRDefault="00E33E98" w:rsidP="00E33E98"/>
    <w:p w14:paraId="7352FEC6" w14:textId="77777777" w:rsidR="00E33E98" w:rsidRPr="00FD58A8" w:rsidRDefault="00E33E98" w:rsidP="00E33E98"/>
    <w:p w14:paraId="5204EA6A" w14:textId="77777777" w:rsidR="00E33E98" w:rsidRPr="00FD58A8" w:rsidRDefault="00E33E98" w:rsidP="00E33E98"/>
    <w:p w14:paraId="21A1C159" w14:textId="77777777" w:rsidR="00E33E98" w:rsidRPr="00FD58A8" w:rsidRDefault="00E33E98" w:rsidP="00E33E98"/>
    <w:p w14:paraId="558328D4" w14:textId="77777777" w:rsidR="00E33E98" w:rsidRPr="00FD58A8" w:rsidRDefault="00E33E98" w:rsidP="00E33E98"/>
    <w:p w14:paraId="23C24162" w14:textId="77777777" w:rsidR="00E33E98" w:rsidRPr="00FD58A8" w:rsidRDefault="00E33E98" w:rsidP="00E33E98"/>
    <w:p w14:paraId="6E530372" w14:textId="77777777" w:rsidR="00E33E98" w:rsidRPr="00FD58A8" w:rsidRDefault="00E33E98" w:rsidP="00E33E98">
      <w:pPr>
        <w:pStyle w:val="affb"/>
      </w:pPr>
    </w:p>
    <w:p w14:paraId="01B82B1F" w14:textId="77777777" w:rsidR="00E33E98" w:rsidRPr="00FD58A8" w:rsidRDefault="00E33E98" w:rsidP="00E33E98">
      <w:pPr>
        <w:rPr>
          <w:sz w:val="2"/>
          <w:szCs w:val="2"/>
        </w:rPr>
      </w:pPr>
    </w:p>
    <w:p w14:paraId="115AFDBC" w14:textId="77777777" w:rsidR="00E33E98" w:rsidRPr="00FD58A8" w:rsidRDefault="00E33E98" w:rsidP="00E33E98">
      <w:pPr>
        <w:rPr>
          <w:color w:val="808080"/>
          <w:sz w:val="22"/>
        </w:rPr>
      </w:pPr>
      <w:bookmarkStart w:id="247" w:name="_Форма_3_ТЕХНИКО-КОММЕРЧЕСКОЕ"/>
      <w:bookmarkStart w:id="248" w:name="_Техническое_предложение_(Форма"/>
      <w:bookmarkStart w:id="249" w:name="_Ref313304436"/>
      <w:bookmarkStart w:id="250" w:name="_Toc314507388"/>
      <w:bookmarkStart w:id="251" w:name="_Toc322209429"/>
      <w:bookmarkEnd w:id="247"/>
      <w:bookmarkEnd w:id="248"/>
    </w:p>
    <w:p w14:paraId="6AC4D4FC" w14:textId="77777777" w:rsidR="00E33E98" w:rsidRPr="00FD58A8" w:rsidRDefault="00E33E98" w:rsidP="00E33E98">
      <w:pPr>
        <w:pStyle w:val="11"/>
        <w:keepLines w:val="0"/>
        <w:spacing w:before="240" w:after="120"/>
        <w:ind w:left="792" w:hanging="360"/>
        <w:jc w:val="both"/>
        <w:rPr>
          <w:rFonts w:ascii="Times New Roman" w:eastAsia="MS Mincho" w:hAnsi="Times New Roman"/>
          <w:color w:val="548DD4"/>
          <w:kern w:val="32"/>
          <w:szCs w:val="24"/>
          <w:lang w:val="x-none" w:eastAsia="x-none"/>
        </w:rPr>
      </w:pPr>
      <w:bookmarkStart w:id="252" w:name="_Форма_4_РЕКОМЕНДУЕМАЯ"/>
      <w:bookmarkStart w:id="253" w:name="_Форма_3_РЕКОМЕНДУЕМАЯ"/>
      <w:bookmarkStart w:id="254" w:name="_Toc23149542"/>
      <w:bookmarkStart w:id="255" w:name="_Toc54336129"/>
      <w:bookmarkStart w:id="256" w:name="_Toc74247531"/>
      <w:bookmarkEnd w:id="252"/>
      <w:bookmarkEnd w:id="253"/>
      <w:r w:rsidRPr="00FD58A8">
        <w:rPr>
          <w:rFonts w:ascii="Times New Roman" w:eastAsia="MS Mincho" w:hAnsi="Times New Roman"/>
          <w:color w:val="548DD4"/>
          <w:kern w:val="32"/>
          <w:szCs w:val="24"/>
          <w:lang w:val="x-none" w:eastAsia="x-none"/>
        </w:rPr>
        <w:t xml:space="preserve">Форма </w:t>
      </w:r>
      <w:r w:rsidRPr="00FD58A8">
        <w:rPr>
          <w:rFonts w:ascii="Times New Roman" w:eastAsia="MS Mincho" w:hAnsi="Times New Roman"/>
          <w:color w:val="548DD4"/>
          <w:kern w:val="32"/>
          <w:szCs w:val="24"/>
          <w:lang w:eastAsia="x-none"/>
        </w:rPr>
        <w:t>3</w:t>
      </w:r>
      <w:r w:rsidRPr="00FD58A8">
        <w:rPr>
          <w:rFonts w:ascii="Times New Roman" w:eastAsia="MS Mincho" w:hAnsi="Times New Roman"/>
          <w:color w:val="548DD4"/>
          <w:kern w:val="32"/>
          <w:szCs w:val="24"/>
          <w:lang w:val="x-none" w:eastAsia="x-none"/>
        </w:rPr>
        <w:t xml:space="preserve"> РЕКОМЕНДУЕМАЯ ФОРМА ЗАПРОСА РАЗЪЯСНЕНИЙ </w:t>
      </w:r>
      <w:r w:rsidRPr="00FD58A8">
        <w:rPr>
          <w:rFonts w:ascii="Times New Roman" w:eastAsia="MS Mincho" w:hAnsi="Times New Roman"/>
          <w:color w:val="548DD4"/>
          <w:kern w:val="32"/>
          <w:szCs w:val="24"/>
          <w:lang w:eastAsia="x-none"/>
        </w:rPr>
        <w:t>ИЗВЕЩЕНИЯ</w:t>
      </w:r>
      <w:r w:rsidRPr="00FD58A8">
        <w:rPr>
          <w:rFonts w:ascii="Times New Roman" w:eastAsia="MS Mincho" w:hAnsi="Times New Roman"/>
          <w:color w:val="548DD4"/>
          <w:kern w:val="32"/>
          <w:szCs w:val="24"/>
          <w:lang w:val="x-none" w:eastAsia="x-none"/>
        </w:rPr>
        <w:t xml:space="preserve"> О ЗАКУПКЕ</w:t>
      </w:r>
      <w:bookmarkEnd w:id="254"/>
      <w:bookmarkEnd w:id="255"/>
      <w:bookmarkEnd w:id="256"/>
    </w:p>
    <w:p w14:paraId="1C2BC787" w14:textId="77777777" w:rsidR="00E33E98" w:rsidRPr="00FD58A8" w:rsidRDefault="00E33E98" w:rsidP="00E33E98"/>
    <w:p w14:paraId="569242CF" w14:textId="77777777" w:rsidR="00E33E98" w:rsidRPr="00FD58A8" w:rsidRDefault="00E33E98" w:rsidP="00E33E98">
      <w:pPr>
        <w:jc w:val="center"/>
      </w:pPr>
      <w:r w:rsidRPr="00FD58A8">
        <w:t xml:space="preserve">РЕКОМЕНДУЕМАЯ ФОРМА ЗАПРОСА РАЗЪЯСНЕНИЙ </w:t>
      </w:r>
      <w:bookmarkEnd w:id="249"/>
      <w:bookmarkEnd w:id="250"/>
      <w:r w:rsidRPr="00FD58A8">
        <w:t>ИЗВЕЩЕНИЯ</w:t>
      </w:r>
    </w:p>
    <w:p w14:paraId="4419E4F4" w14:textId="77777777" w:rsidR="00E33E98" w:rsidRPr="00FD58A8" w:rsidRDefault="00E33E98" w:rsidP="00E33E98">
      <w:pPr>
        <w:jc w:val="center"/>
      </w:pPr>
      <w:r w:rsidRPr="00FD58A8">
        <w:t>О ЗАКУПКЕ</w:t>
      </w:r>
      <w:bookmarkEnd w:id="251"/>
    </w:p>
    <w:p w14:paraId="307131BE" w14:textId="77777777" w:rsidR="00E33E98" w:rsidRPr="00FD58A8" w:rsidRDefault="00E33E98" w:rsidP="00E33E98">
      <w:pPr>
        <w:pStyle w:val="a7"/>
        <w:tabs>
          <w:tab w:val="clear" w:pos="4677"/>
          <w:tab w:val="clear" w:pos="9355"/>
        </w:tabs>
      </w:pPr>
    </w:p>
    <w:p w14:paraId="018E1C58" w14:textId="77777777" w:rsidR="00E33E98" w:rsidRPr="00FD58A8" w:rsidRDefault="00E33E98" w:rsidP="00E33E98">
      <w:pPr>
        <w:jc w:val="right"/>
      </w:pPr>
    </w:p>
    <w:p w14:paraId="43E21909" w14:textId="77777777" w:rsidR="00E33E98" w:rsidRPr="00FD58A8" w:rsidRDefault="00E33E98" w:rsidP="00E33E98"/>
    <w:p w14:paraId="53E74988" w14:textId="77777777" w:rsidR="00E33E98" w:rsidRPr="00FD58A8" w:rsidRDefault="00E33E98" w:rsidP="00E33E98">
      <w:pPr>
        <w:jc w:val="center"/>
      </w:pPr>
      <w:r w:rsidRPr="00FD58A8">
        <w:t>Уважаемые господа!</w:t>
      </w:r>
    </w:p>
    <w:p w14:paraId="6AFCD4D9" w14:textId="77777777" w:rsidR="00E33E98" w:rsidRPr="00FD58A8" w:rsidRDefault="00E33E98" w:rsidP="00E33E98">
      <w:pPr>
        <w:jc w:val="center"/>
      </w:pPr>
      <w:r w:rsidRPr="00FD58A8">
        <w:t>Просим Вас разъяснить следующие положения извещения о проведении запроса котировок в электронной форме на право заключения договора на ________________________________ (</w:t>
      </w:r>
      <w:r w:rsidRPr="00FD58A8">
        <w:rPr>
          <w:bCs/>
        </w:rPr>
        <w:t>извещение</w:t>
      </w:r>
      <w:r w:rsidRPr="00FD58A8">
        <w:t xml:space="preserve"> о закупке):</w:t>
      </w:r>
    </w:p>
    <w:p w14:paraId="007E7F00" w14:textId="77777777" w:rsidR="00E33E98" w:rsidRPr="00FD58A8" w:rsidRDefault="00E33E98" w:rsidP="00E33E98"/>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E33E98" w:rsidRPr="00FD58A8" w14:paraId="6C952E64" w14:textId="77777777" w:rsidTr="00E33E98">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0FDAC159" w14:textId="77777777" w:rsidR="00E33E98" w:rsidRPr="00FD58A8" w:rsidRDefault="00E33E98" w:rsidP="00E33E98">
            <w:pPr>
              <w:jc w:val="center"/>
              <w:rPr>
                <w:b/>
              </w:rPr>
            </w:pPr>
            <w:r w:rsidRPr="00FD58A8">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6383C76" w14:textId="77777777" w:rsidR="00E33E98" w:rsidRPr="00FD58A8" w:rsidRDefault="00E33E98" w:rsidP="00E33E98">
            <w:pPr>
              <w:jc w:val="center"/>
              <w:rPr>
                <w:b/>
              </w:rPr>
            </w:pPr>
            <w:r w:rsidRPr="00FD58A8">
              <w:rPr>
                <w:b/>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6746AFF" w14:textId="77777777" w:rsidR="00E33E98" w:rsidRPr="00FD58A8" w:rsidRDefault="00E33E98" w:rsidP="00E33E98">
            <w:pPr>
              <w:jc w:val="center"/>
              <w:rPr>
                <w:b/>
              </w:rPr>
            </w:pPr>
            <w:r w:rsidRPr="00FD58A8">
              <w:rPr>
                <w:b/>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B399EFC" w14:textId="77777777" w:rsidR="00E33E98" w:rsidRPr="00FD58A8" w:rsidRDefault="00E33E98" w:rsidP="00E33E98">
            <w:pPr>
              <w:jc w:val="center"/>
              <w:rPr>
                <w:b/>
              </w:rPr>
            </w:pPr>
            <w:r w:rsidRPr="00FD58A8">
              <w:rPr>
                <w:b/>
              </w:rPr>
              <w:t>Содержание запроса на разъяснение положений извещения о закупке</w:t>
            </w:r>
          </w:p>
        </w:tc>
      </w:tr>
      <w:tr w:rsidR="00E33E98" w:rsidRPr="00FD58A8" w14:paraId="214DF787" w14:textId="77777777" w:rsidTr="00E33E98">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221B47B" w14:textId="77777777" w:rsidR="00E33E98" w:rsidRPr="00FD58A8" w:rsidRDefault="00E33E98" w:rsidP="00E33E98">
            <w:pPr>
              <w:jc w:val="center"/>
            </w:pPr>
            <w:r w:rsidRPr="00FD58A8">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21599CA" w14:textId="77777777" w:rsidR="00E33E98" w:rsidRPr="00FD58A8" w:rsidRDefault="00E33E98" w:rsidP="00E33E98"/>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1B9C2AF" w14:textId="77777777" w:rsidR="00E33E98" w:rsidRPr="00FD58A8" w:rsidRDefault="00E33E98" w:rsidP="00E33E98"/>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6E6E876B" w14:textId="77777777" w:rsidR="00E33E98" w:rsidRPr="00FD58A8" w:rsidRDefault="00E33E98" w:rsidP="00E33E98"/>
        </w:tc>
      </w:tr>
      <w:tr w:rsidR="00E33E98" w:rsidRPr="00FD58A8" w14:paraId="4E5C99FA" w14:textId="77777777" w:rsidTr="00E33E98">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471DBFFF" w14:textId="77777777" w:rsidR="00E33E98" w:rsidRPr="00FD58A8" w:rsidRDefault="00E33E98" w:rsidP="00E33E98">
            <w:pPr>
              <w:jc w:val="center"/>
            </w:pPr>
            <w:r w:rsidRPr="00FD58A8">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B5B7E30" w14:textId="77777777" w:rsidR="00E33E98" w:rsidRPr="00FD58A8" w:rsidRDefault="00E33E98" w:rsidP="00E33E98"/>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004EE7F" w14:textId="77777777" w:rsidR="00E33E98" w:rsidRPr="00FD58A8" w:rsidRDefault="00E33E98" w:rsidP="00E33E98"/>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83E7007" w14:textId="77777777" w:rsidR="00E33E98" w:rsidRPr="00FD58A8" w:rsidRDefault="00E33E98" w:rsidP="00E33E98"/>
        </w:tc>
      </w:tr>
    </w:tbl>
    <w:p w14:paraId="518BF911" w14:textId="77777777" w:rsidR="00E33E98" w:rsidRPr="00FD58A8" w:rsidRDefault="00E33E98" w:rsidP="00E33E98"/>
    <w:p w14:paraId="01DED493" w14:textId="77777777" w:rsidR="00E33E98" w:rsidRPr="00FD58A8" w:rsidRDefault="00E33E98" w:rsidP="00E33E98"/>
    <w:p w14:paraId="5C8DC53F" w14:textId="77777777" w:rsidR="00E33E98" w:rsidRPr="00FD58A8" w:rsidRDefault="00E33E98" w:rsidP="00E33E98">
      <w:pPr>
        <w:sectPr w:rsidR="00E33E98" w:rsidRPr="00FD58A8" w:rsidSect="00E33E98">
          <w:pgSz w:w="11907" w:h="16839" w:code="9"/>
          <w:pgMar w:top="851" w:right="567" w:bottom="567" w:left="1134" w:header="720" w:footer="720" w:gutter="0"/>
          <w:cols w:space="708"/>
          <w:noEndnote/>
          <w:titlePg/>
          <w:docGrid w:linePitch="326"/>
        </w:sectPr>
      </w:pPr>
    </w:p>
    <w:p w14:paraId="45D4E46B" w14:textId="77777777" w:rsidR="00E33E98" w:rsidRPr="00FD58A8" w:rsidRDefault="00E33E98" w:rsidP="00E33E98">
      <w:pPr>
        <w:pStyle w:val="11"/>
        <w:keepLines w:val="0"/>
        <w:spacing w:before="240" w:after="120"/>
        <w:ind w:left="792" w:hanging="360"/>
        <w:jc w:val="both"/>
        <w:rPr>
          <w:rFonts w:ascii="Times New Roman" w:eastAsia="MS Mincho" w:hAnsi="Times New Roman"/>
          <w:color w:val="548DD4"/>
          <w:kern w:val="32"/>
          <w:szCs w:val="24"/>
          <w:lang w:val="x-none" w:eastAsia="x-none"/>
        </w:rPr>
      </w:pPr>
      <w:bookmarkStart w:id="257" w:name="_Форма_5_Справка"/>
      <w:bookmarkStart w:id="258" w:name="_Форма_5_ФОРМА"/>
      <w:bookmarkStart w:id="259" w:name="_Форма_6_Декларация"/>
      <w:bookmarkStart w:id="260" w:name="_Форма_5_Декларация"/>
      <w:bookmarkStart w:id="261" w:name="_Форма_7_План_1"/>
      <w:bookmarkStart w:id="262" w:name="_РАЗДЕЛ_IV._Техническое"/>
      <w:bookmarkStart w:id="263" w:name="_Форма_6_ЦЕНОВОЕ"/>
      <w:bookmarkStart w:id="264" w:name="_Форма_4_ЦЕНОВОЕ"/>
      <w:bookmarkStart w:id="265" w:name="_Toc57045275"/>
      <w:bookmarkStart w:id="266" w:name="_Toc74247532"/>
      <w:bookmarkStart w:id="267" w:name="_Toc23149544"/>
      <w:bookmarkEnd w:id="257"/>
      <w:bookmarkEnd w:id="258"/>
      <w:bookmarkEnd w:id="259"/>
      <w:bookmarkEnd w:id="260"/>
      <w:bookmarkEnd w:id="261"/>
      <w:bookmarkEnd w:id="262"/>
      <w:bookmarkEnd w:id="263"/>
      <w:bookmarkEnd w:id="264"/>
      <w:r w:rsidRPr="00FD58A8">
        <w:rPr>
          <w:rFonts w:ascii="Times New Roman" w:eastAsia="MS Mincho" w:hAnsi="Times New Roman"/>
          <w:color w:val="548DD4"/>
          <w:kern w:val="32"/>
          <w:szCs w:val="24"/>
          <w:lang w:val="x-none" w:eastAsia="x-none"/>
        </w:rPr>
        <w:t xml:space="preserve">Форма </w:t>
      </w:r>
      <w:r w:rsidRPr="00FD58A8">
        <w:rPr>
          <w:rFonts w:ascii="Times New Roman" w:eastAsia="MS Mincho" w:hAnsi="Times New Roman"/>
          <w:color w:val="548DD4"/>
          <w:kern w:val="32"/>
          <w:szCs w:val="24"/>
          <w:lang w:eastAsia="x-none"/>
        </w:rPr>
        <w:t>4</w:t>
      </w:r>
      <w:r w:rsidRPr="00FD58A8">
        <w:rPr>
          <w:rFonts w:ascii="Times New Roman" w:eastAsia="MS Mincho" w:hAnsi="Times New Roman"/>
          <w:color w:val="548DD4"/>
          <w:kern w:val="32"/>
          <w:szCs w:val="24"/>
          <w:lang w:val="x-none" w:eastAsia="x-none"/>
        </w:rPr>
        <w:t xml:space="preserve"> </w:t>
      </w:r>
      <w:r w:rsidRPr="00FD58A8">
        <w:rPr>
          <w:rFonts w:ascii="Times New Roman" w:eastAsia="MS Mincho" w:hAnsi="Times New Roman"/>
          <w:color w:val="548DD4"/>
          <w:kern w:val="32"/>
          <w:szCs w:val="24"/>
          <w:lang w:eastAsia="x-none"/>
        </w:rPr>
        <w:t>ЦЕНОВОЕ</w:t>
      </w:r>
      <w:r w:rsidRPr="00FD58A8">
        <w:rPr>
          <w:rFonts w:ascii="Times New Roman" w:eastAsia="MS Mincho" w:hAnsi="Times New Roman"/>
          <w:color w:val="548DD4"/>
          <w:kern w:val="32"/>
          <w:szCs w:val="24"/>
          <w:lang w:val="x-none" w:eastAsia="x-none"/>
        </w:rPr>
        <w:t xml:space="preserve"> ПРЕДЛОЖЕНИЕ</w:t>
      </w:r>
      <w:bookmarkEnd w:id="265"/>
      <w:bookmarkEnd w:id="266"/>
    </w:p>
    <w:p w14:paraId="134BC83F" w14:textId="77777777" w:rsidR="00E33E98" w:rsidRPr="00FD58A8" w:rsidRDefault="00E33E98" w:rsidP="00E33E98"/>
    <w:p w14:paraId="5D4DD786" w14:textId="77777777" w:rsidR="00E33E98" w:rsidRPr="00FD58A8" w:rsidRDefault="00E33E98" w:rsidP="00E33E98">
      <w:r w:rsidRPr="00FD58A8">
        <w:t xml:space="preserve">Участник запроса котировок: ________________________________ </w:t>
      </w:r>
    </w:p>
    <w:p w14:paraId="0E522A31" w14:textId="77777777" w:rsidR="00E33E98" w:rsidRPr="00FD58A8" w:rsidRDefault="00E33E98" w:rsidP="00E33E98"/>
    <w:p w14:paraId="01294C9B" w14:textId="77777777" w:rsidR="00E33E98" w:rsidRPr="00FD58A8" w:rsidRDefault="00E33E98" w:rsidP="00E33E98"/>
    <w:p w14:paraId="286C8FA1" w14:textId="77777777" w:rsidR="00E33E98" w:rsidRPr="00FD58A8" w:rsidRDefault="00E33E98" w:rsidP="00E33E98">
      <w:pPr>
        <w:pStyle w:val="rvps1"/>
      </w:pPr>
      <w:r w:rsidRPr="00FD58A8">
        <w:t>ЦЕНОВОЕ ПРЕДЛОЖЕНИЕ</w:t>
      </w:r>
    </w:p>
    <w:p w14:paraId="67CEEB9A" w14:textId="77777777" w:rsidR="00E33E98" w:rsidRPr="00FD58A8" w:rsidRDefault="00E33E98" w:rsidP="00E33E98"/>
    <w:p w14:paraId="08316FAB" w14:textId="3B009608" w:rsidR="00E33E98" w:rsidRPr="00FD58A8" w:rsidRDefault="00E33E98" w:rsidP="00E33E98">
      <w:pPr>
        <w:jc w:val="both"/>
        <w:rPr>
          <w:iCs/>
          <w:snapToGrid w:val="0"/>
        </w:rPr>
      </w:pPr>
      <w:r w:rsidRPr="00FD58A8">
        <w:t xml:space="preserve">Настоящим предлагаем </w:t>
      </w:r>
      <w:r w:rsidRPr="00FD58A8">
        <w:rPr>
          <w:b/>
        </w:rPr>
        <w:t>поставить товары</w:t>
      </w:r>
      <w:r w:rsidRPr="00FD58A8">
        <w:t xml:space="preserve"> в соответствии с требованиями, изложенными в разделах IV «ТЕХНИЧЕСКОЕ ЗАДАНИЕ» и V «ПРОЕКТ ДОГОВОРА» извещения о проведении запроса котировок, </w:t>
      </w:r>
      <w:r w:rsidRPr="00FD58A8">
        <w:rPr>
          <w:bCs/>
        </w:rPr>
        <w:t>на следующих условиях</w:t>
      </w:r>
      <w:r w:rsidRPr="00FD58A8">
        <w:rPr>
          <w:iCs/>
          <w:snapToGrid w:val="0"/>
        </w:rPr>
        <w:t>:</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4990"/>
      </w:tblGrid>
      <w:tr w:rsidR="00E33E98" w:rsidRPr="00FD58A8" w14:paraId="4B398409" w14:textId="77777777" w:rsidTr="00E33E98">
        <w:trPr>
          <w:cantSplit/>
          <w:trHeight w:val="632"/>
          <w:tblHeader/>
        </w:trPr>
        <w:tc>
          <w:tcPr>
            <w:tcW w:w="822" w:type="dxa"/>
            <w:vAlign w:val="center"/>
          </w:tcPr>
          <w:p w14:paraId="6B95A086" w14:textId="77777777" w:rsidR="00E33E98" w:rsidRPr="00FD58A8" w:rsidRDefault="00E33E98" w:rsidP="00E33E98">
            <w:pPr>
              <w:keepNext/>
              <w:ind w:left="-57" w:right="-57"/>
              <w:jc w:val="center"/>
              <w:rPr>
                <w:b/>
                <w:sz w:val="22"/>
              </w:rPr>
            </w:pPr>
            <w:r w:rsidRPr="00FD58A8">
              <w:rPr>
                <w:b/>
                <w:sz w:val="22"/>
              </w:rPr>
              <w:t>№ п/п</w:t>
            </w:r>
          </w:p>
        </w:tc>
        <w:tc>
          <w:tcPr>
            <w:tcW w:w="4394" w:type="dxa"/>
            <w:vAlign w:val="center"/>
          </w:tcPr>
          <w:p w14:paraId="663C37BA" w14:textId="77777777" w:rsidR="00E33E98" w:rsidRPr="00FD58A8" w:rsidRDefault="00E33E98" w:rsidP="00E33E98">
            <w:pPr>
              <w:keepNext/>
              <w:ind w:left="-57" w:right="-57"/>
              <w:jc w:val="center"/>
              <w:rPr>
                <w:b/>
                <w:sz w:val="22"/>
              </w:rPr>
            </w:pPr>
            <w:r w:rsidRPr="00FD58A8">
              <w:rPr>
                <w:b/>
                <w:sz w:val="22"/>
              </w:rPr>
              <w:t>Условия заявки на участие в закупке</w:t>
            </w:r>
          </w:p>
        </w:tc>
        <w:tc>
          <w:tcPr>
            <w:tcW w:w="4990" w:type="dxa"/>
            <w:vAlign w:val="center"/>
          </w:tcPr>
          <w:p w14:paraId="2F32CEEF" w14:textId="77777777" w:rsidR="00E33E98" w:rsidRPr="00FD58A8" w:rsidRDefault="00E33E98" w:rsidP="00E33E98">
            <w:pPr>
              <w:keepNext/>
              <w:ind w:left="57" w:right="57"/>
              <w:jc w:val="center"/>
              <w:rPr>
                <w:b/>
                <w:sz w:val="22"/>
              </w:rPr>
            </w:pPr>
            <w:r w:rsidRPr="00FD58A8">
              <w:rPr>
                <w:b/>
                <w:sz w:val="22"/>
              </w:rPr>
              <w:t>Предложения участника</w:t>
            </w:r>
          </w:p>
        </w:tc>
      </w:tr>
      <w:tr w:rsidR="00F91E23" w:rsidRPr="00FD58A8" w14:paraId="31965AD6" w14:textId="77777777" w:rsidTr="00FD45CD">
        <w:trPr>
          <w:cantSplit/>
          <w:trHeight w:val="838"/>
        </w:trPr>
        <w:tc>
          <w:tcPr>
            <w:tcW w:w="822" w:type="dxa"/>
            <w:vAlign w:val="center"/>
          </w:tcPr>
          <w:p w14:paraId="788B259B" w14:textId="77777777" w:rsidR="00F91E23" w:rsidRPr="00FD58A8" w:rsidRDefault="00F91E23" w:rsidP="00E33E98">
            <w:pPr>
              <w:tabs>
                <w:tab w:val="left" w:pos="284"/>
              </w:tabs>
              <w:jc w:val="center"/>
              <w:rPr>
                <w:sz w:val="22"/>
              </w:rPr>
            </w:pPr>
            <w:r w:rsidRPr="00FD58A8">
              <w:rPr>
                <w:sz w:val="22"/>
              </w:rPr>
              <w:t>1.</w:t>
            </w:r>
          </w:p>
        </w:tc>
        <w:tc>
          <w:tcPr>
            <w:tcW w:w="4394" w:type="dxa"/>
            <w:vAlign w:val="center"/>
          </w:tcPr>
          <w:p w14:paraId="0D2EB16F" w14:textId="037D3891" w:rsidR="00F91E23" w:rsidRPr="00FD58A8" w:rsidRDefault="00F91E23" w:rsidP="00E33E98">
            <w:pPr>
              <w:ind w:left="57" w:right="57"/>
              <w:rPr>
                <w:bCs/>
                <w:sz w:val="22"/>
              </w:rPr>
            </w:pPr>
            <w:r>
              <w:rPr>
                <w:bCs/>
                <w:sz w:val="22"/>
              </w:rPr>
              <w:t>Коэффициент снижения цены за единицу</w:t>
            </w:r>
          </w:p>
        </w:tc>
        <w:tc>
          <w:tcPr>
            <w:tcW w:w="4990" w:type="dxa"/>
            <w:vAlign w:val="center"/>
          </w:tcPr>
          <w:p w14:paraId="5359A832" w14:textId="1B02B5F9" w:rsidR="00F91E23" w:rsidRPr="00F91E23" w:rsidRDefault="00F91E23" w:rsidP="00E33E98">
            <w:pPr>
              <w:ind w:left="57" w:right="57"/>
              <w:jc w:val="center"/>
              <w:rPr>
                <w:b/>
                <w:i/>
                <w:iCs/>
                <w:sz w:val="22"/>
                <w:szCs w:val="22"/>
                <w:shd w:val="clear" w:color="auto" w:fill="FFFF99"/>
              </w:rPr>
            </w:pPr>
          </w:p>
        </w:tc>
      </w:tr>
    </w:tbl>
    <w:p w14:paraId="32318963" w14:textId="77777777" w:rsidR="00E33E98" w:rsidRPr="00FD58A8" w:rsidRDefault="00E33E98" w:rsidP="00E33E98">
      <w:pPr>
        <w:jc w:val="center"/>
        <w:rPr>
          <w:b/>
          <w:sz w:val="22"/>
        </w:rPr>
      </w:pPr>
    </w:p>
    <w:p w14:paraId="31706DC3" w14:textId="77777777" w:rsidR="00E33E98" w:rsidRPr="00FD58A8" w:rsidRDefault="00E33E98" w:rsidP="00E33E98">
      <w:pPr>
        <w:rPr>
          <w:color w:val="808080"/>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517"/>
        <w:gridCol w:w="3679"/>
      </w:tblGrid>
      <w:tr w:rsidR="00BA0A9D" w:rsidRPr="00733E33" w14:paraId="0EE1D41A" w14:textId="77777777" w:rsidTr="00FD45CD">
        <w:trPr>
          <w:cantSplit/>
        </w:trPr>
        <w:tc>
          <w:tcPr>
            <w:tcW w:w="3000" w:type="pct"/>
            <w:vAlign w:val="center"/>
          </w:tcPr>
          <w:p w14:paraId="045511EE" w14:textId="77777777" w:rsidR="00BA0A9D" w:rsidRPr="00733E33" w:rsidRDefault="00BA0A9D" w:rsidP="00FD45CD">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2468E285" w14:textId="6BF1FA60" w:rsidR="00BA0A9D" w:rsidRDefault="00BA0A9D" w:rsidP="00BA0A9D">
            <w:pPr>
              <w:jc w:val="center"/>
            </w:pPr>
            <w:r>
              <w:t>Да / нет</w:t>
            </w:r>
          </w:p>
          <w:p w14:paraId="4E9D9820" w14:textId="34BF2D04" w:rsidR="00BA0A9D" w:rsidRPr="00733E33" w:rsidRDefault="00BA0A9D" w:rsidP="00BA0A9D">
            <w:pPr>
              <w:jc w:val="center"/>
            </w:pPr>
          </w:p>
        </w:tc>
      </w:tr>
    </w:tbl>
    <w:p w14:paraId="412FA0AA" w14:textId="77777777" w:rsidR="008F6FFA" w:rsidRDefault="008F6FFA" w:rsidP="00E33E98">
      <w:pPr>
        <w:rPr>
          <w:color w:val="808080"/>
          <w:sz w:val="22"/>
        </w:rPr>
      </w:pPr>
    </w:p>
    <w:p w14:paraId="09F145DD" w14:textId="77777777" w:rsidR="00253545" w:rsidRDefault="00253545" w:rsidP="00E33E98">
      <w:pPr>
        <w:rPr>
          <w:color w:val="808080"/>
          <w:sz w:val="22"/>
        </w:rPr>
      </w:pPr>
    </w:p>
    <w:p w14:paraId="70586395" w14:textId="77777777" w:rsidR="00253545" w:rsidRPr="00E55897" w:rsidRDefault="00253545" w:rsidP="00253545">
      <w:pPr>
        <w:jc w:val="center"/>
        <w:rPr>
          <w:b/>
          <w:i/>
        </w:rPr>
      </w:pPr>
      <w:r w:rsidRPr="00E55897">
        <w:rPr>
          <w:b/>
        </w:rPr>
        <w:t>Сведения о</w:t>
      </w:r>
      <w:r>
        <w:rPr>
          <w:b/>
        </w:rPr>
        <w:t xml:space="preserve">б </w:t>
      </w:r>
      <w:r w:rsidRPr="00E55897">
        <w:rPr>
          <w:b/>
        </w:rPr>
        <w:t xml:space="preserve">услуге </w:t>
      </w:r>
    </w:p>
    <w:p w14:paraId="2A9F93E6" w14:textId="77777777" w:rsidR="00253545" w:rsidRPr="00FD58A8" w:rsidRDefault="00253545" w:rsidP="00E33E98">
      <w:pPr>
        <w:rPr>
          <w:color w:val="808080"/>
          <w:sz w:val="22"/>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8"/>
        <w:gridCol w:w="4384"/>
        <w:gridCol w:w="4819"/>
      </w:tblGrid>
      <w:tr w:rsidR="00660F58" w:rsidRPr="000F4203" w14:paraId="07B20C09" w14:textId="77777777" w:rsidTr="00660F58">
        <w:tc>
          <w:tcPr>
            <w:tcW w:w="998" w:type="dxa"/>
            <w:tcBorders>
              <w:top w:val="single" w:sz="4" w:space="0" w:color="auto"/>
              <w:left w:val="single" w:sz="4" w:space="0" w:color="auto"/>
              <w:bottom w:val="single" w:sz="4" w:space="0" w:color="auto"/>
              <w:right w:val="single" w:sz="4" w:space="0" w:color="auto"/>
            </w:tcBorders>
            <w:hideMark/>
          </w:tcPr>
          <w:p w14:paraId="167C1808" w14:textId="77777777" w:rsidR="00660F58" w:rsidRPr="0051288B" w:rsidRDefault="00660F58" w:rsidP="00660F58">
            <w:pPr>
              <w:spacing w:line="256" w:lineRule="auto"/>
              <w:rPr>
                <w:rFonts w:cs="Arial"/>
                <w:color w:val="000000"/>
              </w:rPr>
            </w:pPr>
            <w:r w:rsidRPr="0051288B">
              <w:rPr>
                <w:rFonts w:cs="Arial"/>
                <w:color w:val="000000"/>
              </w:rPr>
              <w:t>№ п/п</w:t>
            </w:r>
          </w:p>
        </w:tc>
        <w:tc>
          <w:tcPr>
            <w:tcW w:w="4384" w:type="dxa"/>
            <w:tcBorders>
              <w:top w:val="single" w:sz="4" w:space="0" w:color="auto"/>
              <w:left w:val="single" w:sz="4" w:space="0" w:color="auto"/>
              <w:bottom w:val="single" w:sz="4" w:space="0" w:color="auto"/>
              <w:right w:val="single" w:sz="4" w:space="0" w:color="auto"/>
            </w:tcBorders>
            <w:hideMark/>
          </w:tcPr>
          <w:p w14:paraId="31B2A188" w14:textId="77777777" w:rsidR="00660F58" w:rsidRPr="000F4203" w:rsidRDefault="00660F58" w:rsidP="00660F58">
            <w:pPr>
              <w:spacing w:line="256" w:lineRule="auto"/>
              <w:jc w:val="center"/>
              <w:rPr>
                <w:rFonts w:cs="Arial"/>
                <w:i/>
                <w:color w:val="000000"/>
              </w:rPr>
            </w:pPr>
            <w:r w:rsidRPr="000F4203">
              <w:rPr>
                <w:rFonts w:cs="Arial"/>
                <w:color w:val="000000"/>
              </w:rPr>
              <w:t>Наименование товара, работы, услуги</w:t>
            </w:r>
            <w:r w:rsidRPr="000F4203">
              <w:rPr>
                <w:rFonts w:cs="Arial"/>
                <w:i/>
                <w:color w:val="000000"/>
              </w:rPr>
              <w:t xml:space="preserve"> </w:t>
            </w:r>
          </w:p>
          <w:p w14:paraId="2CEBA1D8" w14:textId="77777777" w:rsidR="00660F58" w:rsidRPr="000F4203" w:rsidRDefault="00660F58" w:rsidP="00660F58">
            <w:pPr>
              <w:spacing w:line="256" w:lineRule="auto"/>
              <w:jc w:val="center"/>
              <w:rPr>
                <w:rFonts w:cs="Arial"/>
                <w:color w:val="000000"/>
              </w:rPr>
            </w:pPr>
            <w:r w:rsidRPr="000F4203">
              <w:rPr>
                <w:rFonts w:cs="Arial"/>
                <w:i/>
                <w:color w:val="000000"/>
              </w:rPr>
              <w:t>(выбрать нужное)</w:t>
            </w:r>
          </w:p>
        </w:tc>
        <w:tc>
          <w:tcPr>
            <w:tcW w:w="4819" w:type="dxa"/>
            <w:tcBorders>
              <w:top w:val="single" w:sz="4" w:space="0" w:color="auto"/>
              <w:left w:val="single" w:sz="4" w:space="0" w:color="auto"/>
              <w:bottom w:val="single" w:sz="4" w:space="0" w:color="auto"/>
              <w:right w:val="single" w:sz="4" w:space="0" w:color="auto"/>
            </w:tcBorders>
            <w:hideMark/>
          </w:tcPr>
          <w:p w14:paraId="66ACA13A" w14:textId="0997113E" w:rsidR="00660F58" w:rsidRPr="000F4203" w:rsidRDefault="00253545" w:rsidP="00660F58">
            <w:pPr>
              <w:spacing w:line="256" w:lineRule="auto"/>
              <w:ind w:left="177" w:hanging="177"/>
              <w:jc w:val="center"/>
              <w:rPr>
                <w:rFonts w:cs="Arial"/>
                <w:color w:val="000000"/>
              </w:rPr>
            </w:pPr>
            <w:r w:rsidRPr="00E55897">
              <w:rPr>
                <w:rFonts w:cs="Arial"/>
                <w:color w:val="000000"/>
              </w:rPr>
              <w:t xml:space="preserve">Наименование страны </w:t>
            </w:r>
            <w:r>
              <w:rPr>
                <w:rFonts w:cs="Arial"/>
                <w:color w:val="000000"/>
              </w:rPr>
              <w:t>регистрации Участника</w:t>
            </w:r>
          </w:p>
        </w:tc>
      </w:tr>
      <w:tr w:rsidR="00660F58" w:rsidRPr="0051288B" w14:paraId="4009C84A" w14:textId="77777777" w:rsidTr="00660F58">
        <w:tc>
          <w:tcPr>
            <w:tcW w:w="998" w:type="dxa"/>
            <w:tcBorders>
              <w:top w:val="single" w:sz="4" w:space="0" w:color="auto"/>
              <w:left w:val="single" w:sz="4" w:space="0" w:color="auto"/>
              <w:bottom w:val="single" w:sz="4" w:space="0" w:color="auto"/>
              <w:right w:val="single" w:sz="4" w:space="0" w:color="auto"/>
            </w:tcBorders>
          </w:tcPr>
          <w:p w14:paraId="54846034" w14:textId="77777777" w:rsidR="00660F58" w:rsidRPr="0051288B" w:rsidRDefault="00660F58" w:rsidP="00660F58">
            <w:pPr>
              <w:spacing w:line="256" w:lineRule="auto"/>
              <w:jc w:val="center"/>
              <w:rPr>
                <w:rFonts w:cs="Arial"/>
                <w:color w:val="000000"/>
              </w:rPr>
            </w:pPr>
            <w:r>
              <w:rPr>
                <w:rFonts w:cs="Arial"/>
                <w:color w:val="000000"/>
              </w:rPr>
              <w:t>1.</w:t>
            </w:r>
          </w:p>
        </w:tc>
        <w:tc>
          <w:tcPr>
            <w:tcW w:w="4384" w:type="dxa"/>
            <w:tcBorders>
              <w:top w:val="single" w:sz="4" w:space="0" w:color="auto"/>
              <w:left w:val="single" w:sz="4" w:space="0" w:color="auto"/>
              <w:bottom w:val="single" w:sz="4" w:space="0" w:color="auto"/>
              <w:right w:val="single" w:sz="4" w:space="0" w:color="auto"/>
            </w:tcBorders>
          </w:tcPr>
          <w:p w14:paraId="756B87CC" w14:textId="77777777" w:rsidR="00660F58" w:rsidRPr="0051288B" w:rsidRDefault="00660F58" w:rsidP="00660F58">
            <w:pPr>
              <w:spacing w:line="256" w:lineRule="auto"/>
              <w:rPr>
                <w:rFonts w:cs="Arial"/>
                <w:color w:val="000000"/>
              </w:rPr>
            </w:pPr>
          </w:p>
        </w:tc>
        <w:tc>
          <w:tcPr>
            <w:tcW w:w="4819" w:type="dxa"/>
            <w:tcBorders>
              <w:top w:val="single" w:sz="4" w:space="0" w:color="auto"/>
              <w:left w:val="single" w:sz="4" w:space="0" w:color="auto"/>
              <w:bottom w:val="single" w:sz="4" w:space="0" w:color="auto"/>
              <w:right w:val="single" w:sz="4" w:space="0" w:color="auto"/>
            </w:tcBorders>
          </w:tcPr>
          <w:p w14:paraId="3945A64E" w14:textId="77777777" w:rsidR="00660F58" w:rsidRPr="0051288B" w:rsidRDefault="00660F58" w:rsidP="00660F58">
            <w:pPr>
              <w:spacing w:line="256" w:lineRule="auto"/>
              <w:rPr>
                <w:rFonts w:cs="Arial"/>
                <w:color w:val="000000"/>
              </w:rPr>
            </w:pPr>
          </w:p>
        </w:tc>
      </w:tr>
    </w:tbl>
    <w:p w14:paraId="5B3376E4" w14:textId="77777777" w:rsidR="008F6FFA" w:rsidRPr="00FD58A8" w:rsidRDefault="008F6FFA" w:rsidP="00E33E98">
      <w:pPr>
        <w:rPr>
          <w:color w:val="808080"/>
          <w:sz w:val="22"/>
        </w:rPr>
      </w:pPr>
    </w:p>
    <w:p w14:paraId="60650090" w14:textId="3B7C8BD8" w:rsidR="007458F0" w:rsidRPr="00346C67" w:rsidRDefault="00DF12E8" w:rsidP="00430A9A">
      <w:pPr>
        <w:ind w:firstLine="709"/>
      </w:pPr>
      <w:r w:rsidRPr="00346C67">
        <w:t>Приложить копию документа о праве собственности на помещение производственных помещений (не менее 200 кв.м.) с постами проведения регламентных работ, либо договор аренды</w:t>
      </w:r>
      <w:r w:rsidR="00285AEA" w:rsidRPr="00346C67">
        <w:t>.</w:t>
      </w:r>
    </w:p>
    <w:p w14:paraId="63B0204C" w14:textId="77777777" w:rsidR="00430A9A" w:rsidRPr="00346C67" w:rsidRDefault="00430A9A" w:rsidP="00E33E98"/>
    <w:p w14:paraId="5D03F2C1" w14:textId="7DD9DD87" w:rsidR="00430A9A" w:rsidRPr="00346C67" w:rsidRDefault="00430A9A" w:rsidP="00430A9A">
      <w:pPr>
        <w:ind w:firstLine="709"/>
        <w:jc w:val="both"/>
      </w:pPr>
      <w:r w:rsidRPr="00346C67">
        <w:t>Утверждённый  прайс на запасные части, опубликованный в открытых источниках, в сети интернет и иных общедоступных ресурсах по адресу: ______________</w:t>
      </w:r>
      <w:r w:rsidR="00346C67" w:rsidRPr="00346C67">
        <w:t>(</w:t>
      </w:r>
      <w:r w:rsidR="00346C67" w:rsidRPr="00346C67">
        <w:rPr>
          <w:i/>
        </w:rPr>
        <w:t>вписать</w:t>
      </w:r>
      <w:r w:rsidR="00346C67" w:rsidRPr="00346C67">
        <w:t>).</w:t>
      </w:r>
    </w:p>
    <w:p w14:paraId="76D3E1F1" w14:textId="398FCEB1" w:rsidR="00430A9A" w:rsidRPr="00285AEA" w:rsidRDefault="00430A9A" w:rsidP="00E33E98">
      <w:pPr>
        <w:rPr>
          <w:i/>
        </w:rPr>
      </w:pPr>
    </w:p>
    <w:p w14:paraId="1903A278" w14:textId="77777777" w:rsidR="00285AEA" w:rsidRPr="00FD58A8" w:rsidRDefault="00285AEA" w:rsidP="00E33E98">
      <w:pPr>
        <w:rPr>
          <w:color w:val="808080"/>
          <w:sz w:val="22"/>
        </w:rPr>
      </w:pPr>
    </w:p>
    <w:p w14:paraId="1DD37832" w14:textId="77777777" w:rsidR="00E33E98" w:rsidRPr="00FD58A8" w:rsidRDefault="00E33E98" w:rsidP="00E33E98">
      <w:pPr>
        <w:rPr>
          <w:color w:val="808080"/>
          <w:sz w:val="22"/>
        </w:rPr>
      </w:pPr>
      <w:r w:rsidRPr="00FD58A8">
        <w:rPr>
          <w:color w:val="808080"/>
          <w:sz w:val="22"/>
        </w:rPr>
        <w:t>ИНСТРУКЦИИ ПО ЗАПОЛНЕНИЮ</w:t>
      </w:r>
    </w:p>
    <w:p w14:paraId="54B6CE82" w14:textId="77777777" w:rsidR="00E33E98" w:rsidRPr="00FD58A8" w:rsidRDefault="00E33E98" w:rsidP="00E33E98">
      <w:pPr>
        <w:jc w:val="both"/>
        <w:rPr>
          <w:color w:val="808080"/>
          <w:sz w:val="22"/>
        </w:rPr>
      </w:pPr>
      <w:r w:rsidRPr="00FD58A8">
        <w:rPr>
          <w:color w:val="808080"/>
          <w:sz w:val="22"/>
        </w:rPr>
        <w:t>1. Данные инструкции не следует воспроизводить в документах, подготовленных участником.</w:t>
      </w:r>
    </w:p>
    <w:p w14:paraId="041D41D9" w14:textId="77777777" w:rsidR="00E33E98" w:rsidRPr="00FD58A8" w:rsidRDefault="00E33E98" w:rsidP="00E33E98">
      <w:pPr>
        <w:jc w:val="both"/>
        <w:rPr>
          <w:color w:val="808080"/>
          <w:sz w:val="22"/>
        </w:rPr>
      </w:pPr>
      <w:r w:rsidRPr="00FD58A8">
        <w:rPr>
          <w:color w:val="808080"/>
          <w:sz w:val="22"/>
        </w:rPr>
        <w:t xml:space="preserve">2. Цены единиц товаров, работ, услуг, предлагаемые участником, не могут превышать начальные (максимальные) цены единиц товаров, работ, услуг, установленные Заказчиком в настоящем извещении. </w:t>
      </w:r>
    </w:p>
    <w:p w14:paraId="7173D588" w14:textId="77777777" w:rsidR="00E33E98" w:rsidRPr="00FD58A8" w:rsidRDefault="00E33E98" w:rsidP="00E33E98">
      <w:pPr>
        <w:jc w:val="both"/>
        <w:rPr>
          <w:color w:val="808080"/>
          <w:sz w:val="22"/>
        </w:rPr>
      </w:pPr>
      <w:r w:rsidRPr="00FD58A8">
        <w:rPr>
          <w:color w:val="808080"/>
          <w:sz w:val="22"/>
        </w:rPr>
        <w:t xml:space="preserve">3. Ценовое предложение указывается на ЭТП при помощи функционала ЭТП. Одновременно, с указанием ценового предложения на ЭТП, участник должен прикрепить при помощи функционала ЭТП файл с ценовым предложением в любом общедоступном формате (MS Word, MS Excel, PDF и т.п.). </w:t>
      </w:r>
    </w:p>
    <w:p w14:paraId="03D3A8FD" w14:textId="77777777" w:rsidR="00E33E98" w:rsidRPr="00FD58A8" w:rsidRDefault="00E33E98" w:rsidP="00E33E98">
      <w:pPr>
        <w:rPr>
          <w:rFonts w:eastAsia="MS Mincho"/>
          <w:b/>
          <w:bCs/>
          <w:color w:val="FF0000"/>
          <w:kern w:val="32"/>
          <w:sz w:val="28"/>
          <w:lang w:eastAsia="x-none"/>
        </w:rPr>
      </w:pPr>
    </w:p>
    <w:p w14:paraId="6A0698A5" w14:textId="77777777" w:rsidR="00E33E98" w:rsidRPr="00FD58A8" w:rsidRDefault="00E33E98" w:rsidP="00E33E98">
      <w:pPr>
        <w:rPr>
          <w:rFonts w:eastAsia="MS Mincho"/>
          <w:b/>
          <w:bCs/>
          <w:color w:val="FF0000"/>
          <w:kern w:val="32"/>
          <w:sz w:val="28"/>
          <w:lang w:eastAsia="x-none"/>
        </w:rPr>
      </w:pPr>
    </w:p>
    <w:p w14:paraId="1A1AEEA0" w14:textId="77777777" w:rsidR="00E33E98" w:rsidRPr="00FD58A8" w:rsidRDefault="00E33E98" w:rsidP="00E33E98">
      <w:pPr>
        <w:rPr>
          <w:rFonts w:eastAsia="MS Mincho"/>
          <w:b/>
          <w:bCs/>
          <w:color w:val="FF0000"/>
          <w:kern w:val="32"/>
          <w:sz w:val="28"/>
          <w:lang w:eastAsia="x-none"/>
        </w:rPr>
      </w:pPr>
    </w:p>
    <w:p w14:paraId="16412D32" w14:textId="77777777" w:rsidR="00E33E98" w:rsidRPr="00FD58A8" w:rsidRDefault="00E33E98" w:rsidP="00E33E98">
      <w:pPr>
        <w:jc w:val="both"/>
        <w:rPr>
          <w:i/>
          <w:color w:val="FF0000"/>
        </w:rPr>
      </w:pPr>
    </w:p>
    <w:p w14:paraId="5D6F8C10" w14:textId="77777777" w:rsidR="00E33E98" w:rsidRPr="00FD58A8" w:rsidRDefault="00E33E98" w:rsidP="00E33E98">
      <w:pPr>
        <w:jc w:val="both"/>
        <w:rPr>
          <w:i/>
          <w:color w:val="FF0000"/>
        </w:rPr>
      </w:pPr>
    </w:p>
    <w:p w14:paraId="1B5D24CC" w14:textId="77777777" w:rsidR="00E33E98" w:rsidRPr="00FD58A8" w:rsidRDefault="00E33E98" w:rsidP="00E33E98">
      <w:pPr>
        <w:jc w:val="both"/>
        <w:rPr>
          <w:i/>
          <w:color w:val="FF0000"/>
        </w:rPr>
      </w:pPr>
    </w:p>
    <w:p w14:paraId="5F59578F" w14:textId="77777777" w:rsidR="00E33E98" w:rsidRPr="00FD58A8" w:rsidRDefault="00E33E98" w:rsidP="00E33E98">
      <w:pPr>
        <w:jc w:val="both"/>
        <w:rPr>
          <w:i/>
          <w:color w:val="FF0000"/>
        </w:rPr>
      </w:pPr>
    </w:p>
    <w:p w14:paraId="018104A9" w14:textId="77777777" w:rsidR="008F6FFA" w:rsidRPr="00FD58A8" w:rsidRDefault="008F6FFA" w:rsidP="00E33E98">
      <w:pPr>
        <w:jc w:val="both"/>
        <w:rPr>
          <w:i/>
          <w:color w:val="FF0000"/>
        </w:rPr>
      </w:pPr>
    </w:p>
    <w:p w14:paraId="4D9C7699" w14:textId="77777777" w:rsidR="008F6FFA" w:rsidRPr="00FD58A8" w:rsidRDefault="008F6FFA" w:rsidP="00E33E98">
      <w:pPr>
        <w:jc w:val="both"/>
        <w:rPr>
          <w:i/>
          <w:color w:val="FF0000"/>
        </w:rPr>
      </w:pPr>
    </w:p>
    <w:p w14:paraId="067EB60F" w14:textId="77777777" w:rsidR="008F6FFA" w:rsidRPr="00FD58A8" w:rsidRDefault="008F6FFA" w:rsidP="00E33E98">
      <w:pPr>
        <w:jc w:val="both"/>
        <w:rPr>
          <w:i/>
          <w:color w:val="FF0000"/>
        </w:rPr>
      </w:pPr>
    </w:p>
    <w:p w14:paraId="461B20A9" w14:textId="77777777" w:rsidR="008F6FFA" w:rsidRPr="00FD58A8" w:rsidRDefault="008F6FFA" w:rsidP="00E33E98">
      <w:pPr>
        <w:jc w:val="both"/>
        <w:rPr>
          <w:i/>
          <w:color w:val="FF0000"/>
        </w:rPr>
      </w:pPr>
    </w:p>
    <w:p w14:paraId="19C0CA9D" w14:textId="77777777" w:rsidR="008F6FFA" w:rsidRPr="00FD58A8" w:rsidRDefault="008F6FFA" w:rsidP="00E33E98">
      <w:pPr>
        <w:jc w:val="both"/>
        <w:rPr>
          <w:i/>
          <w:color w:val="FF0000"/>
        </w:rPr>
      </w:pPr>
    </w:p>
    <w:p w14:paraId="1429AD00" w14:textId="77777777" w:rsidR="008F6FFA" w:rsidRPr="00FD58A8" w:rsidRDefault="008F6FFA" w:rsidP="00E33E98">
      <w:pPr>
        <w:jc w:val="both"/>
        <w:rPr>
          <w:i/>
          <w:color w:val="FF0000"/>
        </w:rPr>
      </w:pPr>
    </w:p>
    <w:p w14:paraId="1DDE82D0" w14:textId="77777777" w:rsidR="008F6FFA" w:rsidRPr="00FD58A8" w:rsidRDefault="008F6FFA" w:rsidP="00E33E98">
      <w:pPr>
        <w:jc w:val="both"/>
        <w:rPr>
          <w:i/>
          <w:color w:val="FF0000"/>
        </w:rPr>
      </w:pPr>
    </w:p>
    <w:p w14:paraId="7C4D26AC" w14:textId="77777777" w:rsidR="008F6FFA" w:rsidRPr="00FD58A8" w:rsidRDefault="008F6FFA" w:rsidP="00E33E98">
      <w:pPr>
        <w:jc w:val="both"/>
        <w:rPr>
          <w:i/>
          <w:color w:val="FF0000"/>
        </w:rPr>
      </w:pPr>
    </w:p>
    <w:p w14:paraId="4B913C9D" w14:textId="4482AB86" w:rsidR="00DE5DDF" w:rsidRDefault="00E33E98" w:rsidP="00AA3294">
      <w:pPr>
        <w:pStyle w:val="1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8" w:name="_РАЗДЕЛ_IV._ТЕХНИЧЕСКОЕ_1"/>
      <w:bookmarkStart w:id="269" w:name="_Toc54336131"/>
      <w:bookmarkStart w:id="270" w:name="_Toc74247533"/>
      <w:bookmarkEnd w:id="268"/>
      <w:r w:rsidRPr="00FD58A8">
        <w:rPr>
          <w:rFonts w:ascii="Times New Roman" w:eastAsia="MS Mincho" w:hAnsi="Times New Roman"/>
          <w:color w:val="17365D"/>
          <w:kern w:val="32"/>
          <w:szCs w:val="24"/>
          <w:lang w:val="x-none" w:eastAsia="x-none"/>
        </w:rPr>
        <w:t xml:space="preserve">РАЗДЕЛ IV. </w:t>
      </w:r>
      <w:bookmarkEnd w:id="267"/>
      <w:r w:rsidRPr="00FD58A8">
        <w:rPr>
          <w:rFonts w:ascii="Times New Roman" w:eastAsia="MS Mincho" w:hAnsi="Times New Roman"/>
          <w:color w:val="17365D"/>
          <w:kern w:val="32"/>
          <w:szCs w:val="24"/>
          <w:lang w:eastAsia="x-none"/>
        </w:rPr>
        <w:t>ТЕХНИЧЕСКОЕ ЗАДАНИЕ</w:t>
      </w:r>
      <w:bookmarkStart w:id="271" w:name="_РАЗДЕЛ_V._ПРОЕКТ"/>
      <w:bookmarkStart w:id="272" w:name="_Toc61359346"/>
      <w:bookmarkStart w:id="273" w:name="_Toc23149545"/>
      <w:bookmarkStart w:id="274" w:name="_Toc54336132"/>
      <w:bookmarkEnd w:id="269"/>
      <w:bookmarkEnd w:id="270"/>
      <w:bookmarkEnd w:id="271"/>
    </w:p>
    <w:p w14:paraId="63FAFDDB" w14:textId="77777777" w:rsidR="00AA3294" w:rsidRPr="00AA3294" w:rsidRDefault="00AA3294" w:rsidP="00AA3294">
      <w:pPr>
        <w:rPr>
          <w:rFonts w:eastAsia="MS Mincho"/>
          <w:lang w:eastAsia="x-none"/>
        </w:rPr>
      </w:pPr>
    </w:p>
    <w:p w14:paraId="7E901514" w14:textId="77777777" w:rsidR="000F4203" w:rsidRPr="0051288B" w:rsidRDefault="000F4203" w:rsidP="000F4203">
      <w:pPr>
        <w:jc w:val="center"/>
        <w:rPr>
          <w:b/>
          <w:bCs/>
        </w:rPr>
      </w:pPr>
      <w:bookmarkStart w:id="275" w:name="_Hlk67390251"/>
      <w:bookmarkEnd w:id="272"/>
      <w:r w:rsidRPr="0051288B">
        <w:rPr>
          <w:b/>
          <w:bCs/>
        </w:rPr>
        <w:t>ТЕХНИЧЕСКОЕ ЗАДАНИЕ</w:t>
      </w:r>
    </w:p>
    <w:p w14:paraId="78858F4E" w14:textId="77777777" w:rsidR="000F4203" w:rsidRPr="0051288B" w:rsidRDefault="000F4203" w:rsidP="000F4203">
      <w:pPr>
        <w:jc w:val="center"/>
        <w:rPr>
          <w:b/>
          <w:bCs/>
        </w:rPr>
      </w:pPr>
      <w:r w:rsidRPr="0051288B">
        <w:rPr>
          <w:b/>
          <w:bCs/>
        </w:rPr>
        <w:t xml:space="preserve">на оказание услуг по проведению технического обслуживания и </w:t>
      </w:r>
    </w:p>
    <w:p w14:paraId="36D7AB08" w14:textId="77777777" w:rsidR="000F4203" w:rsidRPr="0051288B" w:rsidRDefault="000F4203" w:rsidP="000F4203">
      <w:pPr>
        <w:jc w:val="center"/>
        <w:rPr>
          <w:b/>
          <w:bCs/>
        </w:rPr>
      </w:pPr>
      <w:r w:rsidRPr="0051288B">
        <w:rPr>
          <w:b/>
          <w:bCs/>
        </w:rPr>
        <w:t>ремонта автотранспортных средств</w:t>
      </w:r>
    </w:p>
    <w:p w14:paraId="0AC929F3" w14:textId="77777777" w:rsidR="000F4203" w:rsidRPr="0051288B" w:rsidRDefault="000F4203" w:rsidP="000F4203">
      <w:pPr>
        <w:jc w:val="center"/>
        <w:rPr>
          <w:b/>
          <w:bCs/>
        </w:rPr>
      </w:pPr>
    </w:p>
    <w:p w14:paraId="625B1329" w14:textId="77777777" w:rsidR="000F4203" w:rsidRPr="0051288B" w:rsidRDefault="000F4203" w:rsidP="000F4203">
      <w:pPr>
        <w:jc w:val="center"/>
        <w:rPr>
          <w:b/>
          <w:bCs/>
        </w:rPr>
      </w:pPr>
    </w:p>
    <w:p w14:paraId="5AFAFB76" w14:textId="77777777" w:rsidR="000F4203" w:rsidRPr="0051288B" w:rsidRDefault="000F4203" w:rsidP="00156A44">
      <w:pPr>
        <w:numPr>
          <w:ilvl w:val="0"/>
          <w:numId w:val="21"/>
        </w:numPr>
        <w:spacing w:line="360" w:lineRule="auto"/>
        <w:contextualSpacing/>
        <w:jc w:val="both"/>
        <w:rPr>
          <w:b/>
          <w:bCs/>
          <w:u w:val="single"/>
        </w:rPr>
      </w:pPr>
      <w:r w:rsidRPr="0051288B">
        <w:rPr>
          <w:b/>
          <w:bCs/>
          <w:u w:val="single"/>
        </w:rPr>
        <w:t>Наименование работ</w:t>
      </w:r>
    </w:p>
    <w:p w14:paraId="698DC976" w14:textId="77777777" w:rsidR="000F4203" w:rsidRPr="0051288B" w:rsidRDefault="000F4203" w:rsidP="000F4203">
      <w:pPr>
        <w:ind w:firstLine="709"/>
        <w:jc w:val="both"/>
      </w:pPr>
      <w:r w:rsidRPr="0051288B">
        <w:t xml:space="preserve">Техническое обслуживание и ремонт </w:t>
      </w:r>
      <w:r w:rsidRPr="0051288B">
        <w:rPr>
          <w:bCs/>
        </w:rPr>
        <w:t>автотранспортных средств</w:t>
      </w:r>
      <w:r w:rsidRPr="0051288B">
        <w:t>.</w:t>
      </w:r>
    </w:p>
    <w:p w14:paraId="7F76ADC6" w14:textId="77777777" w:rsidR="000F4203" w:rsidRPr="0051288B" w:rsidRDefault="000F4203" w:rsidP="000F4203">
      <w:pPr>
        <w:jc w:val="both"/>
      </w:pPr>
    </w:p>
    <w:p w14:paraId="06F57314" w14:textId="77777777" w:rsidR="000F4203" w:rsidRPr="0051288B" w:rsidRDefault="000F4203" w:rsidP="00156A44">
      <w:pPr>
        <w:numPr>
          <w:ilvl w:val="0"/>
          <w:numId w:val="21"/>
        </w:numPr>
        <w:spacing w:line="360" w:lineRule="auto"/>
        <w:contextualSpacing/>
        <w:jc w:val="both"/>
        <w:rPr>
          <w:b/>
          <w:bCs/>
          <w:u w:val="single"/>
        </w:rPr>
      </w:pPr>
      <w:r w:rsidRPr="0051288B">
        <w:rPr>
          <w:b/>
          <w:bCs/>
          <w:u w:val="single"/>
        </w:rPr>
        <w:t>Место оказания услуг:</w:t>
      </w:r>
    </w:p>
    <w:p w14:paraId="114C7A58" w14:textId="77777777" w:rsidR="000F4203" w:rsidRPr="0051288B" w:rsidRDefault="000F4203" w:rsidP="000F4203">
      <w:pPr>
        <w:ind w:firstLine="709"/>
        <w:jc w:val="both"/>
      </w:pPr>
      <w:r w:rsidRPr="0051288B">
        <w:t>Услуги оказываются по месту нахождения станции технического обслуживания Исполнителя на территории г. Уфа</w:t>
      </w:r>
    </w:p>
    <w:p w14:paraId="3DFE3EA9" w14:textId="77777777" w:rsidR="000F4203" w:rsidRPr="0051288B" w:rsidRDefault="000F4203" w:rsidP="000F4203">
      <w:pPr>
        <w:jc w:val="both"/>
      </w:pPr>
    </w:p>
    <w:p w14:paraId="5DB6B82D" w14:textId="77777777" w:rsidR="000F4203" w:rsidRPr="0051288B" w:rsidRDefault="000F4203" w:rsidP="00156A44">
      <w:pPr>
        <w:numPr>
          <w:ilvl w:val="0"/>
          <w:numId w:val="21"/>
        </w:numPr>
        <w:contextualSpacing/>
        <w:jc w:val="both"/>
        <w:rPr>
          <w:b/>
          <w:bCs/>
          <w:u w:val="single"/>
        </w:rPr>
      </w:pPr>
      <w:r w:rsidRPr="0051288B">
        <w:rPr>
          <w:b/>
          <w:bCs/>
          <w:u w:val="single"/>
        </w:rPr>
        <w:t>Обязательные требования, предъявляемые к Исполнителю при оказании услуг по техническому обслуживанию и ремонту автотранспортных средств Заказчика. Требования к результатам оказания услуг.</w:t>
      </w:r>
    </w:p>
    <w:p w14:paraId="45C48DEF" w14:textId="77777777" w:rsidR="000F4203" w:rsidRPr="0051288B" w:rsidRDefault="000F4203" w:rsidP="000F4203">
      <w:pPr>
        <w:jc w:val="both"/>
        <w:rPr>
          <w:b/>
          <w:bCs/>
          <w:u w:val="single"/>
        </w:rPr>
      </w:pPr>
    </w:p>
    <w:p w14:paraId="2085DFC5" w14:textId="77777777" w:rsidR="000F4203" w:rsidRPr="0051288B" w:rsidRDefault="000F4203" w:rsidP="000F4203">
      <w:pPr>
        <w:ind w:firstLine="709"/>
        <w:jc w:val="both"/>
      </w:pPr>
      <w:r w:rsidRPr="0051288B">
        <w:t xml:space="preserve">Оказываемые услуги должны охватывать полный производственный цикл по техническому обслуживанию и (или) ремонту автотранспортных средств, включая капитальный ремонт двигателей внутреннего сгорания, агрегатов трансмиссии (автоматических и механических коробок перемены передач), мостов, ремонт кузовов и их окраску, диагностику и ремонт электрических, электронных и климатических систем. </w:t>
      </w:r>
    </w:p>
    <w:p w14:paraId="4AE64927" w14:textId="77777777" w:rsidR="000F4203" w:rsidRPr="0051288B" w:rsidRDefault="000F4203" w:rsidP="000F4203">
      <w:pPr>
        <w:ind w:firstLine="709"/>
        <w:jc w:val="both"/>
      </w:pPr>
      <w:r w:rsidRPr="0051288B">
        <w:t xml:space="preserve">Техническое обслуживание и ремонт автотранспортных средств, включая установку запасных частей и материалов, должны соответствовать всем техническим условиям, правилам, нормам и стандартам, установленным в РФ, сертифицированы в системе сертификации ГОСТ Р Госстандарта России. </w:t>
      </w:r>
    </w:p>
    <w:p w14:paraId="7F914D08" w14:textId="77777777" w:rsidR="000F4203" w:rsidRPr="0051288B" w:rsidRDefault="000F4203" w:rsidP="000F4203">
      <w:pPr>
        <w:ind w:firstLine="709"/>
        <w:jc w:val="both"/>
      </w:pPr>
      <w:r w:rsidRPr="0051288B">
        <w:t>Качество запасных частей и материалов, используемых при оказании услуг, должно соответствовать техническим условиям и нормам, установленным законодательством РФ.</w:t>
      </w:r>
    </w:p>
    <w:p w14:paraId="04453361" w14:textId="77777777" w:rsidR="000F4203" w:rsidRPr="0051288B" w:rsidRDefault="000F4203" w:rsidP="000F4203">
      <w:pPr>
        <w:ind w:firstLine="709"/>
        <w:jc w:val="both"/>
      </w:pPr>
      <w:r w:rsidRPr="0051288B">
        <w:t>Перечень работ, входящих в очередное техническое обслуживание, определяется технической документацией на транспортное средство. Объём работ определяется на основании  утверждёнными нормо-часов, требуемых для выполнения работы, установленные Производителем автомобилей, а также с использованием сборников  нормативов ремонтных работ, например, утверждённые РД 03112178-1023-99 и т.п.</w:t>
      </w:r>
    </w:p>
    <w:p w14:paraId="6DD0D34C" w14:textId="77777777" w:rsidR="000F4203" w:rsidRPr="0051288B" w:rsidRDefault="000F4203" w:rsidP="000F4203">
      <w:pPr>
        <w:ind w:firstLine="709"/>
        <w:jc w:val="both"/>
      </w:pPr>
      <w:r w:rsidRPr="0051288B">
        <w:t>Исполнитель предоставляет Заказчику информацию (дефектную ведомость) о выявленных скрытых дефектах при проведении технического обслуживания или ремонта.</w:t>
      </w:r>
    </w:p>
    <w:p w14:paraId="7F46FA40" w14:textId="77777777" w:rsidR="000F4203" w:rsidRPr="0051288B" w:rsidRDefault="000F4203" w:rsidP="000F4203">
      <w:pPr>
        <w:ind w:firstLine="709"/>
        <w:jc w:val="both"/>
      </w:pPr>
      <w:r w:rsidRPr="0051288B">
        <w:t xml:space="preserve">Стоимость 1 (Одного) нормо-часа на оказание услуг и скидка, предоставляемая на запасные части, и материалы остается неизменной в течение всего срока действия договора и изменению не подлежит. Перечень услуг по маркам автомобилей с указанием максимальной стоимости нормо-часа определяется в настоящем Техническом задании. </w:t>
      </w:r>
    </w:p>
    <w:p w14:paraId="60FB5BF7" w14:textId="77777777" w:rsidR="000F4203" w:rsidRPr="0051288B" w:rsidRDefault="000F4203" w:rsidP="000F4203">
      <w:pPr>
        <w:ind w:firstLine="709"/>
        <w:jc w:val="both"/>
      </w:pPr>
      <w:r w:rsidRPr="0051288B">
        <w:t>Согласование с Заказчиком в заказ-наряде наименования работ, количества нормо-часов на их выполнение, перечня и стоимости запасных частей и расходных материалов на их выполнение, сроков оказания услуг (поставки запасных частей).</w:t>
      </w:r>
    </w:p>
    <w:p w14:paraId="2603F02B" w14:textId="77777777" w:rsidR="000F4203" w:rsidRPr="0051288B" w:rsidRDefault="000F4203" w:rsidP="000F4203">
      <w:pPr>
        <w:ind w:firstLine="709"/>
        <w:jc w:val="both"/>
      </w:pPr>
      <w:r w:rsidRPr="0051288B">
        <w:t>Преимущественное применение оригинальных запасных частей и расходных материалов, рекомендованных заводом-изготовителем автотранспортных средств Заказчика.</w:t>
      </w:r>
    </w:p>
    <w:p w14:paraId="00216882" w14:textId="77777777" w:rsidR="000F4203" w:rsidRPr="0051288B" w:rsidRDefault="000F4203" w:rsidP="000F4203">
      <w:pPr>
        <w:ind w:firstLine="709"/>
        <w:jc w:val="both"/>
        <w:rPr>
          <w:b/>
        </w:rPr>
      </w:pPr>
      <w:r w:rsidRPr="0051288B">
        <w:rPr>
          <w:b/>
        </w:rPr>
        <w:t>Исполнитель обязан иметь утверждённый прайс на запасные части, опубликованный в открытых источниках, в сети интернет и иных общедоступных ресурсах.</w:t>
      </w:r>
    </w:p>
    <w:p w14:paraId="1CB2F043" w14:textId="77777777" w:rsidR="000F4203" w:rsidRPr="0051288B" w:rsidRDefault="000F4203" w:rsidP="000F4203">
      <w:pPr>
        <w:ind w:firstLine="709"/>
        <w:jc w:val="both"/>
      </w:pPr>
      <w:r w:rsidRPr="0051288B">
        <w:rPr>
          <w:b/>
        </w:rPr>
        <w:t xml:space="preserve"> </w:t>
      </w:r>
      <w:bookmarkStart w:id="276" w:name="_Hlk68599466"/>
      <w:r w:rsidRPr="00ED0E62">
        <w:rPr>
          <w:b/>
        </w:rPr>
        <w:t>Стоимость расходных материалов и запасных частей для проведения технического обслуживания или ремонта автомобилей определяется действующим официальным Прейскурантом Исполнителя, на момент оказания услуги.</w:t>
      </w:r>
    </w:p>
    <w:bookmarkEnd w:id="276"/>
    <w:p w14:paraId="17B7F430" w14:textId="77777777" w:rsidR="000F4203" w:rsidRPr="0051288B" w:rsidRDefault="000F4203" w:rsidP="000F4203">
      <w:pPr>
        <w:ind w:firstLine="709"/>
        <w:jc w:val="both"/>
      </w:pPr>
      <w:r w:rsidRPr="0051288B">
        <w:t>Исполнитель обязан иметь базу (станцию технического обслуживания и ремонта, требуемый оборотный фонд оригинальных и аналогичных запасных частей, позволяющий проводить ремонт в срок не более 2-х дней) для проведения технического обслуживания и ремонта автотранспортных средств и квалифицированный персонал. Услуги оказываются при наличии лицензированного программного обеспечения, техники и оборудования, предназначенных для проведения всех видов работ и оказания услуг, находящимися в собственности (или на другом законном основании) Исполнителя, необходимыми для оказания полного комплекса услуг по договору, в том числе с применением:</w:t>
      </w:r>
    </w:p>
    <w:p w14:paraId="071F9FFF" w14:textId="77777777" w:rsidR="000F4203" w:rsidRPr="0051288B" w:rsidRDefault="000F4203" w:rsidP="000F4203">
      <w:pPr>
        <w:ind w:firstLine="709"/>
        <w:jc w:val="both"/>
      </w:pPr>
      <w:r w:rsidRPr="0051288B">
        <w:t xml:space="preserve">- подъёмников (пневматических, гидравлических или иных) либо специально оборудованных смотровых ям в количестве, достаточном для одновременного обслуживания и ремонта не менее 5 автомобилей Заказчика; </w:t>
      </w:r>
    </w:p>
    <w:p w14:paraId="6349A2D8" w14:textId="77777777" w:rsidR="000F4203" w:rsidRPr="0051288B" w:rsidRDefault="000F4203" w:rsidP="000F4203">
      <w:pPr>
        <w:ind w:firstLine="709"/>
        <w:jc w:val="both"/>
      </w:pPr>
      <w:r w:rsidRPr="0051288B">
        <w:t xml:space="preserve">- производственных помещений (не менее 200 кв.м.) с постами проведения регламентных работ (приложить </w:t>
      </w:r>
      <w:r w:rsidRPr="00DF12E8">
        <w:t>копию документа о</w:t>
      </w:r>
      <w:r w:rsidRPr="009A4FF4">
        <w:t xml:space="preserve"> праве собственности на помещение, либо договор аренды)</w:t>
      </w:r>
    </w:p>
    <w:p w14:paraId="1AF934ED" w14:textId="77777777" w:rsidR="000F4203" w:rsidRPr="0051288B" w:rsidRDefault="000F4203" w:rsidP="000F4203">
      <w:pPr>
        <w:ind w:firstLine="709"/>
        <w:jc w:val="both"/>
      </w:pPr>
      <w:r w:rsidRPr="0051288B">
        <w:t>- ремонтных участков: аккумуляторный, электротехнический, агрегатный, сварочный, механообрабатывающий участок, цех ремонта и регулировки тормозной аппаратуры, диагностики и ремонта топливной аппаратуры, моторный</w:t>
      </w:r>
    </w:p>
    <w:p w14:paraId="6570369F" w14:textId="77777777" w:rsidR="000F4203" w:rsidRPr="0051288B" w:rsidRDefault="000F4203" w:rsidP="000F4203">
      <w:pPr>
        <w:ind w:firstLine="709"/>
        <w:jc w:val="both"/>
      </w:pPr>
      <w:r w:rsidRPr="0051288B">
        <w:t>- оборудования для диагностики электронных систем автомобиля в количестве, достаточном для одновременного обслуживания и ремонта не менее 2-х автомобилей Заказчика;</w:t>
      </w:r>
    </w:p>
    <w:p w14:paraId="1CEC5964" w14:textId="77777777" w:rsidR="000F4203" w:rsidRPr="0051288B" w:rsidRDefault="000F4203" w:rsidP="000F4203">
      <w:pPr>
        <w:ind w:firstLine="709"/>
        <w:jc w:val="both"/>
      </w:pPr>
      <w:r w:rsidRPr="0051288B">
        <w:t xml:space="preserve">-  станков для расточки блоков ДВС и шлифовки коленчатых валов; </w:t>
      </w:r>
    </w:p>
    <w:p w14:paraId="322E0CD3" w14:textId="77777777" w:rsidR="000F4203" w:rsidRPr="0051288B" w:rsidRDefault="000F4203" w:rsidP="000F4203">
      <w:pPr>
        <w:ind w:firstLine="709"/>
        <w:jc w:val="both"/>
      </w:pPr>
      <w:r w:rsidRPr="0051288B">
        <w:t>- установки для проверки и заправки кондиционеров в количестве, достаточном для одновременного обслуживания и ремонта не менее 1 автомобиля Заказчика;</w:t>
      </w:r>
    </w:p>
    <w:p w14:paraId="2BAEB6AC" w14:textId="77777777" w:rsidR="000F4203" w:rsidRPr="0051288B" w:rsidRDefault="000F4203" w:rsidP="000F4203">
      <w:pPr>
        <w:ind w:firstLine="709"/>
        <w:jc w:val="both"/>
      </w:pPr>
      <w:r w:rsidRPr="0051288B">
        <w:t>- прибора для проверки света фар в количестве, достаточном для одновременного обслуживания и ремонта не менее 2-х автомобилей Заказчика.</w:t>
      </w:r>
    </w:p>
    <w:p w14:paraId="68A2AAEA" w14:textId="77777777" w:rsidR="000F4203" w:rsidRPr="0051288B" w:rsidRDefault="000F4203" w:rsidP="000F4203">
      <w:pPr>
        <w:ind w:firstLine="709"/>
        <w:jc w:val="both"/>
      </w:pPr>
      <w:r w:rsidRPr="0051288B">
        <w:t>- автомобиля-эвакуатора</w:t>
      </w:r>
    </w:p>
    <w:p w14:paraId="4383C952" w14:textId="77777777" w:rsidR="000F4203" w:rsidRPr="0051288B" w:rsidRDefault="000F4203" w:rsidP="000F4203">
      <w:pPr>
        <w:ind w:firstLine="709"/>
        <w:jc w:val="both"/>
      </w:pPr>
      <w:r w:rsidRPr="0051288B">
        <w:t>Исполнитель обязан иметь возможность технического обслуживания и ремонта силами выездной бригады на расстоянии до 50 км.</w:t>
      </w:r>
    </w:p>
    <w:p w14:paraId="31CF215C" w14:textId="77777777" w:rsidR="000F4203" w:rsidRPr="0051288B" w:rsidRDefault="000F4203" w:rsidP="000F4203">
      <w:pPr>
        <w:ind w:firstLine="709"/>
        <w:jc w:val="both"/>
      </w:pPr>
      <w:r w:rsidRPr="0051288B">
        <w:t>Учитывая потребность Заказчика в одновременном обслуживании и ремонте нескольких автотранспортных средств, наличие оборудования в данном количестве является необходимым условием оказания услуг.</w:t>
      </w:r>
    </w:p>
    <w:p w14:paraId="723FA6B4" w14:textId="77777777" w:rsidR="000F4203" w:rsidRPr="0051288B" w:rsidRDefault="000F4203" w:rsidP="000F4203">
      <w:pPr>
        <w:ind w:firstLine="709"/>
      </w:pPr>
      <w:r w:rsidRPr="0051288B">
        <w:t>А также наличие дополнительного оборудования:</w:t>
      </w:r>
    </w:p>
    <w:p w14:paraId="0EEB30E5" w14:textId="77777777" w:rsidR="000F4203" w:rsidRPr="0051288B" w:rsidRDefault="000F4203" w:rsidP="000F4203">
      <w:pPr>
        <w:ind w:firstLine="709"/>
        <w:jc w:val="both"/>
      </w:pPr>
      <w:r w:rsidRPr="0051288B">
        <w:t>- оборудования для регулировки углов установки колёс;</w:t>
      </w:r>
    </w:p>
    <w:p w14:paraId="6FBF6B13" w14:textId="77777777" w:rsidR="000F4203" w:rsidRPr="0051288B" w:rsidRDefault="000F4203" w:rsidP="000F4203">
      <w:pPr>
        <w:ind w:firstLine="709"/>
        <w:jc w:val="both"/>
      </w:pPr>
      <w:r w:rsidRPr="0051288B">
        <w:t>- стенда шиномонтажа и балансировки колёс;</w:t>
      </w:r>
    </w:p>
    <w:p w14:paraId="1D7BA659" w14:textId="77777777" w:rsidR="000F4203" w:rsidRPr="0051288B" w:rsidRDefault="000F4203" w:rsidP="000F4203">
      <w:pPr>
        <w:ind w:firstLine="709"/>
        <w:jc w:val="both"/>
      </w:pPr>
      <w:r w:rsidRPr="0051288B">
        <w:t>- стенда для зарядки и заправки аккумуляторных батарей;</w:t>
      </w:r>
    </w:p>
    <w:p w14:paraId="2BA97448" w14:textId="77777777" w:rsidR="000F4203" w:rsidRPr="0051288B" w:rsidRDefault="000F4203" w:rsidP="000F4203">
      <w:pPr>
        <w:ind w:firstLine="709"/>
        <w:jc w:val="both"/>
      </w:pPr>
      <w:r w:rsidRPr="0051288B">
        <w:t>- оборудования для диагностики системы тормозов;</w:t>
      </w:r>
    </w:p>
    <w:p w14:paraId="1EDEC0BB" w14:textId="77777777" w:rsidR="000F4203" w:rsidRPr="0051288B" w:rsidRDefault="000F4203" w:rsidP="000F4203">
      <w:pPr>
        <w:ind w:firstLine="709"/>
        <w:jc w:val="both"/>
      </w:pPr>
      <w:r w:rsidRPr="0051288B">
        <w:t>-газоанализатора (совмещённого с дымомером) для выполнения замеров отработанных газов на бензиновом двигателе;</w:t>
      </w:r>
    </w:p>
    <w:p w14:paraId="62947FDA" w14:textId="77777777" w:rsidR="000F4203" w:rsidRPr="0051288B" w:rsidRDefault="000F4203" w:rsidP="000F4203">
      <w:pPr>
        <w:ind w:firstLine="709"/>
        <w:jc w:val="both"/>
      </w:pPr>
      <w:r w:rsidRPr="0051288B">
        <w:t>- автомойки (при её наличии на станции технического обслуживания / в техническом центре) с системой очистки сточных вод (бензомаслоловушками) в соответствии с требованиями Государственной экологической экспертизы и Санэпиднадзора;</w:t>
      </w:r>
    </w:p>
    <w:p w14:paraId="75F9B7B1" w14:textId="77777777" w:rsidR="000F4203" w:rsidRPr="0051288B" w:rsidRDefault="000F4203" w:rsidP="000F4203">
      <w:pPr>
        <w:ind w:firstLine="709"/>
        <w:jc w:val="both"/>
      </w:pPr>
      <w:r w:rsidRPr="0051288B">
        <w:t>- установки для чистки инжекторов;</w:t>
      </w:r>
    </w:p>
    <w:p w14:paraId="0808F7EA" w14:textId="77777777" w:rsidR="000F4203" w:rsidRPr="0051288B" w:rsidRDefault="000F4203" w:rsidP="000F4203">
      <w:pPr>
        <w:ind w:firstLine="709"/>
        <w:jc w:val="both"/>
      </w:pPr>
      <w:r w:rsidRPr="0051288B">
        <w:t>- окрасочной камеры.</w:t>
      </w:r>
    </w:p>
    <w:p w14:paraId="5B1B942A" w14:textId="77777777" w:rsidR="000F4203" w:rsidRPr="0051288B" w:rsidRDefault="000F4203" w:rsidP="000F4203">
      <w:pPr>
        <w:ind w:firstLine="709"/>
        <w:jc w:val="both"/>
      </w:pPr>
      <w:r w:rsidRPr="0051288B">
        <w:t>Все оборудование должно быть сертифицировано.</w:t>
      </w:r>
    </w:p>
    <w:p w14:paraId="4C0FE606" w14:textId="6CBE86B6" w:rsidR="000F4203" w:rsidRPr="0051288B" w:rsidRDefault="000F4203" w:rsidP="000F4203">
      <w:pPr>
        <w:ind w:firstLine="709"/>
        <w:jc w:val="both"/>
        <w:rPr>
          <w:highlight w:val="yellow"/>
        </w:rPr>
      </w:pPr>
      <w:r w:rsidRPr="0051288B">
        <w:t xml:space="preserve">В ходе заключения договора Заказчик имеет право убедиться </w:t>
      </w:r>
      <w:r w:rsidR="00285AEA">
        <w:t>о</w:t>
      </w:r>
      <w:r w:rsidRPr="0051288B">
        <w:t xml:space="preserve"> соответствии участника закупки. Для этого, Заказчик вправе направить проверочную комиссию в адрес победителя Открытого запроса </w:t>
      </w:r>
      <w:r w:rsidR="00285AEA">
        <w:t>котировок</w:t>
      </w:r>
      <w:r w:rsidRPr="0051288B">
        <w:t xml:space="preserve"> в электронной форме для проверки соответствия техники и оборудования, предназначенных для проведения всех видов работ и оказания полного комплекса услуг.</w:t>
      </w:r>
    </w:p>
    <w:p w14:paraId="18F85B0F" w14:textId="77777777" w:rsidR="000F4203" w:rsidRPr="0051288B" w:rsidRDefault="000F4203" w:rsidP="000F4203">
      <w:pPr>
        <w:ind w:firstLine="709"/>
        <w:jc w:val="both"/>
      </w:pPr>
      <w:r w:rsidRPr="0051288B">
        <w:t>Исполнитель обязан передать, а Заказчик принять отремонтированные/обслуженные автотранспортные средства по Акту оказанных услуг в течение 1-го дня с момента уведомления Исполнителем Заказчика о готовности к сдаче выполненных работ (оказанных услуг).</w:t>
      </w:r>
    </w:p>
    <w:p w14:paraId="0ACA10FD" w14:textId="77777777" w:rsidR="000F4203" w:rsidRPr="0051288B" w:rsidRDefault="000F4203" w:rsidP="000F4203">
      <w:pPr>
        <w:ind w:firstLine="709"/>
        <w:jc w:val="both"/>
      </w:pPr>
    </w:p>
    <w:p w14:paraId="04FA78C7" w14:textId="77777777" w:rsidR="000F4203" w:rsidRPr="0051288B" w:rsidRDefault="000F4203" w:rsidP="00156A44">
      <w:pPr>
        <w:numPr>
          <w:ilvl w:val="0"/>
          <w:numId w:val="21"/>
        </w:numPr>
        <w:spacing w:after="120"/>
        <w:contextualSpacing/>
      </w:pPr>
      <w:r w:rsidRPr="0051288B">
        <w:rPr>
          <w:b/>
          <w:u w:val="single"/>
        </w:rPr>
        <w:t>Требования к гарантийным обязательствам</w:t>
      </w:r>
    </w:p>
    <w:p w14:paraId="17F82CFB" w14:textId="77777777" w:rsidR="000F4203" w:rsidRPr="0051288B" w:rsidRDefault="000F4203" w:rsidP="000F4203">
      <w:pPr>
        <w:ind w:firstLine="709"/>
        <w:jc w:val="both"/>
        <w:rPr>
          <w:snapToGrid w:val="0"/>
        </w:rPr>
      </w:pPr>
      <w:r w:rsidRPr="0051288B">
        <w:rPr>
          <w:snapToGrid w:val="0"/>
        </w:rPr>
        <w:t>Гарантийные обязательства за проведённое техническое обслуживание и выполненный ремонт в течение сроков:</w:t>
      </w:r>
    </w:p>
    <w:p w14:paraId="26E265FD" w14:textId="77777777" w:rsidR="000F4203" w:rsidRPr="0051288B" w:rsidRDefault="000F4203" w:rsidP="000F4203">
      <w:pPr>
        <w:ind w:firstLine="709"/>
        <w:jc w:val="both"/>
        <w:rPr>
          <w:snapToGrid w:val="0"/>
        </w:rPr>
      </w:pPr>
      <w:r w:rsidRPr="0051288B">
        <w:rPr>
          <w:snapToGrid w:val="0"/>
        </w:rPr>
        <w:t>по техническому обслуживанию не менее 60 дней</w:t>
      </w:r>
      <w:r w:rsidRPr="0051288B">
        <w:rPr>
          <w:snapToGrid w:val="0"/>
        </w:rPr>
        <w:t> </w:t>
      </w:r>
    </w:p>
    <w:p w14:paraId="566F555A" w14:textId="77777777" w:rsidR="000F4203" w:rsidRPr="0051288B" w:rsidRDefault="000F4203" w:rsidP="000F4203">
      <w:pPr>
        <w:ind w:firstLine="709"/>
        <w:jc w:val="both"/>
        <w:rPr>
          <w:snapToGrid w:val="0"/>
        </w:rPr>
      </w:pPr>
      <w:r w:rsidRPr="0051288B">
        <w:rPr>
          <w:snapToGrid w:val="0"/>
        </w:rPr>
        <w:t xml:space="preserve">по ремонту (текущему, электрооборудования) не менее 90 дней </w:t>
      </w:r>
    </w:p>
    <w:p w14:paraId="082A519D" w14:textId="77777777" w:rsidR="000F4203" w:rsidRPr="0051288B" w:rsidRDefault="000F4203" w:rsidP="000F4203">
      <w:pPr>
        <w:ind w:firstLine="709"/>
        <w:jc w:val="both"/>
        <w:rPr>
          <w:snapToGrid w:val="0"/>
        </w:rPr>
      </w:pPr>
      <w:r w:rsidRPr="0051288B">
        <w:rPr>
          <w:snapToGrid w:val="0"/>
        </w:rPr>
        <w:t xml:space="preserve">по ремонту узлов и агрегатов не менее 6 месяцев </w:t>
      </w:r>
    </w:p>
    <w:p w14:paraId="5A89A76F" w14:textId="77777777" w:rsidR="000F4203" w:rsidRPr="0051288B" w:rsidRDefault="000F4203" w:rsidP="000F4203">
      <w:pPr>
        <w:ind w:firstLine="709"/>
        <w:jc w:val="both"/>
        <w:rPr>
          <w:snapToGrid w:val="0"/>
        </w:rPr>
      </w:pPr>
      <w:r w:rsidRPr="0051288B">
        <w:rPr>
          <w:snapToGrid w:val="0"/>
        </w:rPr>
        <w:t xml:space="preserve">по кузовному ремонту не менее 6 месяцев </w:t>
      </w:r>
    </w:p>
    <w:p w14:paraId="6DE93E63" w14:textId="77777777" w:rsidR="000F4203" w:rsidRPr="0051288B" w:rsidRDefault="000F4203" w:rsidP="000F4203">
      <w:pPr>
        <w:ind w:firstLine="709"/>
        <w:jc w:val="both"/>
      </w:pPr>
      <w:r w:rsidRPr="0051288B">
        <w:rPr>
          <w:snapToGrid w:val="0"/>
        </w:rPr>
        <w:t>на запасные части не менее 12 месяцев</w:t>
      </w:r>
      <w:r w:rsidRPr="0051288B">
        <w:t>, но не менее чем гарантия завода изготовителя.</w:t>
      </w:r>
    </w:p>
    <w:p w14:paraId="280B5FD7" w14:textId="77777777" w:rsidR="000F4203" w:rsidRPr="0051288B" w:rsidRDefault="000F4203" w:rsidP="000F4203">
      <w:pPr>
        <w:ind w:right="74" w:firstLine="709"/>
        <w:jc w:val="both"/>
        <w:rPr>
          <w:snapToGrid w:val="0"/>
        </w:rPr>
      </w:pPr>
      <w:r w:rsidRPr="0051288B">
        <w:rPr>
          <w:snapToGrid w:val="0"/>
        </w:rPr>
        <w:t>Гарантия качества распространяется на работы по ремонту и обслуживанию ходовой части, электрооборудования, на арматурные работы, на работы по капитальному ремонту агрегатов, на малярные работы, на жестяно-сварочные работы, а также на все используемые при производстве работ запасные части.</w:t>
      </w:r>
    </w:p>
    <w:p w14:paraId="576888F4" w14:textId="77777777" w:rsidR="000F4203" w:rsidRPr="0051288B" w:rsidRDefault="000F4203" w:rsidP="000F4203">
      <w:pPr>
        <w:ind w:firstLine="709"/>
        <w:jc w:val="both"/>
      </w:pPr>
      <w:r w:rsidRPr="0051288B">
        <w:rPr>
          <w:snapToGrid w:val="0"/>
        </w:rPr>
        <w:t>Объём гарантии - 100 % на оказанные услуги и используемые запасные части.</w:t>
      </w:r>
    </w:p>
    <w:p w14:paraId="605AEE47" w14:textId="77777777" w:rsidR="000F4203" w:rsidRPr="0051288B" w:rsidRDefault="000F4203" w:rsidP="000F4203">
      <w:pPr>
        <w:jc w:val="both"/>
      </w:pPr>
    </w:p>
    <w:p w14:paraId="1B73FA61" w14:textId="77777777" w:rsidR="000F4203" w:rsidRPr="0051288B" w:rsidRDefault="000F4203" w:rsidP="00156A44">
      <w:pPr>
        <w:numPr>
          <w:ilvl w:val="0"/>
          <w:numId w:val="21"/>
        </w:numPr>
        <w:spacing w:line="360" w:lineRule="auto"/>
        <w:contextualSpacing/>
        <w:jc w:val="both"/>
        <w:rPr>
          <w:b/>
          <w:bCs/>
          <w:u w:val="single"/>
        </w:rPr>
      </w:pPr>
      <w:r w:rsidRPr="0051288B">
        <w:rPr>
          <w:b/>
          <w:bCs/>
          <w:u w:val="single"/>
        </w:rPr>
        <w:t>Срок действия договора</w:t>
      </w:r>
    </w:p>
    <w:p w14:paraId="4B5913E2" w14:textId="77777777" w:rsidR="000F4203" w:rsidRPr="00285AEA" w:rsidRDefault="000F4203" w:rsidP="000F4203">
      <w:pPr>
        <w:jc w:val="both"/>
      </w:pPr>
      <w:r w:rsidRPr="00285AEA">
        <w:t xml:space="preserve">Срок действия настоящего Договора ограничивается наступлением одного из следующих событий (в зависимости от того, какое наступит ранее: </w:t>
      </w:r>
    </w:p>
    <w:p w14:paraId="335CAB3B" w14:textId="77777777" w:rsidR="000F4203" w:rsidRPr="00285AEA" w:rsidRDefault="000F4203" w:rsidP="00156A44">
      <w:pPr>
        <w:numPr>
          <w:ilvl w:val="0"/>
          <w:numId w:val="19"/>
        </w:numPr>
        <w:contextualSpacing/>
        <w:jc w:val="both"/>
      </w:pPr>
      <w:r w:rsidRPr="00285AEA">
        <w:t>Истечение срока действия настоящего Договора - 12 (месяцев) с момента заключения Договора.</w:t>
      </w:r>
    </w:p>
    <w:p w14:paraId="0521C004" w14:textId="77777777" w:rsidR="000F4203" w:rsidRPr="00285AEA" w:rsidRDefault="000F4203" w:rsidP="00156A44">
      <w:pPr>
        <w:numPr>
          <w:ilvl w:val="0"/>
          <w:numId w:val="19"/>
        </w:numPr>
        <w:contextualSpacing/>
        <w:jc w:val="both"/>
      </w:pPr>
      <w:r w:rsidRPr="00285AEA">
        <w:t>Достижения предельной цены договора.</w:t>
      </w:r>
    </w:p>
    <w:p w14:paraId="7AD01B29" w14:textId="77777777" w:rsidR="000F4203" w:rsidRPr="0051288B" w:rsidRDefault="000F4203" w:rsidP="00156A44">
      <w:pPr>
        <w:numPr>
          <w:ilvl w:val="0"/>
          <w:numId w:val="21"/>
        </w:numPr>
        <w:spacing w:line="360" w:lineRule="auto"/>
        <w:contextualSpacing/>
        <w:jc w:val="both"/>
        <w:rPr>
          <w:b/>
          <w:bCs/>
          <w:u w:val="single"/>
        </w:rPr>
      </w:pPr>
      <w:r w:rsidRPr="0051288B">
        <w:rPr>
          <w:b/>
          <w:bCs/>
          <w:u w:val="single"/>
        </w:rPr>
        <w:t>Сроки оказания услуг:</w:t>
      </w:r>
    </w:p>
    <w:p w14:paraId="1CAEFF90" w14:textId="77777777" w:rsidR="000F4203" w:rsidRPr="0051288B" w:rsidRDefault="000F4203" w:rsidP="000F4203">
      <w:pPr>
        <w:ind w:firstLine="709"/>
        <w:jc w:val="both"/>
      </w:pPr>
      <w:r w:rsidRPr="0051288B">
        <w:rPr>
          <w:lang w:val="en-US"/>
        </w:rPr>
        <w:t>C</w:t>
      </w:r>
      <w:r w:rsidRPr="0051288B">
        <w:t xml:space="preserve">рок выполнения работ по техническому обслуживанию транспортного средства не должен превышать 1 -го рабочего дня </w:t>
      </w:r>
      <w:r w:rsidRPr="0051288B">
        <w:rPr>
          <w:lang w:val="en-US"/>
        </w:rPr>
        <w:t>c</w:t>
      </w:r>
      <w:r w:rsidRPr="0051288B">
        <w:t xml:space="preserve"> момента передачи транспортного средства.</w:t>
      </w:r>
    </w:p>
    <w:p w14:paraId="008F00F9" w14:textId="77777777" w:rsidR="000F4203" w:rsidRPr="0051288B" w:rsidRDefault="000F4203" w:rsidP="000F4203">
      <w:pPr>
        <w:ind w:firstLine="709"/>
        <w:jc w:val="both"/>
      </w:pPr>
      <w:r w:rsidRPr="0051288B">
        <w:t xml:space="preserve"> </w:t>
      </w:r>
      <w:r w:rsidRPr="0051288B">
        <w:rPr>
          <w:lang w:val="en-US"/>
        </w:rPr>
        <w:t>C</w:t>
      </w:r>
      <w:r w:rsidRPr="0051288B">
        <w:t>роки оказания услуг определяется в зависимости от их сложности, установленными заводом – изготовителем нормативами по согласованию с Заказчиком в заказ-наряде, но не более 7 календарных дней с момента передачи транспортного средства.</w:t>
      </w:r>
    </w:p>
    <w:p w14:paraId="0924F2C7" w14:textId="77777777" w:rsidR="000F4203" w:rsidRPr="0051288B" w:rsidRDefault="000F4203" w:rsidP="000F4203">
      <w:pPr>
        <w:ind w:firstLine="709"/>
        <w:jc w:val="both"/>
      </w:pPr>
      <w:r w:rsidRPr="0051288B">
        <w:t>Окончательный срок оказания услуг определяется заказ-нарядом, согласованным сторонами до начала оказания услуг.</w:t>
      </w:r>
    </w:p>
    <w:p w14:paraId="6982771C" w14:textId="77777777" w:rsidR="000F4203" w:rsidRPr="0051288B" w:rsidRDefault="000F4203" w:rsidP="000F4203">
      <w:pPr>
        <w:ind w:firstLine="709"/>
        <w:jc w:val="both"/>
      </w:pPr>
    </w:p>
    <w:p w14:paraId="4D206911" w14:textId="77777777" w:rsidR="000F4203" w:rsidRPr="0051288B" w:rsidRDefault="000F4203" w:rsidP="00156A44">
      <w:pPr>
        <w:numPr>
          <w:ilvl w:val="0"/>
          <w:numId w:val="21"/>
        </w:numPr>
        <w:spacing w:line="360" w:lineRule="auto"/>
        <w:contextualSpacing/>
        <w:jc w:val="both"/>
        <w:rPr>
          <w:b/>
          <w:bCs/>
          <w:u w:val="single"/>
        </w:rPr>
      </w:pPr>
      <w:r w:rsidRPr="0051288B">
        <w:rPr>
          <w:b/>
          <w:bCs/>
          <w:u w:val="single"/>
        </w:rPr>
        <w:t xml:space="preserve">Объем </w:t>
      </w:r>
      <w:r w:rsidRPr="0051288B">
        <w:rPr>
          <w:b/>
          <w:u w:val="single"/>
        </w:rPr>
        <w:t>оказываемых услуг</w:t>
      </w:r>
      <w:r w:rsidRPr="0051288B">
        <w:rPr>
          <w:b/>
          <w:bCs/>
          <w:u w:val="single"/>
        </w:rPr>
        <w:t>:</w:t>
      </w:r>
    </w:p>
    <w:p w14:paraId="6F6B84F1" w14:textId="77777777" w:rsidR="000F4203" w:rsidRPr="0051288B" w:rsidRDefault="000F4203" w:rsidP="000F4203">
      <w:pPr>
        <w:ind w:firstLine="709"/>
        <w:jc w:val="both"/>
      </w:pPr>
      <w:r w:rsidRPr="0051288B">
        <w:t>Объем оказываемых услуг (для каждого вида работ) определяется в наряде-заказе.</w:t>
      </w:r>
    </w:p>
    <w:p w14:paraId="0AD8149B" w14:textId="77777777" w:rsidR="000F4203" w:rsidRPr="0051288B" w:rsidRDefault="000F4203" w:rsidP="000F4203">
      <w:pPr>
        <w:ind w:firstLine="709"/>
        <w:jc w:val="both"/>
      </w:pPr>
    </w:p>
    <w:p w14:paraId="1E9B25F3" w14:textId="77777777" w:rsidR="000F4203" w:rsidRPr="0051288B" w:rsidRDefault="000F4203" w:rsidP="00156A44">
      <w:pPr>
        <w:numPr>
          <w:ilvl w:val="0"/>
          <w:numId w:val="21"/>
        </w:numPr>
        <w:contextualSpacing/>
        <w:rPr>
          <w:b/>
          <w:bCs/>
          <w:u w:val="single"/>
        </w:rPr>
      </w:pPr>
      <w:r w:rsidRPr="0051288B">
        <w:rPr>
          <w:b/>
          <w:bCs/>
          <w:u w:val="single"/>
        </w:rPr>
        <w:t>Начальная (максимальная) стоимость</w:t>
      </w:r>
      <w:r w:rsidRPr="0051288B">
        <w:rPr>
          <w:b/>
          <w:u w:val="single"/>
        </w:rPr>
        <w:t xml:space="preserve"> одного нормо-часа</w:t>
      </w:r>
      <w:r w:rsidRPr="0051288B">
        <w:rPr>
          <w:b/>
          <w:bCs/>
          <w:u w:val="single"/>
        </w:rPr>
        <w:t xml:space="preserve"> работ по техническому обслуживанию и ремонту автотранспортных средств:</w:t>
      </w:r>
    </w:p>
    <w:p w14:paraId="410B9220" w14:textId="77777777" w:rsidR="000F4203" w:rsidRPr="0051288B" w:rsidRDefault="000F4203" w:rsidP="000F4203">
      <w:pPr>
        <w:ind w:firstLine="567"/>
      </w:pPr>
    </w:p>
    <w:tbl>
      <w:tblPr>
        <w:tblW w:w="9795" w:type="dxa"/>
        <w:tblInd w:w="93" w:type="dxa"/>
        <w:tblLayout w:type="fixed"/>
        <w:tblLook w:val="00A0" w:firstRow="1" w:lastRow="0" w:firstColumn="1" w:lastColumn="0" w:noHBand="0" w:noVBand="0"/>
      </w:tblPr>
      <w:tblGrid>
        <w:gridCol w:w="7244"/>
        <w:gridCol w:w="2551"/>
      </w:tblGrid>
      <w:tr w:rsidR="000F4203" w:rsidRPr="0051288B" w14:paraId="6C6AE6A4" w14:textId="77777777" w:rsidTr="000F4203">
        <w:trPr>
          <w:trHeight w:val="315"/>
        </w:trPr>
        <w:tc>
          <w:tcPr>
            <w:tcW w:w="7245" w:type="dxa"/>
            <w:vMerge w:val="restart"/>
            <w:tcBorders>
              <w:top w:val="single" w:sz="4" w:space="0" w:color="auto"/>
              <w:left w:val="single" w:sz="4" w:space="0" w:color="auto"/>
              <w:bottom w:val="single" w:sz="4" w:space="0" w:color="auto"/>
              <w:right w:val="single" w:sz="4" w:space="0" w:color="auto"/>
            </w:tcBorders>
            <w:noWrap/>
            <w:vAlign w:val="center"/>
            <w:hideMark/>
          </w:tcPr>
          <w:p w14:paraId="73F1ADF6" w14:textId="77777777" w:rsidR="000F4203" w:rsidRPr="0051288B" w:rsidRDefault="000F4203" w:rsidP="000F4203">
            <w:pPr>
              <w:spacing w:line="256" w:lineRule="auto"/>
              <w:jc w:val="center"/>
              <w:rPr>
                <w:b/>
                <w:sz w:val="20"/>
              </w:rPr>
            </w:pPr>
            <w:r w:rsidRPr="0051288B">
              <w:rPr>
                <w:b/>
                <w:sz w:val="20"/>
              </w:rPr>
              <w:t>Наименование услуг</w:t>
            </w:r>
          </w:p>
        </w:tc>
        <w:tc>
          <w:tcPr>
            <w:tcW w:w="2551" w:type="dxa"/>
            <w:tcBorders>
              <w:top w:val="single" w:sz="4" w:space="0" w:color="auto"/>
              <w:left w:val="nil"/>
              <w:bottom w:val="nil"/>
              <w:right w:val="single" w:sz="4" w:space="0" w:color="auto"/>
            </w:tcBorders>
            <w:hideMark/>
          </w:tcPr>
          <w:p w14:paraId="19ABBC7E" w14:textId="77777777" w:rsidR="000F4203" w:rsidRPr="0051288B" w:rsidRDefault="000F4203" w:rsidP="000F4203">
            <w:pPr>
              <w:spacing w:line="256" w:lineRule="auto"/>
              <w:jc w:val="center"/>
              <w:rPr>
                <w:b/>
                <w:sz w:val="20"/>
                <w:szCs w:val="20"/>
              </w:rPr>
            </w:pPr>
            <w:r w:rsidRPr="00421B5A">
              <w:rPr>
                <w:b/>
                <w:bCs/>
                <w:sz w:val="20"/>
                <w:szCs w:val="20"/>
              </w:rPr>
              <w:t>Начальная (максимальная) стоимость</w:t>
            </w:r>
            <w:r w:rsidRPr="0051288B">
              <w:rPr>
                <w:b/>
                <w:sz w:val="20"/>
                <w:szCs w:val="20"/>
              </w:rPr>
              <w:t xml:space="preserve"> 1 н/часа в рублях, без НДС </w:t>
            </w:r>
          </w:p>
        </w:tc>
      </w:tr>
      <w:tr w:rsidR="000F4203" w:rsidRPr="0051288B" w14:paraId="0979F032" w14:textId="77777777" w:rsidTr="000F4203">
        <w:trPr>
          <w:trHeight w:val="315"/>
        </w:trPr>
        <w:tc>
          <w:tcPr>
            <w:tcW w:w="7245" w:type="dxa"/>
            <w:vMerge/>
            <w:tcBorders>
              <w:top w:val="single" w:sz="4" w:space="0" w:color="auto"/>
              <w:left w:val="single" w:sz="4" w:space="0" w:color="auto"/>
              <w:bottom w:val="single" w:sz="4" w:space="0" w:color="auto"/>
              <w:right w:val="single" w:sz="4" w:space="0" w:color="auto"/>
            </w:tcBorders>
            <w:vAlign w:val="center"/>
            <w:hideMark/>
          </w:tcPr>
          <w:p w14:paraId="5C1F1C9C" w14:textId="77777777" w:rsidR="000F4203" w:rsidRPr="0051288B" w:rsidRDefault="000F4203" w:rsidP="000F4203">
            <w:pPr>
              <w:spacing w:line="256" w:lineRule="auto"/>
              <w:rPr>
                <w:b/>
                <w:sz w:val="20"/>
              </w:rPr>
            </w:pPr>
          </w:p>
        </w:tc>
        <w:tc>
          <w:tcPr>
            <w:tcW w:w="2551" w:type="dxa"/>
            <w:tcBorders>
              <w:top w:val="nil"/>
              <w:left w:val="nil"/>
              <w:bottom w:val="single" w:sz="8" w:space="0" w:color="auto"/>
              <w:right w:val="single" w:sz="8" w:space="0" w:color="auto"/>
            </w:tcBorders>
            <w:shd w:val="clear" w:color="auto" w:fill="FFFFFF" w:themeFill="background1"/>
            <w:vAlign w:val="center"/>
          </w:tcPr>
          <w:p w14:paraId="30997067" w14:textId="77777777" w:rsidR="000F4203" w:rsidRPr="0051288B" w:rsidRDefault="000F4203" w:rsidP="000F4203">
            <w:pPr>
              <w:spacing w:line="256" w:lineRule="auto"/>
              <w:jc w:val="center"/>
              <w:rPr>
                <w:b/>
                <w:bCs/>
                <w:color w:val="000000"/>
                <w:sz w:val="16"/>
                <w:szCs w:val="16"/>
              </w:rPr>
            </w:pPr>
          </w:p>
        </w:tc>
      </w:tr>
      <w:tr w:rsidR="000F4203" w:rsidRPr="0051288B" w14:paraId="476C9002" w14:textId="77777777" w:rsidTr="000F4203">
        <w:trPr>
          <w:trHeight w:val="315"/>
        </w:trPr>
        <w:tc>
          <w:tcPr>
            <w:tcW w:w="7245" w:type="dxa"/>
            <w:tcBorders>
              <w:top w:val="nil"/>
              <w:left w:val="single" w:sz="4" w:space="0" w:color="auto"/>
              <w:bottom w:val="single" w:sz="4" w:space="0" w:color="auto"/>
              <w:right w:val="single" w:sz="4" w:space="0" w:color="auto"/>
            </w:tcBorders>
            <w:noWrap/>
            <w:vAlign w:val="center"/>
            <w:hideMark/>
          </w:tcPr>
          <w:p w14:paraId="26005A4C" w14:textId="77777777" w:rsidR="000F4203" w:rsidRPr="0051288B" w:rsidRDefault="000F4203" w:rsidP="000F4203">
            <w:pPr>
              <w:spacing w:line="256" w:lineRule="auto"/>
            </w:pPr>
            <w:r w:rsidRPr="0051288B">
              <w:t>Услуги техническому обслуживанию и ремонту автотранспортных средств</w:t>
            </w:r>
          </w:p>
        </w:tc>
        <w:tc>
          <w:tcPr>
            <w:tcW w:w="2551" w:type="dxa"/>
            <w:tcBorders>
              <w:top w:val="single" w:sz="4" w:space="0" w:color="auto"/>
              <w:left w:val="single" w:sz="4" w:space="0" w:color="auto"/>
              <w:bottom w:val="single" w:sz="4" w:space="0" w:color="auto"/>
              <w:right w:val="single" w:sz="4" w:space="0" w:color="auto"/>
            </w:tcBorders>
            <w:vAlign w:val="center"/>
            <w:hideMark/>
          </w:tcPr>
          <w:p w14:paraId="7694EEEC" w14:textId="77777777" w:rsidR="000F4203" w:rsidRDefault="000F4203" w:rsidP="000F4203">
            <w:pPr>
              <w:spacing w:line="256" w:lineRule="auto"/>
              <w:jc w:val="center"/>
              <w:rPr>
                <w:color w:val="000000"/>
              </w:rPr>
            </w:pPr>
            <w:r>
              <w:rPr>
                <w:color w:val="000000"/>
              </w:rPr>
              <w:t>723,84</w:t>
            </w:r>
          </w:p>
          <w:p w14:paraId="4A9EC15B" w14:textId="77777777" w:rsidR="000F4203" w:rsidRPr="0051288B" w:rsidRDefault="000F4203" w:rsidP="000F4203">
            <w:pPr>
              <w:spacing w:line="256" w:lineRule="auto"/>
              <w:jc w:val="center"/>
              <w:rPr>
                <w:color w:val="000000"/>
              </w:rPr>
            </w:pPr>
          </w:p>
        </w:tc>
      </w:tr>
    </w:tbl>
    <w:p w14:paraId="2ADD6F4D" w14:textId="77777777" w:rsidR="000F4203" w:rsidRPr="0051288B" w:rsidRDefault="000F4203" w:rsidP="000F4203">
      <w:pPr>
        <w:ind w:firstLine="567"/>
      </w:pPr>
    </w:p>
    <w:p w14:paraId="0C0396E5" w14:textId="77777777" w:rsidR="000F4203" w:rsidRPr="0051288B" w:rsidRDefault="000F4203" w:rsidP="000F4203">
      <w:pPr>
        <w:ind w:firstLine="567"/>
      </w:pPr>
    </w:p>
    <w:p w14:paraId="00C09255" w14:textId="77777777" w:rsidR="000F4203" w:rsidRPr="0051288B" w:rsidRDefault="000F4203" w:rsidP="000F4203">
      <w:pPr>
        <w:jc w:val="center"/>
      </w:pPr>
      <w:r w:rsidRPr="0051288B">
        <w:rPr>
          <w:b/>
        </w:rPr>
        <w:t>9</w:t>
      </w:r>
      <w:r w:rsidRPr="0051288B">
        <w:rPr>
          <w:b/>
          <w:lang w:val="en-US"/>
        </w:rPr>
        <w:t xml:space="preserve">. </w:t>
      </w:r>
      <w:r w:rsidRPr="0051288B">
        <w:rPr>
          <w:b/>
        </w:rPr>
        <w:t>Список транспортных средств</w:t>
      </w:r>
    </w:p>
    <w:p w14:paraId="76BA70C3" w14:textId="77777777" w:rsidR="000F4203" w:rsidRPr="0051288B" w:rsidRDefault="000F4203" w:rsidP="000F4203">
      <w:pPr>
        <w:jc w:val="both"/>
      </w:pPr>
    </w:p>
    <w:tbl>
      <w:tblPr>
        <w:tblW w:w="8090" w:type="dxa"/>
        <w:tblInd w:w="108" w:type="dxa"/>
        <w:tblLook w:val="04A0" w:firstRow="1" w:lastRow="0" w:firstColumn="1" w:lastColumn="0" w:noHBand="0" w:noVBand="1"/>
      </w:tblPr>
      <w:tblGrid>
        <w:gridCol w:w="705"/>
        <w:gridCol w:w="1866"/>
        <w:gridCol w:w="1606"/>
        <w:gridCol w:w="1250"/>
        <w:gridCol w:w="2663"/>
      </w:tblGrid>
      <w:tr w:rsidR="000F4203" w:rsidRPr="0051288B" w14:paraId="1C9CD3ED" w14:textId="77777777" w:rsidTr="000F4203">
        <w:trPr>
          <w:gridAfter w:val="2"/>
          <w:wAfter w:w="3913" w:type="dxa"/>
          <w:trHeight w:val="284"/>
        </w:trPr>
        <w:tc>
          <w:tcPr>
            <w:tcW w:w="705" w:type="dxa"/>
            <w:tcBorders>
              <w:top w:val="single" w:sz="4" w:space="0" w:color="auto"/>
              <w:left w:val="single" w:sz="4" w:space="0" w:color="auto"/>
              <w:bottom w:val="single" w:sz="4" w:space="0" w:color="auto"/>
              <w:right w:val="single" w:sz="4" w:space="0" w:color="auto"/>
            </w:tcBorders>
            <w:noWrap/>
            <w:vAlign w:val="center"/>
            <w:hideMark/>
          </w:tcPr>
          <w:p w14:paraId="6984D748" w14:textId="77777777" w:rsidR="000F4203" w:rsidRPr="0051288B" w:rsidRDefault="000F4203" w:rsidP="000F4203">
            <w:pPr>
              <w:spacing w:line="256" w:lineRule="auto"/>
              <w:rPr>
                <w:color w:val="010000"/>
                <w:sz w:val="16"/>
                <w:szCs w:val="16"/>
              </w:rPr>
            </w:pPr>
            <w:r w:rsidRPr="0051288B">
              <w:rPr>
                <w:color w:val="010000"/>
                <w:sz w:val="16"/>
                <w:szCs w:val="16"/>
              </w:rPr>
              <w:t>№ п/п</w:t>
            </w:r>
          </w:p>
        </w:tc>
        <w:tc>
          <w:tcPr>
            <w:tcW w:w="1866" w:type="dxa"/>
            <w:tcBorders>
              <w:top w:val="single" w:sz="4" w:space="0" w:color="auto"/>
              <w:left w:val="nil"/>
              <w:bottom w:val="single" w:sz="4" w:space="0" w:color="auto"/>
              <w:right w:val="single" w:sz="4" w:space="0" w:color="auto"/>
            </w:tcBorders>
            <w:vAlign w:val="center"/>
            <w:hideMark/>
          </w:tcPr>
          <w:p w14:paraId="2843E6DC" w14:textId="77777777" w:rsidR="000F4203" w:rsidRPr="0051288B" w:rsidRDefault="000F4203" w:rsidP="000F4203">
            <w:pPr>
              <w:spacing w:line="256" w:lineRule="auto"/>
              <w:jc w:val="center"/>
              <w:rPr>
                <w:sz w:val="16"/>
                <w:szCs w:val="16"/>
              </w:rPr>
            </w:pPr>
            <w:r w:rsidRPr="0051288B">
              <w:rPr>
                <w:sz w:val="16"/>
                <w:szCs w:val="16"/>
              </w:rPr>
              <w:t>транспортное средство</w:t>
            </w:r>
          </w:p>
        </w:tc>
        <w:tc>
          <w:tcPr>
            <w:tcW w:w="1606" w:type="dxa"/>
            <w:tcBorders>
              <w:top w:val="single" w:sz="4" w:space="0" w:color="auto"/>
              <w:left w:val="nil"/>
              <w:bottom w:val="single" w:sz="4" w:space="0" w:color="auto"/>
              <w:right w:val="single" w:sz="4" w:space="0" w:color="auto"/>
            </w:tcBorders>
            <w:vAlign w:val="center"/>
            <w:hideMark/>
          </w:tcPr>
          <w:p w14:paraId="4FFC4982" w14:textId="77777777" w:rsidR="000F4203" w:rsidRPr="0051288B" w:rsidRDefault="000F4203" w:rsidP="000F4203">
            <w:pPr>
              <w:spacing w:line="256" w:lineRule="auto"/>
              <w:jc w:val="center"/>
              <w:rPr>
                <w:sz w:val="16"/>
                <w:szCs w:val="16"/>
              </w:rPr>
            </w:pPr>
            <w:r w:rsidRPr="0051288B">
              <w:rPr>
                <w:sz w:val="16"/>
                <w:szCs w:val="16"/>
              </w:rPr>
              <w:t> </w:t>
            </w:r>
          </w:p>
        </w:tc>
      </w:tr>
      <w:tr w:rsidR="000F4203" w:rsidRPr="0051288B" w14:paraId="5281973D"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477ADA74" w14:textId="77777777" w:rsidR="000F4203" w:rsidRPr="0051288B" w:rsidRDefault="000F4203" w:rsidP="000F4203">
            <w:pPr>
              <w:spacing w:line="256" w:lineRule="auto"/>
              <w:rPr>
                <w:color w:val="010000"/>
                <w:sz w:val="16"/>
                <w:szCs w:val="16"/>
              </w:rPr>
            </w:pPr>
            <w:r w:rsidRPr="0051288B">
              <w:rPr>
                <w:color w:val="010000"/>
                <w:sz w:val="16"/>
                <w:szCs w:val="16"/>
              </w:rPr>
              <w:t> </w:t>
            </w:r>
          </w:p>
        </w:tc>
        <w:tc>
          <w:tcPr>
            <w:tcW w:w="1866" w:type="dxa"/>
            <w:tcBorders>
              <w:top w:val="nil"/>
              <w:left w:val="nil"/>
              <w:bottom w:val="single" w:sz="4" w:space="0" w:color="auto"/>
              <w:right w:val="single" w:sz="4" w:space="0" w:color="auto"/>
            </w:tcBorders>
            <w:vAlign w:val="center"/>
            <w:hideMark/>
          </w:tcPr>
          <w:p w14:paraId="4F1B6630" w14:textId="77777777" w:rsidR="000F4203" w:rsidRPr="0051288B" w:rsidRDefault="000F4203" w:rsidP="000F4203">
            <w:pPr>
              <w:spacing w:line="256" w:lineRule="auto"/>
              <w:jc w:val="center"/>
              <w:rPr>
                <w:sz w:val="16"/>
                <w:szCs w:val="16"/>
              </w:rPr>
            </w:pPr>
            <w:r w:rsidRPr="0051288B">
              <w:rPr>
                <w:sz w:val="16"/>
                <w:szCs w:val="16"/>
              </w:rPr>
              <w:t>Марка</w:t>
            </w:r>
          </w:p>
        </w:tc>
        <w:tc>
          <w:tcPr>
            <w:tcW w:w="1606" w:type="dxa"/>
            <w:tcBorders>
              <w:top w:val="nil"/>
              <w:left w:val="nil"/>
              <w:bottom w:val="single" w:sz="4" w:space="0" w:color="auto"/>
              <w:right w:val="single" w:sz="4" w:space="0" w:color="auto"/>
            </w:tcBorders>
            <w:vAlign w:val="center"/>
            <w:hideMark/>
          </w:tcPr>
          <w:p w14:paraId="692C154E" w14:textId="77777777" w:rsidR="000F4203" w:rsidRPr="0051288B" w:rsidRDefault="000F4203" w:rsidP="000F4203">
            <w:pPr>
              <w:spacing w:line="256" w:lineRule="auto"/>
              <w:jc w:val="center"/>
              <w:rPr>
                <w:sz w:val="16"/>
                <w:szCs w:val="16"/>
              </w:rPr>
            </w:pPr>
            <w:r w:rsidRPr="0051288B">
              <w:rPr>
                <w:sz w:val="16"/>
                <w:szCs w:val="16"/>
              </w:rPr>
              <w:t>Модель</w:t>
            </w:r>
          </w:p>
        </w:tc>
        <w:tc>
          <w:tcPr>
            <w:tcW w:w="1250" w:type="dxa"/>
            <w:tcBorders>
              <w:top w:val="nil"/>
              <w:left w:val="nil"/>
              <w:bottom w:val="single" w:sz="4" w:space="0" w:color="auto"/>
              <w:right w:val="single" w:sz="4" w:space="0" w:color="auto"/>
            </w:tcBorders>
            <w:vAlign w:val="center"/>
            <w:hideMark/>
          </w:tcPr>
          <w:p w14:paraId="5B3A3151" w14:textId="77777777" w:rsidR="000F4203" w:rsidRPr="0051288B" w:rsidRDefault="000F4203" w:rsidP="000F4203">
            <w:pPr>
              <w:spacing w:line="256" w:lineRule="auto"/>
              <w:jc w:val="center"/>
              <w:rPr>
                <w:sz w:val="16"/>
                <w:szCs w:val="16"/>
              </w:rPr>
            </w:pPr>
            <w:r w:rsidRPr="0051288B">
              <w:rPr>
                <w:sz w:val="16"/>
                <w:szCs w:val="16"/>
              </w:rPr>
              <w:t>Год выпуска</w:t>
            </w:r>
          </w:p>
        </w:tc>
        <w:tc>
          <w:tcPr>
            <w:tcW w:w="2663" w:type="dxa"/>
            <w:tcBorders>
              <w:top w:val="nil"/>
              <w:left w:val="nil"/>
              <w:bottom w:val="single" w:sz="4" w:space="0" w:color="auto"/>
              <w:right w:val="single" w:sz="4" w:space="0" w:color="auto"/>
            </w:tcBorders>
            <w:vAlign w:val="center"/>
            <w:hideMark/>
          </w:tcPr>
          <w:p w14:paraId="6282E46A" w14:textId="77777777" w:rsidR="000F4203" w:rsidRPr="0051288B" w:rsidRDefault="000F4203" w:rsidP="000F4203">
            <w:pPr>
              <w:spacing w:line="256" w:lineRule="auto"/>
              <w:jc w:val="center"/>
              <w:rPr>
                <w:sz w:val="16"/>
                <w:szCs w:val="16"/>
              </w:rPr>
            </w:pPr>
            <w:r w:rsidRPr="0051288B">
              <w:rPr>
                <w:sz w:val="16"/>
                <w:szCs w:val="16"/>
              </w:rPr>
              <w:t>Количество транспортных средств</w:t>
            </w:r>
          </w:p>
        </w:tc>
      </w:tr>
      <w:tr w:rsidR="000F4203" w:rsidRPr="0051288B" w14:paraId="25748D84"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5093EC1B" w14:textId="77777777" w:rsidR="000F4203" w:rsidRPr="0051288B" w:rsidRDefault="000F4203" w:rsidP="000F4203">
            <w:pPr>
              <w:spacing w:line="256" w:lineRule="auto"/>
              <w:jc w:val="right"/>
              <w:rPr>
                <w:color w:val="010000"/>
                <w:sz w:val="16"/>
                <w:szCs w:val="16"/>
              </w:rPr>
            </w:pPr>
            <w:r w:rsidRPr="0051288B">
              <w:rPr>
                <w:color w:val="010000"/>
                <w:sz w:val="16"/>
                <w:szCs w:val="16"/>
              </w:rPr>
              <w:t>1</w:t>
            </w:r>
          </w:p>
        </w:tc>
        <w:tc>
          <w:tcPr>
            <w:tcW w:w="1866" w:type="dxa"/>
            <w:tcBorders>
              <w:top w:val="nil"/>
              <w:left w:val="nil"/>
              <w:bottom w:val="single" w:sz="4" w:space="0" w:color="auto"/>
              <w:right w:val="single" w:sz="4" w:space="0" w:color="auto"/>
            </w:tcBorders>
            <w:shd w:val="clear" w:color="auto" w:fill="FFFFFF"/>
            <w:vAlign w:val="center"/>
            <w:hideMark/>
          </w:tcPr>
          <w:p w14:paraId="55D5A5B1" w14:textId="77777777" w:rsidR="000F4203" w:rsidRPr="0051288B" w:rsidRDefault="000F4203" w:rsidP="000F4203">
            <w:pPr>
              <w:spacing w:line="256" w:lineRule="auto"/>
              <w:rPr>
                <w:color w:val="010000"/>
                <w:sz w:val="16"/>
                <w:szCs w:val="16"/>
              </w:rPr>
            </w:pPr>
            <w:r w:rsidRPr="0051288B">
              <w:rPr>
                <w:color w:val="010000"/>
                <w:sz w:val="16"/>
                <w:szCs w:val="16"/>
              </w:rPr>
              <w:t>ГАЗ</w:t>
            </w:r>
          </w:p>
        </w:tc>
        <w:tc>
          <w:tcPr>
            <w:tcW w:w="1606" w:type="dxa"/>
            <w:tcBorders>
              <w:top w:val="nil"/>
              <w:left w:val="nil"/>
              <w:bottom w:val="single" w:sz="4" w:space="0" w:color="auto"/>
              <w:right w:val="single" w:sz="4" w:space="0" w:color="auto"/>
            </w:tcBorders>
            <w:shd w:val="clear" w:color="auto" w:fill="FFFFFF"/>
            <w:vAlign w:val="center"/>
            <w:hideMark/>
          </w:tcPr>
          <w:p w14:paraId="004267FF" w14:textId="77777777" w:rsidR="000F4203" w:rsidRPr="0051288B" w:rsidRDefault="000F4203" w:rsidP="000F4203">
            <w:pPr>
              <w:spacing w:line="256" w:lineRule="auto"/>
              <w:rPr>
                <w:color w:val="010000"/>
                <w:sz w:val="16"/>
                <w:szCs w:val="16"/>
              </w:rPr>
            </w:pPr>
            <w:r w:rsidRPr="0051288B">
              <w:rPr>
                <w:color w:val="010000"/>
                <w:sz w:val="16"/>
                <w:szCs w:val="16"/>
              </w:rPr>
              <w:t>2705</w:t>
            </w:r>
          </w:p>
        </w:tc>
        <w:tc>
          <w:tcPr>
            <w:tcW w:w="1250" w:type="dxa"/>
            <w:tcBorders>
              <w:top w:val="nil"/>
              <w:left w:val="nil"/>
              <w:bottom w:val="single" w:sz="4" w:space="0" w:color="auto"/>
              <w:right w:val="single" w:sz="4" w:space="0" w:color="auto"/>
            </w:tcBorders>
            <w:shd w:val="clear" w:color="auto" w:fill="FFFFFF"/>
            <w:vAlign w:val="center"/>
            <w:hideMark/>
          </w:tcPr>
          <w:p w14:paraId="0E9C5C4F" w14:textId="77777777" w:rsidR="000F4203" w:rsidRPr="0051288B" w:rsidRDefault="000F4203" w:rsidP="000F4203">
            <w:pPr>
              <w:spacing w:line="256" w:lineRule="auto"/>
              <w:jc w:val="center"/>
              <w:rPr>
                <w:color w:val="010000"/>
                <w:sz w:val="16"/>
                <w:szCs w:val="16"/>
              </w:rPr>
            </w:pPr>
            <w:r w:rsidRPr="0051288B">
              <w:rPr>
                <w:color w:val="010000"/>
                <w:sz w:val="16"/>
                <w:szCs w:val="16"/>
              </w:rPr>
              <w:t>2007</w:t>
            </w:r>
          </w:p>
        </w:tc>
        <w:tc>
          <w:tcPr>
            <w:tcW w:w="2663" w:type="dxa"/>
            <w:tcBorders>
              <w:top w:val="nil"/>
              <w:left w:val="nil"/>
              <w:bottom w:val="single" w:sz="4" w:space="0" w:color="auto"/>
              <w:right w:val="single" w:sz="4" w:space="0" w:color="auto"/>
            </w:tcBorders>
            <w:shd w:val="clear" w:color="auto" w:fill="FFFFFF"/>
            <w:vAlign w:val="center"/>
            <w:hideMark/>
          </w:tcPr>
          <w:p w14:paraId="1F8DFECC"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3442D8A4"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0365CFDB" w14:textId="77777777" w:rsidR="000F4203" w:rsidRPr="0051288B" w:rsidRDefault="000F4203" w:rsidP="000F4203">
            <w:pPr>
              <w:spacing w:line="256" w:lineRule="auto"/>
              <w:jc w:val="right"/>
              <w:rPr>
                <w:color w:val="010000"/>
                <w:sz w:val="16"/>
                <w:szCs w:val="16"/>
              </w:rPr>
            </w:pPr>
            <w:r w:rsidRPr="0051288B">
              <w:rPr>
                <w:color w:val="010000"/>
                <w:sz w:val="16"/>
                <w:szCs w:val="16"/>
              </w:rPr>
              <w:t>2</w:t>
            </w:r>
          </w:p>
        </w:tc>
        <w:tc>
          <w:tcPr>
            <w:tcW w:w="1866" w:type="dxa"/>
            <w:tcBorders>
              <w:top w:val="nil"/>
              <w:left w:val="nil"/>
              <w:bottom w:val="single" w:sz="4" w:space="0" w:color="auto"/>
              <w:right w:val="single" w:sz="4" w:space="0" w:color="auto"/>
            </w:tcBorders>
            <w:shd w:val="clear" w:color="auto" w:fill="FFFFFF"/>
            <w:vAlign w:val="center"/>
            <w:hideMark/>
          </w:tcPr>
          <w:p w14:paraId="73E3C24C" w14:textId="77777777" w:rsidR="000F4203" w:rsidRPr="0051288B" w:rsidRDefault="000F4203" w:rsidP="000F4203">
            <w:pPr>
              <w:spacing w:line="256" w:lineRule="auto"/>
              <w:rPr>
                <w:color w:val="010000"/>
                <w:sz w:val="16"/>
                <w:szCs w:val="16"/>
              </w:rPr>
            </w:pPr>
            <w:r w:rsidRPr="0051288B">
              <w:rPr>
                <w:color w:val="010000"/>
                <w:sz w:val="16"/>
                <w:szCs w:val="16"/>
              </w:rPr>
              <w:t>ГАЗ</w:t>
            </w:r>
          </w:p>
        </w:tc>
        <w:tc>
          <w:tcPr>
            <w:tcW w:w="1606" w:type="dxa"/>
            <w:tcBorders>
              <w:top w:val="nil"/>
              <w:left w:val="nil"/>
              <w:bottom w:val="single" w:sz="4" w:space="0" w:color="auto"/>
              <w:right w:val="single" w:sz="4" w:space="0" w:color="auto"/>
            </w:tcBorders>
            <w:shd w:val="clear" w:color="auto" w:fill="FFFFFF"/>
            <w:vAlign w:val="center"/>
            <w:hideMark/>
          </w:tcPr>
          <w:p w14:paraId="03A1D13A" w14:textId="77777777" w:rsidR="000F4203" w:rsidRPr="0051288B" w:rsidRDefault="000F4203" w:rsidP="000F4203">
            <w:pPr>
              <w:spacing w:line="256" w:lineRule="auto"/>
              <w:rPr>
                <w:color w:val="010000"/>
                <w:sz w:val="16"/>
                <w:szCs w:val="16"/>
              </w:rPr>
            </w:pPr>
            <w:r w:rsidRPr="0051288B">
              <w:rPr>
                <w:color w:val="010000"/>
                <w:sz w:val="16"/>
                <w:szCs w:val="16"/>
              </w:rPr>
              <w:t>28182-00000-10-02</w:t>
            </w:r>
          </w:p>
        </w:tc>
        <w:tc>
          <w:tcPr>
            <w:tcW w:w="1250" w:type="dxa"/>
            <w:tcBorders>
              <w:top w:val="nil"/>
              <w:left w:val="nil"/>
              <w:bottom w:val="single" w:sz="4" w:space="0" w:color="auto"/>
              <w:right w:val="single" w:sz="4" w:space="0" w:color="auto"/>
            </w:tcBorders>
            <w:shd w:val="clear" w:color="auto" w:fill="FFFFFF"/>
            <w:vAlign w:val="center"/>
            <w:hideMark/>
          </w:tcPr>
          <w:p w14:paraId="71E45C09" w14:textId="77777777" w:rsidR="000F4203" w:rsidRPr="0051288B" w:rsidRDefault="000F4203" w:rsidP="000F4203">
            <w:pPr>
              <w:spacing w:line="256" w:lineRule="auto"/>
              <w:jc w:val="center"/>
              <w:rPr>
                <w:color w:val="010000"/>
                <w:sz w:val="16"/>
                <w:szCs w:val="16"/>
              </w:rPr>
            </w:pPr>
            <w:r w:rsidRPr="0051288B">
              <w:rPr>
                <w:color w:val="010000"/>
                <w:sz w:val="16"/>
                <w:szCs w:val="16"/>
              </w:rPr>
              <w:t>2008</w:t>
            </w:r>
          </w:p>
        </w:tc>
        <w:tc>
          <w:tcPr>
            <w:tcW w:w="2663" w:type="dxa"/>
            <w:tcBorders>
              <w:top w:val="nil"/>
              <w:left w:val="nil"/>
              <w:bottom w:val="single" w:sz="4" w:space="0" w:color="auto"/>
              <w:right w:val="single" w:sz="4" w:space="0" w:color="auto"/>
            </w:tcBorders>
            <w:shd w:val="clear" w:color="auto" w:fill="FFFFFF"/>
            <w:vAlign w:val="center"/>
            <w:hideMark/>
          </w:tcPr>
          <w:p w14:paraId="60ABA76D"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4A13597A"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037DCF78" w14:textId="77777777" w:rsidR="000F4203" w:rsidRPr="0051288B" w:rsidRDefault="000F4203" w:rsidP="000F4203">
            <w:pPr>
              <w:spacing w:line="256" w:lineRule="auto"/>
              <w:jc w:val="right"/>
              <w:rPr>
                <w:color w:val="010000"/>
                <w:sz w:val="16"/>
                <w:szCs w:val="16"/>
              </w:rPr>
            </w:pPr>
            <w:r w:rsidRPr="0051288B">
              <w:rPr>
                <w:color w:val="010000"/>
                <w:sz w:val="16"/>
                <w:szCs w:val="16"/>
              </w:rPr>
              <w:t>3</w:t>
            </w:r>
          </w:p>
        </w:tc>
        <w:tc>
          <w:tcPr>
            <w:tcW w:w="1866" w:type="dxa"/>
            <w:tcBorders>
              <w:top w:val="nil"/>
              <w:left w:val="nil"/>
              <w:bottom w:val="single" w:sz="4" w:space="0" w:color="auto"/>
              <w:right w:val="single" w:sz="4" w:space="0" w:color="auto"/>
            </w:tcBorders>
            <w:shd w:val="clear" w:color="auto" w:fill="FFFFFF"/>
            <w:vAlign w:val="center"/>
            <w:hideMark/>
          </w:tcPr>
          <w:p w14:paraId="0C8CD170" w14:textId="77777777" w:rsidR="000F4203" w:rsidRPr="0051288B" w:rsidRDefault="000F4203" w:rsidP="000F4203">
            <w:pPr>
              <w:spacing w:line="256" w:lineRule="auto"/>
              <w:rPr>
                <w:color w:val="010000"/>
                <w:sz w:val="16"/>
                <w:szCs w:val="16"/>
              </w:rPr>
            </w:pPr>
            <w:r w:rsidRPr="0051288B">
              <w:rPr>
                <w:color w:val="010000"/>
                <w:sz w:val="16"/>
                <w:szCs w:val="16"/>
              </w:rPr>
              <w:t>ГАЗ</w:t>
            </w:r>
          </w:p>
        </w:tc>
        <w:tc>
          <w:tcPr>
            <w:tcW w:w="1606" w:type="dxa"/>
            <w:tcBorders>
              <w:top w:val="nil"/>
              <w:left w:val="nil"/>
              <w:bottom w:val="single" w:sz="4" w:space="0" w:color="auto"/>
              <w:right w:val="single" w:sz="4" w:space="0" w:color="auto"/>
            </w:tcBorders>
            <w:shd w:val="clear" w:color="auto" w:fill="FFFFFF"/>
            <w:vAlign w:val="center"/>
            <w:hideMark/>
          </w:tcPr>
          <w:p w14:paraId="114B7AED" w14:textId="77777777" w:rsidR="000F4203" w:rsidRPr="0051288B" w:rsidRDefault="000F4203" w:rsidP="000F4203">
            <w:pPr>
              <w:spacing w:line="256" w:lineRule="auto"/>
              <w:rPr>
                <w:color w:val="010000"/>
                <w:sz w:val="16"/>
                <w:szCs w:val="16"/>
              </w:rPr>
            </w:pPr>
            <w:r w:rsidRPr="0051288B">
              <w:rPr>
                <w:color w:val="010000"/>
                <w:sz w:val="16"/>
                <w:szCs w:val="16"/>
              </w:rPr>
              <w:t>2705</w:t>
            </w:r>
          </w:p>
        </w:tc>
        <w:tc>
          <w:tcPr>
            <w:tcW w:w="1250" w:type="dxa"/>
            <w:tcBorders>
              <w:top w:val="nil"/>
              <w:left w:val="nil"/>
              <w:bottom w:val="single" w:sz="4" w:space="0" w:color="auto"/>
              <w:right w:val="single" w:sz="4" w:space="0" w:color="auto"/>
            </w:tcBorders>
            <w:shd w:val="clear" w:color="auto" w:fill="FFFFFF"/>
            <w:vAlign w:val="center"/>
            <w:hideMark/>
          </w:tcPr>
          <w:p w14:paraId="17B78348" w14:textId="77777777" w:rsidR="000F4203" w:rsidRPr="0051288B" w:rsidRDefault="000F4203" w:rsidP="000F4203">
            <w:pPr>
              <w:spacing w:line="256" w:lineRule="auto"/>
              <w:jc w:val="center"/>
              <w:rPr>
                <w:color w:val="010000"/>
                <w:sz w:val="16"/>
                <w:szCs w:val="16"/>
              </w:rPr>
            </w:pPr>
            <w:r w:rsidRPr="0051288B">
              <w:rPr>
                <w:color w:val="010000"/>
                <w:sz w:val="16"/>
                <w:szCs w:val="16"/>
              </w:rPr>
              <w:t>2005</w:t>
            </w:r>
          </w:p>
        </w:tc>
        <w:tc>
          <w:tcPr>
            <w:tcW w:w="2663" w:type="dxa"/>
            <w:tcBorders>
              <w:top w:val="nil"/>
              <w:left w:val="nil"/>
              <w:bottom w:val="single" w:sz="4" w:space="0" w:color="auto"/>
              <w:right w:val="single" w:sz="4" w:space="0" w:color="auto"/>
            </w:tcBorders>
            <w:shd w:val="clear" w:color="auto" w:fill="FFFFFF"/>
            <w:vAlign w:val="center"/>
            <w:hideMark/>
          </w:tcPr>
          <w:p w14:paraId="763428EF"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0DD897A8"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635C7283" w14:textId="77777777" w:rsidR="000F4203" w:rsidRPr="0051288B" w:rsidRDefault="000F4203" w:rsidP="000F4203">
            <w:pPr>
              <w:spacing w:line="256" w:lineRule="auto"/>
              <w:jc w:val="right"/>
              <w:rPr>
                <w:color w:val="010000"/>
                <w:sz w:val="16"/>
                <w:szCs w:val="16"/>
              </w:rPr>
            </w:pPr>
            <w:r w:rsidRPr="0051288B">
              <w:rPr>
                <w:color w:val="010000"/>
                <w:sz w:val="16"/>
                <w:szCs w:val="16"/>
              </w:rPr>
              <w:t>4</w:t>
            </w:r>
          </w:p>
        </w:tc>
        <w:tc>
          <w:tcPr>
            <w:tcW w:w="1866" w:type="dxa"/>
            <w:tcBorders>
              <w:top w:val="nil"/>
              <w:left w:val="nil"/>
              <w:bottom w:val="single" w:sz="4" w:space="0" w:color="auto"/>
              <w:right w:val="single" w:sz="4" w:space="0" w:color="auto"/>
            </w:tcBorders>
            <w:shd w:val="clear" w:color="auto" w:fill="FFFFFF"/>
            <w:vAlign w:val="center"/>
            <w:hideMark/>
          </w:tcPr>
          <w:p w14:paraId="6CA1F995" w14:textId="77777777" w:rsidR="000F4203" w:rsidRPr="0051288B" w:rsidRDefault="000F4203" w:rsidP="000F4203">
            <w:pPr>
              <w:spacing w:line="256" w:lineRule="auto"/>
              <w:rPr>
                <w:color w:val="010000"/>
                <w:sz w:val="16"/>
                <w:szCs w:val="16"/>
              </w:rPr>
            </w:pPr>
            <w:r w:rsidRPr="0051288B">
              <w:rPr>
                <w:color w:val="010000"/>
                <w:sz w:val="16"/>
                <w:szCs w:val="16"/>
              </w:rPr>
              <w:t>ГАЗ</w:t>
            </w:r>
          </w:p>
        </w:tc>
        <w:tc>
          <w:tcPr>
            <w:tcW w:w="1606" w:type="dxa"/>
            <w:tcBorders>
              <w:top w:val="nil"/>
              <w:left w:val="nil"/>
              <w:bottom w:val="single" w:sz="4" w:space="0" w:color="auto"/>
              <w:right w:val="single" w:sz="4" w:space="0" w:color="auto"/>
            </w:tcBorders>
            <w:shd w:val="clear" w:color="auto" w:fill="FFFFFF"/>
            <w:vAlign w:val="center"/>
            <w:hideMark/>
          </w:tcPr>
          <w:p w14:paraId="1CF0BBD9" w14:textId="77777777" w:rsidR="000F4203" w:rsidRPr="0051288B" w:rsidRDefault="000F4203" w:rsidP="000F4203">
            <w:pPr>
              <w:spacing w:line="256" w:lineRule="auto"/>
              <w:rPr>
                <w:color w:val="010000"/>
                <w:sz w:val="16"/>
                <w:szCs w:val="16"/>
              </w:rPr>
            </w:pPr>
            <w:r w:rsidRPr="0051288B">
              <w:rPr>
                <w:color w:val="010000"/>
                <w:sz w:val="16"/>
                <w:szCs w:val="16"/>
              </w:rPr>
              <w:t>3302</w:t>
            </w:r>
          </w:p>
        </w:tc>
        <w:tc>
          <w:tcPr>
            <w:tcW w:w="1250" w:type="dxa"/>
            <w:tcBorders>
              <w:top w:val="nil"/>
              <w:left w:val="nil"/>
              <w:bottom w:val="single" w:sz="4" w:space="0" w:color="auto"/>
              <w:right w:val="single" w:sz="4" w:space="0" w:color="auto"/>
            </w:tcBorders>
            <w:shd w:val="clear" w:color="auto" w:fill="FFFFFF"/>
            <w:vAlign w:val="center"/>
            <w:hideMark/>
          </w:tcPr>
          <w:p w14:paraId="5A632AE7" w14:textId="77777777" w:rsidR="000F4203" w:rsidRPr="0051288B" w:rsidRDefault="000F4203" w:rsidP="000F4203">
            <w:pPr>
              <w:spacing w:line="256" w:lineRule="auto"/>
              <w:jc w:val="center"/>
              <w:rPr>
                <w:color w:val="010000"/>
                <w:sz w:val="16"/>
                <w:szCs w:val="16"/>
              </w:rPr>
            </w:pPr>
            <w:r w:rsidRPr="0051288B">
              <w:rPr>
                <w:color w:val="010000"/>
                <w:sz w:val="16"/>
                <w:szCs w:val="16"/>
              </w:rPr>
              <w:t>2014</w:t>
            </w:r>
          </w:p>
        </w:tc>
        <w:tc>
          <w:tcPr>
            <w:tcW w:w="2663" w:type="dxa"/>
            <w:tcBorders>
              <w:top w:val="nil"/>
              <w:left w:val="nil"/>
              <w:bottom w:val="single" w:sz="4" w:space="0" w:color="auto"/>
              <w:right w:val="single" w:sz="4" w:space="0" w:color="auto"/>
            </w:tcBorders>
            <w:shd w:val="clear" w:color="auto" w:fill="FFFFFF"/>
            <w:vAlign w:val="center"/>
            <w:hideMark/>
          </w:tcPr>
          <w:p w14:paraId="2971CD2A"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3C733B67"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493EC1E0" w14:textId="77777777" w:rsidR="000F4203" w:rsidRPr="0051288B" w:rsidRDefault="000F4203" w:rsidP="000F4203">
            <w:pPr>
              <w:spacing w:line="256" w:lineRule="auto"/>
              <w:jc w:val="right"/>
              <w:rPr>
                <w:color w:val="010000"/>
                <w:sz w:val="16"/>
                <w:szCs w:val="16"/>
              </w:rPr>
            </w:pPr>
            <w:r w:rsidRPr="0051288B">
              <w:rPr>
                <w:color w:val="010000"/>
                <w:sz w:val="16"/>
                <w:szCs w:val="16"/>
              </w:rPr>
              <w:t>5</w:t>
            </w:r>
          </w:p>
        </w:tc>
        <w:tc>
          <w:tcPr>
            <w:tcW w:w="1866" w:type="dxa"/>
            <w:tcBorders>
              <w:top w:val="nil"/>
              <w:left w:val="nil"/>
              <w:bottom w:val="single" w:sz="4" w:space="0" w:color="auto"/>
              <w:right w:val="single" w:sz="4" w:space="0" w:color="auto"/>
            </w:tcBorders>
            <w:shd w:val="clear" w:color="auto" w:fill="FFFFFF"/>
            <w:vAlign w:val="center"/>
            <w:hideMark/>
          </w:tcPr>
          <w:p w14:paraId="07A090E9" w14:textId="77777777" w:rsidR="000F4203" w:rsidRPr="0051288B" w:rsidRDefault="000F4203" w:rsidP="000F4203">
            <w:pPr>
              <w:spacing w:line="256" w:lineRule="auto"/>
              <w:rPr>
                <w:color w:val="010000"/>
                <w:sz w:val="16"/>
                <w:szCs w:val="16"/>
              </w:rPr>
            </w:pPr>
            <w:r w:rsidRPr="0051288B">
              <w:rPr>
                <w:color w:val="010000"/>
                <w:sz w:val="16"/>
                <w:szCs w:val="16"/>
              </w:rPr>
              <w:t>ГАЗ</w:t>
            </w:r>
          </w:p>
        </w:tc>
        <w:tc>
          <w:tcPr>
            <w:tcW w:w="1606" w:type="dxa"/>
            <w:tcBorders>
              <w:top w:val="nil"/>
              <w:left w:val="nil"/>
              <w:bottom w:val="single" w:sz="4" w:space="0" w:color="auto"/>
              <w:right w:val="single" w:sz="4" w:space="0" w:color="auto"/>
            </w:tcBorders>
            <w:shd w:val="clear" w:color="auto" w:fill="FFFFFF"/>
            <w:vAlign w:val="center"/>
            <w:hideMark/>
          </w:tcPr>
          <w:p w14:paraId="35E3E8A7" w14:textId="77777777" w:rsidR="000F4203" w:rsidRPr="0051288B" w:rsidRDefault="000F4203" w:rsidP="000F4203">
            <w:pPr>
              <w:spacing w:line="256" w:lineRule="auto"/>
              <w:rPr>
                <w:color w:val="010000"/>
                <w:sz w:val="16"/>
                <w:szCs w:val="16"/>
              </w:rPr>
            </w:pPr>
            <w:r w:rsidRPr="0051288B">
              <w:rPr>
                <w:color w:val="010000"/>
                <w:sz w:val="16"/>
                <w:szCs w:val="16"/>
              </w:rPr>
              <w:t>2705</w:t>
            </w:r>
          </w:p>
        </w:tc>
        <w:tc>
          <w:tcPr>
            <w:tcW w:w="1250" w:type="dxa"/>
            <w:tcBorders>
              <w:top w:val="nil"/>
              <w:left w:val="nil"/>
              <w:bottom w:val="single" w:sz="4" w:space="0" w:color="auto"/>
              <w:right w:val="single" w:sz="4" w:space="0" w:color="auto"/>
            </w:tcBorders>
            <w:shd w:val="clear" w:color="auto" w:fill="FFFFFF"/>
            <w:vAlign w:val="center"/>
            <w:hideMark/>
          </w:tcPr>
          <w:p w14:paraId="03611661" w14:textId="77777777" w:rsidR="000F4203" w:rsidRPr="0051288B" w:rsidRDefault="000F4203" w:rsidP="000F4203">
            <w:pPr>
              <w:spacing w:line="256" w:lineRule="auto"/>
              <w:jc w:val="center"/>
              <w:rPr>
                <w:color w:val="010000"/>
                <w:sz w:val="16"/>
                <w:szCs w:val="16"/>
              </w:rPr>
            </w:pPr>
            <w:r w:rsidRPr="0051288B">
              <w:rPr>
                <w:color w:val="010000"/>
                <w:sz w:val="16"/>
                <w:szCs w:val="16"/>
              </w:rPr>
              <w:t>2007</w:t>
            </w:r>
          </w:p>
        </w:tc>
        <w:tc>
          <w:tcPr>
            <w:tcW w:w="2663" w:type="dxa"/>
            <w:tcBorders>
              <w:top w:val="nil"/>
              <w:left w:val="nil"/>
              <w:bottom w:val="single" w:sz="4" w:space="0" w:color="auto"/>
              <w:right w:val="single" w:sz="4" w:space="0" w:color="auto"/>
            </w:tcBorders>
            <w:shd w:val="clear" w:color="auto" w:fill="FFFFFF"/>
            <w:vAlign w:val="center"/>
            <w:hideMark/>
          </w:tcPr>
          <w:p w14:paraId="3EA43432"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53B692FA"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2BBAC512" w14:textId="77777777" w:rsidR="000F4203" w:rsidRPr="0051288B" w:rsidRDefault="000F4203" w:rsidP="000F4203">
            <w:pPr>
              <w:spacing w:line="256" w:lineRule="auto"/>
              <w:jc w:val="right"/>
              <w:rPr>
                <w:color w:val="010000"/>
                <w:sz w:val="16"/>
                <w:szCs w:val="16"/>
              </w:rPr>
            </w:pPr>
            <w:r w:rsidRPr="0051288B">
              <w:rPr>
                <w:color w:val="010000"/>
                <w:sz w:val="16"/>
                <w:szCs w:val="16"/>
              </w:rPr>
              <w:t>6</w:t>
            </w:r>
          </w:p>
        </w:tc>
        <w:tc>
          <w:tcPr>
            <w:tcW w:w="1866" w:type="dxa"/>
            <w:tcBorders>
              <w:top w:val="nil"/>
              <w:left w:val="nil"/>
              <w:bottom w:val="single" w:sz="4" w:space="0" w:color="auto"/>
              <w:right w:val="single" w:sz="4" w:space="0" w:color="auto"/>
            </w:tcBorders>
            <w:shd w:val="clear" w:color="auto" w:fill="FFFFFF"/>
            <w:vAlign w:val="center"/>
            <w:hideMark/>
          </w:tcPr>
          <w:p w14:paraId="37271789" w14:textId="77777777" w:rsidR="000F4203" w:rsidRPr="0051288B" w:rsidRDefault="000F4203" w:rsidP="000F4203">
            <w:pPr>
              <w:spacing w:line="256" w:lineRule="auto"/>
              <w:rPr>
                <w:color w:val="010000"/>
                <w:sz w:val="16"/>
                <w:szCs w:val="16"/>
              </w:rPr>
            </w:pPr>
            <w:r w:rsidRPr="0051288B">
              <w:rPr>
                <w:color w:val="010000"/>
                <w:sz w:val="16"/>
                <w:szCs w:val="16"/>
              </w:rPr>
              <w:t>ГАЗ</w:t>
            </w:r>
          </w:p>
        </w:tc>
        <w:tc>
          <w:tcPr>
            <w:tcW w:w="1606" w:type="dxa"/>
            <w:tcBorders>
              <w:top w:val="nil"/>
              <w:left w:val="nil"/>
              <w:bottom w:val="single" w:sz="4" w:space="0" w:color="auto"/>
              <w:right w:val="single" w:sz="4" w:space="0" w:color="auto"/>
            </w:tcBorders>
            <w:shd w:val="clear" w:color="auto" w:fill="FFFFFF"/>
            <w:vAlign w:val="center"/>
            <w:hideMark/>
          </w:tcPr>
          <w:p w14:paraId="71BEADFF" w14:textId="77777777" w:rsidR="000F4203" w:rsidRPr="0051288B" w:rsidRDefault="000F4203" w:rsidP="000F4203">
            <w:pPr>
              <w:spacing w:line="256" w:lineRule="auto"/>
              <w:rPr>
                <w:color w:val="010000"/>
                <w:sz w:val="16"/>
                <w:szCs w:val="16"/>
              </w:rPr>
            </w:pPr>
            <w:r w:rsidRPr="0051288B">
              <w:rPr>
                <w:color w:val="010000"/>
                <w:sz w:val="16"/>
                <w:szCs w:val="16"/>
              </w:rPr>
              <w:t>2824LS</w:t>
            </w:r>
          </w:p>
        </w:tc>
        <w:tc>
          <w:tcPr>
            <w:tcW w:w="1250" w:type="dxa"/>
            <w:tcBorders>
              <w:top w:val="nil"/>
              <w:left w:val="nil"/>
              <w:bottom w:val="single" w:sz="4" w:space="0" w:color="auto"/>
              <w:right w:val="single" w:sz="4" w:space="0" w:color="auto"/>
            </w:tcBorders>
            <w:shd w:val="clear" w:color="auto" w:fill="FFFFFF"/>
            <w:vAlign w:val="center"/>
            <w:hideMark/>
          </w:tcPr>
          <w:p w14:paraId="3B25F790" w14:textId="77777777" w:rsidR="000F4203" w:rsidRPr="0051288B" w:rsidRDefault="000F4203" w:rsidP="000F4203">
            <w:pPr>
              <w:spacing w:line="256" w:lineRule="auto"/>
              <w:jc w:val="center"/>
              <w:rPr>
                <w:color w:val="010000"/>
                <w:sz w:val="16"/>
                <w:szCs w:val="16"/>
              </w:rPr>
            </w:pPr>
            <w:r w:rsidRPr="0051288B">
              <w:rPr>
                <w:color w:val="010000"/>
                <w:sz w:val="16"/>
                <w:szCs w:val="16"/>
              </w:rPr>
              <w:t>2016</w:t>
            </w:r>
          </w:p>
        </w:tc>
        <w:tc>
          <w:tcPr>
            <w:tcW w:w="2663" w:type="dxa"/>
            <w:tcBorders>
              <w:top w:val="nil"/>
              <w:left w:val="nil"/>
              <w:bottom w:val="single" w:sz="4" w:space="0" w:color="auto"/>
              <w:right w:val="single" w:sz="4" w:space="0" w:color="auto"/>
            </w:tcBorders>
            <w:shd w:val="clear" w:color="auto" w:fill="FFFFFF"/>
            <w:vAlign w:val="center"/>
            <w:hideMark/>
          </w:tcPr>
          <w:p w14:paraId="3A9726C1"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3E93F924"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1E316AFF" w14:textId="77777777" w:rsidR="000F4203" w:rsidRPr="0051288B" w:rsidRDefault="000F4203" w:rsidP="000F4203">
            <w:pPr>
              <w:spacing w:line="256" w:lineRule="auto"/>
              <w:jc w:val="right"/>
              <w:rPr>
                <w:color w:val="010000"/>
                <w:sz w:val="16"/>
                <w:szCs w:val="16"/>
              </w:rPr>
            </w:pPr>
            <w:r w:rsidRPr="0051288B">
              <w:rPr>
                <w:color w:val="010000"/>
                <w:sz w:val="16"/>
                <w:szCs w:val="16"/>
              </w:rPr>
              <w:t>7</w:t>
            </w:r>
          </w:p>
        </w:tc>
        <w:tc>
          <w:tcPr>
            <w:tcW w:w="1866" w:type="dxa"/>
            <w:tcBorders>
              <w:top w:val="nil"/>
              <w:left w:val="nil"/>
              <w:bottom w:val="single" w:sz="4" w:space="0" w:color="auto"/>
              <w:right w:val="single" w:sz="4" w:space="0" w:color="auto"/>
            </w:tcBorders>
            <w:shd w:val="clear" w:color="auto" w:fill="FFFFFF"/>
            <w:vAlign w:val="center"/>
            <w:hideMark/>
          </w:tcPr>
          <w:p w14:paraId="68E27ADF" w14:textId="77777777" w:rsidR="000F4203" w:rsidRPr="0051288B" w:rsidRDefault="000F4203" w:rsidP="000F4203">
            <w:pPr>
              <w:spacing w:line="256" w:lineRule="auto"/>
              <w:rPr>
                <w:color w:val="010000"/>
                <w:sz w:val="16"/>
                <w:szCs w:val="16"/>
              </w:rPr>
            </w:pPr>
            <w:r w:rsidRPr="0051288B">
              <w:rPr>
                <w:color w:val="010000"/>
                <w:sz w:val="16"/>
                <w:szCs w:val="16"/>
              </w:rPr>
              <w:t>ГАЗ</w:t>
            </w:r>
          </w:p>
        </w:tc>
        <w:tc>
          <w:tcPr>
            <w:tcW w:w="1606" w:type="dxa"/>
            <w:tcBorders>
              <w:top w:val="nil"/>
              <w:left w:val="nil"/>
              <w:bottom w:val="single" w:sz="4" w:space="0" w:color="auto"/>
              <w:right w:val="single" w:sz="4" w:space="0" w:color="auto"/>
            </w:tcBorders>
            <w:shd w:val="clear" w:color="auto" w:fill="FFFFFF"/>
            <w:vAlign w:val="center"/>
            <w:hideMark/>
          </w:tcPr>
          <w:p w14:paraId="5390ACBB" w14:textId="77777777" w:rsidR="000F4203" w:rsidRPr="0051288B" w:rsidRDefault="000F4203" w:rsidP="000F4203">
            <w:pPr>
              <w:spacing w:line="256" w:lineRule="auto"/>
              <w:rPr>
                <w:color w:val="010000"/>
                <w:sz w:val="16"/>
                <w:szCs w:val="16"/>
              </w:rPr>
            </w:pPr>
            <w:r w:rsidRPr="0051288B">
              <w:rPr>
                <w:color w:val="010000"/>
                <w:sz w:val="16"/>
                <w:szCs w:val="16"/>
              </w:rPr>
              <w:t>C41R33</w:t>
            </w:r>
          </w:p>
        </w:tc>
        <w:tc>
          <w:tcPr>
            <w:tcW w:w="1250" w:type="dxa"/>
            <w:tcBorders>
              <w:top w:val="nil"/>
              <w:left w:val="nil"/>
              <w:bottom w:val="single" w:sz="4" w:space="0" w:color="auto"/>
              <w:right w:val="single" w:sz="4" w:space="0" w:color="auto"/>
            </w:tcBorders>
            <w:shd w:val="clear" w:color="auto" w:fill="FFFFFF"/>
            <w:vAlign w:val="center"/>
            <w:hideMark/>
          </w:tcPr>
          <w:p w14:paraId="703F551A" w14:textId="77777777" w:rsidR="000F4203" w:rsidRPr="0051288B" w:rsidRDefault="000F4203" w:rsidP="000F4203">
            <w:pPr>
              <w:spacing w:line="256" w:lineRule="auto"/>
              <w:jc w:val="center"/>
              <w:rPr>
                <w:color w:val="010000"/>
                <w:sz w:val="16"/>
                <w:szCs w:val="16"/>
              </w:rPr>
            </w:pPr>
            <w:r w:rsidRPr="0051288B">
              <w:rPr>
                <w:color w:val="010000"/>
                <w:sz w:val="16"/>
                <w:szCs w:val="16"/>
              </w:rPr>
              <w:t>2017</w:t>
            </w:r>
          </w:p>
        </w:tc>
        <w:tc>
          <w:tcPr>
            <w:tcW w:w="2663" w:type="dxa"/>
            <w:tcBorders>
              <w:top w:val="nil"/>
              <w:left w:val="nil"/>
              <w:bottom w:val="single" w:sz="4" w:space="0" w:color="auto"/>
              <w:right w:val="single" w:sz="4" w:space="0" w:color="auto"/>
            </w:tcBorders>
            <w:shd w:val="clear" w:color="auto" w:fill="FFFFFF"/>
            <w:vAlign w:val="center"/>
            <w:hideMark/>
          </w:tcPr>
          <w:p w14:paraId="48B0B81D"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5FF16818"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4DC9B44B" w14:textId="77777777" w:rsidR="000F4203" w:rsidRPr="0051288B" w:rsidRDefault="000F4203" w:rsidP="000F4203">
            <w:pPr>
              <w:spacing w:line="256" w:lineRule="auto"/>
              <w:jc w:val="right"/>
              <w:rPr>
                <w:color w:val="010000"/>
                <w:sz w:val="16"/>
                <w:szCs w:val="16"/>
              </w:rPr>
            </w:pPr>
            <w:r w:rsidRPr="0051288B">
              <w:rPr>
                <w:color w:val="010000"/>
                <w:sz w:val="16"/>
                <w:szCs w:val="16"/>
              </w:rPr>
              <w:t>8</w:t>
            </w:r>
          </w:p>
        </w:tc>
        <w:tc>
          <w:tcPr>
            <w:tcW w:w="1866" w:type="dxa"/>
            <w:tcBorders>
              <w:top w:val="nil"/>
              <w:left w:val="nil"/>
              <w:bottom w:val="single" w:sz="4" w:space="0" w:color="auto"/>
              <w:right w:val="single" w:sz="4" w:space="0" w:color="auto"/>
            </w:tcBorders>
            <w:shd w:val="clear" w:color="auto" w:fill="FFFFFF"/>
            <w:vAlign w:val="center"/>
            <w:hideMark/>
          </w:tcPr>
          <w:p w14:paraId="4E166F65" w14:textId="77777777" w:rsidR="000F4203" w:rsidRPr="0051288B" w:rsidRDefault="000F4203" w:rsidP="000F4203">
            <w:pPr>
              <w:spacing w:line="256" w:lineRule="auto"/>
              <w:rPr>
                <w:color w:val="010000"/>
                <w:sz w:val="16"/>
                <w:szCs w:val="16"/>
              </w:rPr>
            </w:pPr>
            <w:r w:rsidRPr="0051288B">
              <w:rPr>
                <w:color w:val="010000"/>
                <w:sz w:val="16"/>
                <w:szCs w:val="16"/>
              </w:rPr>
              <w:t>ГАЗ</w:t>
            </w:r>
          </w:p>
        </w:tc>
        <w:tc>
          <w:tcPr>
            <w:tcW w:w="1606" w:type="dxa"/>
            <w:tcBorders>
              <w:top w:val="nil"/>
              <w:left w:val="nil"/>
              <w:bottom w:val="single" w:sz="4" w:space="0" w:color="auto"/>
              <w:right w:val="single" w:sz="4" w:space="0" w:color="auto"/>
            </w:tcBorders>
            <w:shd w:val="clear" w:color="auto" w:fill="FFFFFF"/>
            <w:vAlign w:val="center"/>
            <w:hideMark/>
          </w:tcPr>
          <w:p w14:paraId="4DBC60D7" w14:textId="77777777" w:rsidR="000F4203" w:rsidRPr="0051288B" w:rsidRDefault="000F4203" w:rsidP="000F4203">
            <w:pPr>
              <w:spacing w:line="256" w:lineRule="auto"/>
              <w:rPr>
                <w:color w:val="010000"/>
                <w:sz w:val="16"/>
                <w:szCs w:val="16"/>
              </w:rPr>
            </w:pPr>
            <w:r w:rsidRPr="0051288B">
              <w:rPr>
                <w:color w:val="010000"/>
                <w:sz w:val="16"/>
                <w:szCs w:val="16"/>
              </w:rPr>
              <w:t>C41R33</w:t>
            </w:r>
          </w:p>
        </w:tc>
        <w:tc>
          <w:tcPr>
            <w:tcW w:w="1250" w:type="dxa"/>
            <w:tcBorders>
              <w:top w:val="nil"/>
              <w:left w:val="nil"/>
              <w:bottom w:val="single" w:sz="4" w:space="0" w:color="auto"/>
              <w:right w:val="single" w:sz="4" w:space="0" w:color="auto"/>
            </w:tcBorders>
            <w:shd w:val="clear" w:color="auto" w:fill="FFFFFF"/>
            <w:vAlign w:val="center"/>
            <w:hideMark/>
          </w:tcPr>
          <w:p w14:paraId="4EDBE834" w14:textId="77777777" w:rsidR="000F4203" w:rsidRPr="0051288B" w:rsidRDefault="000F4203" w:rsidP="000F4203">
            <w:pPr>
              <w:spacing w:line="256" w:lineRule="auto"/>
              <w:jc w:val="center"/>
              <w:rPr>
                <w:color w:val="010000"/>
                <w:sz w:val="16"/>
                <w:szCs w:val="16"/>
              </w:rPr>
            </w:pPr>
            <w:r w:rsidRPr="0051288B">
              <w:rPr>
                <w:color w:val="010000"/>
                <w:sz w:val="16"/>
                <w:szCs w:val="16"/>
              </w:rPr>
              <w:t>2017</w:t>
            </w:r>
          </w:p>
        </w:tc>
        <w:tc>
          <w:tcPr>
            <w:tcW w:w="2663" w:type="dxa"/>
            <w:tcBorders>
              <w:top w:val="nil"/>
              <w:left w:val="nil"/>
              <w:bottom w:val="single" w:sz="4" w:space="0" w:color="auto"/>
              <w:right w:val="single" w:sz="4" w:space="0" w:color="auto"/>
            </w:tcBorders>
            <w:shd w:val="clear" w:color="auto" w:fill="FFFFFF"/>
            <w:vAlign w:val="center"/>
            <w:hideMark/>
          </w:tcPr>
          <w:p w14:paraId="6567F365"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26776BE7"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4B334AF7" w14:textId="77777777" w:rsidR="000F4203" w:rsidRPr="0051288B" w:rsidRDefault="000F4203" w:rsidP="000F4203">
            <w:pPr>
              <w:spacing w:line="256" w:lineRule="auto"/>
              <w:jc w:val="right"/>
              <w:rPr>
                <w:color w:val="010000"/>
                <w:sz w:val="16"/>
                <w:szCs w:val="16"/>
              </w:rPr>
            </w:pPr>
            <w:r w:rsidRPr="0051288B">
              <w:rPr>
                <w:color w:val="010000"/>
                <w:sz w:val="16"/>
                <w:szCs w:val="16"/>
              </w:rPr>
              <w:t>9</w:t>
            </w:r>
          </w:p>
        </w:tc>
        <w:tc>
          <w:tcPr>
            <w:tcW w:w="1866" w:type="dxa"/>
            <w:tcBorders>
              <w:top w:val="nil"/>
              <w:left w:val="nil"/>
              <w:bottom w:val="single" w:sz="4" w:space="0" w:color="auto"/>
              <w:right w:val="single" w:sz="4" w:space="0" w:color="auto"/>
            </w:tcBorders>
            <w:shd w:val="clear" w:color="auto" w:fill="FFFFFF"/>
            <w:vAlign w:val="center"/>
            <w:hideMark/>
          </w:tcPr>
          <w:p w14:paraId="09CFD54D" w14:textId="77777777" w:rsidR="000F4203" w:rsidRPr="0051288B" w:rsidRDefault="000F4203" w:rsidP="000F4203">
            <w:pPr>
              <w:spacing w:line="256" w:lineRule="auto"/>
              <w:rPr>
                <w:color w:val="010000"/>
                <w:sz w:val="16"/>
                <w:szCs w:val="16"/>
              </w:rPr>
            </w:pPr>
            <w:r w:rsidRPr="0051288B">
              <w:rPr>
                <w:color w:val="010000"/>
                <w:sz w:val="16"/>
                <w:szCs w:val="16"/>
              </w:rPr>
              <w:t>ГАЗ</w:t>
            </w:r>
          </w:p>
        </w:tc>
        <w:tc>
          <w:tcPr>
            <w:tcW w:w="1606" w:type="dxa"/>
            <w:tcBorders>
              <w:top w:val="nil"/>
              <w:left w:val="nil"/>
              <w:bottom w:val="single" w:sz="4" w:space="0" w:color="auto"/>
              <w:right w:val="single" w:sz="4" w:space="0" w:color="auto"/>
            </w:tcBorders>
            <w:shd w:val="clear" w:color="auto" w:fill="FFFFFF"/>
            <w:vAlign w:val="center"/>
            <w:hideMark/>
          </w:tcPr>
          <w:p w14:paraId="0536B036" w14:textId="77777777" w:rsidR="000F4203" w:rsidRPr="0051288B" w:rsidRDefault="000F4203" w:rsidP="000F4203">
            <w:pPr>
              <w:spacing w:line="256" w:lineRule="auto"/>
              <w:rPr>
                <w:color w:val="010000"/>
                <w:sz w:val="16"/>
                <w:szCs w:val="16"/>
              </w:rPr>
            </w:pPr>
            <w:r w:rsidRPr="0051288B">
              <w:rPr>
                <w:color w:val="010000"/>
                <w:sz w:val="16"/>
                <w:szCs w:val="16"/>
              </w:rPr>
              <w:t>33027</w:t>
            </w:r>
          </w:p>
        </w:tc>
        <w:tc>
          <w:tcPr>
            <w:tcW w:w="1250" w:type="dxa"/>
            <w:tcBorders>
              <w:top w:val="nil"/>
              <w:left w:val="nil"/>
              <w:bottom w:val="single" w:sz="4" w:space="0" w:color="auto"/>
              <w:right w:val="single" w:sz="4" w:space="0" w:color="auto"/>
            </w:tcBorders>
            <w:shd w:val="clear" w:color="auto" w:fill="FFFFFF"/>
            <w:vAlign w:val="center"/>
            <w:hideMark/>
          </w:tcPr>
          <w:p w14:paraId="1E12B4CD" w14:textId="77777777" w:rsidR="000F4203" w:rsidRPr="0051288B" w:rsidRDefault="000F4203" w:rsidP="000F4203">
            <w:pPr>
              <w:spacing w:line="256" w:lineRule="auto"/>
              <w:jc w:val="center"/>
              <w:rPr>
                <w:color w:val="010000"/>
                <w:sz w:val="16"/>
                <w:szCs w:val="16"/>
              </w:rPr>
            </w:pPr>
            <w:r w:rsidRPr="0051288B">
              <w:rPr>
                <w:color w:val="010000"/>
                <w:sz w:val="16"/>
                <w:szCs w:val="16"/>
              </w:rPr>
              <w:t>2010</w:t>
            </w:r>
          </w:p>
        </w:tc>
        <w:tc>
          <w:tcPr>
            <w:tcW w:w="2663" w:type="dxa"/>
            <w:tcBorders>
              <w:top w:val="nil"/>
              <w:left w:val="nil"/>
              <w:bottom w:val="single" w:sz="4" w:space="0" w:color="auto"/>
              <w:right w:val="single" w:sz="4" w:space="0" w:color="auto"/>
            </w:tcBorders>
            <w:shd w:val="clear" w:color="auto" w:fill="FFFFFF"/>
            <w:vAlign w:val="center"/>
            <w:hideMark/>
          </w:tcPr>
          <w:p w14:paraId="4EAEE441"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1A8E2760"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4E735209" w14:textId="77777777" w:rsidR="000F4203" w:rsidRPr="0051288B" w:rsidRDefault="000F4203" w:rsidP="000F4203">
            <w:pPr>
              <w:spacing w:line="256" w:lineRule="auto"/>
              <w:jc w:val="right"/>
              <w:rPr>
                <w:color w:val="010000"/>
                <w:sz w:val="16"/>
                <w:szCs w:val="16"/>
              </w:rPr>
            </w:pPr>
            <w:r w:rsidRPr="0051288B">
              <w:rPr>
                <w:color w:val="010000"/>
                <w:sz w:val="16"/>
                <w:szCs w:val="16"/>
              </w:rPr>
              <w:t>10</w:t>
            </w:r>
          </w:p>
        </w:tc>
        <w:tc>
          <w:tcPr>
            <w:tcW w:w="1866" w:type="dxa"/>
            <w:tcBorders>
              <w:top w:val="nil"/>
              <w:left w:val="nil"/>
              <w:bottom w:val="single" w:sz="4" w:space="0" w:color="auto"/>
              <w:right w:val="single" w:sz="4" w:space="0" w:color="auto"/>
            </w:tcBorders>
            <w:shd w:val="clear" w:color="auto" w:fill="FFFFFF"/>
            <w:vAlign w:val="bottom"/>
            <w:hideMark/>
          </w:tcPr>
          <w:p w14:paraId="391F0A4C" w14:textId="77777777" w:rsidR="000F4203" w:rsidRPr="0051288B" w:rsidRDefault="000F4203" w:rsidP="000F4203">
            <w:pPr>
              <w:spacing w:line="256" w:lineRule="auto"/>
              <w:rPr>
                <w:color w:val="010000"/>
                <w:sz w:val="16"/>
                <w:szCs w:val="16"/>
              </w:rPr>
            </w:pPr>
            <w:r w:rsidRPr="0051288B">
              <w:rPr>
                <w:sz w:val="16"/>
                <w:szCs w:val="16"/>
              </w:rPr>
              <w:t>ВАЗ</w:t>
            </w:r>
          </w:p>
        </w:tc>
        <w:tc>
          <w:tcPr>
            <w:tcW w:w="1606" w:type="dxa"/>
            <w:tcBorders>
              <w:top w:val="nil"/>
              <w:left w:val="nil"/>
              <w:bottom w:val="single" w:sz="4" w:space="0" w:color="auto"/>
              <w:right w:val="single" w:sz="4" w:space="0" w:color="auto"/>
            </w:tcBorders>
            <w:shd w:val="clear" w:color="auto" w:fill="FFFFFF"/>
            <w:vAlign w:val="bottom"/>
            <w:hideMark/>
          </w:tcPr>
          <w:p w14:paraId="76DAD614" w14:textId="77777777" w:rsidR="000F4203" w:rsidRPr="0051288B" w:rsidRDefault="000F4203" w:rsidP="000F4203">
            <w:pPr>
              <w:spacing w:line="256" w:lineRule="auto"/>
              <w:rPr>
                <w:color w:val="010000"/>
                <w:sz w:val="16"/>
                <w:szCs w:val="16"/>
              </w:rPr>
            </w:pPr>
            <w:r w:rsidRPr="0051288B">
              <w:rPr>
                <w:color w:val="010000"/>
                <w:sz w:val="16"/>
                <w:szCs w:val="16"/>
              </w:rPr>
              <w:t>232900</w:t>
            </w:r>
          </w:p>
        </w:tc>
        <w:tc>
          <w:tcPr>
            <w:tcW w:w="1250" w:type="dxa"/>
            <w:tcBorders>
              <w:top w:val="nil"/>
              <w:left w:val="nil"/>
              <w:bottom w:val="single" w:sz="4" w:space="0" w:color="auto"/>
              <w:right w:val="single" w:sz="4" w:space="0" w:color="auto"/>
            </w:tcBorders>
            <w:shd w:val="clear" w:color="auto" w:fill="FFFFFF"/>
            <w:vAlign w:val="bottom"/>
            <w:hideMark/>
          </w:tcPr>
          <w:p w14:paraId="4453C09D" w14:textId="77777777" w:rsidR="000F4203" w:rsidRPr="0051288B" w:rsidRDefault="000F4203" w:rsidP="000F4203">
            <w:pPr>
              <w:spacing w:line="256" w:lineRule="auto"/>
              <w:jc w:val="center"/>
              <w:rPr>
                <w:color w:val="010000"/>
                <w:sz w:val="16"/>
                <w:szCs w:val="16"/>
              </w:rPr>
            </w:pPr>
            <w:r w:rsidRPr="0051288B">
              <w:rPr>
                <w:sz w:val="16"/>
                <w:szCs w:val="16"/>
              </w:rPr>
              <w:t>2012</w:t>
            </w:r>
          </w:p>
        </w:tc>
        <w:tc>
          <w:tcPr>
            <w:tcW w:w="2663" w:type="dxa"/>
            <w:tcBorders>
              <w:top w:val="nil"/>
              <w:left w:val="nil"/>
              <w:bottom w:val="single" w:sz="4" w:space="0" w:color="auto"/>
              <w:right w:val="single" w:sz="4" w:space="0" w:color="auto"/>
            </w:tcBorders>
            <w:vAlign w:val="center"/>
            <w:hideMark/>
          </w:tcPr>
          <w:p w14:paraId="5C1130E8"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3F978D66"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5A894159" w14:textId="77777777" w:rsidR="000F4203" w:rsidRPr="0051288B" w:rsidRDefault="000F4203" w:rsidP="000F4203">
            <w:pPr>
              <w:spacing w:line="256" w:lineRule="auto"/>
              <w:jc w:val="right"/>
              <w:rPr>
                <w:color w:val="010000"/>
                <w:sz w:val="16"/>
                <w:szCs w:val="16"/>
              </w:rPr>
            </w:pPr>
            <w:r w:rsidRPr="0051288B">
              <w:rPr>
                <w:color w:val="010000"/>
                <w:sz w:val="16"/>
                <w:szCs w:val="16"/>
              </w:rPr>
              <w:t>11</w:t>
            </w:r>
          </w:p>
        </w:tc>
        <w:tc>
          <w:tcPr>
            <w:tcW w:w="1866" w:type="dxa"/>
            <w:tcBorders>
              <w:top w:val="nil"/>
              <w:left w:val="nil"/>
              <w:bottom w:val="single" w:sz="4" w:space="0" w:color="auto"/>
              <w:right w:val="single" w:sz="4" w:space="0" w:color="auto"/>
            </w:tcBorders>
            <w:shd w:val="clear" w:color="auto" w:fill="FFFFFF"/>
            <w:vAlign w:val="center"/>
            <w:hideMark/>
          </w:tcPr>
          <w:p w14:paraId="5E9CEB5E" w14:textId="77777777" w:rsidR="000F4203" w:rsidRPr="0051288B" w:rsidRDefault="000F4203" w:rsidP="000F4203">
            <w:pPr>
              <w:spacing w:line="256" w:lineRule="auto"/>
              <w:rPr>
                <w:color w:val="010000"/>
                <w:sz w:val="16"/>
                <w:szCs w:val="16"/>
              </w:rPr>
            </w:pPr>
            <w:r w:rsidRPr="0051288B">
              <w:rPr>
                <w:color w:val="010000"/>
                <w:sz w:val="16"/>
                <w:szCs w:val="16"/>
              </w:rPr>
              <w:t>ВАЗ</w:t>
            </w:r>
          </w:p>
        </w:tc>
        <w:tc>
          <w:tcPr>
            <w:tcW w:w="1606" w:type="dxa"/>
            <w:tcBorders>
              <w:top w:val="nil"/>
              <w:left w:val="nil"/>
              <w:bottom w:val="single" w:sz="4" w:space="0" w:color="auto"/>
              <w:right w:val="single" w:sz="4" w:space="0" w:color="auto"/>
            </w:tcBorders>
            <w:shd w:val="clear" w:color="auto" w:fill="FFFFFF"/>
            <w:vAlign w:val="center"/>
            <w:hideMark/>
          </w:tcPr>
          <w:p w14:paraId="44FE4E8A" w14:textId="77777777" w:rsidR="000F4203" w:rsidRPr="0051288B" w:rsidRDefault="000F4203" w:rsidP="000F4203">
            <w:pPr>
              <w:spacing w:line="256" w:lineRule="auto"/>
              <w:rPr>
                <w:color w:val="010000"/>
                <w:sz w:val="16"/>
                <w:szCs w:val="16"/>
              </w:rPr>
            </w:pPr>
            <w:r w:rsidRPr="0051288B">
              <w:rPr>
                <w:color w:val="010000"/>
                <w:sz w:val="16"/>
                <w:szCs w:val="16"/>
              </w:rPr>
              <w:t>21101</w:t>
            </w:r>
          </w:p>
        </w:tc>
        <w:tc>
          <w:tcPr>
            <w:tcW w:w="1250" w:type="dxa"/>
            <w:tcBorders>
              <w:top w:val="nil"/>
              <w:left w:val="nil"/>
              <w:bottom w:val="single" w:sz="4" w:space="0" w:color="auto"/>
              <w:right w:val="single" w:sz="4" w:space="0" w:color="auto"/>
            </w:tcBorders>
            <w:shd w:val="clear" w:color="auto" w:fill="FFFFFF"/>
            <w:vAlign w:val="center"/>
            <w:hideMark/>
          </w:tcPr>
          <w:p w14:paraId="6B17D25B" w14:textId="77777777" w:rsidR="000F4203" w:rsidRPr="0051288B" w:rsidRDefault="000F4203" w:rsidP="000F4203">
            <w:pPr>
              <w:spacing w:line="256" w:lineRule="auto"/>
              <w:jc w:val="center"/>
              <w:rPr>
                <w:color w:val="010000"/>
                <w:sz w:val="16"/>
                <w:szCs w:val="16"/>
              </w:rPr>
            </w:pPr>
            <w:r w:rsidRPr="0051288B">
              <w:rPr>
                <w:color w:val="010000"/>
                <w:sz w:val="16"/>
                <w:szCs w:val="16"/>
              </w:rPr>
              <w:t>2006</w:t>
            </w:r>
          </w:p>
        </w:tc>
        <w:tc>
          <w:tcPr>
            <w:tcW w:w="2663" w:type="dxa"/>
            <w:tcBorders>
              <w:top w:val="nil"/>
              <w:left w:val="nil"/>
              <w:bottom w:val="single" w:sz="4" w:space="0" w:color="auto"/>
              <w:right w:val="single" w:sz="4" w:space="0" w:color="auto"/>
            </w:tcBorders>
            <w:shd w:val="clear" w:color="auto" w:fill="FFFFFF"/>
            <w:vAlign w:val="center"/>
            <w:hideMark/>
          </w:tcPr>
          <w:p w14:paraId="0BEDDF2E"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78BE1383"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341869E8" w14:textId="77777777" w:rsidR="000F4203" w:rsidRPr="0051288B" w:rsidRDefault="000F4203" w:rsidP="000F4203">
            <w:pPr>
              <w:spacing w:line="256" w:lineRule="auto"/>
              <w:jc w:val="right"/>
              <w:rPr>
                <w:color w:val="010000"/>
                <w:sz w:val="16"/>
                <w:szCs w:val="16"/>
              </w:rPr>
            </w:pPr>
            <w:r w:rsidRPr="0051288B">
              <w:rPr>
                <w:color w:val="010000"/>
                <w:sz w:val="16"/>
                <w:szCs w:val="16"/>
              </w:rPr>
              <w:t>12</w:t>
            </w:r>
          </w:p>
        </w:tc>
        <w:tc>
          <w:tcPr>
            <w:tcW w:w="1866" w:type="dxa"/>
            <w:tcBorders>
              <w:top w:val="nil"/>
              <w:left w:val="nil"/>
              <w:bottom w:val="single" w:sz="4" w:space="0" w:color="auto"/>
              <w:right w:val="single" w:sz="4" w:space="0" w:color="auto"/>
            </w:tcBorders>
            <w:shd w:val="clear" w:color="auto" w:fill="FFFFFF"/>
            <w:vAlign w:val="center"/>
            <w:hideMark/>
          </w:tcPr>
          <w:p w14:paraId="27A3B9AE" w14:textId="77777777" w:rsidR="000F4203" w:rsidRPr="0051288B" w:rsidRDefault="000F4203" w:rsidP="000F4203">
            <w:pPr>
              <w:spacing w:line="256" w:lineRule="auto"/>
              <w:rPr>
                <w:color w:val="010000"/>
                <w:sz w:val="16"/>
                <w:szCs w:val="16"/>
              </w:rPr>
            </w:pPr>
            <w:r w:rsidRPr="0051288B">
              <w:rPr>
                <w:color w:val="010000"/>
                <w:sz w:val="16"/>
                <w:szCs w:val="16"/>
              </w:rPr>
              <w:t>ЛАДА</w:t>
            </w:r>
          </w:p>
        </w:tc>
        <w:tc>
          <w:tcPr>
            <w:tcW w:w="1606" w:type="dxa"/>
            <w:tcBorders>
              <w:top w:val="nil"/>
              <w:left w:val="nil"/>
              <w:bottom w:val="single" w:sz="4" w:space="0" w:color="auto"/>
              <w:right w:val="single" w:sz="4" w:space="0" w:color="auto"/>
            </w:tcBorders>
            <w:shd w:val="clear" w:color="auto" w:fill="FFFFFF"/>
            <w:vAlign w:val="center"/>
            <w:hideMark/>
          </w:tcPr>
          <w:p w14:paraId="4F171E3A" w14:textId="77777777" w:rsidR="000F4203" w:rsidRPr="0051288B" w:rsidRDefault="000F4203" w:rsidP="000F4203">
            <w:pPr>
              <w:spacing w:line="256" w:lineRule="auto"/>
              <w:rPr>
                <w:color w:val="010000"/>
                <w:sz w:val="16"/>
                <w:szCs w:val="16"/>
              </w:rPr>
            </w:pPr>
            <w:r w:rsidRPr="0051288B">
              <w:rPr>
                <w:color w:val="010000"/>
                <w:sz w:val="16"/>
                <w:szCs w:val="16"/>
              </w:rPr>
              <w:t>212140</w:t>
            </w:r>
          </w:p>
        </w:tc>
        <w:tc>
          <w:tcPr>
            <w:tcW w:w="1250" w:type="dxa"/>
            <w:tcBorders>
              <w:top w:val="nil"/>
              <w:left w:val="nil"/>
              <w:bottom w:val="single" w:sz="4" w:space="0" w:color="auto"/>
              <w:right w:val="single" w:sz="4" w:space="0" w:color="auto"/>
            </w:tcBorders>
            <w:shd w:val="clear" w:color="auto" w:fill="FFFFFF"/>
            <w:vAlign w:val="center"/>
            <w:hideMark/>
          </w:tcPr>
          <w:p w14:paraId="44EF84FD" w14:textId="77777777" w:rsidR="000F4203" w:rsidRPr="0051288B" w:rsidRDefault="000F4203" w:rsidP="000F4203">
            <w:pPr>
              <w:spacing w:line="256" w:lineRule="auto"/>
              <w:jc w:val="center"/>
              <w:rPr>
                <w:color w:val="010000"/>
                <w:sz w:val="16"/>
                <w:szCs w:val="16"/>
              </w:rPr>
            </w:pPr>
            <w:r w:rsidRPr="0051288B">
              <w:rPr>
                <w:color w:val="010000"/>
                <w:sz w:val="16"/>
                <w:szCs w:val="16"/>
              </w:rPr>
              <w:t>2010</w:t>
            </w:r>
          </w:p>
        </w:tc>
        <w:tc>
          <w:tcPr>
            <w:tcW w:w="2663" w:type="dxa"/>
            <w:tcBorders>
              <w:top w:val="nil"/>
              <w:left w:val="nil"/>
              <w:bottom w:val="single" w:sz="4" w:space="0" w:color="auto"/>
              <w:right w:val="single" w:sz="4" w:space="0" w:color="auto"/>
            </w:tcBorders>
            <w:shd w:val="clear" w:color="auto" w:fill="FFFFFF"/>
            <w:vAlign w:val="center"/>
            <w:hideMark/>
          </w:tcPr>
          <w:p w14:paraId="33CDC9A8"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545F0121"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2EFF6E7E" w14:textId="77777777" w:rsidR="000F4203" w:rsidRPr="0051288B" w:rsidRDefault="000F4203" w:rsidP="000F4203">
            <w:pPr>
              <w:spacing w:line="256" w:lineRule="auto"/>
              <w:jc w:val="right"/>
              <w:rPr>
                <w:color w:val="010000"/>
                <w:sz w:val="16"/>
                <w:szCs w:val="16"/>
              </w:rPr>
            </w:pPr>
            <w:r w:rsidRPr="0051288B">
              <w:rPr>
                <w:color w:val="010000"/>
                <w:sz w:val="16"/>
                <w:szCs w:val="16"/>
              </w:rPr>
              <w:t>13</w:t>
            </w:r>
          </w:p>
        </w:tc>
        <w:tc>
          <w:tcPr>
            <w:tcW w:w="1866" w:type="dxa"/>
            <w:tcBorders>
              <w:top w:val="nil"/>
              <w:left w:val="nil"/>
              <w:bottom w:val="single" w:sz="4" w:space="0" w:color="auto"/>
              <w:right w:val="single" w:sz="4" w:space="0" w:color="auto"/>
            </w:tcBorders>
            <w:shd w:val="clear" w:color="auto" w:fill="FFFFFF"/>
            <w:vAlign w:val="center"/>
            <w:hideMark/>
          </w:tcPr>
          <w:p w14:paraId="183EB2D0" w14:textId="77777777" w:rsidR="000F4203" w:rsidRPr="0051288B" w:rsidRDefault="000F4203" w:rsidP="000F4203">
            <w:pPr>
              <w:spacing w:line="256" w:lineRule="auto"/>
              <w:rPr>
                <w:color w:val="010000"/>
                <w:sz w:val="16"/>
                <w:szCs w:val="16"/>
              </w:rPr>
            </w:pPr>
            <w:r w:rsidRPr="0051288B">
              <w:rPr>
                <w:color w:val="010000"/>
                <w:sz w:val="16"/>
                <w:szCs w:val="16"/>
              </w:rPr>
              <w:t>ЛАДА</w:t>
            </w:r>
          </w:p>
        </w:tc>
        <w:tc>
          <w:tcPr>
            <w:tcW w:w="1606" w:type="dxa"/>
            <w:tcBorders>
              <w:top w:val="nil"/>
              <w:left w:val="nil"/>
              <w:bottom w:val="single" w:sz="4" w:space="0" w:color="auto"/>
              <w:right w:val="single" w:sz="4" w:space="0" w:color="auto"/>
            </w:tcBorders>
            <w:shd w:val="clear" w:color="auto" w:fill="FFFFFF"/>
            <w:vAlign w:val="center"/>
            <w:hideMark/>
          </w:tcPr>
          <w:p w14:paraId="385EA3A3" w14:textId="77777777" w:rsidR="000F4203" w:rsidRPr="0051288B" w:rsidRDefault="000F4203" w:rsidP="000F4203">
            <w:pPr>
              <w:spacing w:line="256" w:lineRule="auto"/>
              <w:rPr>
                <w:color w:val="010000"/>
                <w:sz w:val="16"/>
                <w:szCs w:val="16"/>
              </w:rPr>
            </w:pPr>
            <w:r w:rsidRPr="0051288B">
              <w:rPr>
                <w:color w:val="010000"/>
                <w:sz w:val="16"/>
                <w:szCs w:val="16"/>
              </w:rPr>
              <w:t>212140</w:t>
            </w:r>
          </w:p>
        </w:tc>
        <w:tc>
          <w:tcPr>
            <w:tcW w:w="1250" w:type="dxa"/>
            <w:vAlign w:val="bottom"/>
            <w:hideMark/>
          </w:tcPr>
          <w:p w14:paraId="21B88865" w14:textId="77777777" w:rsidR="000F4203" w:rsidRPr="0051288B" w:rsidRDefault="000F4203" w:rsidP="000F4203">
            <w:pPr>
              <w:spacing w:line="256" w:lineRule="auto"/>
              <w:rPr>
                <w:sz w:val="16"/>
                <w:szCs w:val="16"/>
              </w:rPr>
            </w:pPr>
            <w:r w:rsidRPr="0051288B">
              <w:rPr>
                <w:noProof/>
              </w:rPr>
              <mc:AlternateContent>
                <mc:Choice Requires="wps">
                  <w:drawing>
                    <wp:anchor distT="0" distB="0" distL="114300" distR="114300" simplePos="0" relativeHeight="251659264" behindDoc="0" locked="0" layoutInCell="1" allowOverlap="1" wp14:anchorId="68363306" wp14:editId="02505137">
                      <wp:simplePos x="0" y="0"/>
                      <wp:positionH relativeFrom="column">
                        <wp:posOffset>0</wp:posOffset>
                      </wp:positionH>
                      <wp:positionV relativeFrom="paragraph">
                        <wp:posOffset>114300</wp:posOffset>
                      </wp:positionV>
                      <wp:extent cx="1704975" cy="12049125"/>
                      <wp:effectExtent l="0" t="0" r="0" b="0"/>
                      <wp:wrapNone/>
                      <wp:docPr id="1" name="Прямоугольник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704975" cy="12049125"/>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rect w14:anchorId="39586DE7" id="Прямоугольник 1" o:spid="_x0000_s1026" style="position:absolute;margin-left:0;margin-top:9pt;width:134.25pt;height:9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" filled="f" stroked="f">
                      <o:lock v:ext="edit" aspectratio="t"/>
                    </v:rect>
                  </w:pict>
                </mc:Fallback>
              </mc:AlternateContent>
            </w:r>
            <w:r w:rsidRPr="0051288B">
              <w:rPr>
                <w:noProof/>
              </w:rPr>
              <mc:AlternateContent>
                <mc:Choice Requires="wps">
                  <w:drawing>
                    <wp:anchor distT="0" distB="0" distL="114300" distR="114300" simplePos="0" relativeHeight="251660288" behindDoc="0" locked="0" layoutInCell="1" allowOverlap="1" wp14:anchorId="5E484AE6" wp14:editId="166E41EF">
                      <wp:simplePos x="0" y="0"/>
                      <wp:positionH relativeFrom="column">
                        <wp:posOffset>0</wp:posOffset>
                      </wp:positionH>
                      <wp:positionV relativeFrom="paragraph">
                        <wp:posOffset>114300</wp:posOffset>
                      </wp:positionV>
                      <wp:extent cx="1704975" cy="12058650"/>
                      <wp:effectExtent l="0" t="0" r="0" b="0"/>
                      <wp:wrapNone/>
                      <wp:docPr id="6" name="Прямоугольник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704975" cy="12058650"/>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rect w14:anchorId="47CBE16F" id="Прямоугольник 6" o:spid="_x0000_s1026" style="position:absolute;margin-left:0;margin-top:9pt;width:134.25pt;height:94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" filled="f" stroked="f">
                      <o:lock v:ext="edit" aspectratio="t"/>
                    </v:rect>
                  </w:pict>
                </mc:Fallback>
              </mc:AlternateContent>
            </w:r>
            <w:r w:rsidRPr="0051288B">
              <w:rPr>
                <w:noProof/>
              </w:rPr>
              <mc:AlternateContent>
                <mc:Choice Requires="wps">
                  <w:drawing>
                    <wp:anchor distT="0" distB="0" distL="114300" distR="114300" simplePos="0" relativeHeight="251661312" behindDoc="0" locked="0" layoutInCell="1" allowOverlap="1" wp14:anchorId="1EE43948" wp14:editId="34762F43">
                      <wp:simplePos x="0" y="0"/>
                      <wp:positionH relativeFrom="column">
                        <wp:posOffset>0</wp:posOffset>
                      </wp:positionH>
                      <wp:positionV relativeFrom="paragraph">
                        <wp:posOffset>114300</wp:posOffset>
                      </wp:positionV>
                      <wp:extent cx="1704975" cy="12049125"/>
                      <wp:effectExtent l="0" t="0" r="0" b="0"/>
                      <wp:wrapNone/>
                      <wp:docPr id="10" name="Прямоугольник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704975" cy="12049125"/>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rect w14:anchorId="5ED8E936" id="Прямоугольник 10" o:spid="_x0000_s1026" style="position:absolute;margin-left:0;margin-top:9pt;width:134.25pt;height:948.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" filled="f" stroked="f">
                      <o:lock v:ext="edit" aspectratio="t"/>
                    </v:rect>
                  </w:pict>
                </mc:Fallback>
              </mc:AlternateContent>
            </w:r>
            <w:r w:rsidRPr="0051288B">
              <w:rPr>
                <w:noProof/>
              </w:rPr>
              <mc:AlternateContent>
                <mc:Choice Requires="wps">
                  <w:drawing>
                    <wp:anchor distT="0" distB="0" distL="114300" distR="114300" simplePos="0" relativeHeight="251662336" behindDoc="0" locked="0" layoutInCell="1" allowOverlap="1" wp14:anchorId="34FFE858" wp14:editId="58814AFD">
                      <wp:simplePos x="0" y="0"/>
                      <wp:positionH relativeFrom="column">
                        <wp:posOffset>0</wp:posOffset>
                      </wp:positionH>
                      <wp:positionV relativeFrom="paragraph">
                        <wp:posOffset>114300</wp:posOffset>
                      </wp:positionV>
                      <wp:extent cx="1704975" cy="12058650"/>
                      <wp:effectExtent l="0" t="0" r="0" b="0"/>
                      <wp:wrapNone/>
                      <wp:docPr id="7" name="Прямоугольник 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704975" cy="12058650"/>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rect w14:anchorId="621CAC4C" id="Прямоугольник 7" o:spid="_x0000_s1026" style="position:absolute;margin-left:0;margin-top:9pt;width:134.25pt;height:94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" filled="f" stroked="f">
                      <o:lock v:ext="edit" aspectratio="t"/>
                    </v:rect>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1029"/>
            </w:tblGrid>
            <w:tr w:rsidR="000F4203" w:rsidRPr="0051288B" w14:paraId="4926F0C7" w14:textId="77777777" w:rsidTr="000F4203">
              <w:trPr>
                <w:trHeight w:val="510"/>
                <w:tblCellSpacing w:w="0" w:type="dxa"/>
              </w:trPr>
              <w:tc>
                <w:tcPr>
                  <w:tcW w:w="1260" w:type="dxa"/>
                  <w:tcBorders>
                    <w:top w:val="nil"/>
                    <w:left w:val="nil"/>
                    <w:bottom w:val="single" w:sz="4" w:space="0" w:color="auto"/>
                    <w:right w:val="single" w:sz="4" w:space="0" w:color="auto"/>
                  </w:tcBorders>
                  <w:shd w:val="clear" w:color="auto" w:fill="FFFFFF"/>
                  <w:vAlign w:val="center"/>
                  <w:hideMark/>
                </w:tcPr>
                <w:p w14:paraId="3F555EE9" w14:textId="77777777" w:rsidR="000F4203" w:rsidRPr="0051288B" w:rsidRDefault="000F4203" w:rsidP="000F4203">
                  <w:pPr>
                    <w:spacing w:line="256" w:lineRule="auto"/>
                    <w:jc w:val="center"/>
                    <w:rPr>
                      <w:color w:val="010000"/>
                      <w:sz w:val="16"/>
                      <w:szCs w:val="16"/>
                    </w:rPr>
                  </w:pPr>
                  <w:r w:rsidRPr="0051288B">
                    <w:rPr>
                      <w:color w:val="010000"/>
                      <w:sz w:val="16"/>
                      <w:szCs w:val="16"/>
                    </w:rPr>
                    <w:t>2010</w:t>
                  </w:r>
                </w:p>
              </w:tc>
            </w:tr>
          </w:tbl>
          <w:p w14:paraId="75EFDDDA" w14:textId="77777777" w:rsidR="000F4203" w:rsidRPr="0051288B" w:rsidRDefault="000F4203" w:rsidP="000F4203">
            <w:pPr>
              <w:spacing w:line="256" w:lineRule="auto"/>
              <w:rPr>
                <w:rFonts w:ascii="Calibri" w:eastAsia="Calibri" w:hAnsi="Calibri"/>
              </w:rPr>
            </w:pPr>
          </w:p>
        </w:tc>
        <w:tc>
          <w:tcPr>
            <w:tcW w:w="2663" w:type="dxa"/>
            <w:tcBorders>
              <w:top w:val="nil"/>
              <w:left w:val="nil"/>
              <w:bottom w:val="single" w:sz="4" w:space="0" w:color="auto"/>
              <w:right w:val="single" w:sz="4" w:space="0" w:color="auto"/>
            </w:tcBorders>
            <w:shd w:val="clear" w:color="auto" w:fill="FFFFFF"/>
            <w:vAlign w:val="center"/>
            <w:hideMark/>
          </w:tcPr>
          <w:p w14:paraId="0E1EF30D"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4CE32B2F"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5BBB2CCC" w14:textId="77777777" w:rsidR="000F4203" w:rsidRPr="0051288B" w:rsidRDefault="000F4203" w:rsidP="000F4203">
            <w:pPr>
              <w:spacing w:line="256" w:lineRule="auto"/>
              <w:jc w:val="right"/>
              <w:rPr>
                <w:color w:val="010000"/>
                <w:sz w:val="16"/>
                <w:szCs w:val="16"/>
              </w:rPr>
            </w:pPr>
            <w:r w:rsidRPr="0051288B">
              <w:rPr>
                <w:color w:val="010000"/>
                <w:sz w:val="16"/>
                <w:szCs w:val="16"/>
              </w:rPr>
              <w:t>14</w:t>
            </w:r>
          </w:p>
        </w:tc>
        <w:tc>
          <w:tcPr>
            <w:tcW w:w="1866" w:type="dxa"/>
            <w:tcBorders>
              <w:top w:val="nil"/>
              <w:left w:val="nil"/>
              <w:bottom w:val="single" w:sz="4" w:space="0" w:color="auto"/>
              <w:right w:val="single" w:sz="4" w:space="0" w:color="auto"/>
            </w:tcBorders>
            <w:shd w:val="clear" w:color="auto" w:fill="FFFFFF"/>
            <w:vAlign w:val="center"/>
            <w:hideMark/>
          </w:tcPr>
          <w:p w14:paraId="36B277D6" w14:textId="77777777" w:rsidR="000F4203" w:rsidRPr="0051288B" w:rsidRDefault="000F4203" w:rsidP="000F4203">
            <w:pPr>
              <w:spacing w:line="256" w:lineRule="auto"/>
              <w:rPr>
                <w:color w:val="010000"/>
                <w:sz w:val="16"/>
                <w:szCs w:val="16"/>
              </w:rPr>
            </w:pPr>
            <w:r w:rsidRPr="0051288B">
              <w:rPr>
                <w:color w:val="010000"/>
                <w:sz w:val="16"/>
                <w:szCs w:val="16"/>
              </w:rPr>
              <w:t>ЛАДА</w:t>
            </w:r>
          </w:p>
        </w:tc>
        <w:tc>
          <w:tcPr>
            <w:tcW w:w="1606" w:type="dxa"/>
            <w:tcBorders>
              <w:top w:val="nil"/>
              <w:left w:val="nil"/>
              <w:bottom w:val="single" w:sz="4" w:space="0" w:color="auto"/>
              <w:right w:val="single" w:sz="4" w:space="0" w:color="auto"/>
            </w:tcBorders>
            <w:shd w:val="clear" w:color="auto" w:fill="FFFFFF"/>
            <w:vAlign w:val="center"/>
            <w:hideMark/>
          </w:tcPr>
          <w:p w14:paraId="77AC0B87" w14:textId="77777777" w:rsidR="000F4203" w:rsidRPr="0051288B" w:rsidRDefault="000F4203" w:rsidP="000F4203">
            <w:pPr>
              <w:spacing w:line="256" w:lineRule="auto"/>
              <w:rPr>
                <w:color w:val="010000"/>
                <w:sz w:val="16"/>
                <w:szCs w:val="16"/>
              </w:rPr>
            </w:pPr>
            <w:r w:rsidRPr="0051288B">
              <w:rPr>
                <w:color w:val="010000"/>
                <w:sz w:val="16"/>
                <w:szCs w:val="16"/>
              </w:rPr>
              <w:t xml:space="preserve">ПРИОРА 217130 </w:t>
            </w:r>
          </w:p>
        </w:tc>
        <w:tc>
          <w:tcPr>
            <w:tcW w:w="1250" w:type="dxa"/>
            <w:tcBorders>
              <w:top w:val="nil"/>
              <w:left w:val="nil"/>
              <w:bottom w:val="single" w:sz="4" w:space="0" w:color="auto"/>
              <w:right w:val="single" w:sz="4" w:space="0" w:color="auto"/>
            </w:tcBorders>
            <w:shd w:val="clear" w:color="auto" w:fill="FFFFFF"/>
            <w:vAlign w:val="center"/>
            <w:hideMark/>
          </w:tcPr>
          <w:p w14:paraId="1E43427D" w14:textId="77777777" w:rsidR="000F4203" w:rsidRPr="0051288B" w:rsidRDefault="000F4203" w:rsidP="000F4203">
            <w:pPr>
              <w:spacing w:line="256" w:lineRule="auto"/>
              <w:jc w:val="center"/>
              <w:rPr>
                <w:color w:val="010000"/>
                <w:sz w:val="16"/>
                <w:szCs w:val="16"/>
              </w:rPr>
            </w:pPr>
            <w:r w:rsidRPr="0051288B">
              <w:rPr>
                <w:color w:val="010000"/>
                <w:sz w:val="16"/>
                <w:szCs w:val="16"/>
              </w:rPr>
              <w:t>2010</w:t>
            </w:r>
          </w:p>
        </w:tc>
        <w:tc>
          <w:tcPr>
            <w:tcW w:w="2663" w:type="dxa"/>
            <w:tcBorders>
              <w:top w:val="nil"/>
              <w:left w:val="nil"/>
              <w:bottom w:val="single" w:sz="4" w:space="0" w:color="auto"/>
              <w:right w:val="single" w:sz="4" w:space="0" w:color="auto"/>
            </w:tcBorders>
            <w:shd w:val="clear" w:color="auto" w:fill="FFFFFF"/>
            <w:vAlign w:val="center"/>
            <w:hideMark/>
          </w:tcPr>
          <w:p w14:paraId="155A8669"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5358F8BB"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41FC7707" w14:textId="77777777" w:rsidR="000F4203" w:rsidRPr="0051288B" w:rsidRDefault="000F4203" w:rsidP="000F4203">
            <w:pPr>
              <w:spacing w:line="256" w:lineRule="auto"/>
              <w:jc w:val="right"/>
              <w:rPr>
                <w:color w:val="010000"/>
                <w:sz w:val="16"/>
                <w:szCs w:val="16"/>
              </w:rPr>
            </w:pPr>
            <w:r w:rsidRPr="0051288B">
              <w:rPr>
                <w:color w:val="010000"/>
                <w:sz w:val="16"/>
                <w:szCs w:val="16"/>
              </w:rPr>
              <w:t>15</w:t>
            </w:r>
          </w:p>
        </w:tc>
        <w:tc>
          <w:tcPr>
            <w:tcW w:w="1866" w:type="dxa"/>
            <w:tcBorders>
              <w:top w:val="nil"/>
              <w:left w:val="nil"/>
              <w:bottom w:val="single" w:sz="4" w:space="0" w:color="auto"/>
              <w:right w:val="single" w:sz="4" w:space="0" w:color="auto"/>
            </w:tcBorders>
            <w:shd w:val="clear" w:color="auto" w:fill="FFFFFF"/>
            <w:vAlign w:val="center"/>
            <w:hideMark/>
          </w:tcPr>
          <w:p w14:paraId="0D6F0FED" w14:textId="77777777" w:rsidR="000F4203" w:rsidRPr="0051288B" w:rsidRDefault="000F4203" w:rsidP="000F4203">
            <w:pPr>
              <w:spacing w:line="256" w:lineRule="auto"/>
              <w:rPr>
                <w:color w:val="010000"/>
                <w:sz w:val="16"/>
                <w:szCs w:val="16"/>
              </w:rPr>
            </w:pPr>
            <w:r w:rsidRPr="0051288B">
              <w:rPr>
                <w:color w:val="010000"/>
                <w:sz w:val="16"/>
                <w:szCs w:val="16"/>
              </w:rPr>
              <w:t>ШЕВРОЛЕ</w:t>
            </w:r>
          </w:p>
        </w:tc>
        <w:tc>
          <w:tcPr>
            <w:tcW w:w="1606" w:type="dxa"/>
            <w:tcBorders>
              <w:top w:val="nil"/>
              <w:left w:val="nil"/>
              <w:bottom w:val="single" w:sz="4" w:space="0" w:color="auto"/>
              <w:right w:val="single" w:sz="4" w:space="0" w:color="auto"/>
            </w:tcBorders>
            <w:shd w:val="clear" w:color="auto" w:fill="FFFFFF"/>
            <w:vAlign w:val="center"/>
            <w:hideMark/>
          </w:tcPr>
          <w:p w14:paraId="78C2BC67" w14:textId="77777777" w:rsidR="000F4203" w:rsidRPr="0051288B" w:rsidRDefault="000F4203" w:rsidP="000F4203">
            <w:pPr>
              <w:spacing w:line="256" w:lineRule="auto"/>
              <w:rPr>
                <w:color w:val="010000"/>
                <w:sz w:val="16"/>
                <w:szCs w:val="16"/>
              </w:rPr>
            </w:pPr>
            <w:r w:rsidRPr="0051288B">
              <w:rPr>
                <w:color w:val="010000"/>
                <w:sz w:val="16"/>
                <w:szCs w:val="16"/>
              </w:rPr>
              <w:t>НИВА</w:t>
            </w:r>
          </w:p>
        </w:tc>
        <w:tc>
          <w:tcPr>
            <w:tcW w:w="1250" w:type="dxa"/>
            <w:tcBorders>
              <w:top w:val="nil"/>
              <w:left w:val="nil"/>
              <w:bottom w:val="single" w:sz="4" w:space="0" w:color="auto"/>
              <w:right w:val="single" w:sz="4" w:space="0" w:color="auto"/>
            </w:tcBorders>
            <w:shd w:val="clear" w:color="auto" w:fill="FFFFFF"/>
            <w:vAlign w:val="center"/>
            <w:hideMark/>
          </w:tcPr>
          <w:p w14:paraId="61C2BC4B" w14:textId="77777777" w:rsidR="000F4203" w:rsidRPr="0051288B" w:rsidRDefault="000F4203" w:rsidP="000F4203">
            <w:pPr>
              <w:spacing w:line="256" w:lineRule="auto"/>
              <w:jc w:val="center"/>
              <w:rPr>
                <w:color w:val="010000"/>
                <w:sz w:val="16"/>
                <w:szCs w:val="16"/>
              </w:rPr>
            </w:pPr>
            <w:r w:rsidRPr="0051288B">
              <w:rPr>
                <w:color w:val="010000"/>
                <w:sz w:val="16"/>
                <w:szCs w:val="16"/>
              </w:rPr>
              <w:t>2008</w:t>
            </w:r>
          </w:p>
        </w:tc>
        <w:tc>
          <w:tcPr>
            <w:tcW w:w="2663" w:type="dxa"/>
            <w:tcBorders>
              <w:top w:val="nil"/>
              <w:left w:val="nil"/>
              <w:bottom w:val="single" w:sz="4" w:space="0" w:color="auto"/>
              <w:right w:val="single" w:sz="4" w:space="0" w:color="auto"/>
            </w:tcBorders>
            <w:shd w:val="clear" w:color="auto" w:fill="FFFFFF"/>
            <w:vAlign w:val="center"/>
            <w:hideMark/>
          </w:tcPr>
          <w:p w14:paraId="06BE7346"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0E5BFFAE"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174AEF89" w14:textId="77777777" w:rsidR="000F4203" w:rsidRPr="0051288B" w:rsidRDefault="000F4203" w:rsidP="000F4203">
            <w:pPr>
              <w:spacing w:line="256" w:lineRule="auto"/>
              <w:jc w:val="right"/>
              <w:rPr>
                <w:color w:val="010000"/>
                <w:sz w:val="16"/>
                <w:szCs w:val="16"/>
              </w:rPr>
            </w:pPr>
            <w:r w:rsidRPr="0051288B">
              <w:rPr>
                <w:color w:val="010000"/>
                <w:sz w:val="16"/>
                <w:szCs w:val="16"/>
              </w:rPr>
              <w:t>16</w:t>
            </w:r>
          </w:p>
        </w:tc>
        <w:tc>
          <w:tcPr>
            <w:tcW w:w="1866" w:type="dxa"/>
            <w:tcBorders>
              <w:top w:val="nil"/>
              <w:left w:val="nil"/>
              <w:bottom w:val="single" w:sz="4" w:space="0" w:color="auto"/>
              <w:right w:val="single" w:sz="4" w:space="0" w:color="auto"/>
            </w:tcBorders>
            <w:shd w:val="clear" w:color="auto" w:fill="FFFFFF"/>
            <w:vAlign w:val="center"/>
            <w:hideMark/>
          </w:tcPr>
          <w:p w14:paraId="30D406D4" w14:textId="77777777" w:rsidR="000F4203" w:rsidRPr="0051288B" w:rsidRDefault="000F4203" w:rsidP="000F4203">
            <w:pPr>
              <w:spacing w:line="256" w:lineRule="auto"/>
              <w:rPr>
                <w:color w:val="010000"/>
                <w:sz w:val="16"/>
                <w:szCs w:val="16"/>
              </w:rPr>
            </w:pPr>
            <w:r w:rsidRPr="0051288B">
              <w:rPr>
                <w:color w:val="010000"/>
                <w:sz w:val="16"/>
                <w:szCs w:val="16"/>
              </w:rPr>
              <w:t>ШЕВРОЛЕ</w:t>
            </w:r>
          </w:p>
        </w:tc>
        <w:tc>
          <w:tcPr>
            <w:tcW w:w="1606" w:type="dxa"/>
            <w:tcBorders>
              <w:top w:val="nil"/>
              <w:left w:val="nil"/>
              <w:bottom w:val="single" w:sz="4" w:space="0" w:color="auto"/>
              <w:right w:val="single" w:sz="4" w:space="0" w:color="auto"/>
            </w:tcBorders>
            <w:shd w:val="clear" w:color="auto" w:fill="FFFFFF"/>
            <w:vAlign w:val="center"/>
            <w:hideMark/>
          </w:tcPr>
          <w:p w14:paraId="5116C55C" w14:textId="77777777" w:rsidR="000F4203" w:rsidRPr="0051288B" w:rsidRDefault="000F4203" w:rsidP="000F4203">
            <w:pPr>
              <w:spacing w:line="256" w:lineRule="auto"/>
              <w:rPr>
                <w:color w:val="010000"/>
                <w:sz w:val="16"/>
                <w:szCs w:val="16"/>
              </w:rPr>
            </w:pPr>
            <w:r w:rsidRPr="0051288B">
              <w:rPr>
                <w:color w:val="010000"/>
                <w:sz w:val="16"/>
                <w:szCs w:val="16"/>
              </w:rPr>
              <w:t>НИВА</w:t>
            </w:r>
          </w:p>
        </w:tc>
        <w:tc>
          <w:tcPr>
            <w:tcW w:w="1250" w:type="dxa"/>
            <w:tcBorders>
              <w:top w:val="nil"/>
              <w:left w:val="nil"/>
              <w:bottom w:val="single" w:sz="4" w:space="0" w:color="auto"/>
              <w:right w:val="single" w:sz="4" w:space="0" w:color="auto"/>
            </w:tcBorders>
            <w:shd w:val="clear" w:color="auto" w:fill="FFFFFF"/>
            <w:vAlign w:val="center"/>
            <w:hideMark/>
          </w:tcPr>
          <w:p w14:paraId="719E4C29" w14:textId="77777777" w:rsidR="000F4203" w:rsidRPr="0051288B" w:rsidRDefault="000F4203" w:rsidP="000F4203">
            <w:pPr>
              <w:spacing w:line="256" w:lineRule="auto"/>
              <w:jc w:val="center"/>
              <w:rPr>
                <w:color w:val="010000"/>
                <w:sz w:val="16"/>
                <w:szCs w:val="16"/>
              </w:rPr>
            </w:pPr>
            <w:r w:rsidRPr="0051288B">
              <w:rPr>
                <w:color w:val="010000"/>
                <w:sz w:val="16"/>
                <w:szCs w:val="16"/>
              </w:rPr>
              <w:t>2010</w:t>
            </w:r>
          </w:p>
        </w:tc>
        <w:tc>
          <w:tcPr>
            <w:tcW w:w="2663" w:type="dxa"/>
            <w:tcBorders>
              <w:top w:val="nil"/>
              <w:left w:val="nil"/>
              <w:bottom w:val="single" w:sz="4" w:space="0" w:color="auto"/>
              <w:right w:val="single" w:sz="4" w:space="0" w:color="auto"/>
            </w:tcBorders>
            <w:shd w:val="clear" w:color="auto" w:fill="FFFFFF"/>
            <w:vAlign w:val="center"/>
            <w:hideMark/>
          </w:tcPr>
          <w:p w14:paraId="60DCB6C1"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0116542C"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7A6C6975" w14:textId="77777777" w:rsidR="000F4203" w:rsidRPr="0051288B" w:rsidRDefault="000F4203" w:rsidP="000F4203">
            <w:pPr>
              <w:spacing w:line="256" w:lineRule="auto"/>
              <w:jc w:val="right"/>
              <w:rPr>
                <w:color w:val="010000"/>
                <w:sz w:val="16"/>
                <w:szCs w:val="16"/>
              </w:rPr>
            </w:pPr>
            <w:r w:rsidRPr="0051288B">
              <w:rPr>
                <w:color w:val="010000"/>
                <w:sz w:val="16"/>
                <w:szCs w:val="16"/>
              </w:rPr>
              <w:t>17</w:t>
            </w:r>
          </w:p>
        </w:tc>
        <w:tc>
          <w:tcPr>
            <w:tcW w:w="1866" w:type="dxa"/>
            <w:tcBorders>
              <w:top w:val="nil"/>
              <w:left w:val="nil"/>
              <w:bottom w:val="single" w:sz="4" w:space="0" w:color="auto"/>
              <w:right w:val="single" w:sz="4" w:space="0" w:color="auto"/>
            </w:tcBorders>
            <w:shd w:val="clear" w:color="auto" w:fill="FFFFFF"/>
            <w:vAlign w:val="center"/>
            <w:hideMark/>
          </w:tcPr>
          <w:p w14:paraId="2C16B700" w14:textId="77777777" w:rsidR="000F4203" w:rsidRPr="0051288B" w:rsidRDefault="000F4203" w:rsidP="000F4203">
            <w:pPr>
              <w:spacing w:line="256" w:lineRule="auto"/>
              <w:rPr>
                <w:color w:val="010000"/>
                <w:sz w:val="16"/>
                <w:szCs w:val="16"/>
              </w:rPr>
            </w:pPr>
            <w:r w:rsidRPr="0051288B">
              <w:rPr>
                <w:color w:val="010000"/>
                <w:sz w:val="16"/>
                <w:szCs w:val="16"/>
              </w:rPr>
              <w:t>ШЕВРОЛЕ</w:t>
            </w:r>
          </w:p>
        </w:tc>
        <w:tc>
          <w:tcPr>
            <w:tcW w:w="1606" w:type="dxa"/>
            <w:tcBorders>
              <w:top w:val="nil"/>
              <w:left w:val="nil"/>
              <w:bottom w:val="single" w:sz="4" w:space="0" w:color="auto"/>
              <w:right w:val="single" w:sz="4" w:space="0" w:color="auto"/>
            </w:tcBorders>
            <w:shd w:val="clear" w:color="auto" w:fill="FFFFFF"/>
            <w:vAlign w:val="center"/>
            <w:hideMark/>
          </w:tcPr>
          <w:p w14:paraId="7E773A76" w14:textId="77777777" w:rsidR="000F4203" w:rsidRPr="0051288B" w:rsidRDefault="000F4203" w:rsidP="000F4203">
            <w:pPr>
              <w:spacing w:line="256" w:lineRule="auto"/>
              <w:rPr>
                <w:color w:val="010000"/>
                <w:sz w:val="16"/>
                <w:szCs w:val="16"/>
              </w:rPr>
            </w:pPr>
            <w:r w:rsidRPr="0051288B">
              <w:rPr>
                <w:color w:val="010000"/>
                <w:sz w:val="16"/>
                <w:szCs w:val="16"/>
              </w:rPr>
              <w:t>НИВА</w:t>
            </w:r>
          </w:p>
        </w:tc>
        <w:tc>
          <w:tcPr>
            <w:tcW w:w="1250" w:type="dxa"/>
            <w:tcBorders>
              <w:top w:val="nil"/>
              <w:left w:val="nil"/>
              <w:bottom w:val="single" w:sz="4" w:space="0" w:color="auto"/>
              <w:right w:val="single" w:sz="4" w:space="0" w:color="auto"/>
            </w:tcBorders>
            <w:shd w:val="clear" w:color="auto" w:fill="FFFFFF"/>
            <w:vAlign w:val="center"/>
            <w:hideMark/>
          </w:tcPr>
          <w:p w14:paraId="3F0ABB4D" w14:textId="77777777" w:rsidR="000F4203" w:rsidRPr="0051288B" w:rsidRDefault="000F4203" w:rsidP="000F4203">
            <w:pPr>
              <w:spacing w:line="256" w:lineRule="auto"/>
              <w:jc w:val="center"/>
              <w:rPr>
                <w:color w:val="010000"/>
                <w:sz w:val="16"/>
                <w:szCs w:val="16"/>
              </w:rPr>
            </w:pPr>
            <w:r w:rsidRPr="0051288B">
              <w:rPr>
                <w:color w:val="010000"/>
                <w:sz w:val="16"/>
                <w:szCs w:val="16"/>
              </w:rPr>
              <w:t>2007</w:t>
            </w:r>
          </w:p>
        </w:tc>
        <w:tc>
          <w:tcPr>
            <w:tcW w:w="2663" w:type="dxa"/>
            <w:tcBorders>
              <w:top w:val="nil"/>
              <w:left w:val="nil"/>
              <w:bottom w:val="single" w:sz="4" w:space="0" w:color="auto"/>
              <w:right w:val="single" w:sz="4" w:space="0" w:color="auto"/>
            </w:tcBorders>
            <w:shd w:val="clear" w:color="auto" w:fill="FFFFFF"/>
            <w:vAlign w:val="center"/>
            <w:hideMark/>
          </w:tcPr>
          <w:p w14:paraId="19C04B52"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2EC18B2F"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50A7C51F" w14:textId="77777777" w:rsidR="000F4203" w:rsidRPr="0051288B" w:rsidRDefault="000F4203" w:rsidP="000F4203">
            <w:pPr>
              <w:spacing w:line="256" w:lineRule="auto"/>
              <w:jc w:val="right"/>
              <w:rPr>
                <w:color w:val="010000"/>
                <w:sz w:val="16"/>
                <w:szCs w:val="16"/>
              </w:rPr>
            </w:pPr>
            <w:r w:rsidRPr="0051288B">
              <w:rPr>
                <w:color w:val="010000"/>
                <w:sz w:val="16"/>
                <w:szCs w:val="16"/>
              </w:rPr>
              <w:t>18</w:t>
            </w:r>
          </w:p>
        </w:tc>
        <w:tc>
          <w:tcPr>
            <w:tcW w:w="1866" w:type="dxa"/>
            <w:tcBorders>
              <w:top w:val="nil"/>
              <w:left w:val="nil"/>
              <w:bottom w:val="single" w:sz="4" w:space="0" w:color="auto"/>
              <w:right w:val="single" w:sz="4" w:space="0" w:color="auto"/>
            </w:tcBorders>
            <w:shd w:val="clear" w:color="auto" w:fill="FFFFFF"/>
            <w:vAlign w:val="center"/>
            <w:hideMark/>
          </w:tcPr>
          <w:p w14:paraId="4F420563" w14:textId="77777777" w:rsidR="000F4203" w:rsidRPr="0051288B" w:rsidRDefault="000F4203" w:rsidP="000F4203">
            <w:pPr>
              <w:spacing w:line="256" w:lineRule="auto"/>
              <w:rPr>
                <w:color w:val="010000"/>
                <w:sz w:val="16"/>
                <w:szCs w:val="16"/>
              </w:rPr>
            </w:pPr>
            <w:r w:rsidRPr="0051288B">
              <w:rPr>
                <w:color w:val="010000"/>
                <w:sz w:val="16"/>
                <w:szCs w:val="16"/>
              </w:rPr>
              <w:t>ШЕВРОЛЕ</w:t>
            </w:r>
          </w:p>
        </w:tc>
        <w:tc>
          <w:tcPr>
            <w:tcW w:w="1606" w:type="dxa"/>
            <w:tcBorders>
              <w:top w:val="nil"/>
              <w:left w:val="nil"/>
              <w:bottom w:val="single" w:sz="4" w:space="0" w:color="auto"/>
              <w:right w:val="single" w:sz="4" w:space="0" w:color="auto"/>
            </w:tcBorders>
            <w:shd w:val="clear" w:color="auto" w:fill="FFFFFF"/>
            <w:vAlign w:val="center"/>
            <w:hideMark/>
          </w:tcPr>
          <w:p w14:paraId="32D58513" w14:textId="77777777" w:rsidR="000F4203" w:rsidRPr="0051288B" w:rsidRDefault="000F4203" w:rsidP="000F4203">
            <w:pPr>
              <w:spacing w:line="256" w:lineRule="auto"/>
              <w:rPr>
                <w:color w:val="010000"/>
                <w:sz w:val="16"/>
                <w:szCs w:val="16"/>
              </w:rPr>
            </w:pPr>
            <w:r w:rsidRPr="0051288B">
              <w:rPr>
                <w:color w:val="010000"/>
                <w:sz w:val="16"/>
                <w:szCs w:val="16"/>
              </w:rPr>
              <w:t>НИВА</w:t>
            </w:r>
          </w:p>
        </w:tc>
        <w:tc>
          <w:tcPr>
            <w:tcW w:w="1250" w:type="dxa"/>
            <w:tcBorders>
              <w:top w:val="nil"/>
              <w:left w:val="nil"/>
              <w:bottom w:val="single" w:sz="4" w:space="0" w:color="auto"/>
              <w:right w:val="single" w:sz="4" w:space="0" w:color="auto"/>
            </w:tcBorders>
            <w:shd w:val="clear" w:color="auto" w:fill="FFFFFF"/>
            <w:vAlign w:val="center"/>
            <w:hideMark/>
          </w:tcPr>
          <w:p w14:paraId="445F0923" w14:textId="77777777" w:rsidR="000F4203" w:rsidRPr="0051288B" w:rsidRDefault="000F4203" w:rsidP="000F4203">
            <w:pPr>
              <w:spacing w:line="256" w:lineRule="auto"/>
              <w:jc w:val="center"/>
              <w:rPr>
                <w:color w:val="010000"/>
                <w:sz w:val="16"/>
                <w:szCs w:val="16"/>
              </w:rPr>
            </w:pPr>
            <w:r w:rsidRPr="0051288B">
              <w:rPr>
                <w:color w:val="010000"/>
                <w:sz w:val="16"/>
                <w:szCs w:val="16"/>
              </w:rPr>
              <w:t>2007</w:t>
            </w:r>
          </w:p>
        </w:tc>
        <w:tc>
          <w:tcPr>
            <w:tcW w:w="2663" w:type="dxa"/>
            <w:tcBorders>
              <w:top w:val="nil"/>
              <w:left w:val="nil"/>
              <w:bottom w:val="single" w:sz="4" w:space="0" w:color="auto"/>
              <w:right w:val="single" w:sz="4" w:space="0" w:color="auto"/>
            </w:tcBorders>
            <w:shd w:val="clear" w:color="auto" w:fill="FFFFFF"/>
            <w:vAlign w:val="center"/>
            <w:hideMark/>
          </w:tcPr>
          <w:p w14:paraId="0CEE5863"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4223105C"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52054CE9" w14:textId="77777777" w:rsidR="000F4203" w:rsidRPr="0051288B" w:rsidRDefault="000F4203" w:rsidP="000F4203">
            <w:pPr>
              <w:spacing w:line="256" w:lineRule="auto"/>
              <w:jc w:val="right"/>
              <w:rPr>
                <w:color w:val="010000"/>
                <w:sz w:val="16"/>
                <w:szCs w:val="16"/>
              </w:rPr>
            </w:pPr>
            <w:r w:rsidRPr="0051288B">
              <w:rPr>
                <w:color w:val="010000"/>
                <w:sz w:val="16"/>
                <w:szCs w:val="16"/>
              </w:rPr>
              <w:t>19</w:t>
            </w:r>
          </w:p>
        </w:tc>
        <w:tc>
          <w:tcPr>
            <w:tcW w:w="1866" w:type="dxa"/>
            <w:tcBorders>
              <w:top w:val="nil"/>
              <w:left w:val="nil"/>
              <w:bottom w:val="single" w:sz="4" w:space="0" w:color="auto"/>
              <w:right w:val="single" w:sz="4" w:space="0" w:color="auto"/>
            </w:tcBorders>
            <w:shd w:val="clear" w:color="auto" w:fill="FFFFFF"/>
            <w:vAlign w:val="center"/>
            <w:hideMark/>
          </w:tcPr>
          <w:p w14:paraId="30646162" w14:textId="77777777" w:rsidR="000F4203" w:rsidRPr="0051288B" w:rsidRDefault="000F4203" w:rsidP="000F4203">
            <w:pPr>
              <w:spacing w:line="256" w:lineRule="auto"/>
              <w:rPr>
                <w:color w:val="010000"/>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15F8C52B" w14:textId="77777777" w:rsidR="000F4203" w:rsidRPr="0051288B" w:rsidRDefault="000F4203" w:rsidP="000F4203">
            <w:pPr>
              <w:spacing w:line="256" w:lineRule="auto"/>
              <w:rPr>
                <w:color w:val="010000"/>
                <w:sz w:val="16"/>
                <w:szCs w:val="16"/>
              </w:rPr>
            </w:pPr>
            <w:r w:rsidRPr="0051288B">
              <w:rPr>
                <w:color w:val="010000"/>
                <w:sz w:val="16"/>
                <w:szCs w:val="16"/>
              </w:rPr>
              <w:t>315195</w:t>
            </w:r>
          </w:p>
        </w:tc>
        <w:tc>
          <w:tcPr>
            <w:tcW w:w="1250" w:type="dxa"/>
            <w:tcBorders>
              <w:top w:val="nil"/>
              <w:left w:val="nil"/>
              <w:bottom w:val="single" w:sz="4" w:space="0" w:color="auto"/>
              <w:right w:val="single" w:sz="4" w:space="0" w:color="auto"/>
            </w:tcBorders>
            <w:shd w:val="clear" w:color="auto" w:fill="FFFFFF"/>
            <w:vAlign w:val="center"/>
            <w:hideMark/>
          </w:tcPr>
          <w:p w14:paraId="03B0D0ED" w14:textId="77777777" w:rsidR="000F4203" w:rsidRPr="0051288B" w:rsidRDefault="000F4203" w:rsidP="000F4203">
            <w:pPr>
              <w:spacing w:line="256" w:lineRule="auto"/>
              <w:jc w:val="center"/>
              <w:rPr>
                <w:color w:val="010000"/>
                <w:sz w:val="16"/>
                <w:szCs w:val="16"/>
              </w:rPr>
            </w:pPr>
            <w:r w:rsidRPr="0051288B">
              <w:rPr>
                <w:color w:val="010000"/>
                <w:sz w:val="16"/>
                <w:szCs w:val="16"/>
              </w:rPr>
              <w:t>2007</w:t>
            </w:r>
          </w:p>
        </w:tc>
        <w:tc>
          <w:tcPr>
            <w:tcW w:w="2663" w:type="dxa"/>
            <w:tcBorders>
              <w:top w:val="nil"/>
              <w:left w:val="nil"/>
              <w:bottom w:val="single" w:sz="4" w:space="0" w:color="auto"/>
              <w:right w:val="single" w:sz="4" w:space="0" w:color="auto"/>
            </w:tcBorders>
            <w:shd w:val="clear" w:color="auto" w:fill="FFFFFF"/>
            <w:vAlign w:val="center"/>
            <w:hideMark/>
          </w:tcPr>
          <w:p w14:paraId="314BC075"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416CBDC5"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56377AAE" w14:textId="77777777" w:rsidR="000F4203" w:rsidRPr="0051288B" w:rsidRDefault="000F4203" w:rsidP="000F4203">
            <w:pPr>
              <w:spacing w:line="256" w:lineRule="auto"/>
              <w:jc w:val="right"/>
              <w:rPr>
                <w:color w:val="010000"/>
                <w:sz w:val="16"/>
                <w:szCs w:val="16"/>
              </w:rPr>
            </w:pPr>
            <w:r w:rsidRPr="0051288B">
              <w:rPr>
                <w:color w:val="010000"/>
                <w:sz w:val="16"/>
                <w:szCs w:val="16"/>
              </w:rPr>
              <w:t>20</w:t>
            </w:r>
          </w:p>
        </w:tc>
        <w:tc>
          <w:tcPr>
            <w:tcW w:w="1866" w:type="dxa"/>
            <w:tcBorders>
              <w:top w:val="nil"/>
              <w:left w:val="nil"/>
              <w:bottom w:val="single" w:sz="4" w:space="0" w:color="auto"/>
              <w:right w:val="single" w:sz="4" w:space="0" w:color="auto"/>
            </w:tcBorders>
            <w:shd w:val="clear" w:color="auto" w:fill="FFFFFF"/>
            <w:vAlign w:val="center"/>
            <w:hideMark/>
          </w:tcPr>
          <w:p w14:paraId="296A3636" w14:textId="77777777" w:rsidR="000F4203" w:rsidRPr="0051288B" w:rsidRDefault="000F4203" w:rsidP="000F4203">
            <w:pPr>
              <w:spacing w:line="256" w:lineRule="auto"/>
              <w:rPr>
                <w:color w:val="010000"/>
                <w:sz w:val="16"/>
                <w:szCs w:val="16"/>
              </w:rPr>
            </w:pPr>
            <w:r w:rsidRPr="0051288B">
              <w:rPr>
                <w:sz w:val="16"/>
                <w:szCs w:val="16"/>
              </w:rPr>
              <w:t xml:space="preserve"> Шевроле </w:t>
            </w:r>
          </w:p>
        </w:tc>
        <w:tc>
          <w:tcPr>
            <w:tcW w:w="1606" w:type="dxa"/>
            <w:tcBorders>
              <w:top w:val="nil"/>
              <w:left w:val="nil"/>
              <w:bottom w:val="single" w:sz="4" w:space="0" w:color="auto"/>
              <w:right w:val="single" w:sz="4" w:space="0" w:color="auto"/>
            </w:tcBorders>
            <w:shd w:val="clear" w:color="auto" w:fill="FFFFFF"/>
            <w:vAlign w:val="center"/>
            <w:hideMark/>
          </w:tcPr>
          <w:p w14:paraId="6AAE76A7" w14:textId="77777777" w:rsidR="000F4203" w:rsidRPr="0051288B" w:rsidRDefault="000F4203" w:rsidP="000F4203">
            <w:pPr>
              <w:spacing w:line="256" w:lineRule="auto"/>
              <w:rPr>
                <w:color w:val="010000"/>
                <w:sz w:val="16"/>
                <w:szCs w:val="16"/>
              </w:rPr>
            </w:pPr>
            <w:r w:rsidRPr="0051288B">
              <w:rPr>
                <w:sz w:val="16"/>
                <w:szCs w:val="16"/>
              </w:rPr>
              <w:t>Нива</w:t>
            </w:r>
          </w:p>
        </w:tc>
        <w:tc>
          <w:tcPr>
            <w:tcW w:w="1250" w:type="dxa"/>
            <w:tcBorders>
              <w:top w:val="nil"/>
              <w:left w:val="nil"/>
              <w:bottom w:val="single" w:sz="4" w:space="0" w:color="auto"/>
              <w:right w:val="single" w:sz="4" w:space="0" w:color="auto"/>
            </w:tcBorders>
            <w:shd w:val="clear" w:color="auto" w:fill="FFFFFF"/>
            <w:vAlign w:val="center"/>
            <w:hideMark/>
          </w:tcPr>
          <w:p w14:paraId="420AD7FC" w14:textId="77777777" w:rsidR="000F4203" w:rsidRPr="0051288B" w:rsidRDefault="000F4203" w:rsidP="000F4203">
            <w:pPr>
              <w:spacing w:line="256" w:lineRule="auto"/>
              <w:jc w:val="center"/>
              <w:rPr>
                <w:color w:val="010000"/>
                <w:sz w:val="16"/>
                <w:szCs w:val="16"/>
              </w:rPr>
            </w:pPr>
            <w:r w:rsidRPr="0051288B">
              <w:rPr>
                <w:sz w:val="16"/>
                <w:szCs w:val="16"/>
              </w:rPr>
              <w:t>2010</w:t>
            </w:r>
          </w:p>
        </w:tc>
        <w:tc>
          <w:tcPr>
            <w:tcW w:w="2663" w:type="dxa"/>
            <w:tcBorders>
              <w:top w:val="nil"/>
              <w:left w:val="nil"/>
              <w:bottom w:val="single" w:sz="4" w:space="0" w:color="auto"/>
              <w:right w:val="single" w:sz="4" w:space="0" w:color="auto"/>
            </w:tcBorders>
            <w:vAlign w:val="center"/>
            <w:hideMark/>
          </w:tcPr>
          <w:p w14:paraId="350CA6EE"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38AA4B3A"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03B90915" w14:textId="77777777" w:rsidR="000F4203" w:rsidRPr="0051288B" w:rsidRDefault="000F4203" w:rsidP="000F4203">
            <w:pPr>
              <w:spacing w:line="256" w:lineRule="auto"/>
              <w:jc w:val="right"/>
              <w:rPr>
                <w:color w:val="010000"/>
                <w:sz w:val="16"/>
                <w:szCs w:val="16"/>
              </w:rPr>
            </w:pPr>
            <w:r w:rsidRPr="0051288B">
              <w:rPr>
                <w:color w:val="010000"/>
                <w:sz w:val="16"/>
                <w:szCs w:val="16"/>
              </w:rPr>
              <w:t>21</w:t>
            </w:r>
          </w:p>
        </w:tc>
        <w:tc>
          <w:tcPr>
            <w:tcW w:w="1866" w:type="dxa"/>
            <w:tcBorders>
              <w:top w:val="nil"/>
              <w:left w:val="nil"/>
              <w:bottom w:val="single" w:sz="4" w:space="0" w:color="auto"/>
              <w:right w:val="single" w:sz="4" w:space="0" w:color="auto"/>
            </w:tcBorders>
            <w:shd w:val="clear" w:color="auto" w:fill="FFFFFF"/>
            <w:vAlign w:val="center"/>
            <w:hideMark/>
          </w:tcPr>
          <w:p w14:paraId="6C9E2E49" w14:textId="77777777" w:rsidR="000F4203" w:rsidRPr="0051288B" w:rsidRDefault="000F4203" w:rsidP="000F4203">
            <w:pPr>
              <w:spacing w:line="256" w:lineRule="auto"/>
              <w:rPr>
                <w:color w:val="010000"/>
                <w:sz w:val="16"/>
                <w:szCs w:val="16"/>
              </w:rPr>
            </w:pPr>
            <w:r w:rsidRPr="0051288B">
              <w:rPr>
                <w:color w:val="010000"/>
                <w:sz w:val="16"/>
                <w:szCs w:val="16"/>
              </w:rPr>
              <w:t xml:space="preserve">ВАЗ </w:t>
            </w:r>
          </w:p>
        </w:tc>
        <w:tc>
          <w:tcPr>
            <w:tcW w:w="1606" w:type="dxa"/>
            <w:tcBorders>
              <w:top w:val="nil"/>
              <w:left w:val="nil"/>
              <w:bottom w:val="single" w:sz="4" w:space="0" w:color="auto"/>
              <w:right w:val="single" w:sz="4" w:space="0" w:color="auto"/>
            </w:tcBorders>
            <w:shd w:val="clear" w:color="auto" w:fill="FFFFFF"/>
            <w:vAlign w:val="center"/>
            <w:hideMark/>
          </w:tcPr>
          <w:p w14:paraId="0B62A78D" w14:textId="77777777" w:rsidR="000F4203" w:rsidRPr="0051288B" w:rsidRDefault="000F4203" w:rsidP="000F4203">
            <w:pPr>
              <w:spacing w:line="256" w:lineRule="auto"/>
              <w:rPr>
                <w:color w:val="010000"/>
                <w:sz w:val="16"/>
                <w:szCs w:val="16"/>
              </w:rPr>
            </w:pPr>
            <w:r w:rsidRPr="0051288B">
              <w:rPr>
                <w:color w:val="010000"/>
                <w:sz w:val="16"/>
                <w:szCs w:val="16"/>
              </w:rPr>
              <w:t>232900</w:t>
            </w:r>
          </w:p>
        </w:tc>
        <w:tc>
          <w:tcPr>
            <w:tcW w:w="1250" w:type="dxa"/>
            <w:tcBorders>
              <w:top w:val="nil"/>
              <w:left w:val="nil"/>
              <w:bottom w:val="single" w:sz="4" w:space="0" w:color="auto"/>
              <w:right w:val="single" w:sz="4" w:space="0" w:color="auto"/>
            </w:tcBorders>
            <w:shd w:val="clear" w:color="auto" w:fill="FFFFFF"/>
            <w:vAlign w:val="center"/>
            <w:hideMark/>
          </w:tcPr>
          <w:p w14:paraId="62C2779B" w14:textId="77777777" w:rsidR="000F4203" w:rsidRPr="0051288B" w:rsidRDefault="000F4203" w:rsidP="000F4203">
            <w:pPr>
              <w:spacing w:line="256" w:lineRule="auto"/>
              <w:jc w:val="center"/>
              <w:rPr>
                <w:color w:val="010000"/>
                <w:sz w:val="16"/>
                <w:szCs w:val="16"/>
              </w:rPr>
            </w:pPr>
            <w:r w:rsidRPr="0051288B">
              <w:rPr>
                <w:color w:val="010000"/>
                <w:sz w:val="16"/>
                <w:szCs w:val="16"/>
              </w:rPr>
              <w:t>2012</w:t>
            </w:r>
          </w:p>
        </w:tc>
        <w:tc>
          <w:tcPr>
            <w:tcW w:w="2663" w:type="dxa"/>
            <w:tcBorders>
              <w:top w:val="nil"/>
              <w:left w:val="nil"/>
              <w:bottom w:val="single" w:sz="4" w:space="0" w:color="auto"/>
              <w:right w:val="single" w:sz="4" w:space="0" w:color="auto"/>
            </w:tcBorders>
            <w:vAlign w:val="center"/>
            <w:hideMark/>
          </w:tcPr>
          <w:p w14:paraId="597355AA"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74727A08"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7814BC32" w14:textId="77777777" w:rsidR="000F4203" w:rsidRPr="0051288B" w:rsidRDefault="000F4203" w:rsidP="000F4203">
            <w:pPr>
              <w:spacing w:line="256" w:lineRule="auto"/>
              <w:jc w:val="right"/>
              <w:rPr>
                <w:color w:val="010000"/>
                <w:sz w:val="16"/>
                <w:szCs w:val="16"/>
              </w:rPr>
            </w:pPr>
            <w:r w:rsidRPr="0051288B">
              <w:rPr>
                <w:color w:val="010000"/>
                <w:sz w:val="16"/>
                <w:szCs w:val="16"/>
              </w:rPr>
              <w:t>22</w:t>
            </w:r>
          </w:p>
        </w:tc>
        <w:tc>
          <w:tcPr>
            <w:tcW w:w="1866" w:type="dxa"/>
            <w:tcBorders>
              <w:top w:val="nil"/>
              <w:left w:val="nil"/>
              <w:bottom w:val="single" w:sz="4" w:space="0" w:color="auto"/>
              <w:right w:val="single" w:sz="4" w:space="0" w:color="auto"/>
            </w:tcBorders>
            <w:shd w:val="clear" w:color="auto" w:fill="FFFFFF"/>
            <w:vAlign w:val="center"/>
            <w:hideMark/>
          </w:tcPr>
          <w:p w14:paraId="4E84B8FC" w14:textId="77777777" w:rsidR="000F4203" w:rsidRPr="0051288B" w:rsidRDefault="000F4203" w:rsidP="000F4203">
            <w:pPr>
              <w:spacing w:line="256" w:lineRule="auto"/>
              <w:rPr>
                <w:color w:val="010000"/>
                <w:sz w:val="16"/>
                <w:szCs w:val="16"/>
              </w:rPr>
            </w:pPr>
            <w:r w:rsidRPr="0051288B">
              <w:rPr>
                <w:color w:val="010000"/>
                <w:sz w:val="16"/>
                <w:szCs w:val="16"/>
              </w:rPr>
              <w:t>ВАЗ</w:t>
            </w:r>
          </w:p>
        </w:tc>
        <w:tc>
          <w:tcPr>
            <w:tcW w:w="1606" w:type="dxa"/>
            <w:tcBorders>
              <w:top w:val="nil"/>
              <w:left w:val="nil"/>
              <w:bottom w:val="single" w:sz="4" w:space="0" w:color="auto"/>
              <w:right w:val="single" w:sz="4" w:space="0" w:color="auto"/>
            </w:tcBorders>
            <w:shd w:val="clear" w:color="auto" w:fill="FFFFFF"/>
            <w:vAlign w:val="center"/>
            <w:hideMark/>
          </w:tcPr>
          <w:p w14:paraId="54B967E6" w14:textId="77777777" w:rsidR="000F4203" w:rsidRPr="0051288B" w:rsidRDefault="000F4203" w:rsidP="000F4203">
            <w:pPr>
              <w:spacing w:line="256" w:lineRule="auto"/>
              <w:rPr>
                <w:color w:val="010000"/>
                <w:sz w:val="16"/>
                <w:szCs w:val="16"/>
              </w:rPr>
            </w:pPr>
            <w:r w:rsidRPr="0051288B">
              <w:rPr>
                <w:color w:val="010000"/>
                <w:sz w:val="16"/>
                <w:szCs w:val="16"/>
              </w:rPr>
              <w:t>232900</w:t>
            </w:r>
          </w:p>
        </w:tc>
        <w:tc>
          <w:tcPr>
            <w:tcW w:w="1250" w:type="dxa"/>
            <w:tcBorders>
              <w:top w:val="nil"/>
              <w:left w:val="nil"/>
              <w:bottom w:val="single" w:sz="4" w:space="0" w:color="auto"/>
              <w:right w:val="single" w:sz="4" w:space="0" w:color="auto"/>
            </w:tcBorders>
            <w:shd w:val="clear" w:color="auto" w:fill="FFFFFF"/>
            <w:vAlign w:val="center"/>
            <w:hideMark/>
          </w:tcPr>
          <w:p w14:paraId="67D3BFEA" w14:textId="77777777" w:rsidR="000F4203" w:rsidRPr="0051288B" w:rsidRDefault="000F4203" w:rsidP="000F4203">
            <w:pPr>
              <w:spacing w:line="256" w:lineRule="auto"/>
              <w:jc w:val="center"/>
              <w:rPr>
                <w:color w:val="010000"/>
                <w:sz w:val="16"/>
                <w:szCs w:val="16"/>
              </w:rPr>
            </w:pPr>
            <w:r w:rsidRPr="0051288B">
              <w:rPr>
                <w:color w:val="010000"/>
                <w:sz w:val="16"/>
                <w:szCs w:val="16"/>
              </w:rPr>
              <w:t>2012</w:t>
            </w:r>
          </w:p>
        </w:tc>
        <w:tc>
          <w:tcPr>
            <w:tcW w:w="2663" w:type="dxa"/>
            <w:tcBorders>
              <w:top w:val="nil"/>
              <w:left w:val="nil"/>
              <w:bottom w:val="single" w:sz="4" w:space="0" w:color="auto"/>
              <w:right w:val="single" w:sz="4" w:space="0" w:color="auto"/>
            </w:tcBorders>
            <w:vAlign w:val="center"/>
            <w:hideMark/>
          </w:tcPr>
          <w:p w14:paraId="41765A49"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1AF85FAF"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66C08B1A" w14:textId="77777777" w:rsidR="000F4203" w:rsidRPr="0051288B" w:rsidRDefault="000F4203" w:rsidP="000F4203">
            <w:pPr>
              <w:spacing w:line="256" w:lineRule="auto"/>
              <w:jc w:val="right"/>
              <w:rPr>
                <w:color w:val="010000"/>
                <w:sz w:val="16"/>
                <w:szCs w:val="16"/>
              </w:rPr>
            </w:pPr>
            <w:r w:rsidRPr="0051288B">
              <w:rPr>
                <w:color w:val="010000"/>
                <w:sz w:val="16"/>
                <w:szCs w:val="16"/>
              </w:rPr>
              <w:t>23</w:t>
            </w:r>
          </w:p>
        </w:tc>
        <w:tc>
          <w:tcPr>
            <w:tcW w:w="1866" w:type="dxa"/>
            <w:tcBorders>
              <w:top w:val="nil"/>
              <w:left w:val="nil"/>
              <w:bottom w:val="single" w:sz="4" w:space="0" w:color="auto"/>
              <w:right w:val="single" w:sz="4" w:space="0" w:color="auto"/>
            </w:tcBorders>
            <w:shd w:val="clear" w:color="auto" w:fill="FFFFFF"/>
            <w:vAlign w:val="center"/>
            <w:hideMark/>
          </w:tcPr>
          <w:p w14:paraId="03A54A94" w14:textId="77777777" w:rsidR="000F4203" w:rsidRPr="0051288B" w:rsidRDefault="000F4203" w:rsidP="000F4203">
            <w:pPr>
              <w:spacing w:line="256" w:lineRule="auto"/>
              <w:rPr>
                <w:color w:val="010000"/>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772AB2FB" w14:textId="77777777" w:rsidR="000F4203" w:rsidRPr="0051288B" w:rsidRDefault="000F4203" w:rsidP="000F4203">
            <w:pPr>
              <w:spacing w:line="256" w:lineRule="auto"/>
              <w:rPr>
                <w:color w:val="010000"/>
                <w:sz w:val="16"/>
                <w:szCs w:val="16"/>
              </w:rPr>
            </w:pPr>
            <w:r w:rsidRPr="0051288B">
              <w:rPr>
                <w:color w:val="010000"/>
                <w:sz w:val="16"/>
                <w:szCs w:val="16"/>
              </w:rPr>
              <w:t>3909</w:t>
            </w:r>
          </w:p>
        </w:tc>
        <w:tc>
          <w:tcPr>
            <w:tcW w:w="1250" w:type="dxa"/>
            <w:tcBorders>
              <w:top w:val="nil"/>
              <w:left w:val="nil"/>
              <w:bottom w:val="single" w:sz="4" w:space="0" w:color="auto"/>
              <w:right w:val="single" w:sz="4" w:space="0" w:color="auto"/>
            </w:tcBorders>
            <w:shd w:val="clear" w:color="auto" w:fill="FFFFFF"/>
            <w:vAlign w:val="center"/>
            <w:hideMark/>
          </w:tcPr>
          <w:p w14:paraId="3C212F42" w14:textId="77777777" w:rsidR="000F4203" w:rsidRPr="0051288B" w:rsidRDefault="000F4203" w:rsidP="000F4203">
            <w:pPr>
              <w:spacing w:line="256" w:lineRule="auto"/>
              <w:jc w:val="center"/>
              <w:rPr>
                <w:color w:val="010000"/>
                <w:sz w:val="16"/>
                <w:szCs w:val="16"/>
              </w:rPr>
            </w:pPr>
            <w:r w:rsidRPr="0051288B">
              <w:rPr>
                <w:color w:val="010000"/>
                <w:sz w:val="16"/>
                <w:szCs w:val="16"/>
              </w:rPr>
              <w:t>2001</w:t>
            </w:r>
          </w:p>
        </w:tc>
        <w:tc>
          <w:tcPr>
            <w:tcW w:w="2663" w:type="dxa"/>
            <w:tcBorders>
              <w:top w:val="nil"/>
              <w:left w:val="nil"/>
              <w:bottom w:val="single" w:sz="4" w:space="0" w:color="auto"/>
              <w:right w:val="single" w:sz="4" w:space="0" w:color="auto"/>
            </w:tcBorders>
            <w:vAlign w:val="center"/>
            <w:hideMark/>
          </w:tcPr>
          <w:p w14:paraId="601EDC5A"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47D5D3B5"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457B8122" w14:textId="77777777" w:rsidR="000F4203" w:rsidRPr="0051288B" w:rsidRDefault="000F4203" w:rsidP="000F4203">
            <w:pPr>
              <w:spacing w:line="256" w:lineRule="auto"/>
              <w:jc w:val="right"/>
              <w:rPr>
                <w:color w:val="010000"/>
                <w:sz w:val="16"/>
                <w:szCs w:val="16"/>
              </w:rPr>
            </w:pPr>
            <w:r w:rsidRPr="0051288B">
              <w:rPr>
                <w:color w:val="010000"/>
                <w:sz w:val="16"/>
                <w:szCs w:val="16"/>
              </w:rPr>
              <w:t>24</w:t>
            </w:r>
          </w:p>
        </w:tc>
        <w:tc>
          <w:tcPr>
            <w:tcW w:w="1866" w:type="dxa"/>
            <w:tcBorders>
              <w:top w:val="nil"/>
              <w:left w:val="nil"/>
              <w:bottom w:val="single" w:sz="4" w:space="0" w:color="auto"/>
              <w:right w:val="single" w:sz="4" w:space="0" w:color="auto"/>
            </w:tcBorders>
            <w:shd w:val="clear" w:color="auto" w:fill="FFFFFF"/>
            <w:noWrap/>
            <w:vAlign w:val="center"/>
            <w:hideMark/>
          </w:tcPr>
          <w:p w14:paraId="2E15D6E9" w14:textId="77777777" w:rsidR="000F4203" w:rsidRPr="0051288B" w:rsidRDefault="000F4203" w:rsidP="000F4203">
            <w:pPr>
              <w:spacing w:line="256" w:lineRule="auto"/>
              <w:rPr>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16E26F28" w14:textId="77777777" w:rsidR="000F4203" w:rsidRPr="0051288B" w:rsidRDefault="000F4203" w:rsidP="000F4203">
            <w:pPr>
              <w:spacing w:line="256" w:lineRule="auto"/>
              <w:rPr>
                <w:color w:val="010000"/>
                <w:sz w:val="16"/>
                <w:szCs w:val="16"/>
              </w:rPr>
            </w:pPr>
            <w:r w:rsidRPr="0051288B">
              <w:rPr>
                <w:color w:val="010000"/>
                <w:sz w:val="16"/>
                <w:szCs w:val="16"/>
              </w:rPr>
              <w:t>390902</w:t>
            </w:r>
          </w:p>
        </w:tc>
        <w:tc>
          <w:tcPr>
            <w:tcW w:w="1250" w:type="dxa"/>
            <w:tcBorders>
              <w:top w:val="nil"/>
              <w:left w:val="nil"/>
              <w:bottom w:val="single" w:sz="4" w:space="0" w:color="auto"/>
              <w:right w:val="single" w:sz="4" w:space="0" w:color="auto"/>
            </w:tcBorders>
            <w:shd w:val="clear" w:color="auto" w:fill="FFFFFF"/>
            <w:noWrap/>
            <w:vAlign w:val="center"/>
            <w:hideMark/>
          </w:tcPr>
          <w:p w14:paraId="07CF0217" w14:textId="77777777" w:rsidR="000F4203" w:rsidRPr="0051288B" w:rsidRDefault="000F4203" w:rsidP="000F4203">
            <w:pPr>
              <w:spacing w:line="256" w:lineRule="auto"/>
              <w:jc w:val="center"/>
              <w:rPr>
                <w:sz w:val="16"/>
                <w:szCs w:val="16"/>
              </w:rPr>
            </w:pPr>
            <w:r w:rsidRPr="0051288B">
              <w:rPr>
                <w:color w:val="010000"/>
                <w:sz w:val="16"/>
                <w:szCs w:val="16"/>
              </w:rPr>
              <w:t>2003</w:t>
            </w:r>
          </w:p>
        </w:tc>
        <w:tc>
          <w:tcPr>
            <w:tcW w:w="2663" w:type="dxa"/>
            <w:tcBorders>
              <w:top w:val="nil"/>
              <w:left w:val="nil"/>
              <w:bottom w:val="single" w:sz="4" w:space="0" w:color="auto"/>
              <w:right w:val="single" w:sz="4" w:space="0" w:color="auto"/>
            </w:tcBorders>
            <w:vAlign w:val="center"/>
            <w:hideMark/>
          </w:tcPr>
          <w:p w14:paraId="2B8FD472"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4901A411"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7127ACBB" w14:textId="77777777" w:rsidR="000F4203" w:rsidRPr="0051288B" w:rsidRDefault="000F4203" w:rsidP="000F4203">
            <w:pPr>
              <w:spacing w:line="256" w:lineRule="auto"/>
              <w:jc w:val="right"/>
              <w:rPr>
                <w:color w:val="010000"/>
                <w:sz w:val="16"/>
                <w:szCs w:val="16"/>
              </w:rPr>
            </w:pPr>
            <w:r w:rsidRPr="0051288B">
              <w:rPr>
                <w:color w:val="010000"/>
                <w:sz w:val="16"/>
                <w:szCs w:val="16"/>
              </w:rPr>
              <w:t>25</w:t>
            </w:r>
          </w:p>
        </w:tc>
        <w:tc>
          <w:tcPr>
            <w:tcW w:w="1866" w:type="dxa"/>
            <w:tcBorders>
              <w:top w:val="nil"/>
              <w:left w:val="nil"/>
              <w:bottom w:val="single" w:sz="4" w:space="0" w:color="auto"/>
              <w:right w:val="single" w:sz="4" w:space="0" w:color="auto"/>
            </w:tcBorders>
            <w:shd w:val="clear" w:color="auto" w:fill="FFFFFF"/>
            <w:vAlign w:val="center"/>
            <w:hideMark/>
          </w:tcPr>
          <w:p w14:paraId="1A1A63F1" w14:textId="77777777" w:rsidR="000F4203" w:rsidRPr="0051288B" w:rsidRDefault="000F4203" w:rsidP="000F4203">
            <w:pPr>
              <w:spacing w:line="256" w:lineRule="auto"/>
              <w:rPr>
                <w:color w:val="010000"/>
                <w:sz w:val="16"/>
                <w:szCs w:val="16"/>
              </w:rPr>
            </w:pPr>
            <w:r w:rsidRPr="0051288B">
              <w:rPr>
                <w:color w:val="010000"/>
                <w:sz w:val="16"/>
                <w:szCs w:val="16"/>
              </w:rPr>
              <w:t xml:space="preserve">УАЗ </w:t>
            </w:r>
          </w:p>
        </w:tc>
        <w:tc>
          <w:tcPr>
            <w:tcW w:w="1606" w:type="dxa"/>
            <w:tcBorders>
              <w:top w:val="nil"/>
              <w:left w:val="nil"/>
              <w:bottom w:val="single" w:sz="4" w:space="0" w:color="auto"/>
              <w:right w:val="single" w:sz="4" w:space="0" w:color="auto"/>
            </w:tcBorders>
            <w:shd w:val="clear" w:color="auto" w:fill="FFFFFF"/>
            <w:vAlign w:val="center"/>
            <w:hideMark/>
          </w:tcPr>
          <w:p w14:paraId="0178DE82" w14:textId="77777777" w:rsidR="000F4203" w:rsidRPr="0051288B" w:rsidRDefault="000F4203" w:rsidP="000F4203">
            <w:pPr>
              <w:spacing w:line="256" w:lineRule="auto"/>
              <w:rPr>
                <w:color w:val="010000"/>
                <w:sz w:val="16"/>
                <w:szCs w:val="16"/>
              </w:rPr>
            </w:pPr>
            <w:r w:rsidRPr="0051288B">
              <w:rPr>
                <w:color w:val="010000"/>
                <w:sz w:val="16"/>
                <w:szCs w:val="16"/>
              </w:rPr>
              <w:t>390944</w:t>
            </w:r>
          </w:p>
        </w:tc>
        <w:tc>
          <w:tcPr>
            <w:tcW w:w="1250" w:type="dxa"/>
            <w:tcBorders>
              <w:top w:val="nil"/>
              <w:left w:val="nil"/>
              <w:bottom w:val="single" w:sz="4" w:space="0" w:color="auto"/>
              <w:right w:val="single" w:sz="4" w:space="0" w:color="auto"/>
            </w:tcBorders>
            <w:shd w:val="clear" w:color="auto" w:fill="FFFFFF"/>
            <w:vAlign w:val="center"/>
            <w:hideMark/>
          </w:tcPr>
          <w:p w14:paraId="14FCDF6C" w14:textId="77777777" w:rsidR="000F4203" w:rsidRPr="0051288B" w:rsidRDefault="000F4203" w:rsidP="000F4203">
            <w:pPr>
              <w:spacing w:line="256" w:lineRule="auto"/>
              <w:jc w:val="center"/>
              <w:rPr>
                <w:color w:val="010000"/>
                <w:sz w:val="16"/>
                <w:szCs w:val="16"/>
              </w:rPr>
            </w:pPr>
            <w:r w:rsidRPr="0051288B">
              <w:rPr>
                <w:color w:val="010000"/>
                <w:sz w:val="16"/>
                <w:szCs w:val="16"/>
              </w:rPr>
              <w:t>2006</w:t>
            </w:r>
          </w:p>
        </w:tc>
        <w:tc>
          <w:tcPr>
            <w:tcW w:w="2663" w:type="dxa"/>
            <w:tcBorders>
              <w:top w:val="nil"/>
              <w:left w:val="nil"/>
              <w:bottom w:val="single" w:sz="4" w:space="0" w:color="auto"/>
              <w:right w:val="single" w:sz="4" w:space="0" w:color="auto"/>
            </w:tcBorders>
            <w:vAlign w:val="center"/>
            <w:hideMark/>
          </w:tcPr>
          <w:p w14:paraId="4413DC92"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77BADCF8"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5F000C39" w14:textId="77777777" w:rsidR="000F4203" w:rsidRPr="0051288B" w:rsidRDefault="000F4203" w:rsidP="000F4203">
            <w:pPr>
              <w:spacing w:line="256" w:lineRule="auto"/>
              <w:jc w:val="right"/>
              <w:rPr>
                <w:color w:val="010000"/>
                <w:sz w:val="16"/>
                <w:szCs w:val="16"/>
              </w:rPr>
            </w:pPr>
            <w:r w:rsidRPr="0051288B">
              <w:rPr>
                <w:color w:val="010000"/>
                <w:sz w:val="16"/>
                <w:szCs w:val="16"/>
              </w:rPr>
              <w:t>26</w:t>
            </w:r>
          </w:p>
        </w:tc>
        <w:tc>
          <w:tcPr>
            <w:tcW w:w="1866" w:type="dxa"/>
            <w:tcBorders>
              <w:top w:val="nil"/>
              <w:left w:val="nil"/>
              <w:bottom w:val="single" w:sz="4" w:space="0" w:color="auto"/>
              <w:right w:val="single" w:sz="4" w:space="0" w:color="auto"/>
            </w:tcBorders>
            <w:shd w:val="clear" w:color="auto" w:fill="FFFFFF"/>
            <w:vAlign w:val="center"/>
            <w:hideMark/>
          </w:tcPr>
          <w:p w14:paraId="1FE1BDB3" w14:textId="77777777" w:rsidR="000F4203" w:rsidRPr="0051288B" w:rsidRDefault="000F4203" w:rsidP="000F4203">
            <w:pPr>
              <w:spacing w:line="256" w:lineRule="auto"/>
              <w:rPr>
                <w:color w:val="010000"/>
                <w:sz w:val="16"/>
                <w:szCs w:val="16"/>
              </w:rPr>
            </w:pPr>
            <w:r w:rsidRPr="0051288B">
              <w:rPr>
                <w:color w:val="010000"/>
                <w:sz w:val="16"/>
                <w:szCs w:val="16"/>
              </w:rPr>
              <w:t xml:space="preserve">УАЗ </w:t>
            </w:r>
          </w:p>
        </w:tc>
        <w:tc>
          <w:tcPr>
            <w:tcW w:w="1606" w:type="dxa"/>
            <w:tcBorders>
              <w:top w:val="nil"/>
              <w:left w:val="nil"/>
              <w:bottom w:val="single" w:sz="4" w:space="0" w:color="auto"/>
              <w:right w:val="single" w:sz="4" w:space="0" w:color="auto"/>
            </w:tcBorders>
            <w:shd w:val="clear" w:color="auto" w:fill="FFFFFF"/>
            <w:vAlign w:val="center"/>
            <w:hideMark/>
          </w:tcPr>
          <w:p w14:paraId="32375172" w14:textId="77777777" w:rsidR="000F4203" w:rsidRPr="0051288B" w:rsidRDefault="000F4203" w:rsidP="000F4203">
            <w:pPr>
              <w:spacing w:line="256" w:lineRule="auto"/>
              <w:rPr>
                <w:color w:val="010000"/>
                <w:sz w:val="16"/>
                <w:szCs w:val="16"/>
              </w:rPr>
            </w:pPr>
            <w:r w:rsidRPr="0051288B">
              <w:rPr>
                <w:color w:val="010000"/>
                <w:sz w:val="16"/>
                <w:szCs w:val="16"/>
              </w:rPr>
              <w:t>390944</w:t>
            </w:r>
          </w:p>
        </w:tc>
        <w:tc>
          <w:tcPr>
            <w:tcW w:w="1250" w:type="dxa"/>
            <w:tcBorders>
              <w:top w:val="nil"/>
              <w:left w:val="nil"/>
              <w:bottom w:val="single" w:sz="4" w:space="0" w:color="auto"/>
              <w:right w:val="single" w:sz="4" w:space="0" w:color="auto"/>
            </w:tcBorders>
            <w:shd w:val="clear" w:color="auto" w:fill="FFFFFF"/>
            <w:vAlign w:val="center"/>
            <w:hideMark/>
          </w:tcPr>
          <w:p w14:paraId="0F3C5EF4" w14:textId="77777777" w:rsidR="000F4203" w:rsidRPr="0051288B" w:rsidRDefault="000F4203" w:rsidP="000F4203">
            <w:pPr>
              <w:spacing w:line="256" w:lineRule="auto"/>
              <w:jc w:val="center"/>
              <w:rPr>
                <w:color w:val="010000"/>
                <w:sz w:val="16"/>
                <w:szCs w:val="16"/>
              </w:rPr>
            </w:pPr>
            <w:r w:rsidRPr="0051288B">
              <w:rPr>
                <w:color w:val="010000"/>
                <w:sz w:val="16"/>
                <w:szCs w:val="16"/>
              </w:rPr>
              <w:t>2008</w:t>
            </w:r>
          </w:p>
        </w:tc>
        <w:tc>
          <w:tcPr>
            <w:tcW w:w="2663" w:type="dxa"/>
            <w:tcBorders>
              <w:top w:val="nil"/>
              <w:left w:val="nil"/>
              <w:bottom w:val="single" w:sz="4" w:space="0" w:color="auto"/>
              <w:right w:val="single" w:sz="4" w:space="0" w:color="auto"/>
            </w:tcBorders>
            <w:vAlign w:val="center"/>
            <w:hideMark/>
          </w:tcPr>
          <w:p w14:paraId="1A1376A2"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4F80F206"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56BC182B" w14:textId="77777777" w:rsidR="000F4203" w:rsidRPr="0051288B" w:rsidRDefault="000F4203" w:rsidP="000F4203">
            <w:pPr>
              <w:spacing w:line="256" w:lineRule="auto"/>
              <w:jc w:val="right"/>
              <w:rPr>
                <w:color w:val="010000"/>
                <w:sz w:val="16"/>
                <w:szCs w:val="16"/>
              </w:rPr>
            </w:pPr>
            <w:r w:rsidRPr="0051288B">
              <w:rPr>
                <w:color w:val="010000"/>
                <w:sz w:val="16"/>
                <w:szCs w:val="16"/>
              </w:rPr>
              <w:t>27</w:t>
            </w:r>
          </w:p>
        </w:tc>
        <w:tc>
          <w:tcPr>
            <w:tcW w:w="1866" w:type="dxa"/>
            <w:tcBorders>
              <w:top w:val="nil"/>
              <w:left w:val="nil"/>
              <w:bottom w:val="single" w:sz="4" w:space="0" w:color="auto"/>
              <w:right w:val="single" w:sz="4" w:space="0" w:color="auto"/>
            </w:tcBorders>
            <w:shd w:val="clear" w:color="auto" w:fill="FFFFFF"/>
            <w:vAlign w:val="center"/>
            <w:hideMark/>
          </w:tcPr>
          <w:p w14:paraId="08F8100D" w14:textId="77777777" w:rsidR="000F4203" w:rsidRPr="0051288B" w:rsidRDefault="000F4203" w:rsidP="000F4203">
            <w:pPr>
              <w:spacing w:line="256" w:lineRule="auto"/>
              <w:rPr>
                <w:color w:val="010000"/>
                <w:sz w:val="16"/>
                <w:szCs w:val="16"/>
              </w:rPr>
            </w:pPr>
            <w:r w:rsidRPr="0051288B">
              <w:rPr>
                <w:color w:val="010000"/>
                <w:sz w:val="16"/>
                <w:szCs w:val="16"/>
              </w:rPr>
              <w:t xml:space="preserve">УАЗ </w:t>
            </w:r>
          </w:p>
        </w:tc>
        <w:tc>
          <w:tcPr>
            <w:tcW w:w="1606" w:type="dxa"/>
            <w:tcBorders>
              <w:top w:val="nil"/>
              <w:left w:val="nil"/>
              <w:bottom w:val="single" w:sz="4" w:space="0" w:color="auto"/>
              <w:right w:val="single" w:sz="4" w:space="0" w:color="auto"/>
            </w:tcBorders>
            <w:shd w:val="clear" w:color="auto" w:fill="FFFFFF"/>
            <w:vAlign w:val="center"/>
            <w:hideMark/>
          </w:tcPr>
          <w:p w14:paraId="2F8C81D0" w14:textId="77777777" w:rsidR="000F4203" w:rsidRPr="0051288B" w:rsidRDefault="000F4203" w:rsidP="000F4203">
            <w:pPr>
              <w:spacing w:line="256" w:lineRule="auto"/>
              <w:rPr>
                <w:color w:val="010000"/>
                <w:sz w:val="16"/>
                <w:szCs w:val="16"/>
              </w:rPr>
            </w:pPr>
            <w:r w:rsidRPr="0051288B">
              <w:rPr>
                <w:color w:val="010000"/>
                <w:sz w:val="16"/>
                <w:szCs w:val="16"/>
              </w:rPr>
              <w:t>39094</w:t>
            </w:r>
          </w:p>
        </w:tc>
        <w:tc>
          <w:tcPr>
            <w:tcW w:w="1250" w:type="dxa"/>
            <w:tcBorders>
              <w:top w:val="nil"/>
              <w:left w:val="nil"/>
              <w:bottom w:val="single" w:sz="4" w:space="0" w:color="auto"/>
              <w:right w:val="single" w:sz="4" w:space="0" w:color="auto"/>
            </w:tcBorders>
            <w:shd w:val="clear" w:color="auto" w:fill="FFFFFF"/>
            <w:noWrap/>
            <w:vAlign w:val="center"/>
            <w:hideMark/>
          </w:tcPr>
          <w:p w14:paraId="3C5CE027" w14:textId="77777777" w:rsidR="000F4203" w:rsidRPr="0051288B" w:rsidRDefault="000F4203" w:rsidP="000F4203">
            <w:pPr>
              <w:spacing w:line="256" w:lineRule="auto"/>
              <w:rPr>
                <w:sz w:val="16"/>
                <w:szCs w:val="16"/>
              </w:rPr>
            </w:pPr>
            <w:r w:rsidRPr="0051288B">
              <w:rPr>
                <w:color w:val="010000"/>
                <w:sz w:val="16"/>
                <w:szCs w:val="16"/>
              </w:rPr>
              <w:t>2001</w:t>
            </w:r>
          </w:p>
        </w:tc>
        <w:tc>
          <w:tcPr>
            <w:tcW w:w="2663" w:type="dxa"/>
            <w:tcBorders>
              <w:top w:val="nil"/>
              <w:left w:val="nil"/>
              <w:bottom w:val="single" w:sz="4" w:space="0" w:color="auto"/>
              <w:right w:val="single" w:sz="4" w:space="0" w:color="auto"/>
            </w:tcBorders>
            <w:vAlign w:val="center"/>
            <w:hideMark/>
          </w:tcPr>
          <w:p w14:paraId="52101EF8"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17683846"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20D1B988" w14:textId="77777777" w:rsidR="000F4203" w:rsidRPr="0051288B" w:rsidRDefault="000F4203" w:rsidP="000F4203">
            <w:pPr>
              <w:spacing w:line="256" w:lineRule="auto"/>
              <w:jc w:val="right"/>
              <w:rPr>
                <w:color w:val="010000"/>
                <w:sz w:val="16"/>
                <w:szCs w:val="16"/>
              </w:rPr>
            </w:pPr>
            <w:r w:rsidRPr="0051288B">
              <w:rPr>
                <w:color w:val="010000"/>
                <w:sz w:val="16"/>
                <w:szCs w:val="16"/>
              </w:rPr>
              <w:t>28</w:t>
            </w:r>
          </w:p>
        </w:tc>
        <w:tc>
          <w:tcPr>
            <w:tcW w:w="1866" w:type="dxa"/>
            <w:tcBorders>
              <w:top w:val="nil"/>
              <w:left w:val="nil"/>
              <w:bottom w:val="single" w:sz="4" w:space="0" w:color="auto"/>
              <w:right w:val="single" w:sz="4" w:space="0" w:color="auto"/>
            </w:tcBorders>
            <w:shd w:val="clear" w:color="auto" w:fill="FFFFFF"/>
            <w:vAlign w:val="center"/>
            <w:hideMark/>
          </w:tcPr>
          <w:p w14:paraId="28C758B8" w14:textId="77777777" w:rsidR="000F4203" w:rsidRPr="0051288B" w:rsidRDefault="000F4203" w:rsidP="000F4203">
            <w:pPr>
              <w:spacing w:line="256" w:lineRule="auto"/>
              <w:rPr>
                <w:color w:val="010000"/>
                <w:sz w:val="16"/>
                <w:szCs w:val="16"/>
              </w:rPr>
            </w:pPr>
            <w:r w:rsidRPr="0051288B">
              <w:rPr>
                <w:color w:val="010000"/>
                <w:sz w:val="16"/>
                <w:szCs w:val="16"/>
              </w:rPr>
              <w:t xml:space="preserve">УАЗ </w:t>
            </w:r>
          </w:p>
        </w:tc>
        <w:tc>
          <w:tcPr>
            <w:tcW w:w="1606" w:type="dxa"/>
            <w:tcBorders>
              <w:top w:val="nil"/>
              <w:left w:val="nil"/>
              <w:bottom w:val="single" w:sz="4" w:space="0" w:color="auto"/>
              <w:right w:val="single" w:sz="4" w:space="0" w:color="auto"/>
            </w:tcBorders>
            <w:shd w:val="clear" w:color="auto" w:fill="FFFFFF"/>
            <w:vAlign w:val="center"/>
            <w:hideMark/>
          </w:tcPr>
          <w:p w14:paraId="02A35B2C" w14:textId="77777777" w:rsidR="000F4203" w:rsidRPr="0051288B" w:rsidRDefault="000F4203" w:rsidP="000F4203">
            <w:pPr>
              <w:spacing w:line="256" w:lineRule="auto"/>
              <w:rPr>
                <w:color w:val="010000"/>
                <w:sz w:val="16"/>
                <w:szCs w:val="16"/>
              </w:rPr>
            </w:pPr>
            <w:r w:rsidRPr="0051288B">
              <w:rPr>
                <w:color w:val="010000"/>
                <w:sz w:val="16"/>
                <w:szCs w:val="16"/>
              </w:rPr>
              <w:t>390945</w:t>
            </w:r>
          </w:p>
        </w:tc>
        <w:tc>
          <w:tcPr>
            <w:tcW w:w="1250" w:type="dxa"/>
            <w:tcBorders>
              <w:top w:val="nil"/>
              <w:left w:val="nil"/>
              <w:bottom w:val="single" w:sz="4" w:space="0" w:color="auto"/>
              <w:right w:val="single" w:sz="4" w:space="0" w:color="auto"/>
            </w:tcBorders>
            <w:shd w:val="clear" w:color="auto" w:fill="FFFFFF"/>
            <w:vAlign w:val="center"/>
            <w:hideMark/>
          </w:tcPr>
          <w:p w14:paraId="4FED4FAB" w14:textId="77777777" w:rsidR="000F4203" w:rsidRPr="0051288B" w:rsidRDefault="000F4203" w:rsidP="000F4203">
            <w:pPr>
              <w:spacing w:line="256" w:lineRule="auto"/>
              <w:jc w:val="center"/>
              <w:rPr>
                <w:color w:val="010000"/>
                <w:sz w:val="16"/>
                <w:szCs w:val="16"/>
              </w:rPr>
            </w:pPr>
            <w:r w:rsidRPr="0051288B">
              <w:rPr>
                <w:color w:val="010000"/>
                <w:sz w:val="16"/>
                <w:szCs w:val="16"/>
              </w:rPr>
              <w:t>2009</w:t>
            </w:r>
          </w:p>
        </w:tc>
        <w:tc>
          <w:tcPr>
            <w:tcW w:w="2663" w:type="dxa"/>
            <w:tcBorders>
              <w:top w:val="nil"/>
              <w:left w:val="nil"/>
              <w:bottom w:val="single" w:sz="4" w:space="0" w:color="auto"/>
              <w:right w:val="single" w:sz="4" w:space="0" w:color="auto"/>
            </w:tcBorders>
            <w:vAlign w:val="center"/>
            <w:hideMark/>
          </w:tcPr>
          <w:p w14:paraId="5E16452A"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0791CF10"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14438B02" w14:textId="77777777" w:rsidR="000F4203" w:rsidRPr="0051288B" w:rsidRDefault="000F4203" w:rsidP="000F4203">
            <w:pPr>
              <w:spacing w:line="256" w:lineRule="auto"/>
              <w:jc w:val="right"/>
              <w:rPr>
                <w:color w:val="010000"/>
                <w:sz w:val="16"/>
                <w:szCs w:val="16"/>
              </w:rPr>
            </w:pPr>
            <w:r w:rsidRPr="0051288B">
              <w:rPr>
                <w:color w:val="010000"/>
                <w:sz w:val="16"/>
                <w:szCs w:val="16"/>
              </w:rPr>
              <w:t>29</w:t>
            </w:r>
          </w:p>
        </w:tc>
        <w:tc>
          <w:tcPr>
            <w:tcW w:w="1866" w:type="dxa"/>
            <w:tcBorders>
              <w:top w:val="nil"/>
              <w:left w:val="nil"/>
              <w:bottom w:val="single" w:sz="4" w:space="0" w:color="auto"/>
              <w:right w:val="single" w:sz="4" w:space="0" w:color="auto"/>
            </w:tcBorders>
            <w:shd w:val="clear" w:color="auto" w:fill="FFFFFF"/>
            <w:vAlign w:val="center"/>
            <w:hideMark/>
          </w:tcPr>
          <w:p w14:paraId="7E387A54" w14:textId="77777777" w:rsidR="000F4203" w:rsidRPr="0051288B" w:rsidRDefault="000F4203" w:rsidP="000F4203">
            <w:pPr>
              <w:spacing w:line="256" w:lineRule="auto"/>
              <w:rPr>
                <w:color w:val="010000"/>
                <w:sz w:val="16"/>
                <w:szCs w:val="16"/>
              </w:rPr>
            </w:pPr>
            <w:r w:rsidRPr="0051288B">
              <w:rPr>
                <w:color w:val="010000"/>
                <w:sz w:val="16"/>
                <w:szCs w:val="16"/>
              </w:rPr>
              <w:t xml:space="preserve">УАЗ </w:t>
            </w:r>
          </w:p>
        </w:tc>
        <w:tc>
          <w:tcPr>
            <w:tcW w:w="1606" w:type="dxa"/>
            <w:tcBorders>
              <w:top w:val="nil"/>
              <w:left w:val="nil"/>
              <w:bottom w:val="single" w:sz="4" w:space="0" w:color="auto"/>
              <w:right w:val="single" w:sz="4" w:space="0" w:color="auto"/>
            </w:tcBorders>
            <w:shd w:val="clear" w:color="auto" w:fill="FFFFFF"/>
            <w:vAlign w:val="center"/>
            <w:hideMark/>
          </w:tcPr>
          <w:p w14:paraId="57B9E7F8" w14:textId="77777777" w:rsidR="000F4203" w:rsidRPr="0051288B" w:rsidRDefault="000F4203" w:rsidP="000F4203">
            <w:pPr>
              <w:spacing w:line="256" w:lineRule="auto"/>
              <w:rPr>
                <w:color w:val="010000"/>
                <w:sz w:val="16"/>
                <w:szCs w:val="16"/>
              </w:rPr>
            </w:pPr>
            <w:r w:rsidRPr="0051288B">
              <w:rPr>
                <w:color w:val="010000"/>
                <w:sz w:val="16"/>
                <w:szCs w:val="16"/>
              </w:rPr>
              <w:t>390944</w:t>
            </w:r>
          </w:p>
        </w:tc>
        <w:tc>
          <w:tcPr>
            <w:tcW w:w="1250" w:type="dxa"/>
            <w:tcBorders>
              <w:top w:val="nil"/>
              <w:left w:val="nil"/>
              <w:bottom w:val="single" w:sz="4" w:space="0" w:color="auto"/>
              <w:right w:val="single" w:sz="4" w:space="0" w:color="auto"/>
            </w:tcBorders>
            <w:shd w:val="clear" w:color="auto" w:fill="FFFFFF"/>
            <w:vAlign w:val="center"/>
            <w:hideMark/>
          </w:tcPr>
          <w:p w14:paraId="1204EDE3" w14:textId="77777777" w:rsidR="000F4203" w:rsidRPr="0051288B" w:rsidRDefault="000F4203" w:rsidP="000F4203">
            <w:pPr>
              <w:spacing w:line="256" w:lineRule="auto"/>
              <w:jc w:val="center"/>
              <w:rPr>
                <w:color w:val="010000"/>
                <w:sz w:val="16"/>
                <w:szCs w:val="16"/>
              </w:rPr>
            </w:pPr>
            <w:r w:rsidRPr="0051288B">
              <w:rPr>
                <w:color w:val="010000"/>
                <w:sz w:val="16"/>
                <w:szCs w:val="16"/>
              </w:rPr>
              <w:t>2008</w:t>
            </w:r>
          </w:p>
        </w:tc>
        <w:tc>
          <w:tcPr>
            <w:tcW w:w="2663" w:type="dxa"/>
            <w:tcBorders>
              <w:top w:val="nil"/>
              <w:left w:val="nil"/>
              <w:bottom w:val="single" w:sz="4" w:space="0" w:color="auto"/>
              <w:right w:val="single" w:sz="4" w:space="0" w:color="auto"/>
            </w:tcBorders>
            <w:vAlign w:val="center"/>
            <w:hideMark/>
          </w:tcPr>
          <w:p w14:paraId="6226DA4E"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1D0D6FC5"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7FC13B6D" w14:textId="77777777" w:rsidR="000F4203" w:rsidRPr="0051288B" w:rsidRDefault="000F4203" w:rsidP="000F4203">
            <w:pPr>
              <w:spacing w:line="256" w:lineRule="auto"/>
              <w:jc w:val="right"/>
              <w:rPr>
                <w:color w:val="010000"/>
                <w:sz w:val="16"/>
                <w:szCs w:val="16"/>
              </w:rPr>
            </w:pPr>
            <w:r w:rsidRPr="0051288B">
              <w:rPr>
                <w:color w:val="010000"/>
                <w:sz w:val="16"/>
                <w:szCs w:val="16"/>
              </w:rPr>
              <w:t>30</w:t>
            </w:r>
          </w:p>
        </w:tc>
        <w:tc>
          <w:tcPr>
            <w:tcW w:w="1866" w:type="dxa"/>
            <w:tcBorders>
              <w:top w:val="nil"/>
              <w:left w:val="nil"/>
              <w:bottom w:val="single" w:sz="4" w:space="0" w:color="auto"/>
              <w:right w:val="single" w:sz="4" w:space="0" w:color="auto"/>
            </w:tcBorders>
            <w:shd w:val="clear" w:color="auto" w:fill="FFFFFF"/>
            <w:hideMark/>
          </w:tcPr>
          <w:p w14:paraId="3311C1A7" w14:textId="77777777" w:rsidR="000F4203" w:rsidRPr="0051288B" w:rsidRDefault="000F4203" w:rsidP="000F4203">
            <w:pPr>
              <w:spacing w:line="256" w:lineRule="auto"/>
              <w:rPr>
                <w:color w:val="010000"/>
                <w:sz w:val="16"/>
                <w:szCs w:val="16"/>
              </w:rPr>
            </w:pPr>
            <w:r w:rsidRPr="0051288B">
              <w:rPr>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4B3F03A7" w14:textId="77777777" w:rsidR="000F4203" w:rsidRPr="0051288B" w:rsidRDefault="000F4203" w:rsidP="000F4203">
            <w:pPr>
              <w:spacing w:line="256" w:lineRule="auto"/>
              <w:rPr>
                <w:color w:val="010000"/>
                <w:sz w:val="16"/>
                <w:szCs w:val="16"/>
              </w:rPr>
            </w:pPr>
            <w:r w:rsidRPr="0051288B">
              <w:rPr>
                <w:color w:val="010000"/>
                <w:sz w:val="16"/>
                <w:szCs w:val="16"/>
              </w:rPr>
              <w:t>390945</w:t>
            </w:r>
          </w:p>
        </w:tc>
        <w:tc>
          <w:tcPr>
            <w:tcW w:w="1250" w:type="dxa"/>
            <w:tcBorders>
              <w:top w:val="nil"/>
              <w:left w:val="nil"/>
              <w:bottom w:val="single" w:sz="4" w:space="0" w:color="auto"/>
              <w:right w:val="single" w:sz="4" w:space="0" w:color="auto"/>
            </w:tcBorders>
            <w:shd w:val="clear" w:color="auto" w:fill="FFFFFF"/>
            <w:hideMark/>
          </w:tcPr>
          <w:p w14:paraId="4B7BEB4B" w14:textId="77777777" w:rsidR="000F4203" w:rsidRPr="0051288B" w:rsidRDefault="000F4203" w:rsidP="000F4203">
            <w:pPr>
              <w:spacing w:line="256" w:lineRule="auto"/>
              <w:jc w:val="center"/>
              <w:rPr>
                <w:color w:val="010000"/>
                <w:sz w:val="16"/>
                <w:szCs w:val="16"/>
              </w:rPr>
            </w:pPr>
            <w:r w:rsidRPr="0051288B">
              <w:rPr>
                <w:sz w:val="16"/>
                <w:szCs w:val="16"/>
              </w:rPr>
              <w:t>2009</w:t>
            </w:r>
          </w:p>
        </w:tc>
        <w:tc>
          <w:tcPr>
            <w:tcW w:w="2663" w:type="dxa"/>
            <w:tcBorders>
              <w:top w:val="nil"/>
              <w:left w:val="nil"/>
              <w:bottom w:val="single" w:sz="4" w:space="0" w:color="auto"/>
              <w:right w:val="single" w:sz="4" w:space="0" w:color="auto"/>
            </w:tcBorders>
            <w:vAlign w:val="center"/>
            <w:hideMark/>
          </w:tcPr>
          <w:p w14:paraId="6BFE7CFA"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57AF51F3"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2785903D" w14:textId="77777777" w:rsidR="000F4203" w:rsidRPr="0051288B" w:rsidRDefault="000F4203" w:rsidP="000F4203">
            <w:pPr>
              <w:spacing w:line="256" w:lineRule="auto"/>
              <w:jc w:val="right"/>
              <w:rPr>
                <w:color w:val="010000"/>
                <w:sz w:val="16"/>
                <w:szCs w:val="16"/>
              </w:rPr>
            </w:pPr>
            <w:r w:rsidRPr="0051288B">
              <w:rPr>
                <w:color w:val="010000"/>
                <w:sz w:val="16"/>
                <w:szCs w:val="16"/>
              </w:rPr>
              <w:t>31</w:t>
            </w:r>
          </w:p>
        </w:tc>
        <w:tc>
          <w:tcPr>
            <w:tcW w:w="1866" w:type="dxa"/>
            <w:tcBorders>
              <w:top w:val="nil"/>
              <w:left w:val="nil"/>
              <w:bottom w:val="single" w:sz="4" w:space="0" w:color="auto"/>
              <w:right w:val="single" w:sz="4" w:space="0" w:color="auto"/>
            </w:tcBorders>
            <w:shd w:val="clear" w:color="auto" w:fill="FFFFFF"/>
            <w:vAlign w:val="center"/>
            <w:hideMark/>
          </w:tcPr>
          <w:p w14:paraId="49FB4C6D" w14:textId="77777777" w:rsidR="000F4203" w:rsidRPr="0051288B" w:rsidRDefault="000F4203" w:rsidP="000F4203">
            <w:pPr>
              <w:spacing w:line="256" w:lineRule="auto"/>
              <w:rPr>
                <w:color w:val="010000"/>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48AFCA63" w14:textId="77777777" w:rsidR="000F4203" w:rsidRPr="0051288B" w:rsidRDefault="000F4203" w:rsidP="000F4203">
            <w:pPr>
              <w:spacing w:line="256" w:lineRule="auto"/>
              <w:rPr>
                <w:color w:val="010000"/>
                <w:sz w:val="16"/>
                <w:szCs w:val="16"/>
              </w:rPr>
            </w:pPr>
            <w:r w:rsidRPr="0051288B">
              <w:rPr>
                <w:color w:val="010000"/>
                <w:sz w:val="16"/>
                <w:szCs w:val="16"/>
              </w:rPr>
              <w:t>31519</w:t>
            </w:r>
          </w:p>
        </w:tc>
        <w:tc>
          <w:tcPr>
            <w:tcW w:w="1250" w:type="dxa"/>
            <w:tcBorders>
              <w:top w:val="nil"/>
              <w:left w:val="nil"/>
              <w:bottom w:val="single" w:sz="4" w:space="0" w:color="auto"/>
              <w:right w:val="single" w:sz="4" w:space="0" w:color="auto"/>
            </w:tcBorders>
            <w:shd w:val="clear" w:color="auto" w:fill="FFFFFF"/>
            <w:vAlign w:val="center"/>
            <w:hideMark/>
          </w:tcPr>
          <w:p w14:paraId="1AF41B2C" w14:textId="77777777" w:rsidR="000F4203" w:rsidRPr="0051288B" w:rsidRDefault="000F4203" w:rsidP="000F4203">
            <w:pPr>
              <w:spacing w:line="256" w:lineRule="auto"/>
              <w:jc w:val="center"/>
              <w:rPr>
                <w:color w:val="010000"/>
                <w:sz w:val="16"/>
                <w:szCs w:val="16"/>
              </w:rPr>
            </w:pPr>
            <w:r w:rsidRPr="0051288B">
              <w:rPr>
                <w:color w:val="010000"/>
                <w:sz w:val="16"/>
                <w:szCs w:val="16"/>
              </w:rPr>
              <w:t>2005</w:t>
            </w:r>
          </w:p>
        </w:tc>
        <w:tc>
          <w:tcPr>
            <w:tcW w:w="2663" w:type="dxa"/>
            <w:tcBorders>
              <w:top w:val="nil"/>
              <w:left w:val="nil"/>
              <w:bottom w:val="single" w:sz="4" w:space="0" w:color="auto"/>
              <w:right w:val="single" w:sz="4" w:space="0" w:color="auto"/>
            </w:tcBorders>
            <w:vAlign w:val="center"/>
            <w:hideMark/>
          </w:tcPr>
          <w:p w14:paraId="21C32D58"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5BFC7401"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7BE7ADF7" w14:textId="77777777" w:rsidR="000F4203" w:rsidRPr="0051288B" w:rsidRDefault="000F4203" w:rsidP="000F4203">
            <w:pPr>
              <w:spacing w:line="256" w:lineRule="auto"/>
              <w:jc w:val="right"/>
              <w:rPr>
                <w:color w:val="010000"/>
                <w:sz w:val="16"/>
                <w:szCs w:val="16"/>
              </w:rPr>
            </w:pPr>
            <w:r w:rsidRPr="0051288B">
              <w:rPr>
                <w:color w:val="010000"/>
                <w:sz w:val="16"/>
                <w:szCs w:val="16"/>
              </w:rPr>
              <w:t>32</w:t>
            </w:r>
          </w:p>
        </w:tc>
        <w:tc>
          <w:tcPr>
            <w:tcW w:w="1866" w:type="dxa"/>
            <w:tcBorders>
              <w:top w:val="nil"/>
              <w:left w:val="nil"/>
              <w:bottom w:val="single" w:sz="4" w:space="0" w:color="auto"/>
              <w:right w:val="single" w:sz="4" w:space="0" w:color="auto"/>
            </w:tcBorders>
            <w:shd w:val="clear" w:color="auto" w:fill="FFFFFF"/>
            <w:vAlign w:val="center"/>
            <w:hideMark/>
          </w:tcPr>
          <w:p w14:paraId="0209E302" w14:textId="77777777" w:rsidR="000F4203" w:rsidRPr="0051288B" w:rsidRDefault="000F4203" w:rsidP="000F4203">
            <w:pPr>
              <w:spacing w:line="256" w:lineRule="auto"/>
              <w:rPr>
                <w:color w:val="010000"/>
                <w:sz w:val="16"/>
                <w:szCs w:val="16"/>
              </w:rPr>
            </w:pPr>
            <w:r w:rsidRPr="0051288B">
              <w:rPr>
                <w:sz w:val="16"/>
                <w:szCs w:val="16"/>
              </w:rPr>
              <w:t xml:space="preserve"> ВАЗ</w:t>
            </w:r>
          </w:p>
        </w:tc>
        <w:tc>
          <w:tcPr>
            <w:tcW w:w="1606" w:type="dxa"/>
            <w:tcBorders>
              <w:top w:val="nil"/>
              <w:left w:val="nil"/>
              <w:bottom w:val="single" w:sz="4" w:space="0" w:color="auto"/>
              <w:right w:val="single" w:sz="4" w:space="0" w:color="auto"/>
            </w:tcBorders>
            <w:shd w:val="clear" w:color="auto" w:fill="FFFFFF"/>
            <w:vAlign w:val="center"/>
            <w:hideMark/>
          </w:tcPr>
          <w:p w14:paraId="50566405" w14:textId="77777777" w:rsidR="000F4203" w:rsidRPr="0051288B" w:rsidRDefault="000F4203" w:rsidP="000F4203">
            <w:pPr>
              <w:spacing w:line="256" w:lineRule="auto"/>
              <w:rPr>
                <w:color w:val="010000"/>
                <w:sz w:val="16"/>
                <w:szCs w:val="16"/>
              </w:rPr>
            </w:pPr>
            <w:r w:rsidRPr="0051288B">
              <w:rPr>
                <w:color w:val="010000"/>
                <w:sz w:val="16"/>
                <w:szCs w:val="16"/>
              </w:rPr>
              <w:t>232900</w:t>
            </w:r>
          </w:p>
        </w:tc>
        <w:tc>
          <w:tcPr>
            <w:tcW w:w="1250" w:type="dxa"/>
            <w:tcBorders>
              <w:top w:val="nil"/>
              <w:left w:val="nil"/>
              <w:bottom w:val="single" w:sz="4" w:space="0" w:color="auto"/>
              <w:right w:val="single" w:sz="4" w:space="0" w:color="auto"/>
            </w:tcBorders>
            <w:shd w:val="clear" w:color="auto" w:fill="FFFFFF"/>
            <w:vAlign w:val="center"/>
            <w:hideMark/>
          </w:tcPr>
          <w:p w14:paraId="1D47F8AD" w14:textId="77777777" w:rsidR="000F4203" w:rsidRPr="0051288B" w:rsidRDefault="000F4203" w:rsidP="000F4203">
            <w:pPr>
              <w:spacing w:line="256" w:lineRule="auto"/>
              <w:jc w:val="center"/>
              <w:rPr>
                <w:color w:val="010000"/>
                <w:sz w:val="16"/>
                <w:szCs w:val="16"/>
              </w:rPr>
            </w:pPr>
            <w:r w:rsidRPr="0051288B">
              <w:rPr>
                <w:sz w:val="16"/>
                <w:szCs w:val="16"/>
              </w:rPr>
              <w:t>2012</w:t>
            </w:r>
          </w:p>
        </w:tc>
        <w:tc>
          <w:tcPr>
            <w:tcW w:w="2663" w:type="dxa"/>
            <w:tcBorders>
              <w:top w:val="nil"/>
              <w:left w:val="nil"/>
              <w:bottom w:val="single" w:sz="4" w:space="0" w:color="auto"/>
              <w:right w:val="single" w:sz="4" w:space="0" w:color="auto"/>
            </w:tcBorders>
            <w:shd w:val="clear" w:color="auto" w:fill="FFFFFF"/>
            <w:vAlign w:val="center"/>
            <w:hideMark/>
          </w:tcPr>
          <w:p w14:paraId="6D1BBBB1"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505DF1CF"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7EFB2A31" w14:textId="77777777" w:rsidR="000F4203" w:rsidRPr="0051288B" w:rsidRDefault="000F4203" w:rsidP="000F4203">
            <w:pPr>
              <w:spacing w:line="256" w:lineRule="auto"/>
              <w:jc w:val="right"/>
              <w:rPr>
                <w:color w:val="010000"/>
                <w:sz w:val="16"/>
                <w:szCs w:val="16"/>
              </w:rPr>
            </w:pPr>
            <w:r w:rsidRPr="0051288B">
              <w:rPr>
                <w:color w:val="010000"/>
                <w:sz w:val="16"/>
                <w:szCs w:val="16"/>
              </w:rPr>
              <w:t>33</w:t>
            </w:r>
          </w:p>
        </w:tc>
        <w:tc>
          <w:tcPr>
            <w:tcW w:w="1866" w:type="dxa"/>
            <w:tcBorders>
              <w:top w:val="nil"/>
              <w:left w:val="nil"/>
              <w:bottom w:val="single" w:sz="4" w:space="0" w:color="auto"/>
              <w:right w:val="single" w:sz="4" w:space="0" w:color="auto"/>
            </w:tcBorders>
            <w:shd w:val="clear" w:color="auto" w:fill="FFFFFF"/>
            <w:vAlign w:val="center"/>
            <w:hideMark/>
          </w:tcPr>
          <w:p w14:paraId="048EA638" w14:textId="77777777" w:rsidR="000F4203" w:rsidRPr="0051288B" w:rsidRDefault="000F4203" w:rsidP="000F4203">
            <w:pPr>
              <w:spacing w:line="256" w:lineRule="auto"/>
              <w:rPr>
                <w:color w:val="010000"/>
                <w:sz w:val="16"/>
                <w:szCs w:val="16"/>
              </w:rPr>
            </w:pPr>
            <w:r w:rsidRPr="0051288B">
              <w:rPr>
                <w:color w:val="010000"/>
                <w:sz w:val="16"/>
                <w:szCs w:val="16"/>
              </w:rPr>
              <w:t>ГАЗ</w:t>
            </w:r>
          </w:p>
        </w:tc>
        <w:tc>
          <w:tcPr>
            <w:tcW w:w="1606" w:type="dxa"/>
            <w:tcBorders>
              <w:top w:val="nil"/>
              <w:left w:val="nil"/>
              <w:bottom w:val="single" w:sz="4" w:space="0" w:color="auto"/>
              <w:right w:val="single" w:sz="4" w:space="0" w:color="auto"/>
            </w:tcBorders>
            <w:shd w:val="clear" w:color="auto" w:fill="FFFFFF"/>
            <w:vAlign w:val="center"/>
            <w:hideMark/>
          </w:tcPr>
          <w:p w14:paraId="6F8B751A" w14:textId="77777777" w:rsidR="000F4203" w:rsidRPr="0051288B" w:rsidRDefault="000F4203" w:rsidP="000F4203">
            <w:pPr>
              <w:spacing w:line="256" w:lineRule="auto"/>
              <w:rPr>
                <w:color w:val="010000"/>
                <w:sz w:val="16"/>
                <w:szCs w:val="16"/>
              </w:rPr>
            </w:pPr>
            <w:r w:rsidRPr="0051288B">
              <w:rPr>
                <w:color w:val="010000"/>
                <w:sz w:val="16"/>
                <w:szCs w:val="16"/>
              </w:rPr>
              <w:t>32213</w:t>
            </w:r>
          </w:p>
        </w:tc>
        <w:tc>
          <w:tcPr>
            <w:tcW w:w="1250" w:type="dxa"/>
            <w:tcBorders>
              <w:top w:val="nil"/>
              <w:left w:val="nil"/>
              <w:bottom w:val="single" w:sz="4" w:space="0" w:color="auto"/>
              <w:right w:val="single" w:sz="4" w:space="0" w:color="auto"/>
            </w:tcBorders>
            <w:shd w:val="clear" w:color="auto" w:fill="FFFFFF"/>
            <w:vAlign w:val="center"/>
            <w:hideMark/>
          </w:tcPr>
          <w:p w14:paraId="54186094" w14:textId="77777777" w:rsidR="000F4203" w:rsidRPr="0051288B" w:rsidRDefault="000F4203" w:rsidP="000F4203">
            <w:pPr>
              <w:spacing w:line="256" w:lineRule="auto"/>
              <w:jc w:val="center"/>
              <w:rPr>
                <w:color w:val="010000"/>
                <w:sz w:val="16"/>
                <w:szCs w:val="16"/>
              </w:rPr>
            </w:pPr>
            <w:r w:rsidRPr="0051288B">
              <w:rPr>
                <w:color w:val="010000"/>
                <w:sz w:val="16"/>
                <w:szCs w:val="16"/>
              </w:rPr>
              <w:t>2004</w:t>
            </w:r>
          </w:p>
        </w:tc>
        <w:tc>
          <w:tcPr>
            <w:tcW w:w="2663" w:type="dxa"/>
            <w:tcBorders>
              <w:top w:val="nil"/>
              <w:left w:val="nil"/>
              <w:bottom w:val="single" w:sz="4" w:space="0" w:color="auto"/>
              <w:right w:val="single" w:sz="4" w:space="0" w:color="auto"/>
            </w:tcBorders>
            <w:shd w:val="clear" w:color="auto" w:fill="FFFFFF"/>
            <w:vAlign w:val="center"/>
            <w:hideMark/>
          </w:tcPr>
          <w:p w14:paraId="463DEA9A" w14:textId="77777777" w:rsidR="000F4203" w:rsidRPr="0051288B" w:rsidRDefault="000F4203" w:rsidP="000F4203">
            <w:pPr>
              <w:spacing w:line="256" w:lineRule="auto"/>
              <w:jc w:val="center"/>
              <w:rPr>
                <w:sz w:val="16"/>
                <w:szCs w:val="16"/>
              </w:rPr>
            </w:pPr>
            <w:r w:rsidRPr="0051288B">
              <w:rPr>
                <w:color w:val="010000"/>
                <w:sz w:val="16"/>
                <w:szCs w:val="16"/>
              </w:rPr>
              <w:t>1</w:t>
            </w:r>
          </w:p>
        </w:tc>
      </w:tr>
      <w:tr w:rsidR="000F4203" w:rsidRPr="0051288B" w14:paraId="1270071F"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3F126033" w14:textId="77777777" w:rsidR="000F4203" w:rsidRPr="0051288B" w:rsidRDefault="000F4203" w:rsidP="000F4203">
            <w:pPr>
              <w:spacing w:line="256" w:lineRule="auto"/>
              <w:jc w:val="right"/>
              <w:rPr>
                <w:color w:val="010000"/>
                <w:sz w:val="16"/>
                <w:szCs w:val="16"/>
              </w:rPr>
            </w:pPr>
            <w:r w:rsidRPr="0051288B">
              <w:rPr>
                <w:color w:val="010000"/>
                <w:sz w:val="16"/>
                <w:szCs w:val="16"/>
              </w:rPr>
              <w:t>34</w:t>
            </w:r>
          </w:p>
        </w:tc>
        <w:tc>
          <w:tcPr>
            <w:tcW w:w="1866" w:type="dxa"/>
            <w:tcBorders>
              <w:top w:val="nil"/>
              <w:left w:val="nil"/>
              <w:bottom w:val="single" w:sz="4" w:space="0" w:color="auto"/>
              <w:right w:val="single" w:sz="4" w:space="0" w:color="auto"/>
            </w:tcBorders>
            <w:vAlign w:val="center"/>
            <w:hideMark/>
          </w:tcPr>
          <w:p w14:paraId="3F0161BD" w14:textId="77777777" w:rsidR="000F4203" w:rsidRPr="0051288B" w:rsidRDefault="000F4203" w:rsidP="000F4203">
            <w:pPr>
              <w:spacing w:line="256" w:lineRule="auto"/>
              <w:jc w:val="both"/>
              <w:rPr>
                <w:sz w:val="16"/>
                <w:szCs w:val="16"/>
              </w:rPr>
            </w:pPr>
            <w:r w:rsidRPr="0051288B">
              <w:rPr>
                <w:color w:val="010000"/>
                <w:sz w:val="16"/>
                <w:szCs w:val="16"/>
              </w:rPr>
              <w:t>ПАЗ</w:t>
            </w:r>
          </w:p>
        </w:tc>
        <w:tc>
          <w:tcPr>
            <w:tcW w:w="1606" w:type="dxa"/>
            <w:tcBorders>
              <w:top w:val="nil"/>
              <w:left w:val="nil"/>
              <w:bottom w:val="single" w:sz="4" w:space="0" w:color="auto"/>
              <w:right w:val="single" w:sz="4" w:space="0" w:color="auto"/>
            </w:tcBorders>
            <w:vAlign w:val="center"/>
            <w:hideMark/>
          </w:tcPr>
          <w:p w14:paraId="330F6800" w14:textId="77777777" w:rsidR="000F4203" w:rsidRPr="0051288B" w:rsidRDefault="000F4203" w:rsidP="000F4203">
            <w:pPr>
              <w:spacing w:line="256" w:lineRule="auto"/>
              <w:jc w:val="both"/>
              <w:rPr>
                <w:sz w:val="16"/>
                <w:szCs w:val="16"/>
              </w:rPr>
            </w:pPr>
            <w:r w:rsidRPr="0051288B">
              <w:rPr>
                <w:color w:val="010000"/>
                <w:sz w:val="16"/>
                <w:szCs w:val="16"/>
              </w:rPr>
              <w:t>32053</w:t>
            </w:r>
          </w:p>
        </w:tc>
        <w:tc>
          <w:tcPr>
            <w:tcW w:w="1250" w:type="dxa"/>
            <w:tcBorders>
              <w:top w:val="nil"/>
              <w:left w:val="nil"/>
              <w:bottom w:val="single" w:sz="4" w:space="0" w:color="auto"/>
              <w:right w:val="single" w:sz="4" w:space="0" w:color="auto"/>
            </w:tcBorders>
            <w:vAlign w:val="center"/>
            <w:hideMark/>
          </w:tcPr>
          <w:p w14:paraId="7115A7C1" w14:textId="77777777" w:rsidR="000F4203" w:rsidRPr="0051288B" w:rsidRDefault="000F4203" w:rsidP="000F4203">
            <w:pPr>
              <w:spacing w:line="256" w:lineRule="auto"/>
              <w:jc w:val="center"/>
              <w:rPr>
                <w:sz w:val="16"/>
                <w:szCs w:val="16"/>
              </w:rPr>
            </w:pPr>
            <w:r w:rsidRPr="0051288B">
              <w:rPr>
                <w:color w:val="010000"/>
                <w:sz w:val="16"/>
                <w:szCs w:val="16"/>
              </w:rPr>
              <w:t>2011</w:t>
            </w:r>
          </w:p>
        </w:tc>
        <w:tc>
          <w:tcPr>
            <w:tcW w:w="2663" w:type="dxa"/>
            <w:tcBorders>
              <w:top w:val="nil"/>
              <w:left w:val="nil"/>
              <w:bottom w:val="single" w:sz="4" w:space="0" w:color="auto"/>
              <w:right w:val="single" w:sz="4" w:space="0" w:color="auto"/>
            </w:tcBorders>
            <w:vAlign w:val="center"/>
            <w:hideMark/>
          </w:tcPr>
          <w:p w14:paraId="66D19C8F"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0B4458EB"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6ECDFCB0" w14:textId="77777777" w:rsidR="000F4203" w:rsidRPr="0051288B" w:rsidRDefault="000F4203" w:rsidP="000F4203">
            <w:pPr>
              <w:spacing w:line="256" w:lineRule="auto"/>
              <w:jc w:val="right"/>
              <w:rPr>
                <w:color w:val="010000"/>
                <w:sz w:val="16"/>
                <w:szCs w:val="16"/>
              </w:rPr>
            </w:pPr>
            <w:r w:rsidRPr="0051288B">
              <w:rPr>
                <w:color w:val="010000"/>
                <w:sz w:val="16"/>
                <w:szCs w:val="16"/>
              </w:rPr>
              <w:t>35</w:t>
            </w:r>
          </w:p>
        </w:tc>
        <w:tc>
          <w:tcPr>
            <w:tcW w:w="1866" w:type="dxa"/>
            <w:tcBorders>
              <w:top w:val="nil"/>
              <w:left w:val="nil"/>
              <w:bottom w:val="single" w:sz="4" w:space="0" w:color="auto"/>
              <w:right w:val="single" w:sz="4" w:space="0" w:color="auto"/>
            </w:tcBorders>
            <w:shd w:val="clear" w:color="auto" w:fill="FFFFFF"/>
            <w:vAlign w:val="center"/>
            <w:hideMark/>
          </w:tcPr>
          <w:p w14:paraId="6F63D044" w14:textId="77777777" w:rsidR="000F4203" w:rsidRPr="0051288B" w:rsidRDefault="000F4203" w:rsidP="000F4203">
            <w:pPr>
              <w:spacing w:line="256" w:lineRule="auto"/>
              <w:rPr>
                <w:color w:val="010000"/>
                <w:sz w:val="16"/>
                <w:szCs w:val="16"/>
              </w:rPr>
            </w:pPr>
            <w:r w:rsidRPr="0051288B">
              <w:rPr>
                <w:color w:val="010000"/>
                <w:sz w:val="16"/>
                <w:szCs w:val="16"/>
              </w:rPr>
              <w:t>ГАЗ</w:t>
            </w:r>
          </w:p>
        </w:tc>
        <w:tc>
          <w:tcPr>
            <w:tcW w:w="1606" w:type="dxa"/>
            <w:tcBorders>
              <w:top w:val="nil"/>
              <w:left w:val="nil"/>
              <w:bottom w:val="single" w:sz="4" w:space="0" w:color="auto"/>
              <w:right w:val="single" w:sz="4" w:space="0" w:color="auto"/>
            </w:tcBorders>
            <w:shd w:val="clear" w:color="auto" w:fill="FFFFFF"/>
            <w:vAlign w:val="center"/>
            <w:hideMark/>
          </w:tcPr>
          <w:p w14:paraId="6339A2EF" w14:textId="77777777" w:rsidR="000F4203" w:rsidRPr="0051288B" w:rsidRDefault="000F4203" w:rsidP="000F4203">
            <w:pPr>
              <w:spacing w:line="256" w:lineRule="auto"/>
              <w:rPr>
                <w:color w:val="010000"/>
                <w:sz w:val="16"/>
                <w:szCs w:val="16"/>
              </w:rPr>
            </w:pPr>
            <w:r w:rsidRPr="0051288B">
              <w:rPr>
                <w:color w:val="010000"/>
                <w:sz w:val="16"/>
                <w:szCs w:val="16"/>
              </w:rPr>
              <w:t>2217</w:t>
            </w:r>
          </w:p>
        </w:tc>
        <w:tc>
          <w:tcPr>
            <w:tcW w:w="1250" w:type="dxa"/>
            <w:tcBorders>
              <w:top w:val="nil"/>
              <w:left w:val="nil"/>
              <w:bottom w:val="single" w:sz="4" w:space="0" w:color="auto"/>
              <w:right w:val="single" w:sz="4" w:space="0" w:color="auto"/>
            </w:tcBorders>
            <w:shd w:val="clear" w:color="auto" w:fill="FFFFFF"/>
            <w:vAlign w:val="center"/>
            <w:hideMark/>
          </w:tcPr>
          <w:p w14:paraId="352C89C2" w14:textId="77777777" w:rsidR="000F4203" w:rsidRPr="0051288B" w:rsidRDefault="000F4203" w:rsidP="000F4203">
            <w:pPr>
              <w:spacing w:line="256" w:lineRule="auto"/>
              <w:jc w:val="center"/>
              <w:rPr>
                <w:color w:val="010000"/>
                <w:sz w:val="16"/>
                <w:szCs w:val="16"/>
              </w:rPr>
            </w:pPr>
            <w:r w:rsidRPr="0051288B">
              <w:rPr>
                <w:color w:val="010000"/>
                <w:sz w:val="16"/>
                <w:szCs w:val="16"/>
              </w:rPr>
              <w:t>2009</w:t>
            </w:r>
          </w:p>
        </w:tc>
        <w:tc>
          <w:tcPr>
            <w:tcW w:w="2663" w:type="dxa"/>
            <w:tcBorders>
              <w:top w:val="nil"/>
              <w:left w:val="nil"/>
              <w:bottom w:val="single" w:sz="4" w:space="0" w:color="auto"/>
              <w:right w:val="single" w:sz="4" w:space="0" w:color="auto"/>
            </w:tcBorders>
            <w:shd w:val="clear" w:color="auto" w:fill="FFFFFF"/>
            <w:vAlign w:val="center"/>
            <w:hideMark/>
          </w:tcPr>
          <w:p w14:paraId="08ADB6A4"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1CC0AD98"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5813F0B5" w14:textId="77777777" w:rsidR="000F4203" w:rsidRPr="0051288B" w:rsidRDefault="000F4203" w:rsidP="000F4203">
            <w:pPr>
              <w:spacing w:line="256" w:lineRule="auto"/>
              <w:jc w:val="right"/>
              <w:rPr>
                <w:color w:val="010000"/>
                <w:sz w:val="16"/>
                <w:szCs w:val="16"/>
              </w:rPr>
            </w:pPr>
            <w:r w:rsidRPr="0051288B">
              <w:rPr>
                <w:color w:val="010000"/>
                <w:sz w:val="16"/>
                <w:szCs w:val="16"/>
              </w:rPr>
              <w:t>36</w:t>
            </w:r>
          </w:p>
        </w:tc>
        <w:tc>
          <w:tcPr>
            <w:tcW w:w="1866" w:type="dxa"/>
            <w:tcBorders>
              <w:top w:val="nil"/>
              <w:left w:val="nil"/>
              <w:bottom w:val="single" w:sz="4" w:space="0" w:color="auto"/>
              <w:right w:val="single" w:sz="4" w:space="0" w:color="auto"/>
            </w:tcBorders>
            <w:shd w:val="clear" w:color="auto" w:fill="FFFFFF"/>
            <w:vAlign w:val="center"/>
            <w:hideMark/>
          </w:tcPr>
          <w:p w14:paraId="10063895" w14:textId="77777777" w:rsidR="000F4203" w:rsidRPr="0051288B" w:rsidRDefault="000F4203" w:rsidP="000F4203">
            <w:pPr>
              <w:spacing w:line="256" w:lineRule="auto"/>
              <w:rPr>
                <w:color w:val="010000"/>
                <w:sz w:val="16"/>
                <w:szCs w:val="16"/>
              </w:rPr>
            </w:pPr>
            <w:r w:rsidRPr="0051288B">
              <w:rPr>
                <w:color w:val="010000"/>
                <w:sz w:val="16"/>
                <w:szCs w:val="16"/>
              </w:rPr>
              <w:t>ГАЗ</w:t>
            </w:r>
          </w:p>
        </w:tc>
        <w:tc>
          <w:tcPr>
            <w:tcW w:w="1606" w:type="dxa"/>
            <w:tcBorders>
              <w:top w:val="nil"/>
              <w:left w:val="nil"/>
              <w:bottom w:val="single" w:sz="4" w:space="0" w:color="auto"/>
              <w:right w:val="single" w:sz="4" w:space="0" w:color="auto"/>
            </w:tcBorders>
            <w:shd w:val="clear" w:color="auto" w:fill="FFFFFF"/>
            <w:vAlign w:val="center"/>
            <w:hideMark/>
          </w:tcPr>
          <w:p w14:paraId="59B56406" w14:textId="77777777" w:rsidR="000F4203" w:rsidRPr="0051288B" w:rsidRDefault="000F4203" w:rsidP="000F4203">
            <w:pPr>
              <w:spacing w:line="256" w:lineRule="auto"/>
              <w:rPr>
                <w:color w:val="010000"/>
                <w:sz w:val="16"/>
                <w:szCs w:val="16"/>
              </w:rPr>
            </w:pPr>
            <w:r w:rsidRPr="0051288B">
              <w:rPr>
                <w:color w:val="010000"/>
                <w:sz w:val="16"/>
                <w:szCs w:val="16"/>
              </w:rPr>
              <w:t>2705</w:t>
            </w:r>
          </w:p>
        </w:tc>
        <w:tc>
          <w:tcPr>
            <w:tcW w:w="1250" w:type="dxa"/>
            <w:tcBorders>
              <w:top w:val="nil"/>
              <w:left w:val="nil"/>
              <w:bottom w:val="single" w:sz="4" w:space="0" w:color="auto"/>
              <w:right w:val="single" w:sz="4" w:space="0" w:color="auto"/>
            </w:tcBorders>
            <w:shd w:val="clear" w:color="auto" w:fill="FFFFFF"/>
            <w:vAlign w:val="center"/>
            <w:hideMark/>
          </w:tcPr>
          <w:p w14:paraId="1ECB275A" w14:textId="77777777" w:rsidR="000F4203" w:rsidRPr="0051288B" w:rsidRDefault="000F4203" w:rsidP="000F4203">
            <w:pPr>
              <w:spacing w:line="256" w:lineRule="auto"/>
              <w:jc w:val="center"/>
              <w:rPr>
                <w:color w:val="010000"/>
                <w:sz w:val="16"/>
                <w:szCs w:val="16"/>
              </w:rPr>
            </w:pPr>
            <w:r w:rsidRPr="0051288B">
              <w:rPr>
                <w:color w:val="010000"/>
                <w:sz w:val="16"/>
                <w:szCs w:val="16"/>
              </w:rPr>
              <w:t>2002</w:t>
            </w:r>
          </w:p>
        </w:tc>
        <w:tc>
          <w:tcPr>
            <w:tcW w:w="2663" w:type="dxa"/>
            <w:tcBorders>
              <w:top w:val="nil"/>
              <w:left w:val="nil"/>
              <w:bottom w:val="single" w:sz="4" w:space="0" w:color="auto"/>
              <w:right w:val="single" w:sz="4" w:space="0" w:color="auto"/>
            </w:tcBorders>
            <w:shd w:val="clear" w:color="auto" w:fill="FFFFFF"/>
            <w:vAlign w:val="center"/>
            <w:hideMark/>
          </w:tcPr>
          <w:p w14:paraId="72B1741F"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0B696E52"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26D05C17" w14:textId="77777777" w:rsidR="000F4203" w:rsidRPr="0051288B" w:rsidRDefault="000F4203" w:rsidP="000F4203">
            <w:pPr>
              <w:spacing w:line="256" w:lineRule="auto"/>
              <w:jc w:val="right"/>
              <w:rPr>
                <w:color w:val="010000"/>
                <w:sz w:val="16"/>
                <w:szCs w:val="16"/>
              </w:rPr>
            </w:pPr>
            <w:r w:rsidRPr="0051288B">
              <w:rPr>
                <w:color w:val="010000"/>
                <w:sz w:val="16"/>
                <w:szCs w:val="16"/>
              </w:rPr>
              <w:t>37</w:t>
            </w:r>
          </w:p>
        </w:tc>
        <w:tc>
          <w:tcPr>
            <w:tcW w:w="1866" w:type="dxa"/>
            <w:tcBorders>
              <w:top w:val="nil"/>
              <w:left w:val="nil"/>
              <w:bottom w:val="single" w:sz="4" w:space="0" w:color="auto"/>
              <w:right w:val="single" w:sz="4" w:space="0" w:color="auto"/>
            </w:tcBorders>
            <w:shd w:val="clear" w:color="auto" w:fill="FFFFFF"/>
            <w:vAlign w:val="center"/>
            <w:hideMark/>
          </w:tcPr>
          <w:p w14:paraId="226996DB" w14:textId="77777777" w:rsidR="000F4203" w:rsidRPr="0051288B" w:rsidRDefault="000F4203" w:rsidP="000F4203">
            <w:pPr>
              <w:spacing w:line="256" w:lineRule="auto"/>
              <w:rPr>
                <w:color w:val="010000"/>
                <w:sz w:val="16"/>
                <w:szCs w:val="16"/>
              </w:rPr>
            </w:pPr>
            <w:r w:rsidRPr="0051288B">
              <w:rPr>
                <w:color w:val="010000"/>
                <w:sz w:val="16"/>
                <w:szCs w:val="16"/>
              </w:rPr>
              <w:t>CHEVROLET NIVA</w:t>
            </w:r>
          </w:p>
        </w:tc>
        <w:tc>
          <w:tcPr>
            <w:tcW w:w="1606" w:type="dxa"/>
            <w:tcBorders>
              <w:top w:val="nil"/>
              <w:left w:val="nil"/>
              <w:bottom w:val="single" w:sz="4" w:space="0" w:color="auto"/>
              <w:right w:val="single" w:sz="4" w:space="0" w:color="auto"/>
            </w:tcBorders>
            <w:shd w:val="clear" w:color="auto" w:fill="FFFFFF"/>
            <w:vAlign w:val="center"/>
            <w:hideMark/>
          </w:tcPr>
          <w:p w14:paraId="47CD0163" w14:textId="77777777" w:rsidR="000F4203" w:rsidRPr="0051288B" w:rsidRDefault="000F4203" w:rsidP="000F4203">
            <w:pPr>
              <w:spacing w:line="256" w:lineRule="auto"/>
              <w:rPr>
                <w:color w:val="010000"/>
                <w:sz w:val="16"/>
                <w:szCs w:val="16"/>
              </w:rPr>
            </w:pPr>
            <w:r w:rsidRPr="0051288B">
              <w:rPr>
                <w:color w:val="010000"/>
                <w:sz w:val="16"/>
                <w:szCs w:val="16"/>
              </w:rPr>
              <w:t>212300-55</w:t>
            </w:r>
          </w:p>
        </w:tc>
        <w:tc>
          <w:tcPr>
            <w:tcW w:w="1250" w:type="dxa"/>
            <w:tcBorders>
              <w:top w:val="nil"/>
              <w:left w:val="nil"/>
              <w:bottom w:val="single" w:sz="4" w:space="0" w:color="auto"/>
              <w:right w:val="single" w:sz="4" w:space="0" w:color="auto"/>
            </w:tcBorders>
            <w:shd w:val="clear" w:color="auto" w:fill="FFFFFF"/>
            <w:vAlign w:val="center"/>
            <w:hideMark/>
          </w:tcPr>
          <w:p w14:paraId="1EBB04CA" w14:textId="77777777" w:rsidR="000F4203" w:rsidRPr="0051288B" w:rsidRDefault="000F4203" w:rsidP="000F4203">
            <w:pPr>
              <w:spacing w:line="256" w:lineRule="auto"/>
              <w:jc w:val="center"/>
              <w:rPr>
                <w:color w:val="010000"/>
                <w:sz w:val="16"/>
                <w:szCs w:val="16"/>
              </w:rPr>
            </w:pPr>
            <w:r w:rsidRPr="0051288B">
              <w:rPr>
                <w:color w:val="010000"/>
                <w:sz w:val="16"/>
                <w:szCs w:val="16"/>
              </w:rPr>
              <w:t>2010</w:t>
            </w:r>
          </w:p>
        </w:tc>
        <w:tc>
          <w:tcPr>
            <w:tcW w:w="2663" w:type="dxa"/>
            <w:tcBorders>
              <w:top w:val="nil"/>
              <w:left w:val="nil"/>
              <w:bottom w:val="single" w:sz="4" w:space="0" w:color="auto"/>
              <w:right w:val="single" w:sz="4" w:space="0" w:color="auto"/>
            </w:tcBorders>
            <w:shd w:val="clear" w:color="auto" w:fill="FFFFFF"/>
            <w:vAlign w:val="center"/>
            <w:hideMark/>
          </w:tcPr>
          <w:p w14:paraId="07B37A59"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4B4B555A"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66B9E5ED" w14:textId="77777777" w:rsidR="000F4203" w:rsidRPr="0051288B" w:rsidRDefault="000F4203" w:rsidP="000F4203">
            <w:pPr>
              <w:spacing w:line="256" w:lineRule="auto"/>
              <w:jc w:val="right"/>
              <w:rPr>
                <w:color w:val="010000"/>
                <w:sz w:val="16"/>
                <w:szCs w:val="16"/>
              </w:rPr>
            </w:pPr>
            <w:r w:rsidRPr="0051288B">
              <w:rPr>
                <w:color w:val="010000"/>
                <w:sz w:val="16"/>
                <w:szCs w:val="16"/>
              </w:rPr>
              <w:t>38</w:t>
            </w:r>
          </w:p>
        </w:tc>
        <w:tc>
          <w:tcPr>
            <w:tcW w:w="1866" w:type="dxa"/>
            <w:tcBorders>
              <w:top w:val="nil"/>
              <w:left w:val="nil"/>
              <w:bottom w:val="single" w:sz="4" w:space="0" w:color="auto"/>
              <w:right w:val="single" w:sz="4" w:space="0" w:color="auto"/>
            </w:tcBorders>
            <w:shd w:val="clear" w:color="auto" w:fill="FFFFFF"/>
            <w:vAlign w:val="center"/>
            <w:hideMark/>
          </w:tcPr>
          <w:p w14:paraId="04B6A066" w14:textId="77777777" w:rsidR="000F4203" w:rsidRPr="0051288B" w:rsidRDefault="000F4203" w:rsidP="000F4203">
            <w:pPr>
              <w:spacing w:line="256" w:lineRule="auto"/>
              <w:rPr>
                <w:color w:val="010000"/>
                <w:sz w:val="16"/>
                <w:szCs w:val="16"/>
              </w:rPr>
            </w:pPr>
            <w:r w:rsidRPr="0051288B">
              <w:rPr>
                <w:color w:val="010000"/>
                <w:sz w:val="16"/>
                <w:szCs w:val="16"/>
              </w:rPr>
              <w:t>CHEVROLET NIVA</w:t>
            </w:r>
          </w:p>
        </w:tc>
        <w:tc>
          <w:tcPr>
            <w:tcW w:w="1606" w:type="dxa"/>
            <w:tcBorders>
              <w:top w:val="nil"/>
              <w:left w:val="nil"/>
              <w:bottom w:val="single" w:sz="4" w:space="0" w:color="auto"/>
              <w:right w:val="single" w:sz="4" w:space="0" w:color="auto"/>
            </w:tcBorders>
            <w:shd w:val="clear" w:color="auto" w:fill="FFFFFF"/>
            <w:vAlign w:val="bottom"/>
            <w:hideMark/>
          </w:tcPr>
          <w:p w14:paraId="6D3420B9" w14:textId="77777777" w:rsidR="000F4203" w:rsidRPr="0051288B" w:rsidRDefault="000F4203" w:rsidP="000F4203">
            <w:pPr>
              <w:spacing w:line="256" w:lineRule="auto"/>
              <w:rPr>
                <w:color w:val="010000"/>
                <w:sz w:val="16"/>
                <w:szCs w:val="16"/>
              </w:rPr>
            </w:pPr>
            <w:r w:rsidRPr="0051288B">
              <w:rPr>
                <w:color w:val="010000"/>
                <w:sz w:val="16"/>
                <w:szCs w:val="16"/>
              </w:rPr>
              <w:t>212300</w:t>
            </w:r>
          </w:p>
        </w:tc>
        <w:tc>
          <w:tcPr>
            <w:tcW w:w="1250" w:type="dxa"/>
            <w:tcBorders>
              <w:top w:val="nil"/>
              <w:left w:val="nil"/>
              <w:bottom w:val="single" w:sz="4" w:space="0" w:color="auto"/>
              <w:right w:val="single" w:sz="4" w:space="0" w:color="auto"/>
            </w:tcBorders>
            <w:shd w:val="clear" w:color="auto" w:fill="FFFFFF"/>
            <w:vAlign w:val="center"/>
            <w:hideMark/>
          </w:tcPr>
          <w:p w14:paraId="03D857D7" w14:textId="77777777" w:rsidR="000F4203" w:rsidRPr="0051288B" w:rsidRDefault="000F4203" w:rsidP="000F4203">
            <w:pPr>
              <w:spacing w:line="256" w:lineRule="auto"/>
              <w:jc w:val="center"/>
              <w:rPr>
                <w:color w:val="010000"/>
                <w:sz w:val="16"/>
                <w:szCs w:val="16"/>
              </w:rPr>
            </w:pPr>
            <w:r w:rsidRPr="0051288B">
              <w:rPr>
                <w:color w:val="010000"/>
                <w:sz w:val="16"/>
                <w:szCs w:val="16"/>
              </w:rPr>
              <w:t>2010</w:t>
            </w:r>
          </w:p>
        </w:tc>
        <w:tc>
          <w:tcPr>
            <w:tcW w:w="2663" w:type="dxa"/>
            <w:tcBorders>
              <w:top w:val="nil"/>
              <w:left w:val="nil"/>
              <w:bottom w:val="single" w:sz="4" w:space="0" w:color="auto"/>
              <w:right w:val="single" w:sz="4" w:space="0" w:color="auto"/>
            </w:tcBorders>
            <w:shd w:val="clear" w:color="auto" w:fill="FFFFFF"/>
            <w:vAlign w:val="center"/>
            <w:hideMark/>
          </w:tcPr>
          <w:p w14:paraId="1DAE85AF"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478D17A0"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2416422D" w14:textId="77777777" w:rsidR="000F4203" w:rsidRPr="0051288B" w:rsidRDefault="000F4203" w:rsidP="000F4203">
            <w:pPr>
              <w:spacing w:line="256" w:lineRule="auto"/>
              <w:jc w:val="right"/>
              <w:rPr>
                <w:color w:val="010000"/>
                <w:sz w:val="16"/>
                <w:szCs w:val="16"/>
              </w:rPr>
            </w:pPr>
            <w:r w:rsidRPr="0051288B">
              <w:rPr>
                <w:color w:val="010000"/>
                <w:sz w:val="16"/>
                <w:szCs w:val="16"/>
              </w:rPr>
              <w:t>39</w:t>
            </w:r>
          </w:p>
        </w:tc>
        <w:tc>
          <w:tcPr>
            <w:tcW w:w="1866" w:type="dxa"/>
            <w:tcBorders>
              <w:top w:val="nil"/>
              <w:left w:val="nil"/>
              <w:bottom w:val="single" w:sz="4" w:space="0" w:color="auto"/>
              <w:right w:val="single" w:sz="4" w:space="0" w:color="auto"/>
            </w:tcBorders>
            <w:shd w:val="clear" w:color="auto" w:fill="FFFFFF"/>
            <w:vAlign w:val="center"/>
            <w:hideMark/>
          </w:tcPr>
          <w:p w14:paraId="04F58215" w14:textId="77777777" w:rsidR="000F4203" w:rsidRPr="0051288B" w:rsidRDefault="000F4203" w:rsidP="000F4203">
            <w:pPr>
              <w:spacing w:line="256" w:lineRule="auto"/>
              <w:rPr>
                <w:color w:val="010000"/>
                <w:sz w:val="16"/>
                <w:szCs w:val="16"/>
              </w:rPr>
            </w:pPr>
            <w:r w:rsidRPr="0051288B">
              <w:rPr>
                <w:color w:val="010000"/>
                <w:sz w:val="16"/>
                <w:szCs w:val="16"/>
              </w:rPr>
              <w:t>CHEVROLET NIVA</w:t>
            </w:r>
          </w:p>
        </w:tc>
        <w:tc>
          <w:tcPr>
            <w:tcW w:w="1606" w:type="dxa"/>
            <w:tcBorders>
              <w:top w:val="nil"/>
              <w:left w:val="nil"/>
              <w:bottom w:val="single" w:sz="4" w:space="0" w:color="auto"/>
              <w:right w:val="single" w:sz="4" w:space="0" w:color="auto"/>
            </w:tcBorders>
            <w:shd w:val="clear" w:color="auto" w:fill="FFFFFF"/>
            <w:vAlign w:val="center"/>
            <w:hideMark/>
          </w:tcPr>
          <w:p w14:paraId="598C08EA" w14:textId="77777777" w:rsidR="000F4203" w:rsidRPr="0051288B" w:rsidRDefault="000F4203" w:rsidP="000F4203">
            <w:pPr>
              <w:spacing w:line="256" w:lineRule="auto"/>
              <w:rPr>
                <w:color w:val="010000"/>
                <w:sz w:val="16"/>
                <w:szCs w:val="16"/>
              </w:rPr>
            </w:pPr>
            <w:r w:rsidRPr="0051288B">
              <w:rPr>
                <w:color w:val="010000"/>
                <w:sz w:val="16"/>
                <w:szCs w:val="16"/>
              </w:rPr>
              <w:t>212300-55</w:t>
            </w:r>
          </w:p>
        </w:tc>
        <w:tc>
          <w:tcPr>
            <w:tcW w:w="1250" w:type="dxa"/>
            <w:tcBorders>
              <w:top w:val="nil"/>
              <w:left w:val="nil"/>
              <w:bottom w:val="single" w:sz="4" w:space="0" w:color="auto"/>
              <w:right w:val="single" w:sz="4" w:space="0" w:color="auto"/>
            </w:tcBorders>
            <w:shd w:val="clear" w:color="auto" w:fill="FFFFFF"/>
            <w:vAlign w:val="center"/>
            <w:hideMark/>
          </w:tcPr>
          <w:p w14:paraId="6C3ED611" w14:textId="77777777" w:rsidR="000F4203" w:rsidRPr="0051288B" w:rsidRDefault="000F4203" w:rsidP="000F4203">
            <w:pPr>
              <w:spacing w:line="256" w:lineRule="auto"/>
              <w:jc w:val="center"/>
              <w:rPr>
                <w:color w:val="010000"/>
                <w:sz w:val="16"/>
                <w:szCs w:val="16"/>
              </w:rPr>
            </w:pPr>
            <w:r w:rsidRPr="0051288B">
              <w:rPr>
                <w:color w:val="010000"/>
                <w:sz w:val="16"/>
                <w:szCs w:val="16"/>
              </w:rPr>
              <w:t>2011</w:t>
            </w:r>
          </w:p>
        </w:tc>
        <w:tc>
          <w:tcPr>
            <w:tcW w:w="2663" w:type="dxa"/>
            <w:tcBorders>
              <w:top w:val="nil"/>
              <w:left w:val="nil"/>
              <w:bottom w:val="single" w:sz="4" w:space="0" w:color="auto"/>
              <w:right w:val="single" w:sz="4" w:space="0" w:color="auto"/>
            </w:tcBorders>
            <w:shd w:val="clear" w:color="auto" w:fill="FFFFFF"/>
            <w:vAlign w:val="center"/>
            <w:hideMark/>
          </w:tcPr>
          <w:p w14:paraId="41A73AF1"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0721A44B"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0AD03A6E" w14:textId="77777777" w:rsidR="000F4203" w:rsidRPr="0051288B" w:rsidRDefault="000F4203" w:rsidP="000F4203">
            <w:pPr>
              <w:spacing w:line="256" w:lineRule="auto"/>
              <w:jc w:val="right"/>
              <w:rPr>
                <w:color w:val="010000"/>
                <w:sz w:val="16"/>
                <w:szCs w:val="16"/>
              </w:rPr>
            </w:pPr>
            <w:r w:rsidRPr="0051288B">
              <w:rPr>
                <w:color w:val="010000"/>
                <w:sz w:val="16"/>
                <w:szCs w:val="16"/>
              </w:rPr>
              <w:t>40</w:t>
            </w:r>
          </w:p>
        </w:tc>
        <w:tc>
          <w:tcPr>
            <w:tcW w:w="1866" w:type="dxa"/>
            <w:tcBorders>
              <w:top w:val="nil"/>
              <w:left w:val="nil"/>
              <w:bottom w:val="single" w:sz="4" w:space="0" w:color="auto"/>
              <w:right w:val="single" w:sz="4" w:space="0" w:color="auto"/>
            </w:tcBorders>
            <w:shd w:val="clear" w:color="auto" w:fill="FFFFFF"/>
            <w:vAlign w:val="center"/>
            <w:hideMark/>
          </w:tcPr>
          <w:p w14:paraId="715E579D" w14:textId="77777777" w:rsidR="000F4203" w:rsidRPr="0051288B" w:rsidRDefault="000F4203" w:rsidP="000F4203">
            <w:pPr>
              <w:spacing w:line="256" w:lineRule="auto"/>
              <w:rPr>
                <w:color w:val="010000"/>
                <w:sz w:val="16"/>
                <w:szCs w:val="16"/>
              </w:rPr>
            </w:pPr>
            <w:r w:rsidRPr="0051288B">
              <w:rPr>
                <w:color w:val="010000"/>
                <w:sz w:val="16"/>
                <w:szCs w:val="16"/>
              </w:rPr>
              <w:t>CHEVROLET NIVA</w:t>
            </w:r>
          </w:p>
        </w:tc>
        <w:tc>
          <w:tcPr>
            <w:tcW w:w="1606" w:type="dxa"/>
            <w:tcBorders>
              <w:top w:val="nil"/>
              <w:left w:val="nil"/>
              <w:bottom w:val="single" w:sz="4" w:space="0" w:color="auto"/>
              <w:right w:val="single" w:sz="4" w:space="0" w:color="auto"/>
            </w:tcBorders>
            <w:shd w:val="clear" w:color="auto" w:fill="FFFFFF"/>
            <w:vAlign w:val="center"/>
            <w:hideMark/>
          </w:tcPr>
          <w:p w14:paraId="4B541114" w14:textId="77777777" w:rsidR="000F4203" w:rsidRPr="0051288B" w:rsidRDefault="000F4203" w:rsidP="000F4203">
            <w:pPr>
              <w:spacing w:line="256" w:lineRule="auto"/>
              <w:rPr>
                <w:color w:val="010000"/>
                <w:sz w:val="16"/>
                <w:szCs w:val="16"/>
              </w:rPr>
            </w:pPr>
            <w:r w:rsidRPr="0051288B">
              <w:rPr>
                <w:color w:val="010000"/>
                <w:sz w:val="16"/>
                <w:szCs w:val="16"/>
              </w:rPr>
              <w:t>212300-55</w:t>
            </w:r>
          </w:p>
        </w:tc>
        <w:tc>
          <w:tcPr>
            <w:tcW w:w="1250" w:type="dxa"/>
            <w:tcBorders>
              <w:top w:val="nil"/>
              <w:left w:val="nil"/>
              <w:bottom w:val="single" w:sz="4" w:space="0" w:color="auto"/>
              <w:right w:val="single" w:sz="4" w:space="0" w:color="auto"/>
            </w:tcBorders>
            <w:shd w:val="clear" w:color="auto" w:fill="FFFFFF"/>
            <w:vAlign w:val="center"/>
            <w:hideMark/>
          </w:tcPr>
          <w:p w14:paraId="73200D98" w14:textId="77777777" w:rsidR="000F4203" w:rsidRPr="0051288B" w:rsidRDefault="000F4203" w:rsidP="000F4203">
            <w:pPr>
              <w:spacing w:line="256" w:lineRule="auto"/>
              <w:jc w:val="center"/>
              <w:rPr>
                <w:color w:val="010000"/>
                <w:sz w:val="16"/>
                <w:szCs w:val="16"/>
              </w:rPr>
            </w:pPr>
            <w:r w:rsidRPr="0051288B">
              <w:rPr>
                <w:color w:val="010000"/>
                <w:sz w:val="16"/>
                <w:szCs w:val="16"/>
              </w:rPr>
              <w:t>2011</w:t>
            </w:r>
          </w:p>
        </w:tc>
        <w:tc>
          <w:tcPr>
            <w:tcW w:w="2663" w:type="dxa"/>
            <w:tcBorders>
              <w:top w:val="nil"/>
              <w:left w:val="nil"/>
              <w:bottom w:val="single" w:sz="4" w:space="0" w:color="auto"/>
              <w:right w:val="single" w:sz="4" w:space="0" w:color="auto"/>
            </w:tcBorders>
            <w:shd w:val="clear" w:color="auto" w:fill="FFFFFF"/>
            <w:vAlign w:val="center"/>
            <w:hideMark/>
          </w:tcPr>
          <w:p w14:paraId="2FB67E8D"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392BA77F"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30A88626" w14:textId="77777777" w:rsidR="000F4203" w:rsidRPr="0051288B" w:rsidRDefault="000F4203" w:rsidP="000F4203">
            <w:pPr>
              <w:spacing w:line="256" w:lineRule="auto"/>
              <w:jc w:val="right"/>
              <w:rPr>
                <w:color w:val="010000"/>
                <w:sz w:val="16"/>
                <w:szCs w:val="16"/>
              </w:rPr>
            </w:pPr>
            <w:r w:rsidRPr="0051288B">
              <w:rPr>
                <w:color w:val="010000"/>
                <w:sz w:val="16"/>
                <w:szCs w:val="16"/>
              </w:rPr>
              <w:t>41</w:t>
            </w:r>
          </w:p>
        </w:tc>
        <w:tc>
          <w:tcPr>
            <w:tcW w:w="1866" w:type="dxa"/>
            <w:tcBorders>
              <w:top w:val="nil"/>
              <w:left w:val="nil"/>
              <w:bottom w:val="single" w:sz="4" w:space="0" w:color="auto"/>
              <w:right w:val="single" w:sz="4" w:space="0" w:color="auto"/>
            </w:tcBorders>
            <w:shd w:val="clear" w:color="auto" w:fill="FFFFFF"/>
            <w:vAlign w:val="center"/>
            <w:hideMark/>
          </w:tcPr>
          <w:p w14:paraId="4C2F1C6C" w14:textId="77777777" w:rsidR="000F4203" w:rsidRPr="0051288B" w:rsidRDefault="000F4203" w:rsidP="000F4203">
            <w:pPr>
              <w:spacing w:line="256" w:lineRule="auto"/>
              <w:rPr>
                <w:color w:val="010000"/>
                <w:sz w:val="16"/>
                <w:szCs w:val="16"/>
              </w:rPr>
            </w:pPr>
            <w:r w:rsidRPr="0051288B">
              <w:rPr>
                <w:color w:val="010000"/>
                <w:sz w:val="16"/>
                <w:szCs w:val="16"/>
              </w:rPr>
              <w:t>ГАЗ</w:t>
            </w:r>
          </w:p>
        </w:tc>
        <w:tc>
          <w:tcPr>
            <w:tcW w:w="1606" w:type="dxa"/>
            <w:tcBorders>
              <w:top w:val="nil"/>
              <w:left w:val="nil"/>
              <w:bottom w:val="single" w:sz="4" w:space="0" w:color="auto"/>
              <w:right w:val="single" w:sz="4" w:space="0" w:color="auto"/>
            </w:tcBorders>
            <w:shd w:val="clear" w:color="auto" w:fill="FFFFFF"/>
            <w:vAlign w:val="center"/>
            <w:hideMark/>
          </w:tcPr>
          <w:p w14:paraId="4662330D" w14:textId="77777777" w:rsidR="000F4203" w:rsidRPr="0051288B" w:rsidRDefault="000F4203" w:rsidP="000F4203">
            <w:pPr>
              <w:spacing w:line="256" w:lineRule="auto"/>
              <w:rPr>
                <w:color w:val="010000"/>
                <w:sz w:val="16"/>
                <w:szCs w:val="16"/>
              </w:rPr>
            </w:pPr>
            <w:r w:rsidRPr="0051288B">
              <w:rPr>
                <w:color w:val="010000"/>
                <w:sz w:val="16"/>
                <w:szCs w:val="16"/>
              </w:rPr>
              <w:t>33086</w:t>
            </w:r>
          </w:p>
        </w:tc>
        <w:tc>
          <w:tcPr>
            <w:tcW w:w="1250" w:type="dxa"/>
            <w:tcBorders>
              <w:top w:val="nil"/>
              <w:left w:val="nil"/>
              <w:bottom w:val="single" w:sz="4" w:space="0" w:color="auto"/>
              <w:right w:val="single" w:sz="4" w:space="0" w:color="auto"/>
            </w:tcBorders>
            <w:shd w:val="clear" w:color="auto" w:fill="FFFFFF"/>
            <w:vAlign w:val="center"/>
            <w:hideMark/>
          </w:tcPr>
          <w:p w14:paraId="404D4F11" w14:textId="77777777" w:rsidR="000F4203" w:rsidRPr="0051288B" w:rsidRDefault="000F4203" w:rsidP="000F4203">
            <w:pPr>
              <w:spacing w:line="256" w:lineRule="auto"/>
              <w:jc w:val="center"/>
              <w:rPr>
                <w:color w:val="010000"/>
                <w:sz w:val="16"/>
                <w:szCs w:val="16"/>
              </w:rPr>
            </w:pPr>
            <w:r w:rsidRPr="0051288B">
              <w:rPr>
                <w:color w:val="010000"/>
                <w:sz w:val="16"/>
                <w:szCs w:val="16"/>
              </w:rPr>
              <w:t>2005</w:t>
            </w:r>
          </w:p>
        </w:tc>
        <w:tc>
          <w:tcPr>
            <w:tcW w:w="2663" w:type="dxa"/>
            <w:tcBorders>
              <w:top w:val="nil"/>
              <w:left w:val="nil"/>
              <w:bottom w:val="single" w:sz="4" w:space="0" w:color="auto"/>
              <w:right w:val="single" w:sz="4" w:space="0" w:color="auto"/>
            </w:tcBorders>
            <w:vAlign w:val="center"/>
            <w:hideMark/>
          </w:tcPr>
          <w:p w14:paraId="70DF14BE"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2CDE4487"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5AC59152" w14:textId="77777777" w:rsidR="000F4203" w:rsidRPr="0051288B" w:rsidRDefault="000F4203" w:rsidP="000F4203">
            <w:pPr>
              <w:spacing w:line="256" w:lineRule="auto"/>
              <w:jc w:val="right"/>
              <w:rPr>
                <w:color w:val="010000"/>
                <w:sz w:val="16"/>
                <w:szCs w:val="16"/>
              </w:rPr>
            </w:pPr>
            <w:r w:rsidRPr="0051288B">
              <w:rPr>
                <w:color w:val="010000"/>
                <w:sz w:val="16"/>
                <w:szCs w:val="16"/>
              </w:rPr>
              <w:t>42</w:t>
            </w:r>
          </w:p>
        </w:tc>
        <w:tc>
          <w:tcPr>
            <w:tcW w:w="1866" w:type="dxa"/>
            <w:tcBorders>
              <w:top w:val="nil"/>
              <w:left w:val="nil"/>
              <w:bottom w:val="single" w:sz="4" w:space="0" w:color="auto"/>
              <w:right w:val="single" w:sz="4" w:space="0" w:color="auto"/>
            </w:tcBorders>
            <w:vAlign w:val="bottom"/>
            <w:hideMark/>
          </w:tcPr>
          <w:p w14:paraId="6864DCFD" w14:textId="77777777" w:rsidR="000F4203" w:rsidRPr="0051288B" w:rsidRDefault="000F4203" w:rsidP="000F4203">
            <w:pPr>
              <w:spacing w:line="256" w:lineRule="auto"/>
              <w:rPr>
                <w:color w:val="010000"/>
                <w:sz w:val="16"/>
                <w:szCs w:val="16"/>
              </w:rPr>
            </w:pPr>
            <w:r w:rsidRPr="0051288B">
              <w:rPr>
                <w:sz w:val="16"/>
                <w:szCs w:val="16"/>
              </w:rPr>
              <w:t>ГАЗ</w:t>
            </w:r>
          </w:p>
        </w:tc>
        <w:tc>
          <w:tcPr>
            <w:tcW w:w="1606" w:type="dxa"/>
            <w:tcBorders>
              <w:top w:val="nil"/>
              <w:left w:val="nil"/>
              <w:bottom w:val="single" w:sz="4" w:space="0" w:color="auto"/>
              <w:right w:val="single" w:sz="4" w:space="0" w:color="auto"/>
            </w:tcBorders>
            <w:vAlign w:val="bottom"/>
            <w:hideMark/>
          </w:tcPr>
          <w:p w14:paraId="007ECCD3" w14:textId="77777777" w:rsidR="000F4203" w:rsidRPr="0051288B" w:rsidRDefault="000F4203" w:rsidP="000F4203">
            <w:pPr>
              <w:spacing w:line="256" w:lineRule="auto"/>
              <w:rPr>
                <w:color w:val="010000"/>
                <w:sz w:val="16"/>
                <w:szCs w:val="16"/>
              </w:rPr>
            </w:pPr>
            <w:r w:rsidRPr="0051288B">
              <w:rPr>
                <w:color w:val="010000"/>
                <w:sz w:val="16"/>
                <w:szCs w:val="16"/>
              </w:rPr>
              <w:t>32213</w:t>
            </w:r>
          </w:p>
        </w:tc>
        <w:tc>
          <w:tcPr>
            <w:tcW w:w="1250" w:type="dxa"/>
            <w:tcBorders>
              <w:top w:val="nil"/>
              <w:left w:val="nil"/>
              <w:bottom w:val="single" w:sz="4" w:space="0" w:color="auto"/>
              <w:right w:val="single" w:sz="4" w:space="0" w:color="auto"/>
            </w:tcBorders>
            <w:vAlign w:val="bottom"/>
            <w:hideMark/>
          </w:tcPr>
          <w:p w14:paraId="1B84783F" w14:textId="77777777" w:rsidR="000F4203" w:rsidRPr="0051288B" w:rsidRDefault="000F4203" w:rsidP="000F4203">
            <w:pPr>
              <w:spacing w:line="256" w:lineRule="auto"/>
              <w:jc w:val="center"/>
              <w:rPr>
                <w:color w:val="010000"/>
                <w:sz w:val="16"/>
                <w:szCs w:val="16"/>
              </w:rPr>
            </w:pPr>
            <w:r w:rsidRPr="0051288B">
              <w:rPr>
                <w:sz w:val="16"/>
                <w:szCs w:val="16"/>
              </w:rPr>
              <w:t>2010</w:t>
            </w:r>
          </w:p>
        </w:tc>
        <w:tc>
          <w:tcPr>
            <w:tcW w:w="2663" w:type="dxa"/>
            <w:tcBorders>
              <w:top w:val="nil"/>
              <w:left w:val="nil"/>
              <w:bottom w:val="single" w:sz="4" w:space="0" w:color="auto"/>
              <w:right w:val="single" w:sz="4" w:space="0" w:color="auto"/>
            </w:tcBorders>
            <w:vAlign w:val="center"/>
            <w:hideMark/>
          </w:tcPr>
          <w:p w14:paraId="4405C834"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43742424"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65F7B1BA" w14:textId="77777777" w:rsidR="000F4203" w:rsidRPr="0051288B" w:rsidRDefault="000F4203" w:rsidP="000F4203">
            <w:pPr>
              <w:spacing w:line="256" w:lineRule="auto"/>
              <w:jc w:val="right"/>
              <w:rPr>
                <w:color w:val="010000"/>
                <w:sz w:val="16"/>
                <w:szCs w:val="16"/>
              </w:rPr>
            </w:pPr>
            <w:r w:rsidRPr="0051288B">
              <w:rPr>
                <w:color w:val="010000"/>
                <w:sz w:val="16"/>
                <w:szCs w:val="16"/>
              </w:rPr>
              <w:t>43</w:t>
            </w:r>
          </w:p>
        </w:tc>
        <w:tc>
          <w:tcPr>
            <w:tcW w:w="1866" w:type="dxa"/>
            <w:tcBorders>
              <w:top w:val="nil"/>
              <w:left w:val="nil"/>
              <w:bottom w:val="single" w:sz="4" w:space="0" w:color="auto"/>
              <w:right w:val="single" w:sz="4" w:space="0" w:color="auto"/>
            </w:tcBorders>
            <w:shd w:val="clear" w:color="auto" w:fill="FFFFFF"/>
            <w:vAlign w:val="center"/>
            <w:hideMark/>
          </w:tcPr>
          <w:p w14:paraId="6A6A1FBC" w14:textId="77777777" w:rsidR="000F4203" w:rsidRPr="0051288B" w:rsidRDefault="000F4203" w:rsidP="000F4203">
            <w:pPr>
              <w:spacing w:line="256" w:lineRule="auto"/>
              <w:rPr>
                <w:color w:val="010000"/>
                <w:sz w:val="16"/>
                <w:szCs w:val="16"/>
              </w:rPr>
            </w:pPr>
            <w:r w:rsidRPr="0051288B">
              <w:rPr>
                <w:color w:val="010000"/>
                <w:sz w:val="16"/>
                <w:szCs w:val="16"/>
              </w:rPr>
              <w:t>ГАЗ</w:t>
            </w:r>
          </w:p>
        </w:tc>
        <w:tc>
          <w:tcPr>
            <w:tcW w:w="1606" w:type="dxa"/>
            <w:tcBorders>
              <w:top w:val="nil"/>
              <w:left w:val="nil"/>
              <w:bottom w:val="single" w:sz="4" w:space="0" w:color="auto"/>
              <w:right w:val="single" w:sz="4" w:space="0" w:color="auto"/>
            </w:tcBorders>
            <w:shd w:val="clear" w:color="auto" w:fill="FFFFFF"/>
            <w:vAlign w:val="center"/>
            <w:hideMark/>
          </w:tcPr>
          <w:p w14:paraId="0450501C" w14:textId="77777777" w:rsidR="000F4203" w:rsidRPr="0051288B" w:rsidRDefault="000F4203" w:rsidP="000F4203">
            <w:pPr>
              <w:spacing w:line="256" w:lineRule="auto"/>
              <w:rPr>
                <w:color w:val="010000"/>
                <w:sz w:val="16"/>
                <w:szCs w:val="16"/>
              </w:rPr>
            </w:pPr>
            <w:r w:rsidRPr="0051288B">
              <w:rPr>
                <w:color w:val="010000"/>
                <w:sz w:val="16"/>
                <w:szCs w:val="16"/>
              </w:rPr>
              <w:t>330232</w:t>
            </w:r>
          </w:p>
        </w:tc>
        <w:tc>
          <w:tcPr>
            <w:tcW w:w="1250" w:type="dxa"/>
            <w:tcBorders>
              <w:top w:val="nil"/>
              <w:left w:val="nil"/>
              <w:bottom w:val="single" w:sz="4" w:space="0" w:color="auto"/>
              <w:right w:val="single" w:sz="4" w:space="0" w:color="auto"/>
            </w:tcBorders>
            <w:shd w:val="clear" w:color="auto" w:fill="FFFFFF"/>
            <w:vAlign w:val="center"/>
            <w:hideMark/>
          </w:tcPr>
          <w:p w14:paraId="181DE95D" w14:textId="77777777" w:rsidR="000F4203" w:rsidRPr="0051288B" w:rsidRDefault="000F4203" w:rsidP="000F4203">
            <w:pPr>
              <w:spacing w:line="256" w:lineRule="auto"/>
              <w:jc w:val="center"/>
              <w:rPr>
                <w:color w:val="010000"/>
                <w:sz w:val="16"/>
                <w:szCs w:val="16"/>
              </w:rPr>
            </w:pPr>
            <w:r w:rsidRPr="0051288B">
              <w:rPr>
                <w:color w:val="010000"/>
                <w:sz w:val="16"/>
                <w:szCs w:val="16"/>
              </w:rPr>
              <w:t>2006</w:t>
            </w:r>
          </w:p>
        </w:tc>
        <w:tc>
          <w:tcPr>
            <w:tcW w:w="2663" w:type="dxa"/>
            <w:tcBorders>
              <w:top w:val="nil"/>
              <w:left w:val="nil"/>
              <w:bottom w:val="single" w:sz="4" w:space="0" w:color="auto"/>
              <w:right w:val="single" w:sz="4" w:space="0" w:color="auto"/>
            </w:tcBorders>
            <w:shd w:val="clear" w:color="auto" w:fill="FFFFFF"/>
            <w:vAlign w:val="center"/>
            <w:hideMark/>
          </w:tcPr>
          <w:p w14:paraId="4E8E482F"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455BFAED"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599B5696" w14:textId="77777777" w:rsidR="000F4203" w:rsidRPr="0051288B" w:rsidRDefault="000F4203" w:rsidP="000F4203">
            <w:pPr>
              <w:spacing w:line="256" w:lineRule="auto"/>
              <w:jc w:val="right"/>
              <w:rPr>
                <w:color w:val="010000"/>
                <w:sz w:val="16"/>
                <w:szCs w:val="16"/>
              </w:rPr>
            </w:pPr>
            <w:r w:rsidRPr="0051288B">
              <w:rPr>
                <w:color w:val="010000"/>
                <w:sz w:val="16"/>
                <w:szCs w:val="16"/>
              </w:rPr>
              <w:t>44</w:t>
            </w:r>
          </w:p>
        </w:tc>
        <w:tc>
          <w:tcPr>
            <w:tcW w:w="1866" w:type="dxa"/>
            <w:tcBorders>
              <w:top w:val="nil"/>
              <w:left w:val="nil"/>
              <w:bottom w:val="single" w:sz="4" w:space="0" w:color="auto"/>
              <w:right w:val="single" w:sz="4" w:space="0" w:color="auto"/>
            </w:tcBorders>
            <w:shd w:val="clear" w:color="auto" w:fill="FFFFFF"/>
            <w:vAlign w:val="center"/>
            <w:hideMark/>
          </w:tcPr>
          <w:p w14:paraId="3755ACB5" w14:textId="77777777" w:rsidR="000F4203" w:rsidRPr="0051288B" w:rsidRDefault="000F4203" w:rsidP="000F4203">
            <w:pPr>
              <w:spacing w:line="256" w:lineRule="auto"/>
              <w:jc w:val="both"/>
              <w:rPr>
                <w:sz w:val="16"/>
                <w:szCs w:val="16"/>
              </w:rPr>
            </w:pPr>
            <w:r w:rsidRPr="0051288B">
              <w:rPr>
                <w:color w:val="010000"/>
                <w:sz w:val="16"/>
                <w:szCs w:val="16"/>
              </w:rPr>
              <w:t>ГАЗ</w:t>
            </w:r>
          </w:p>
        </w:tc>
        <w:tc>
          <w:tcPr>
            <w:tcW w:w="1606" w:type="dxa"/>
            <w:tcBorders>
              <w:top w:val="nil"/>
              <w:left w:val="nil"/>
              <w:bottom w:val="single" w:sz="4" w:space="0" w:color="auto"/>
              <w:right w:val="single" w:sz="4" w:space="0" w:color="auto"/>
            </w:tcBorders>
            <w:shd w:val="clear" w:color="auto" w:fill="FFFFFF"/>
            <w:vAlign w:val="center"/>
            <w:hideMark/>
          </w:tcPr>
          <w:p w14:paraId="6CCF6B07" w14:textId="77777777" w:rsidR="000F4203" w:rsidRPr="0051288B" w:rsidRDefault="000F4203" w:rsidP="000F4203">
            <w:pPr>
              <w:spacing w:line="256" w:lineRule="auto"/>
              <w:rPr>
                <w:color w:val="010000"/>
                <w:sz w:val="16"/>
                <w:szCs w:val="16"/>
              </w:rPr>
            </w:pPr>
            <w:r w:rsidRPr="0051288B">
              <w:rPr>
                <w:color w:val="010000"/>
                <w:sz w:val="16"/>
                <w:szCs w:val="16"/>
              </w:rPr>
              <w:t>330232</w:t>
            </w:r>
          </w:p>
        </w:tc>
        <w:tc>
          <w:tcPr>
            <w:tcW w:w="1250" w:type="dxa"/>
            <w:tcBorders>
              <w:top w:val="nil"/>
              <w:left w:val="nil"/>
              <w:bottom w:val="single" w:sz="4" w:space="0" w:color="auto"/>
              <w:right w:val="single" w:sz="4" w:space="0" w:color="auto"/>
            </w:tcBorders>
            <w:shd w:val="clear" w:color="auto" w:fill="FFFFFF"/>
            <w:vAlign w:val="center"/>
            <w:hideMark/>
          </w:tcPr>
          <w:p w14:paraId="6C49CC20" w14:textId="77777777" w:rsidR="000F4203" w:rsidRPr="0051288B" w:rsidRDefault="000F4203" w:rsidP="000F4203">
            <w:pPr>
              <w:spacing w:line="256" w:lineRule="auto"/>
              <w:jc w:val="center"/>
              <w:rPr>
                <w:sz w:val="16"/>
                <w:szCs w:val="16"/>
              </w:rPr>
            </w:pPr>
            <w:r w:rsidRPr="0051288B">
              <w:rPr>
                <w:color w:val="010000"/>
                <w:sz w:val="16"/>
                <w:szCs w:val="16"/>
              </w:rPr>
              <w:t>2005</w:t>
            </w:r>
          </w:p>
        </w:tc>
        <w:tc>
          <w:tcPr>
            <w:tcW w:w="2663" w:type="dxa"/>
            <w:tcBorders>
              <w:top w:val="nil"/>
              <w:left w:val="nil"/>
              <w:bottom w:val="single" w:sz="4" w:space="0" w:color="auto"/>
              <w:right w:val="single" w:sz="4" w:space="0" w:color="auto"/>
            </w:tcBorders>
            <w:shd w:val="clear" w:color="auto" w:fill="FFFFFF"/>
            <w:vAlign w:val="center"/>
            <w:hideMark/>
          </w:tcPr>
          <w:p w14:paraId="6628C6B5"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1E261E25"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74B62286" w14:textId="77777777" w:rsidR="000F4203" w:rsidRPr="0051288B" w:rsidRDefault="000F4203" w:rsidP="000F4203">
            <w:pPr>
              <w:spacing w:line="256" w:lineRule="auto"/>
              <w:jc w:val="right"/>
              <w:rPr>
                <w:color w:val="010000"/>
                <w:sz w:val="16"/>
                <w:szCs w:val="16"/>
              </w:rPr>
            </w:pPr>
            <w:r w:rsidRPr="0051288B">
              <w:rPr>
                <w:color w:val="010000"/>
                <w:sz w:val="16"/>
                <w:szCs w:val="16"/>
              </w:rPr>
              <w:t>45</w:t>
            </w:r>
          </w:p>
        </w:tc>
        <w:tc>
          <w:tcPr>
            <w:tcW w:w="1866" w:type="dxa"/>
            <w:tcBorders>
              <w:top w:val="nil"/>
              <w:left w:val="nil"/>
              <w:bottom w:val="single" w:sz="4" w:space="0" w:color="auto"/>
              <w:right w:val="single" w:sz="4" w:space="0" w:color="auto"/>
            </w:tcBorders>
            <w:shd w:val="clear" w:color="auto" w:fill="FFFFFF"/>
            <w:vAlign w:val="center"/>
            <w:hideMark/>
          </w:tcPr>
          <w:p w14:paraId="0A575303" w14:textId="77777777" w:rsidR="000F4203" w:rsidRPr="0051288B" w:rsidRDefault="000F4203" w:rsidP="000F4203">
            <w:pPr>
              <w:spacing w:line="256" w:lineRule="auto"/>
              <w:rPr>
                <w:color w:val="010000"/>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531855F5" w14:textId="77777777" w:rsidR="000F4203" w:rsidRPr="0051288B" w:rsidRDefault="000F4203" w:rsidP="000F4203">
            <w:pPr>
              <w:spacing w:line="256" w:lineRule="auto"/>
              <w:rPr>
                <w:color w:val="010000"/>
                <w:sz w:val="16"/>
                <w:szCs w:val="16"/>
              </w:rPr>
            </w:pPr>
            <w:r w:rsidRPr="0051288B">
              <w:rPr>
                <w:color w:val="010000"/>
                <w:sz w:val="16"/>
                <w:szCs w:val="16"/>
              </w:rPr>
              <w:t>390945</w:t>
            </w:r>
          </w:p>
        </w:tc>
        <w:tc>
          <w:tcPr>
            <w:tcW w:w="1250" w:type="dxa"/>
            <w:tcBorders>
              <w:top w:val="nil"/>
              <w:left w:val="nil"/>
              <w:bottom w:val="single" w:sz="4" w:space="0" w:color="auto"/>
              <w:right w:val="single" w:sz="4" w:space="0" w:color="auto"/>
            </w:tcBorders>
            <w:shd w:val="clear" w:color="auto" w:fill="FFFFFF"/>
            <w:vAlign w:val="center"/>
            <w:hideMark/>
          </w:tcPr>
          <w:p w14:paraId="67A676DC" w14:textId="77777777" w:rsidR="000F4203" w:rsidRPr="0051288B" w:rsidRDefault="000F4203" w:rsidP="000F4203">
            <w:pPr>
              <w:spacing w:line="256" w:lineRule="auto"/>
              <w:jc w:val="center"/>
              <w:rPr>
                <w:color w:val="010000"/>
                <w:sz w:val="16"/>
                <w:szCs w:val="16"/>
              </w:rPr>
            </w:pPr>
            <w:r w:rsidRPr="0051288B">
              <w:rPr>
                <w:color w:val="010000"/>
                <w:sz w:val="16"/>
                <w:szCs w:val="16"/>
              </w:rPr>
              <w:t>2013</w:t>
            </w:r>
          </w:p>
        </w:tc>
        <w:tc>
          <w:tcPr>
            <w:tcW w:w="2663" w:type="dxa"/>
            <w:tcBorders>
              <w:top w:val="nil"/>
              <w:left w:val="nil"/>
              <w:bottom w:val="single" w:sz="4" w:space="0" w:color="auto"/>
              <w:right w:val="single" w:sz="4" w:space="0" w:color="auto"/>
            </w:tcBorders>
            <w:shd w:val="clear" w:color="auto" w:fill="FFFFFF"/>
            <w:vAlign w:val="center"/>
            <w:hideMark/>
          </w:tcPr>
          <w:p w14:paraId="782AD479"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2A2EC1BA"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375F3268" w14:textId="77777777" w:rsidR="000F4203" w:rsidRPr="0051288B" w:rsidRDefault="000F4203" w:rsidP="000F4203">
            <w:pPr>
              <w:spacing w:line="256" w:lineRule="auto"/>
              <w:jc w:val="right"/>
              <w:rPr>
                <w:color w:val="010000"/>
                <w:sz w:val="16"/>
                <w:szCs w:val="16"/>
              </w:rPr>
            </w:pPr>
            <w:r w:rsidRPr="0051288B">
              <w:rPr>
                <w:color w:val="010000"/>
                <w:sz w:val="16"/>
                <w:szCs w:val="16"/>
              </w:rPr>
              <w:t>46</w:t>
            </w:r>
          </w:p>
        </w:tc>
        <w:tc>
          <w:tcPr>
            <w:tcW w:w="1866" w:type="dxa"/>
            <w:tcBorders>
              <w:top w:val="nil"/>
              <w:left w:val="nil"/>
              <w:bottom w:val="single" w:sz="4" w:space="0" w:color="auto"/>
              <w:right w:val="single" w:sz="4" w:space="0" w:color="auto"/>
            </w:tcBorders>
            <w:shd w:val="clear" w:color="auto" w:fill="FFFFFF"/>
            <w:vAlign w:val="center"/>
            <w:hideMark/>
          </w:tcPr>
          <w:p w14:paraId="5A1D85C3" w14:textId="77777777" w:rsidR="000F4203" w:rsidRPr="0051288B" w:rsidRDefault="000F4203" w:rsidP="000F4203">
            <w:pPr>
              <w:spacing w:line="256" w:lineRule="auto"/>
              <w:jc w:val="both"/>
              <w:rPr>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39A17CB5" w14:textId="77777777" w:rsidR="000F4203" w:rsidRPr="0051288B" w:rsidRDefault="000F4203" w:rsidP="000F4203">
            <w:pPr>
              <w:spacing w:line="256" w:lineRule="auto"/>
              <w:rPr>
                <w:color w:val="010000"/>
                <w:sz w:val="16"/>
                <w:szCs w:val="16"/>
              </w:rPr>
            </w:pPr>
            <w:r w:rsidRPr="0051288B">
              <w:rPr>
                <w:color w:val="010000"/>
                <w:sz w:val="16"/>
                <w:szCs w:val="16"/>
              </w:rPr>
              <w:t>390995</w:t>
            </w:r>
          </w:p>
        </w:tc>
        <w:tc>
          <w:tcPr>
            <w:tcW w:w="1250" w:type="dxa"/>
            <w:tcBorders>
              <w:top w:val="nil"/>
              <w:left w:val="nil"/>
              <w:bottom w:val="single" w:sz="4" w:space="0" w:color="auto"/>
              <w:right w:val="single" w:sz="4" w:space="0" w:color="auto"/>
            </w:tcBorders>
            <w:shd w:val="clear" w:color="auto" w:fill="FFFFFF"/>
            <w:vAlign w:val="center"/>
            <w:hideMark/>
          </w:tcPr>
          <w:p w14:paraId="0339F0B1" w14:textId="77777777" w:rsidR="000F4203" w:rsidRPr="0051288B" w:rsidRDefault="000F4203" w:rsidP="000F4203">
            <w:pPr>
              <w:spacing w:line="256" w:lineRule="auto"/>
              <w:jc w:val="center"/>
              <w:rPr>
                <w:sz w:val="16"/>
                <w:szCs w:val="16"/>
              </w:rPr>
            </w:pPr>
            <w:r w:rsidRPr="0051288B">
              <w:rPr>
                <w:color w:val="010000"/>
                <w:sz w:val="16"/>
                <w:szCs w:val="16"/>
              </w:rPr>
              <w:t>2015</w:t>
            </w:r>
          </w:p>
        </w:tc>
        <w:tc>
          <w:tcPr>
            <w:tcW w:w="2663" w:type="dxa"/>
            <w:tcBorders>
              <w:top w:val="nil"/>
              <w:left w:val="nil"/>
              <w:bottom w:val="single" w:sz="4" w:space="0" w:color="auto"/>
              <w:right w:val="single" w:sz="4" w:space="0" w:color="auto"/>
            </w:tcBorders>
            <w:shd w:val="clear" w:color="auto" w:fill="FFFFFF"/>
            <w:vAlign w:val="center"/>
            <w:hideMark/>
          </w:tcPr>
          <w:p w14:paraId="60D36DF9" w14:textId="77777777" w:rsidR="000F4203" w:rsidRPr="0051288B" w:rsidRDefault="000F4203" w:rsidP="000F4203">
            <w:pPr>
              <w:spacing w:line="256" w:lineRule="auto"/>
              <w:jc w:val="center"/>
              <w:rPr>
                <w:sz w:val="16"/>
                <w:szCs w:val="16"/>
              </w:rPr>
            </w:pPr>
            <w:r w:rsidRPr="0051288B">
              <w:rPr>
                <w:color w:val="010000"/>
                <w:sz w:val="16"/>
                <w:szCs w:val="16"/>
              </w:rPr>
              <w:t>1</w:t>
            </w:r>
          </w:p>
        </w:tc>
      </w:tr>
      <w:tr w:rsidR="000F4203" w:rsidRPr="0051288B" w14:paraId="097C53B4"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5ECAC600" w14:textId="77777777" w:rsidR="000F4203" w:rsidRPr="0051288B" w:rsidRDefault="000F4203" w:rsidP="000F4203">
            <w:pPr>
              <w:spacing w:line="256" w:lineRule="auto"/>
              <w:jc w:val="right"/>
              <w:rPr>
                <w:color w:val="010000"/>
                <w:sz w:val="16"/>
                <w:szCs w:val="16"/>
              </w:rPr>
            </w:pPr>
            <w:r w:rsidRPr="0051288B">
              <w:rPr>
                <w:color w:val="010000"/>
                <w:sz w:val="16"/>
                <w:szCs w:val="16"/>
              </w:rPr>
              <w:t>47</w:t>
            </w:r>
          </w:p>
        </w:tc>
        <w:tc>
          <w:tcPr>
            <w:tcW w:w="1866" w:type="dxa"/>
            <w:tcBorders>
              <w:top w:val="nil"/>
              <w:left w:val="nil"/>
              <w:bottom w:val="single" w:sz="4" w:space="0" w:color="auto"/>
              <w:right w:val="single" w:sz="4" w:space="0" w:color="auto"/>
            </w:tcBorders>
            <w:shd w:val="clear" w:color="auto" w:fill="FFFFFF"/>
            <w:vAlign w:val="center"/>
            <w:hideMark/>
          </w:tcPr>
          <w:p w14:paraId="241AC824" w14:textId="77777777" w:rsidR="000F4203" w:rsidRPr="0051288B" w:rsidRDefault="000F4203" w:rsidP="000F4203">
            <w:pPr>
              <w:spacing w:line="256" w:lineRule="auto"/>
              <w:rPr>
                <w:color w:val="010000"/>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327CD443" w14:textId="77777777" w:rsidR="000F4203" w:rsidRPr="0051288B" w:rsidRDefault="000F4203" w:rsidP="000F4203">
            <w:pPr>
              <w:spacing w:line="256" w:lineRule="auto"/>
              <w:rPr>
                <w:color w:val="010000"/>
                <w:sz w:val="16"/>
                <w:szCs w:val="16"/>
              </w:rPr>
            </w:pPr>
            <w:r w:rsidRPr="0051288B">
              <w:rPr>
                <w:color w:val="010000"/>
                <w:sz w:val="16"/>
                <w:szCs w:val="16"/>
              </w:rPr>
              <w:t>374195</w:t>
            </w:r>
          </w:p>
        </w:tc>
        <w:tc>
          <w:tcPr>
            <w:tcW w:w="1250" w:type="dxa"/>
            <w:tcBorders>
              <w:top w:val="nil"/>
              <w:left w:val="nil"/>
              <w:bottom w:val="single" w:sz="4" w:space="0" w:color="auto"/>
              <w:right w:val="single" w:sz="4" w:space="0" w:color="auto"/>
            </w:tcBorders>
            <w:shd w:val="clear" w:color="auto" w:fill="FFFFFF"/>
            <w:vAlign w:val="center"/>
            <w:hideMark/>
          </w:tcPr>
          <w:p w14:paraId="79E7D73E" w14:textId="77777777" w:rsidR="000F4203" w:rsidRPr="0051288B" w:rsidRDefault="000F4203" w:rsidP="000F4203">
            <w:pPr>
              <w:spacing w:line="256" w:lineRule="auto"/>
              <w:jc w:val="center"/>
              <w:rPr>
                <w:color w:val="010000"/>
                <w:sz w:val="16"/>
                <w:szCs w:val="16"/>
              </w:rPr>
            </w:pPr>
            <w:r w:rsidRPr="0051288B">
              <w:rPr>
                <w:color w:val="010000"/>
                <w:sz w:val="16"/>
                <w:szCs w:val="16"/>
              </w:rPr>
              <w:t>2010</w:t>
            </w:r>
          </w:p>
        </w:tc>
        <w:tc>
          <w:tcPr>
            <w:tcW w:w="2663" w:type="dxa"/>
            <w:tcBorders>
              <w:top w:val="nil"/>
              <w:left w:val="nil"/>
              <w:bottom w:val="single" w:sz="4" w:space="0" w:color="auto"/>
              <w:right w:val="single" w:sz="4" w:space="0" w:color="auto"/>
            </w:tcBorders>
            <w:shd w:val="clear" w:color="auto" w:fill="FFFFFF"/>
            <w:vAlign w:val="center"/>
            <w:hideMark/>
          </w:tcPr>
          <w:p w14:paraId="4E395B9C" w14:textId="77777777" w:rsidR="000F4203" w:rsidRPr="0051288B" w:rsidRDefault="000F4203" w:rsidP="000F4203">
            <w:pPr>
              <w:spacing w:line="256" w:lineRule="auto"/>
              <w:jc w:val="center"/>
              <w:rPr>
                <w:color w:val="010000"/>
                <w:sz w:val="16"/>
                <w:szCs w:val="16"/>
              </w:rPr>
            </w:pPr>
            <w:r w:rsidRPr="0051288B">
              <w:rPr>
                <w:sz w:val="16"/>
                <w:szCs w:val="16"/>
              </w:rPr>
              <w:t>1</w:t>
            </w:r>
          </w:p>
        </w:tc>
      </w:tr>
      <w:tr w:rsidR="000F4203" w:rsidRPr="0051288B" w14:paraId="2BFE3943"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01A3E6AD" w14:textId="77777777" w:rsidR="000F4203" w:rsidRPr="0051288B" w:rsidRDefault="000F4203" w:rsidP="000F4203">
            <w:pPr>
              <w:spacing w:line="256" w:lineRule="auto"/>
              <w:jc w:val="right"/>
              <w:rPr>
                <w:color w:val="010000"/>
                <w:sz w:val="16"/>
                <w:szCs w:val="16"/>
              </w:rPr>
            </w:pPr>
            <w:r w:rsidRPr="0051288B">
              <w:rPr>
                <w:color w:val="010000"/>
                <w:sz w:val="16"/>
                <w:szCs w:val="16"/>
              </w:rPr>
              <w:t>48</w:t>
            </w:r>
          </w:p>
        </w:tc>
        <w:tc>
          <w:tcPr>
            <w:tcW w:w="1866" w:type="dxa"/>
            <w:tcBorders>
              <w:top w:val="nil"/>
              <w:left w:val="nil"/>
              <w:bottom w:val="single" w:sz="4" w:space="0" w:color="auto"/>
              <w:right w:val="single" w:sz="4" w:space="0" w:color="auto"/>
            </w:tcBorders>
            <w:shd w:val="clear" w:color="auto" w:fill="FFFFFF"/>
            <w:vAlign w:val="center"/>
            <w:hideMark/>
          </w:tcPr>
          <w:p w14:paraId="07D53CDD" w14:textId="77777777" w:rsidR="000F4203" w:rsidRPr="0051288B" w:rsidRDefault="000F4203" w:rsidP="000F4203">
            <w:pPr>
              <w:spacing w:line="256" w:lineRule="auto"/>
              <w:rPr>
                <w:color w:val="010000"/>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1A8C9EBD" w14:textId="77777777" w:rsidR="000F4203" w:rsidRPr="0051288B" w:rsidRDefault="000F4203" w:rsidP="000F4203">
            <w:pPr>
              <w:spacing w:line="256" w:lineRule="auto"/>
              <w:rPr>
                <w:color w:val="010000"/>
                <w:sz w:val="16"/>
                <w:szCs w:val="16"/>
              </w:rPr>
            </w:pPr>
            <w:r w:rsidRPr="0051288B">
              <w:rPr>
                <w:color w:val="010000"/>
                <w:sz w:val="16"/>
                <w:szCs w:val="16"/>
              </w:rPr>
              <w:t>390994</w:t>
            </w:r>
          </w:p>
        </w:tc>
        <w:tc>
          <w:tcPr>
            <w:tcW w:w="1250" w:type="dxa"/>
            <w:tcBorders>
              <w:top w:val="nil"/>
              <w:left w:val="nil"/>
              <w:bottom w:val="single" w:sz="4" w:space="0" w:color="auto"/>
              <w:right w:val="single" w:sz="4" w:space="0" w:color="auto"/>
            </w:tcBorders>
            <w:shd w:val="clear" w:color="auto" w:fill="FFFFFF"/>
            <w:vAlign w:val="center"/>
            <w:hideMark/>
          </w:tcPr>
          <w:p w14:paraId="1FB27D56" w14:textId="77777777" w:rsidR="000F4203" w:rsidRPr="0051288B" w:rsidRDefault="000F4203" w:rsidP="000F4203">
            <w:pPr>
              <w:spacing w:line="256" w:lineRule="auto"/>
              <w:jc w:val="center"/>
              <w:rPr>
                <w:color w:val="010000"/>
                <w:sz w:val="16"/>
                <w:szCs w:val="16"/>
              </w:rPr>
            </w:pPr>
            <w:r w:rsidRPr="0051288B">
              <w:rPr>
                <w:color w:val="010000"/>
                <w:sz w:val="16"/>
                <w:szCs w:val="16"/>
              </w:rPr>
              <w:t>2007</w:t>
            </w:r>
          </w:p>
        </w:tc>
        <w:tc>
          <w:tcPr>
            <w:tcW w:w="2663" w:type="dxa"/>
            <w:tcBorders>
              <w:top w:val="nil"/>
              <w:left w:val="nil"/>
              <w:bottom w:val="single" w:sz="4" w:space="0" w:color="auto"/>
              <w:right w:val="single" w:sz="4" w:space="0" w:color="auto"/>
            </w:tcBorders>
            <w:shd w:val="clear" w:color="auto" w:fill="FFFFFF"/>
            <w:vAlign w:val="center"/>
            <w:hideMark/>
          </w:tcPr>
          <w:p w14:paraId="1D7EFEB5"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56977923"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52E796D1" w14:textId="77777777" w:rsidR="000F4203" w:rsidRPr="0051288B" w:rsidRDefault="000F4203" w:rsidP="000F4203">
            <w:pPr>
              <w:spacing w:line="256" w:lineRule="auto"/>
              <w:jc w:val="right"/>
              <w:rPr>
                <w:color w:val="010000"/>
                <w:sz w:val="16"/>
                <w:szCs w:val="16"/>
              </w:rPr>
            </w:pPr>
            <w:r w:rsidRPr="0051288B">
              <w:rPr>
                <w:color w:val="010000"/>
                <w:sz w:val="16"/>
                <w:szCs w:val="16"/>
              </w:rPr>
              <w:t>49</w:t>
            </w:r>
          </w:p>
        </w:tc>
        <w:tc>
          <w:tcPr>
            <w:tcW w:w="1866" w:type="dxa"/>
            <w:tcBorders>
              <w:top w:val="nil"/>
              <w:left w:val="nil"/>
              <w:bottom w:val="single" w:sz="4" w:space="0" w:color="auto"/>
              <w:right w:val="single" w:sz="4" w:space="0" w:color="auto"/>
            </w:tcBorders>
            <w:shd w:val="clear" w:color="auto" w:fill="FFFFFF"/>
            <w:vAlign w:val="center"/>
            <w:hideMark/>
          </w:tcPr>
          <w:p w14:paraId="1991BF76" w14:textId="77777777" w:rsidR="000F4203" w:rsidRPr="0051288B" w:rsidRDefault="000F4203" w:rsidP="000F4203">
            <w:pPr>
              <w:spacing w:line="256" w:lineRule="auto"/>
              <w:rPr>
                <w:color w:val="010000"/>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076AC07A" w14:textId="77777777" w:rsidR="000F4203" w:rsidRPr="0051288B" w:rsidRDefault="000F4203" w:rsidP="000F4203">
            <w:pPr>
              <w:spacing w:line="256" w:lineRule="auto"/>
              <w:rPr>
                <w:color w:val="010000"/>
                <w:sz w:val="16"/>
                <w:szCs w:val="16"/>
              </w:rPr>
            </w:pPr>
            <w:r w:rsidRPr="0051288B">
              <w:rPr>
                <w:color w:val="010000"/>
                <w:sz w:val="16"/>
                <w:szCs w:val="16"/>
              </w:rPr>
              <w:t>390945</w:t>
            </w:r>
          </w:p>
        </w:tc>
        <w:tc>
          <w:tcPr>
            <w:tcW w:w="1250" w:type="dxa"/>
            <w:tcBorders>
              <w:top w:val="nil"/>
              <w:left w:val="nil"/>
              <w:bottom w:val="single" w:sz="4" w:space="0" w:color="auto"/>
              <w:right w:val="single" w:sz="4" w:space="0" w:color="auto"/>
            </w:tcBorders>
            <w:shd w:val="clear" w:color="auto" w:fill="FFFFFF"/>
            <w:vAlign w:val="center"/>
            <w:hideMark/>
          </w:tcPr>
          <w:p w14:paraId="2566BB0C" w14:textId="77777777" w:rsidR="000F4203" w:rsidRPr="0051288B" w:rsidRDefault="000F4203" w:rsidP="000F4203">
            <w:pPr>
              <w:spacing w:line="256" w:lineRule="auto"/>
              <w:jc w:val="center"/>
              <w:rPr>
                <w:color w:val="010000"/>
                <w:sz w:val="16"/>
                <w:szCs w:val="16"/>
              </w:rPr>
            </w:pPr>
            <w:r w:rsidRPr="0051288B">
              <w:rPr>
                <w:color w:val="010000"/>
                <w:sz w:val="16"/>
                <w:szCs w:val="16"/>
              </w:rPr>
              <w:t>2012</w:t>
            </w:r>
          </w:p>
        </w:tc>
        <w:tc>
          <w:tcPr>
            <w:tcW w:w="2663" w:type="dxa"/>
            <w:tcBorders>
              <w:top w:val="nil"/>
              <w:left w:val="nil"/>
              <w:bottom w:val="single" w:sz="4" w:space="0" w:color="auto"/>
              <w:right w:val="single" w:sz="4" w:space="0" w:color="auto"/>
            </w:tcBorders>
            <w:shd w:val="clear" w:color="auto" w:fill="FFFFFF"/>
            <w:vAlign w:val="center"/>
            <w:hideMark/>
          </w:tcPr>
          <w:p w14:paraId="71229412"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74CC48A5"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0C0F24A3" w14:textId="77777777" w:rsidR="000F4203" w:rsidRPr="0051288B" w:rsidRDefault="000F4203" w:rsidP="000F4203">
            <w:pPr>
              <w:spacing w:line="256" w:lineRule="auto"/>
              <w:jc w:val="right"/>
              <w:rPr>
                <w:color w:val="010000"/>
                <w:sz w:val="16"/>
                <w:szCs w:val="16"/>
              </w:rPr>
            </w:pPr>
            <w:r w:rsidRPr="0051288B">
              <w:rPr>
                <w:color w:val="010000"/>
                <w:sz w:val="16"/>
                <w:szCs w:val="16"/>
              </w:rPr>
              <w:t>50</w:t>
            </w:r>
          </w:p>
        </w:tc>
        <w:tc>
          <w:tcPr>
            <w:tcW w:w="1866" w:type="dxa"/>
            <w:tcBorders>
              <w:top w:val="nil"/>
              <w:left w:val="nil"/>
              <w:bottom w:val="single" w:sz="4" w:space="0" w:color="auto"/>
              <w:right w:val="single" w:sz="4" w:space="0" w:color="auto"/>
            </w:tcBorders>
            <w:shd w:val="clear" w:color="auto" w:fill="FFFFFF"/>
            <w:vAlign w:val="center"/>
            <w:hideMark/>
          </w:tcPr>
          <w:p w14:paraId="3BFD2A6D" w14:textId="77777777" w:rsidR="000F4203" w:rsidRPr="0051288B" w:rsidRDefault="000F4203" w:rsidP="000F4203">
            <w:pPr>
              <w:spacing w:line="256" w:lineRule="auto"/>
              <w:rPr>
                <w:color w:val="010000"/>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7A516DB0" w14:textId="77777777" w:rsidR="000F4203" w:rsidRPr="0051288B" w:rsidRDefault="000F4203" w:rsidP="000F4203">
            <w:pPr>
              <w:spacing w:line="256" w:lineRule="auto"/>
              <w:rPr>
                <w:color w:val="010000"/>
                <w:sz w:val="16"/>
                <w:szCs w:val="16"/>
              </w:rPr>
            </w:pPr>
            <w:r w:rsidRPr="0051288B">
              <w:rPr>
                <w:color w:val="010000"/>
                <w:sz w:val="16"/>
                <w:szCs w:val="16"/>
              </w:rPr>
              <w:t>390945</w:t>
            </w:r>
          </w:p>
        </w:tc>
        <w:tc>
          <w:tcPr>
            <w:tcW w:w="1250" w:type="dxa"/>
            <w:tcBorders>
              <w:top w:val="nil"/>
              <w:left w:val="nil"/>
              <w:bottom w:val="single" w:sz="4" w:space="0" w:color="auto"/>
              <w:right w:val="single" w:sz="4" w:space="0" w:color="auto"/>
            </w:tcBorders>
            <w:shd w:val="clear" w:color="auto" w:fill="FFFFFF"/>
            <w:vAlign w:val="center"/>
            <w:hideMark/>
          </w:tcPr>
          <w:p w14:paraId="20E9EDD4" w14:textId="77777777" w:rsidR="000F4203" w:rsidRPr="0051288B" w:rsidRDefault="000F4203" w:rsidP="000F4203">
            <w:pPr>
              <w:spacing w:line="256" w:lineRule="auto"/>
              <w:jc w:val="center"/>
              <w:rPr>
                <w:color w:val="010000"/>
                <w:sz w:val="16"/>
                <w:szCs w:val="16"/>
              </w:rPr>
            </w:pPr>
            <w:r w:rsidRPr="0051288B">
              <w:rPr>
                <w:color w:val="010000"/>
                <w:sz w:val="16"/>
                <w:szCs w:val="16"/>
              </w:rPr>
              <w:t>2012</w:t>
            </w:r>
          </w:p>
        </w:tc>
        <w:tc>
          <w:tcPr>
            <w:tcW w:w="2663" w:type="dxa"/>
            <w:tcBorders>
              <w:top w:val="nil"/>
              <w:left w:val="nil"/>
              <w:bottom w:val="single" w:sz="4" w:space="0" w:color="auto"/>
              <w:right w:val="single" w:sz="4" w:space="0" w:color="auto"/>
            </w:tcBorders>
            <w:shd w:val="clear" w:color="auto" w:fill="FFFFFF"/>
            <w:vAlign w:val="center"/>
            <w:hideMark/>
          </w:tcPr>
          <w:p w14:paraId="49559F47"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2CC2FFE9"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5C0BEAAF" w14:textId="77777777" w:rsidR="000F4203" w:rsidRPr="0051288B" w:rsidRDefault="000F4203" w:rsidP="000F4203">
            <w:pPr>
              <w:spacing w:line="256" w:lineRule="auto"/>
              <w:jc w:val="right"/>
              <w:rPr>
                <w:color w:val="010000"/>
                <w:sz w:val="16"/>
                <w:szCs w:val="16"/>
              </w:rPr>
            </w:pPr>
            <w:r w:rsidRPr="0051288B">
              <w:rPr>
                <w:color w:val="010000"/>
                <w:sz w:val="16"/>
                <w:szCs w:val="16"/>
              </w:rPr>
              <w:t>51</w:t>
            </w:r>
          </w:p>
        </w:tc>
        <w:tc>
          <w:tcPr>
            <w:tcW w:w="1866" w:type="dxa"/>
            <w:tcBorders>
              <w:top w:val="nil"/>
              <w:left w:val="nil"/>
              <w:bottom w:val="single" w:sz="4" w:space="0" w:color="auto"/>
              <w:right w:val="single" w:sz="4" w:space="0" w:color="auto"/>
            </w:tcBorders>
            <w:shd w:val="clear" w:color="auto" w:fill="FFFFFF"/>
            <w:vAlign w:val="center"/>
            <w:hideMark/>
          </w:tcPr>
          <w:p w14:paraId="50372872" w14:textId="77777777" w:rsidR="000F4203" w:rsidRPr="0051288B" w:rsidRDefault="000F4203" w:rsidP="000F4203">
            <w:pPr>
              <w:spacing w:line="256" w:lineRule="auto"/>
              <w:rPr>
                <w:color w:val="010000"/>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6F177454" w14:textId="77777777" w:rsidR="000F4203" w:rsidRPr="0051288B" w:rsidRDefault="000F4203" w:rsidP="000F4203">
            <w:pPr>
              <w:spacing w:line="256" w:lineRule="auto"/>
              <w:rPr>
                <w:color w:val="010000"/>
                <w:sz w:val="16"/>
                <w:szCs w:val="16"/>
              </w:rPr>
            </w:pPr>
            <w:r w:rsidRPr="0051288B">
              <w:rPr>
                <w:color w:val="010000"/>
                <w:sz w:val="16"/>
                <w:szCs w:val="16"/>
              </w:rPr>
              <w:t>390945</w:t>
            </w:r>
          </w:p>
        </w:tc>
        <w:tc>
          <w:tcPr>
            <w:tcW w:w="1250" w:type="dxa"/>
            <w:tcBorders>
              <w:top w:val="nil"/>
              <w:left w:val="nil"/>
              <w:bottom w:val="single" w:sz="4" w:space="0" w:color="auto"/>
              <w:right w:val="single" w:sz="4" w:space="0" w:color="auto"/>
            </w:tcBorders>
            <w:shd w:val="clear" w:color="auto" w:fill="FFFFFF"/>
            <w:vAlign w:val="center"/>
            <w:hideMark/>
          </w:tcPr>
          <w:p w14:paraId="71D6AF53" w14:textId="77777777" w:rsidR="000F4203" w:rsidRPr="0051288B" w:rsidRDefault="000F4203" w:rsidP="000F4203">
            <w:pPr>
              <w:spacing w:line="256" w:lineRule="auto"/>
              <w:jc w:val="center"/>
              <w:rPr>
                <w:color w:val="010000"/>
                <w:sz w:val="16"/>
                <w:szCs w:val="16"/>
              </w:rPr>
            </w:pPr>
            <w:r w:rsidRPr="0051288B">
              <w:rPr>
                <w:color w:val="010000"/>
                <w:sz w:val="16"/>
                <w:szCs w:val="16"/>
              </w:rPr>
              <w:t>2012</w:t>
            </w:r>
          </w:p>
        </w:tc>
        <w:tc>
          <w:tcPr>
            <w:tcW w:w="2663" w:type="dxa"/>
            <w:tcBorders>
              <w:top w:val="nil"/>
              <w:left w:val="nil"/>
              <w:bottom w:val="single" w:sz="4" w:space="0" w:color="auto"/>
              <w:right w:val="single" w:sz="4" w:space="0" w:color="auto"/>
            </w:tcBorders>
            <w:shd w:val="clear" w:color="auto" w:fill="FFFFFF"/>
            <w:vAlign w:val="center"/>
            <w:hideMark/>
          </w:tcPr>
          <w:p w14:paraId="54110A3F"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34956DF4"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4FE04C22" w14:textId="77777777" w:rsidR="000F4203" w:rsidRPr="0051288B" w:rsidRDefault="000F4203" w:rsidP="000F4203">
            <w:pPr>
              <w:spacing w:line="256" w:lineRule="auto"/>
              <w:jc w:val="right"/>
              <w:rPr>
                <w:color w:val="010000"/>
                <w:sz w:val="16"/>
                <w:szCs w:val="16"/>
              </w:rPr>
            </w:pPr>
            <w:r w:rsidRPr="0051288B">
              <w:rPr>
                <w:color w:val="010000"/>
                <w:sz w:val="16"/>
                <w:szCs w:val="16"/>
              </w:rPr>
              <w:t>52</w:t>
            </w:r>
          </w:p>
        </w:tc>
        <w:tc>
          <w:tcPr>
            <w:tcW w:w="1866" w:type="dxa"/>
            <w:tcBorders>
              <w:top w:val="nil"/>
              <w:left w:val="nil"/>
              <w:bottom w:val="single" w:sz="4" w:space="0" w:color="auto"/>
              <w:right w:val="single" w:sz="4" w:space="0" w:color="auto"/>
            </w:tcBorders>
            <w:shd w:val="clear" w:color="auto" w:fill="FFFFFF"/>
            <w:vAlign w:val="center"/>
            <w:hideMark/>
          </w:tcPr>
          <w:p w14:paraId="6AD5A0EC" w14:textId="77777777" w:rsidR="000F4203" w:rsidRPr="0051288B" w:rsidRDefault="000F4203" w:rsidP="000F4203">
            <w:pPr>
              <w:spacing w:line="256" w:lineRule="auto"/>
              <w:rPr>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208B5F25" w14:textId="77777777" w:rsidR="000F4203" w:rsidRPr="0051288B" w:rsidRDefault="000F4203" w:rsidP="000F4203">
            <w:pPr>
              <w:spacing w:line="256" w:lineRule="auto"/>
              <w:rPr>
                <w:color w:val="010000"/>
                <w:sz w:val="16"/>
                <w:szCs w:val="16"/>
              </w:rPr>
            </w:pPr>
            <w:r w:rsidRPr="0051288B">
              <w:rPr>
                <w:color w:val="010000"/>
                <w:sz w:val="16"/>
                <w:szCs w:val="16"/>
              </w:rPr>
              <w:t>390995</w:t>
            </w:r>
          </w:p>
        </w:tc>
        <w:tc>
          <w:tcPr>
            <w:tcW w:w="1250" w:type="dxa"/>
            <w:tcBorders>
              <w:top w:val="nil"/>
              <w:left w:val="nil"/>
              <w:bottom w:val="single" w:sz="4" w:space="0" w:color="auto"/>
              <w:right w:val="single" w:sz="4" w:space="0" w:color="auto"/>
            </w:tcBorders>
            <w:shd w:val="clear" w:color="auto" w:fill="FFFFFF"/>
            <w:vAlign w:val="center"/>
            <w:hideMark/>
          </w:tcPr>
          <w:p w14:paraId="1DCDC704" w14:textId="77777777" w:rsidR="000F4203" w:rsidRPr="0051288B" w:rsidRDefault="000F4203" w:rsidP="000F4203">
            <w:pPr>
              <w:spacing w:line="256" w:lineRule="auto"/>
              <w:jc w:val="center"/>
              <w:rPr>
                <w:color w:val="010000"/>
                <w:sz w:val="16"/>
                <w:szCs w:val="16"/>
              </w:rPr>
            </w:pPr>
            <w:r w:rsidRPr="0051288B">
              <w:rPr>
                <w:color w:val="010000"/>
                <w:sz w:val="16"/>
                <w:szCs w:val="16"/>
              </w:rPr>
              <w:t>2013</w:t>
            </w:r>
          </w:p>
        </w:tc>
        <w:tc>
          <w:tcPr>
            <w:tcW w:w="2663" w:type="dxa"/>
            <w:tcBorders>
              <w:top w:val="nil"/>
              <w:left w:val="nil"/>
              <w:bottom w:val="single" w:sz="4" w:space="0" w:color="auto"/>
              <w:right w:val="single" w:sz="4" w:space="0" w:color="auto"/>
            </w:tcBorders>
            <w:shd w:val="clear" w:color="auto" w:fill="FFFFFF"/>
            <w:vAlign w:val="center"/>
            <w:hideMark/>
          </w:tcPr>
          <w:p w14:paraId="7A589D3F"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68D64E73"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63A7EB0D" w14:textId="77777777" w:rsidR="000F4203" w:rsidRPr="0051288B" w:rsidRDefault="000F4203" w:rsidP="000F4203">
            <w:pPr>
              <w:spacing w:line="256" w:lineRule="auto"/>
              <w:jc w:val="right"/>
              <w:rPr>
                <w:color w:val="010000"/>
                <w:sz w:val="16"/>
                <w:szCs w:val="16"/>
              </w:rPr>
            </w:pPr>
            <w:r w:rsidRPr="0051288B">
              <w:rPr>
                <w:color w:val="010000"/>
                <w:sz w:val="16"/>
                <w:szCs w:val="16"/>
              </w:rPr>
              <w:t>53</w:t>
            </w:r>
          </w:p>
        </w:tc>
        <w:tc>
          <w:tcPr>
            <w:tcW w:w="1866" w:type="dxa"/>
            <w:tcBorders>
              <w:top w:val="nil"/>
              <w:left w:val="nil"/>
              <w:bottom w:val="single" w:sz="4" w:space="0" w:color="auto"/>
              <w:right w:val="single" w:sz="4" w:space="0" w:color="auto"/>
            </w:tcBorders>
            <w:shd w:val="clear" w:color="auto" w:fill="FFFFFF"/>
            <w:vAlign w:val="center"/>
            <w:hideMark/>
          </w:tcPr>
          <w:p w14:paraId="3BF14184" w14:textId="77777777" w:rsidR="000F4203" w:rsidRPr="0051288B" w:rsidRDefault="000F4203" w:rsidP="000F4203">
            <w:pPr>
              <w:spacing w:line="256" w:lineRule="auto"/>
              <w:rPr>
                <w:color w:val="010000"/>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316B3F18" w14:textId="77777777" w:rsidR="000F4203" w:rsidRPr="0051288B" w:rsidRDefault="000F4203" w:rsidP="000F4203">
            <w:pPr>
              <w:spacing w:line="256" w:lineRule="auto"/>
              <w:rPr>
                <w:color w:val="010000"/>
                <w:sz w:val="16"/>
                <w:szCs w:val="16"/>
              </w:rPr>
            </w:pPr>
            <w:r w:rsidRPr="0051288B">
              <w:rPr>
                <w:color w:val="010000"/>
                <w:sz w:val="16"/>
                <w:szCs w:val="16"/>
              </w:rPr>
              <w:t>390995</w:t>
            </w:r>
          </w:p>
        </w:tc>
        <w:tc>
          <w:tcPr>
            <w:tcW w:w="1250" w:type="dxa"/>
            <w:tcBorders>
              <w:top w:val="nil"/>
              <w:left w:val="nil"/>
              <w:bottom w:val="single" w:sz="4" w:space="0" w:color="auto"/>
              <w:right w:val="single" w:sz="4" w:space="0" w:color="auto"/>
            </w:tcBorders>
            <w:shd w:val="clear" w:color="auto" w:fill="FFFFFF"/>
            <w:vAlign w:val="center"/>
            <w:hideMark/>
          </w:tcPr>
          <w:p w14:paraId="7A6042E6" w14:textId="77777777" w:rsidR="000F4203" w:rsidRPr="0051288B" w:rsidRDefault="000F4203" w:rsidP="000F4203">
            <w:pPr>
              <w:spacing w:line="256" w:lineRule="auto"/>
              <w:jc w:val="center"/>
              <w:rPr>
                <w:color w:val="010000"/>
                <w:sz w:val="16"/>
                <w:szCs w:val="16"/>
              </w:rPr>
            </w:pPr>
            <w:r w:rsidRPr="0051288B">
              <w:rPr>
                <w:color w:val="010000"/>
                <w:sz w:val="16"/>
                <w:szCs w:val="16"/>
              </w:rPr>
              <w:t>2013</w:t>
            </w:r>
          </w:p>
        </w:tc>
        <w:tc>
          <w:tcPr>
            <w:tcW w:w="2663" w:type="dxa"/>
            <w:tcBorders>
              <w:top w:val="nil"/>
              <w:left w:val="nil"/>
              <w:bottom w:val="single" w:sz="4" w:space="0" w:color="auto"/>
              <w:right w:val="single" w:sz="4" w:space="0" w:color="auto"/>
            </w:tcBorders>
            <w:shd w:val="clear" w:color="auto" w:fill="FFFFFF"/>
            <w:vAlign w:val="center"/>
            <w:hideMark/>
          </w:tcPr>
          <w:p w14:paraId="59F360D2"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247E45E1"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008C7CC7" w14:textId="77777777" w:rsidR="000F4203" w:rsidRPr="0051288B" w:rsidRDefault="000F4203" w:rsidP="000F4203">
            <w:pPr>
              <w:spacing w:line="256" w:lineRule="auto"/>
              <w:jc w:val="right"/>
              <w:rPr>
                <w:color w:val="010000"/>
                <w:sz w:val="16"/>
                <w:szCs w:val="16"/>
              </w:rPr>
            </w:pPr>
            <w:r w:rsidRPr="0051288B">
              <w:rPr>
                <w:color w:val="010000"/>
                <w:sz w:val="16"/>
                <w:szCs w:val="16"/>
              </w:rPr>
              <w:t>54</w:t>
            </w:r>
          </w:p>
        </w:tc>
        <w:tc>
          <w:tcPr>
            <w:tcW w:w="1866" w:type="dxa"/>
            <w:tcBorders>
              <w:top w:val="nil"/>
              <w:left w:val="nil"/>
              <w:bottom w:val="single" w:sz="4" w:space="0" w:color="auto"/>
              <w:right w:val="single" w:sz="4" w:space="0" w:color="auto"/>
            </w:tcBorders>
            <w:shd w:val="clear" w:color="auto" w:fill="FFFFFF"/>
            <w:vAlign w:val="center"/>
            <w:hideMark/>
          </w:tcPr>
          <w:p w14:paraId="289BA075" w14:textId="77777777" w:rsidR="000F4203" w:rsidRPr="0051288B" w:rsidRDefault="000F4203" w:rsidP="000F4203">
            <w:pPr>
              <w:spacing w:line="256" w:lineRule="auto"/>
              <w:rPr>
                <w:color w:val="010000"/>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75676AE3" w14:textId="77777777" w:rsidR="000F4203" w:rsidRPr="0051288B" w:rsidRDefault="000F4203" w:rsidP="000F4203">
            <w:pPr>
              <w:spacing w:line="256" w:lineRule="auto"/>
              <w:rPr>
                <w:color w:val="010000"/>
                <w:sz w:val="16"/>
                <w:szCs w:val="16"/>
              </w:rPr>
            </w:pPr>
            <w:r w:rsidRPr="0051288B">
              <w:rPr>
                <w:color w:val="010000"/>
                <w:sz w:val="16"/>
                <w:szCs w:val="16"/>
              </w:rPr>
              <w:t>390945</w:t>
            </w:r>
          </w:p>
        </w:tc>
        <w:tc>
          <w:tcPr>
            <w:tcW w:w="1250" w:type="dxa"/>
            <w:tcBorders>
              <w:top w:val="nil"/>
              <w:left w:val="nil"/>
              <w:bottom w:val="single" w:sz="4" w:space="0" w:color="auto"/>
              <w:right w:val="single" w:sz="4" w:space="0" w:color="auto"/>
            </w:tcBorders>
            <w:shd w:val="clear" w:color="auto" w:fill="FFFFFF"/>
            <w:vAlign w:val="center"/>
            <w:hideMark/>
          </w:tcPr>
          <w:p w14:paraId="1B7C8FA0" w14:textId="77777777" w:rsidR="000F4203" w:rsidRPr="0051288B" w:rsidRDefault="000F4203" w:rsidP="000F4203">
            <w:pPr>
              <w:spacing w:line="256" w:lineRule="auto"/>
              <w:jc w:val="center"/>
              <w:rPr>
                <w:color w:val="010000"/>
                <w:sz w:val="16"/>
                <w:szCs w:val="16"/>
              </w:rPr>
            </w:pPr>
            <w:r w:rsidRPr="0051288B">
              <w:rPr>
                <w:color w:val="010000"/>
                <w:sz w:val="16"/>
                <w:szCs w:val="16"/>
              </w:rPr>
              <w:t>2013</w:t>
            </w:r>
          </w:p>
        </w:tc>
        <w:tc>
          <w:tcPr>
            <w:tcW w:w="2663" w:type="dxa"/>
            <w:tcBorders>
              <w:top w:val="nil"/>
              <w:left w:val="nil"/>
              <w:bottom w:val="single" w:sz="4" w:space="0" w:color="auto"/>
              <w:right w:val="single" w:sz="4" w:space="0" w:color="auto"/>
            </w:tcBorders>
            <w:shd w:val="clear" w:color="auto" w:fill="FFFFFF"/>
            <w:vAlign w:val="center"/>
            <w:hideMark/>
          </w:tcPr>
          <w:p w14:paraId="149EA074"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5F638631"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1B4B8402" w14:textId="77777777" w:rsidR="000F4203" w:rsidRPr="0051288B" w:rsidRDefault="000F4203" w:rsidP="000F4203">
            <w:pPr>
              <w:spacing w:line="256" w:lineRule="auto"/>
              <w:jc w:val="right"/>
              <w:rPr>
                <w:color w:val="010000"/>
                <w:sz w:val="16"/>
                <w:szCs w:val="16"/>
              </w:rPr>
            </w:pPr>
            <w:r w:rsidRPr="0051288B">
              <w:rPr>
                <w:color w:val="010000"/>
                <w:sz w:val="16"/>
                <w:szCs w:val="16"/>
              </w:rPr>
              <w:t>55</w:t>
            </w:r>
          </w:p>
        </w:tc>
        <w:tc>
          <w:tcPr>
            <w:tcW w:w="1866" w:type="dxa"/>
            <w:tcBorders>
              <w:top w:val="nil"/>
              <w:left w:val="nil"/>
              <w:bottom w:val="single" w:sz="4" w:space="0" w:color="auto"/>
              <w:right w:val="single" w:sz="4" w:space="0" w:color="auto"/>
            </w:tcBorders>
            <w:shd w:val="clear" w:color="auto" w:fill="FFFFFF"/>
            <w:vAlign w:val="center"/>
            <w:hideMark/>
          </w:tcPr>
          <w:p w14:paraId="3B140E34" w14:textId="77777777" w:rsidR="000F4203" w:rsidRPr="0051288B" w:rsidRDefault="000F4203" w:rsidP="000F4203">
            <w:pPr>
              <w:spacing w:line="256" w:lineRule="auto"/>
              <w:rPr>
                <w:color w:val="010000"/>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0B71B3B1" w14:textId="77777777" w:rsidR="000F4203" w:rsidRPr="0051288B" w:rsidRDefault="000F4203" w:rsidP="000F4203">
            <w:pPr>
              <w:spacing w:line="256" w:lineRule="auto"/>
              <w:rPr>
                <w:color w:val="010000"/>
                <w:sz w:val="16"/>
                <w:szCs w:val="16"/>
              </w:rPr>
            </w:pPr>
            <w:r w:rsidRPr="0051288B">
              <w:rPr>
                <w:color w:val="010000"/>
                <w:sz w:val="16"/>
                <w:szCs w:val="16"/>
              </w:rPr>
              <w:t>390995</w:t>
            </w:r>
          </w:p>
        </w:tc>
        <w:tc>
          <w:tcPr>
            <w:tcW w:w="1250" w:type="dxa"/>
            <w:tcBorders>
              <w:top w:val="nil"/>
              <w:left w:val="nil"/>
              <w:bottom w:val="single" w:sz="4" w:space="0" w:color="auto"/>
              <w:right w:val="single" w:sz="4" w:space="0" w:color="auto"/>
            </w:tcBorders>
            <w:shd w:val="clear" w:color="auto" w:fill="FFFFFF"/>
            <w:vAlign w:val="center"/>
            <w:hideMark/>
          </w:tcPr>
          <w:p w14:paraId="240735C4" w14:textId="77777777" w:rsidR="000F4203" w:rsidRPr="0051288B" w:rsidRDefault="000F4203" w:rsidP="000F4203">
            <w:pPr>
              <w:spacing w:line="256" w:lineRule="auto"/>
              <w:jc w:val="center"/>
              <w:rPr>
                <w:color w:val="010000"/>
                <w:sz w:val="16"/>
                <w:szCs w:val="16"/>
              </w:rPr>
            </w:pPr>
            <w:r w:rsidRPr="0051288B">
              <w:rPr>
                <w:color w:val="010000"/>
                <w:sz w:val="16"/>
                <w:szCs w:val="16"/>
              </w:rPr>
              <w:t>2014</w:t>
            </w:r>
          </w:p>
        </w:tc>
        <w:tc>
          <w:tcPr>
            <w:tcW w:w="2663" w:type="dxa"/>
            <w:tcBorders>
              <w:top w:val="nil"/>
              <w:left w:val="nil"/>
              <w:bottom w:val="single" w:sz="4" w:space="0" w:color="auto"/>
              <w:right w:val="single" w:sz="4" w:space="0" w:color="auto"/>
            </w:tcBorders>
            <w:shd w:val="clear" w:color="auto" w:fill="FFFFFF"/>
            <w:vAlign w:val="center"/>
            <w:hideMark/>
          </w:tcPr>
          <w:p w14:paraId="43A656FA"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5619754B"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081FE9AF" w14:textId="77777777" w:rsidR="000F4203" w:rsidRPr="0051288B" w:rsidRDefault="000F4203" w:rsidP="000F4203">
            <w:pPr>
              <w:spacing w:line="256" w:lineRule="auto"/>
              <w:jc w:val="right"/>
              <w:rPr>
                <w:color w:val="010000"/>
                <w:sz w:val="16"/>
                <w:szCs w:val="16"/>
              </w:rPr>
            </w:pPr>
            <w:r w:rsidRPr="0051288B">
              <w:rPr>
                <w:color w:val="010000"/>
                <w:sz w:val="16"/>
                <w:szCs w:val="16"/>
              </w:rPr>
              <w:t>56</w:t>
            </w:r>
          </w:p>
        </w:tc>
        <w:tc>
          <w:tcPr>
            <w:tcW w:w="1866" w:type="dxa"/>
            <w:tcBorders>
              <w:top w:val="nil"/>
              <w:left w:val="nil"/>
              <w:bottom w:val="single" w:sz="4" w:space="0" w:color="auto"/>
              <w:right w:val="single" w:sz="4" w:space="0" w:color="auto"/>
            </w:tcBorders>
            <w:shd w:val="clear" w:color="auto" w:fill="FFFFFF"/>
            <w:vAlign w:val="center"/>
            <w:hideMark/>
          </w:tcPr>
          <w:p w14:paraId="4B5496EC" w14:textId="77777777" w:rsidR="000F4203" w:rsidRPr="0051288B" w:rsidRDefault="000F4203" w:rsidP="000F4203">
            <w:pPr>
              <w:spacing w:line="256" w:lineRule="auto"/>
              <w:rPr>
                <w:color w:val="010000"/>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072EA5FE" w14:textId="77777777" w:rsidR="000F4203" w:rsidRPr="0051288B" w:rsidRDefault="000F4203" w:rsidP="000F4203">
            <w:pPr>
              <w:spacing w:line="256" w:lineRule="auto"/>
              <w:rPr>
                <w:color w:val="010000"/>
                <w:sz w:val="16"/>
                <w:szCs w:val="16"/>
              </w:rPr>
            </w:pPr>
            <w:r w:rsidRPr="0051288B">
              <w:rPr>
                <w:color w:val="010000"/>
                <w:sz w:val="16"/>
                <w:szCs w:val="16"/>
              </w:rPr>
              <w:t>396255</w:t>
            </w:r>
          </w:p>
        </w:tc>
        <w:tc>
          <w:tcPr>
            <w:tcW w:w="1250" w:type="dxa"/>
            <w:tcBorders>
              <w:top w:val="nil"/>
              <w:left w:val="nil"/>
              <w:bottom w:val="single" w:sz="4" w:space="0" w:color="auto"/>
              <w:right w:val="single" w:sz="4" w:space="0" w:color="auto"/>
            </w:tcBorders>
            <w:shd w:val="clear" w:color="auto" w:fill="FFFFFF"/>
            <w:vAlign w:val="center"/>
            <w:hideMark/>
          </w:tcPr>
          <w:p w14:paraId="23A2B4FA" w14:textId="77777777" w:rsidR="000F4203" w:rsidRPr="0051288B" w:rsidRDefault="000F4203" w:rsidP="000F4203">
            <w:pPr>
              <w:spacing w:line="256" w:lineRule="auto"/>
              <w:jc w:val="center"/>
              <w:rPr>
                <w:color w:val="010000"/>
                <w:sz w:val="16"/>
                <w:szCs w:val="16"/>
              </w:rPr>
            </w:pPr>
            <w:r w:rsidRPr="0051288B">
              <w:rPr>
                <w:color w:val="010000"/>
                <w:sz w:val="16"/>
                <w:szCs w:val="16"/>
              </w:rPr>
              <w:t>2010</w:t>
            </w:r>
          </w:p>
        </w:tc>
        <w:tc>
          <w:tcPr>
            <w:tcW w:w="2663" w:type="dxa"/>
            <w:tcBorders>
              <w:top w:val="nil"/>
              <w:left w:val="nil"/>
              <w:bottom w:val="single" w:sz="4" w:space="0" w:color="auto"/>
              <w:right w:val="single" w:sz="4" w:space="0" w:color="auto"/>
            </w:tcBorders>
            <w:vAlign w:val="center"/>
            <w:hideMark/>
          </w:tcPr>
          <w:p w14:paraId="34059B09"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7FB72290"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29B5B3F6" w14:textId="77777777" w:rsidR="000F4203" w:rsidRPr="0051288B" w:rsidRDefault="000F4203" w:rsidP="000F4203">
            <w:pPr>
              <w:spacing w:line="256" w:lineRule="auto"/>
              <w:jc w:val="right"/>
              <w:rPr>
                <w:color w:val="010000"/>
                <w:sz w:val="16"/>
                <w:szCs w:val="16"/>
              </w:rPr>
            </w:pPr>
            <w:r w:rsidRPr="0051288B">
              <w:rPr>
                <w:color w:val="010000"/>
                <w:sz w:val="16"/>
                <w:szCs w:val="16"/>
              </w:rPr>
              <w:t>57</w:t>
            </w:r>
          </w:p>
        </w:tc>
        <w:tc>
          <w:tcPr>
            <w:tcW w:w="1866" w:type="dxa"/>
            <w:tcBorders>
              <w:top w:val="nil"/>
              <w:left w:val="nil"/>
              <w:bottom w:val="single" w:sz="4" w:space="0" w:color="auto"/>
              <w:right w:val="single" w:sz="4" w:space="0" w:color="auto"/>
            </w:tcBorders>
            <w:noWrap/>
            <w:vAlign w:val="center"/>
            <w:hideMark/>
          </w:tcPr>
          <w:p w14:paraId="3AC5A58E" w14:textId="77777777" w:rsidR="000F4203" w:rsidRPr="0051288B" w:rsidRDefault="000F4203" w:rsidP="000F4203">
            <w:pPr>
              <w:spacing w:line="256" w:lineRule="auto"/>
              <w:rPr>
                <w:sz w:val="16"/>
                <w:szCs w:val="16"/>
              </w:rPr>
            </w:pPr>
            <w:r w:rsidRPr="0051288B">
              <w:rPr>
                <w:color w:val="010000"/>
                <w:sz w:val="16"/>
                <w:szCs w:val="16"/>
              </w:rPr>
              <w:t xml:space="preserve">УАЗ </w:t>
            </w:r>
          </w:p>
        </w:tc>
        <w:tc>
          <w:tcPr>
            <w:tcW w:w="1606" w:type="dxa"/>
            <w:tcBorders>
              <w:top w:val="nil"/>
              <w:left w:val="nil"/>
              <w:bottom w:val="single" w:sz="4" w:space="0" w:color="auto"/>
              <w:right w:val="single" w:sz="4" w:space="0" w:color="auto"/>
            </w:tcBorders>
            <w:vAlign w:val="center"/>
            <w:hideMark/>
          </w:tcPr>
          <w:p w14:paraId="4B6D1379" w14:textId="77777777" w:rsidR="000F4203" w:rsidRPr="0051288B" w:rsidRDefault="000F4203" w:rsidP="000F4203">
            <w:pPr>
              <w:spacing w:line="256" w:lineRule="auto"/>
              <w:rPr>
                <w:color w:val="010000"/>
                <w:sz w:val="16"/>
                <w:szCs w:val="16"/>
              </w:rPr>
            </w:pPr>
            <w:r w:rsidRPr="0051288B">
              <w:rPr>
                <w:color w:val="010000"/>
                <w:sz w:val="16"/>
                <w:szCs w:val="16"/>
              </w:rPr>
              <w:t>390995</w:t>
            </w:r>
          </w:p>
        </w:tc>
        <w:tc>
          <w:tcPr>
            <w:tcW w:w="1250" w:type="dxa"/>
            <w:tcBorders>
              <w:top w:val="nil"/>
              <w:left w:val="nil"/>
              <w:bottom w:val="single" w:sz="4" w:space="0" w:color="auto"/>
              <w:right w:val="single" w:sz="4" w:space="0" w:color="auto"/>
            </w:tcBorders>
            <w:noWrap/>
            <w:vAlign w:val="center"/>
            <w:hideMark/>
          </w:tcPr>
          <w:p w14:paraId="3290EF76" w14:textId="77777777" w:rsidR="000F4203" w:rsidRPr="0051288B" w:rsidRDefault="000F4203" w:rsidP="000F4203">
            <w:pPr>
              <w:spacing w:line="256" w:lineRule="auto"/>
              <w:jc w:val="center"/>
              <w:rPr>
                <w:sz w:val="16"/>
                <w:szCs w:val="16"/>
              </w:rPr>
            </w:pPr>
            <w:r w:rsidRPr="0051288B">
              <w:rPr>
                <w:color w:val="010000"/>
                <w:sz w:val="16"/>
                <w:szCs w:val="16"/>
              </w:rPr>
              <w:t>2015</w:t>
            </w:r>
          </w:p>
        </w:tc>
        <w:tc>
          <w:tcPr>
            <w:tcW w:w="2663" w:type="dxa"/>
            <w:tcBorders>
              <w:top w:val="nil"/>
              <w:left w:val="nil"/>
              <w:bottom w:val="single" w:sz="4" w:space="0" w:color="auto"/>
              <w:right w:val="single" w:sz="4" w:space="0" w:color="auto"/>
            </w:tcBorders>
            <w:vAlign w:val="center"/>
            <w:hideMark/>
          </w:tcPr>
          <w:p w14:paraId="7D3F47EC"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10BF6BAC"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2FB5FC01" w14:textId="77777777" w:rsidR="000F4203" w:rsidRPr="0051288B" w:rsidRDefault="000F4203" w:rsidP="000F4203">
            <w:pPr>
              <w:spacing w:line="256" w:lineRule="auto"/>
              <w:jc w:val="right"/>
              <w:rPr>
                <w:color w:val="010000"/>
                <w:sz w:val="16"/>
                <w:szCs w:val="16"/>
              </w:rPr>
            </w:pPr>
            <w:r w:rsidRPr="0051288B">
              <w:rPr>
                <w:color w:val="010000"/>
                <w:sz w:val="16"/>
                <w:szCs w:val="16"/>
              </w:rPr>
              <w:t>58</w:t>
            </w:r>
          </w:p>
        </w:tc>
        <w:tc>
          <w:tcPr>
            <w:tcW w:w="1866" w:type="dxa"/>
            <w:tcBorders>
              <w:top w:val="nil"/>
              <w:left w:val="nil"/>
              <w:bottom w:val="single" w:sz="4" w:space="0" w:color="auto"/>
              <w:right w:val="single" w:sz="4" w:space="0" w:color="auto"/>
            </w:tcBorders>
            <w:vAlign w:val="center"/>
            <w:hideMark/>
          </w:tcPr>
          <w:p w14:paraId="7391786B" w14:textId="77777777" w:rsidR="000F4203" w:rsidRPr="0051288B" w:rsidRDefault="000F4203" w:rsidP="000F4203">
            <w:pPr>
              <w:spacing w:line="256" w:lineRule="auto"/>
              <w:rPr>
                <w:color w:val="010000"/>
                <w:sz w:val="16"/>
                <w:szCs w:val="16"/>
              </w:rPr>
            </w:pPr>
            <w:r w:rsidRPr="0051288B">
              <w:rPr>
                <w:color w:val="010000"/>
                <w:sz w:val="16"/>
                <w:szCs w:val="16"/>
              </w:rPr>
              <w:t xml:space="preserve">УАЗ </w:t>
            </w:r>
          </w:p>
        </w:tc>
        <w:tc>
          <w:tcPr>
            <w:tcW w:w="1606" w:type="dxa"/>
            <w:tcBorders>
              <w:top w:val="nil"/>
              <w:left w:val="nil"/>
              <w:bottom w:val="single" w:sz="4" w:space="0" w:color="auto"/>
              <w:right w:val="single" w:sz="4" w:space="0" w:color="auto"/>
            </w:tcBorders>
            <w:vAlign w:val="center"/>
            <w:hideMark/>
          </w:tcPr>
          <w:p w14:paraId="2EC59AB5" w14:textId="77777777" w:rsidR="000F4203" w:rsidRPr="0051288B" w:rsidRDefault="000F4203" w:rsidP="000F4203">
            <w:pPr>
              <w:spacing w:line="256" w:lineRule="auto"/>
              <w:rPr>
                <w:color w:val="010000"/>
                <w:sz w:val="16"/>
                <w:szCs w:val="16"/>
              </w:rPr>
            </w:pPr>
            <w:r w:rsidRPr="0051288B">
              <w:rPr>
                <w:color w:val="010000"/>
                <w:sz w:val="16"/>
                <w:szCs w:val="16"/>
              </w:rPr>
              <w:t>390995</w:t>
            </w:r>
          </w:p>
        </w:tc>
        <w:tc>
          <w:tcPr>
            <w:tcW w:w="1250" w:type="dxa"/>
            <w:tcBorders>
              <w:top w:val="nil"/>
              <w:left w:val="nil"/>
              <w:bottom w:val="single" w:sz="4" w:space="0" w:color="auto"/>
              <w:right w:val="single" w:sz="4" w:space="0" w:color="auto"/>
            </w:tcBorders>
            <w:vAlign w:val="center"/>
            <w:hideMark/>
          </w:tcPr>
          <w:p w14:paraId="6DCCD2B7" w14:textId="77777777" w:rsidR="000F4203" w:rsidRPr="0051288B" w:rsidRDefault="000F4203" w:rsidP="000F4203">
            <w:pPr>
              <w:spacing w:line="256" w:lineRule="auto"/>
              <w:jc w:val="center"/>
              <w:rPr>
                <w:color w:val="010000"/>
                <w:sz w:val="16"/>
                <w:szCs w:val="16"/>
              </w:rPr>
            </w:pPr>
            <w:r w:rsidRPr="0051288B">
              <w:rPr>
                <w:color w:val="010000"/>
                <w:sz w:val="16"/>
                <w:szCs w:val="16"/>
              </w:rPr>
              <w:t>2016</w:t>
            </w:r>
          </w:p>
        </w:tc>
        <w:tc>
          <w:tcPr>
            <w:tcW w:w="2663" w:type="dxa"/>
            <w:tcBorders>
              <w:top w:val="nil"/>
              <w:left w:val="nil"/>
              <w:bottom w:val="single" w:sz="4" w:space="0" w:color="auto"/>
              <w:right w:val="single" w:sz="4" w:space="0" w:color="auto"/>
            </w:tcBorders>
            <w:vAlign w:val="center"/>
            <w:hideMark/>
          </w:tcPr>
          <w:p w14:paraId="65BCA2D3"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103AAA73"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1A9251FF" w14:textId="77777777" w:rsidR="000F4203" w:rsidRPr="0051288B" w:rsidRDefault="000F4203" w:rsidP="000F4203">
            <w:pPr>
              <w:spacing w:line="256" w:lineRule="auto"/>
              <w:jc w:val="right"/>
              <w:rPr>
                <w:color w:val="010000"/>
                <w:sz w:val="16"/>
                <w:szCs w:val="16"/>
              </w:rPr>
            </w:pPr>
            <w:r w:rsidRPr="0051288B">
              <w:rPr>
                <w:color w:val="010000"/>
                <w:sz w:val="16"/>
                <w:szCs w:val="16"/>
              </w:rPr>
              <w:t>59</w:t>
            </w:r>
          </w:p>
        </w:tc>
        <w:tc>
          <w:tcPr>
            <w:tcW w:w="1866" w:type="dxa"/>
            <w:tcBorders>
              <w:top w:val="nil"/>
              <w:left w:val="nil"/>
              <w:bottom w:val="single" w:sz="4" w:space="0" w:color="auto"/>
              <w:right w:val="single" w:sz="4" w:space="0" w:color="auto"/>
            </w:tcBorders>
            <w:vAlign w:val="center"/>
            <w:hideMark/>
          </w:tcPr>
          <w:p w14:paraId="7A605310" w14:textId="77777777" w:rsidR="000F4203" w:rsidRPr="0051288B" w:rsidRDefault="000F4203" w:rsidP="000F4203">
            <w:pPr>
              <w:spacing w:line="256" w:lineRule="auto"/>
              <w:rPr>
                <w:color w:val="010000"/>
                <w:sz w:val="16"/>
                <w:szCs w:val="16"/>
              </w:rPr>
            </w:pPr>
            <w:r w:rsidRPr="0051288B">
              <w:rPr>
                <w:color w:val="010000"/>
                <w:sz w:val="16"/>
                <w:szCs w:val="16"/>
              </w:rPr>
              <w:t xml:space="preserve">УАЗ </w:t>
            </w:r>
          </w:p>
        </w:tc>
        <w:tc>
          <w:tcPr>
            <w:tcW w:w="1606" w:type="dxa"/>
            <w:tcBorders>
              <w:top w:val="nil"/>
              <w:left w:val="nil"/>
              <w:bottom w:val="single" w:sz="4" w:space="0" w:color="auto"/>
              <w:right w:val="single" w:sz="4" w:space="0" w:color="auto"/>
            </w:tcBorders>
            <w:vAlign w:val="center"/>
            <w:hideMark/>
          </w:tcPr>
          <w:p w14:paraId="5C5F8C30" w14:textId="77777777" w:rsidR="000F4203" w:rsidRPr="0051288B" w:rsidRDefault="000F4203" w:rsidP="000F4203">
            <w:pPr>
              <w:spacing w:line="256" w:lineRule="auto"/>
              <w:rPr>
                <w:color w:val="010000"/>
                <w:sz w:val="16"/>
                <w:szCs w:val="16"/>
              </w:rPr>
            </w:pPr>
            <w:r w:rsidRPr="0051288B">
              <w:rPr>
                <w:color w:val="010000"/>
                <w:sz w:val="16"/>
                <w:szCs w:val="16"/>
              </w:rPr>
              <w:t>390995</w:t>
            </w:r>
          </w:p>
        </w:tc>
        <w:tc>
          <w:tcPr>
            <w:tcW w:w="1250" w:type="dxa"/>
            <w:tcBorders>
              <w:top w:val="nil"/>
              <w:left w:val="nil"/>
              <w:bottom w:val="single" w:sz="4" w:space="0" w:color="auto"/>
              <w:right w:val="single" w:sz="4" w:space="0" w:color="auto"/>
            </w:tcBorders>
            <w:vAlign w:val="center"/>
            <w:hideMark/>
          </w:tcPr>
          <w:p w14:paraId="5892058C" w14:textId="77777777" w:rsidR="000F4203" w:rsidRPr="0051288B" w:rsidRDefault="000F4203" w:rsidP="000F4203">
            <w:pPr>
              <w:spacing w:line="256" w:lineRule="auto"/>
              <w:jc w:val="center"/>
              <w:rPr>
                <w:color w:val="010000"/>
                <w:sz w:val="16"/>
                <w:szCs w:val="16"/>
              </w:rPr>
            </w:pPr>
            <w:r w:rsidRPr="0051288B">
              <w:rPr>
                <w:color w:val="010000"/>
                <w:sz w:val="16"/>
                <w:szCs w:val="16"/>
              </w:rPr>
              <w:t>2016</w:t>
            </w:r>
          </w:p>
        </w:tc>
        <w:tc>
          <w:tcPr>
            <w:tcW w:w="2663" w:type="dxa"/>
            <w:tcBorders>
              <w:top w:val="nil"/>
              <w:left w:val="nil"/>
              <w:bottom w:val="single" w:sz="4" w:space="0" w:color="auto"/>
              <w:right w:val="single" w:sz="4" w:space="0" w:color="auto"/>
            </w:tcBorders>
            <w:vAlign w:val="center"/>
            <w:hideMark/>
          </w:tcPr>
          <w:p w14:paraId="74EBAC37"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78A6C90B"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35A9C9FB" w14:textId="77777777" w:rsidR="000F4203" w:rsidRPr="0051288B" w:rsidRDefault="000F4203" w:rsidP="000F4203">
            <w:pPr>
              <w:spacing w:line="256" w:lineRule="auto"/>
              <w:jc w:val="right"/>
              <w:rPr>
                <w:color w:val="010000"/>
                <w:sz w:val="16"/>
                <w:szCs w:val="16"/>
              </w:rPr>
            </w:pPr>
            <w:r w:rsidRPr="0051288B">
              <w:rPr>
                <w:color w:val="010000"/>
                <w:sz w:val="16"/>
                <w:szCs w:val="16"/>
              </w:rPr>
              <w:t>60</w:t>
            </w:r>
          </w:p>
        </w:tc>
        <w:tc>
          <w:tcPr>
            <w:tcW w:w="1866" w:type="dxa"/>
            <w:tcBorders>
              <w:top w:val="nil"/>
              <w:left w:val="nil"/>
              <w:bottom w:val="single" w:sz="4" w:space="0" w:color="auto"/>
              <w:right w:val="single" w:sz="4" w:space="0" w:color="auto"/>
            </w:tcBorders>
            <w:shd w:val="clear" w:color="auto" w:fill="FFFFFF"/>
            <w:vAlign w:val="center"/>
            <w:hideMark/>
          </w:tcPr>
          <w:p w14:paraId="4DB6719B" w14:textId="77777777" w:rsidR="000F4203" w:rsidRPr="0051288B" w:rsidRDefault="000F4203" w:rsidP="000F4203">
            <w:pPr>
              <w:spacing w:line="256" w:lineRule="auto"/>
              <w:rPr>
                <w:color w:val="010000"/>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6B3135D3" w14:textId="77777777" w:rsidR="000F4203" w:rsidRPr="0051288B" w:rsidRDefault="000F4203" w:rsidP="000F4203">
            <w:pPr>
              <w:spacing w:line="256" w:lineRule="auto"/>
              <w:rPr>
                <w:color w:val="010000"/>
                <w:sz w:val="16"/>
                <w:szCs w:val="16"/>
              </w:rPr>
            </w:pPr>
            <w:r w:rsidRPr="0051288B">
              <w:rPr>
                <w:color w:val="010000"/>
                <w:sz w:val="16"/>
                <w:szCs w:val="16"/>
              </w:rPr>
              <w:t>396255</w:t>
            </w:r>
          </w:p>
        </w:tc>
        <w:tc>
          <w:tcPr>
            <w:tcW w:w="1250" w:type="dxa"/>
            <w:tcBorders>
              <w:top w:val="nil"/>
              <w:left w:val="nil"/>
              <w:bottom w:val="single" w:sz="4" w:space="0" w:color="auto"/>
              <w:right w:val="single" w:sz="4" w:space="0" w:color="auto"/>
            </w:tcBorders>
            <w:shd w:val="clear" w:color="auto" w:fill="FFFFFF"/>
            <w:vAlign w:val="center"/>
            <w:hideMark/>
          </w:tcPr>
          <w:p w14:paraId="59EADCC8" w14:textId="77777777" w:rsidR="000F4203" w:rsidRPr="0051288B" w:rsidRDefault="000F4203" w:rsidP="000F4203">
            <w:pPr>
              <w:spacing w:line="256" w:lineRule="auto"/>
              <w:jc w:val="center"/>
              <w:rPr>
                <w:color w:val="010000"/>
                <w:sz w:val="16"/>
                <w:szCs w:val="16"/>
              </w:rPr>
            </w:pPr>
            <w:r w:rsidRPr="0051288B">
              <w:rPr>
                <w:color w:val="010000"/>
                <w:sz w:val="16"/>
                <w:szCs w:val="16"/>
              </w:rPr>
              <w:t>2013</w:t>
            </w:r>
          </w:p>
        </w:tc>
        <w:tc>
          <w:tcPr>
            <w:tcW w:w="2663" w:type="dxa"/>
            <w:tcBorders>
              <w:top w:val="nil"/>
              <w:left w:val="nil"/>
              <w:bottom w:val="single" w:sz="4" w:space="0" w:color="auto"/>
              <w:right w:val="single" w:sz="4" w:space="0" w:color="auto"/>
            </w:tcBorders>
            <w:vAlign w:val="center"/>
            <w:hideMark/>
          </w:tcPr>
          <w:p w14:paraId="2224CBAF"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35A4B8A9"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317BAE59" w14:textId="77777777" w:rsidR="000F4203" w:rsidRPr="0051288B" w:rsidRDefault="000F4203" w:rsidP="000F4203">
            <w:pPr>
              <w:spacing w:line="256" w:lineRule="auto"/>
              <w:jc w:val="right"/>
              <w:rPr>
                <w:color w:val="010000"/>
                <w:sz w:val="16"/>
                <w:szCs w:val="16"/>
              </w:rPr>
            </w:pPr>
            <w:r w:rsidRPr="0051288B">
              <w:rPr>
                <w:color w:val="010000"/>
                <w:sz w:val="16"/>
                <w:szCs w:val="16"/>
              </w:rPr>
              <w:t>61</w:t>
            </w:r>
          </w:p>
        </w:tc>
        <w:tc>
          <w:tcPr>
            <w:tcW w:w="1866" w:type="dxa"/>
            <w:tcBorders>
              <w:top w:val="nil"/>
              <w:left w:val="nil"/>
              <w:bottom w:val="single" w:sz="4" w:space="0" w:color="auto"/>
              <w:right w:val="single" w:sz="4" w:space="0" w:color="auto"/>
            </w:tcBorders>
            <w:shd w:val="clear" w:color="auto" w:fill="FFFFFF"/>
            <w:vAlign w:val="center"/>
            <w:hideMark/>
          </w:tcPr>
          <w:p w14:paraId="70DC4FD7" w14:textId="77777777" w:rsidR="000F4203" w:rsidRPr="0051288B" w:rsidRDefault="000F4203" w:rsidP="000F4203">
            <w:pPr>
              <w:spacing w:line="256" w:lineRule="auto"/>
              <w:rPr>
                <w:color w:val="010000"/>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4EEFDE32" w14:textId="77777777" w:rsidR="000F4203" w:rsidRPr="0051288B" w:rsidRDefault="000F4203" w:rsidP="000F4203">
            <w:pPr>
              <w:spacing w:line="256" w:lineRule="auto"/>
              <w:rPr>
                <w:color w:val="010000"/>
                <w:sz w:val="16"/>
                <w:szCs w:val="16"/>
              </w:rPr>
            </w:pPr>
            <w:r w:rsidRPr="0051288B">
              <w:rPr>
                <w:color w:val="010000"/>
                <w:sz w:val="16"/>
                <w:szCs w:val="16"/>
              </w:rPr>
              <w:t>396255</w:t>
            </w:r>
          </w:p>
        </w:tc>
        <w:tc>
          <w:tcPr>
            <w:tcW w:w="1250" w:type="dxa"/>
            <w:tcBorders>
              <w:top w:val="nil"/>
              <w:left w:val="nil"/>
              <w:bottom w:val="single" w:sz="4" w:space="0" w:color="auto"/>
              <w:right w:val="single" w:sz="4" w:space="0" w:color="auto"/>
            </w:tcBorders>
            <w:shd w:val="clear" w:color="auto" w:fill="FFFFFF"/>
            <w:vAlign w:val="center"/>
            <w:hideMark/>
          </w:tcPr>
          <w:p w14:paraId="632BFE00" w14:textId="77777777" w:rsidR="000F4203" w:rsidRPr="0051288B" w:rsidRDefault="000F4203" w:rsidP="000F4203">
            <w:pPr>
              <w:spacing w:line="256" w:lineRule="auto"/>
              <w:jc w:val="center"/>
              <w:rPr>
                <w:color w:val="010000"/>
                <w:sz w:val="16"/>
                <w:szCs w:val="16"/>
              </w:rPr>
            </w:pPr>
            <w:r w:rsidRPr="0051288B">
              <w:rPr>
                <w:color w:val="010000"/>
                <w:sz w:val="16"/>
                <w:szCs w:val="16"/>
              </w:rPr>
              <w:t>2012</w:t>
            </w:r>
          </w:p>
        </w:tc>
        <w:tc>
          <w:tcPr>
            <w:tcW w:w="2663" w:type="dxa"/>
            <w:tcBorders>
              <w:top w:val="nil"/>
              <w:left w:val="nil"/>
              <w:bottom w:val="single" w:sz="4" w:space="0" w:color="auto"/>
              <w:right w:val="single" w:sz="4" w:space="0" w:color="auto"/>
            </w:tcBorders>
            <w:vAlign w:val="center"/>
            <w:hideMark/>
          </w:tcPr>
          <w:p w14:paraId="29BC3E09"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585F5B0D"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0B4CF9A0" w14:textId="77777777" w:rsidR="000F4203" w:rsidRPr="0051288B" w:rsidRDefault="000F4203" w:rsidP="000F4203">
            <w:pPr>
              <w:spacing w:line="256" w:lineRule="auto"/>
              <w:jc w:val="right"/>
              <w:rPr>
                <w:color w:val="010000"/>
                <w:sz w:val="16"/>
                <w:szCs w:val="16"/>
              </w:rPr>
            </w:pPr>
            <w:r w:rsidRPr="0051288B">
              <w:rPr>
                <w:color w:val="010000"/>
                <w:sz w:val="16"/>
                <w:szCs w:val="16"/>
              </w:rPr>
              <w:t>62</w:t>
            </w:r>
          </w:p>
        </w:tc>
        <w:tc>
          <w:tcPr>
            <w:tcW w:w="1866" w:type="dxa"/>
            <w:tcBorders>
              <w:top w:val="nil"/>
              <w:left w:val="nil"/>
              <w:bottom w:val="single" w:sz="4" w:space="0" w:color="auto"/>
              <w:right w:val="single" w:sz="4" w:space="0" w:color="auto"/>
            </w:tcBorders>
            <w:shd w:val="clear" w:color="auto" w:fill="FFFFFF"/>
            <w:vAlign w:val="center"/>
            <w:hideMark/>
          </w:tcPr>
          <w:p w14:paraId="23111484" w14:textId="77777777" w:rsidR="000F4203" w:rsidRPr="0051288B" w:rsidRDefault="000F4203" w:rsidP="000F4203">
            <w:pPr>
              <w:spacing w:line="256" w:lineRule="auto"/>
              <w:rPr>
                <w:color w:val="010000"/>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614CD7EE" w14:textId="77777777" w:rsidR="000F4203" w:rsidRPr="0051288B" w:rsidRDefault="000F4203" w:rsidP="000F4203">
            <w:pPr>
              <w:spacing w:line="256" w:lineRule="auto"/>
              <w:rPr>
                <w:color w:val="010000"/>
                <w:sz w:val="16"/>
                <w:szCs w:val="16"/>
              </w:rPr>
            </w:pPr>
            <w:r w:rsidRPr="0051288B">
              <w:rPr>
                <w:color w:val="010000"/>
                <w:sz w:val="16"/>
                <w:szCs w:val="16"/>
              </w:rPr>
              <w:t>396255</w:t>
            </w:r>
          </w:p>
        </w:tc>
        <w:tc>
          <w:tcPr>
            <w:tcW w:w="1250" w:type="dxa"/>
            <w:tcBorders>
              <w:top w:val="nil"/>
              <w:left w:val="nil"/>
              <w:bottom w:val="single" w:sz="4" w:space="0" w:color="auto"/>
              <w:right w:val="single" w:sz="4" w:space="0" w:color="auto"/>
            </w:tcBorders>
            <w:shd w:val="clear" w:color="auto" w:fill="FFFFFF"/>
            <w:vAlign w:val="center"/>
            <w:hideMark/>
          </w:tcPr>
          <w:p w14:paraId="5C04A658" w14:textId="77777777" w:rsidR="000F4203" w:rsidRPr="0051288B" w:rsidRDefault="000F4203" w:rsidP="000F4203">
            <w:pPr>
              <w:spacing w:line="256" w:lineRule="auto"/>
              <w:jc w:val="center"/>
              <w:rPr>
                <w:color w:val="010000"/>
                <w:sz w:val="16"/>
                <w:szCs w:val="16"/>
              </w:rPr>
            </w:pPr>
            <w:r w:rsidRPr="0051288B">
              <w:rPr>
                <w:color w:val="010000"/>
                <w:sz w:val="16"/>
                <w:szCs w:val="16"/>
              </w:rPr>
              <w:t>2009</w:t>
            </w:r>
          </w:p>
        </w:tc>
        <w:tc>
          <w:tcPr>
            <w:tcW w:w="2663" w:type="dxa"/>
            <w:tcBorders>
              <w:top w:val="nil"/>
              <w:left w:val="nil"/>
              <w:bottom w:val="single" w:sz="4" w:space="0" w:color="auto"/>
              <w:right w:val="single" w:sz="4" w:space="0" w:color="auto"/>
            </w:tcBorders>
            <w:vAlign w:val="center"/>
            <w:hideMark/>
          </w:tcPr>
          <w:p w14:paraId="396E527D"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5A3D4CD8"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5D34F32A" w14:textId="77777777" w:rsidR="000F4203" w:rsidRPr="0051288B" w:rsidRDefault="000F4203" w:rsidP="000F4203">
            <w:pPr>
              <w:spacing w:line="256" w:lineRule="auto"/>
              <w:jc w:val="right"/>
              <w:rPr>
                <w:color w:val="010000"/>
                <w:sz w:val="16"/>
                <w:szCs w:val="16"/>
              </w:rPr>
            </w:pPr>
            <w:r w:rsidRPr="0051288B">
              <w:rPr>
                <w:color w:val="010000"/>
                <w:sz w:val="16"/>
                <w:szCs w:val="16"/>
              </w:rPr>
              <w:t>63</w:t>
            </w:r>
          </w:p>
        </w:tc>
        <w:tc>
          <w:tcPr>
            <w:tcW w:w="1866" w:type="dxa"/>
            <w:tcBorders>
              <w:top w:val="nil"/>
              <w:left w:val="nil"/>
              <w:bottom w:val="single" w:sz="4" w:space="0" w:color="auto"/>
              <w:right w:val="single" w:sz="4" w:space="0" w:color="auto"/>
            </w:tcBorders>
            <w:shd w:val="clear" w:color="auto" w:fill="FFFFFF"/>
            <w:vAlign w:val="center"/>
            <w:hideMark/>
          </w:tcPr>
          <w:p w14:paraId="53616C3F" w14:textId="77777777" w:rsidR="000F4203" w:rsidRPr="0051288B" w:rsidRDefault="000F4203" w:rsidP="000F4203">
            <w:pPr>
              <w:spacing w:line="256" w:lineRule="auto"/>
              <w:rPr>
                <w:color w:val="010000"/>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5B828C7E" w14:textId="77777777" w:rsidR="000F4203" w:rsidRPr="0051288B" w:rsidRDefault="000F4203" w:rsidP="000F4203">
            <w:pPr>
              <w:spacing w:line="256" w:lineRule="auto"/>
              <w:rPr>
                <w:color w:val="010000"/>
                <w:sz w:val="16"/>
                <w:szCs w:val="16"/>
              </w:rPr>
            </w:pPr>
            <w:r w:rsidRPr="0051288B">
              <w:rPr>
                <w:color w:val="010000"/>
                <w:sz w:val="16"/>
                <w:szCs w:val="16"/>
              </w:rPr>
              <w:t>396254</w:t>
            </w:r>
          </w:p>
        </w:tc>
        <w:tc>
          <w:tcPr>
            <w:tcW w:w="1250" w:type="dxa"/>
            <w:tcBorders>
              <w:top w:val="nil"/>
              <w:left w:val="nil"/>
              <w:bottom w:val="single" w:sz="4" w:space="0" w:color="auto"/>
              <w:right w:val="single" w:sz="4" w:space="0" w:color="auto"/>
            </w:tcBorders>
            <w:shd w:val="clear" w:color="auto" w:fill="FFFFFF"/>
            <w:vAlign w:val="center"/>
            <w:hideMark/>
          </w:tcPr>
          <w:p w14:paraId="3A54B549" w14:textId="77777777" w:rsidR="000F4203" w:rsidRPr="0051288B" w:rsidRDefault="000F4203" w:rsidP="000F4203">
            <w:pPr>
              <w:spacing w:line="256" w:lineRule="auto"/>
              <w:jc w:val="center"/>
              <w:rPr>
                <w:color w:val="010000"/>
                <w:sz w:val="16"/>
                <w:szCs w:val="16"/>
              </w:rPr>
            </w:pPr>
            <w:r w:rsidRPr="0051288B">
              <w:rPr>
                <w:color w:val="010000"/>
                <w:sz w:val="16"/>
                <w:szCs w:val="16"/>
              </w:rPr>
              <w:t>2008</w:t>
            </w:r>
          </w:p>
        </w:tc>
        <w:tc>
          <w:tcPr>
            <w:tcW w:w="2663" w:type="dxa"/>
            <w:tcBorders>
              <w:top w:val="nil"/>
              <w:left w:val="nil"/>
              <w:bottom w:val="single" w:sz="4" w:space="0" w:color="auto"/>
              <w:right w:val="single" w:sz="4" w:space="0" w:color="auto"/>
            </w:tcBorders>
            <w:vAlign w:val="center"/>
            <w:hideMark/>
          </w:tcPr>
          <w:p w14:paraId="5EBB807E"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6C31D69A"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7CB9E9F5" w14:textId="77777777" w:rsidR="000F4203" w:rsidRPr="0051288B" w:rsidRDefault="000F4203" w:rsidP="000F4203">
            <w:pPr>
              <w:spacing w:line="256" w:lineRule="auto"/>
              <w:jc w:val="right"/>
              <w:rPr>
                <w:color w:val="010000"/>
                <w:sz w:val="16"/>
                <w:szCs w:val="16"/>
              </w:rPr>
            </w:pPr>
            <w:r w:rsidRPr="0051288B">
              <w:rPr>
                <w:color w:val="010000"/>
                <w:sz w:val="16"/>
                <w:szCs w:val="16"/>
              </w:rPr>
              <w:t>64</w:t>
            </w:r>
          </w:p>
        </w:tc>
        <w:tc>
          <w:tcPr>
            <w:tcW w:w="1866" w:type="dxa"/>
            <w:tcBorders>
              <w:top w:val="nil"/>
              <w:left w:val="nil"/>
              <w:bottom w:val="single" w:sz="4" w:space="0" w:color="auto"/>
              <w:right w:val="single" w:sz="4" w:space="0" w:color="auto"/>
            </w:tcBorders>
            <w:shd w:val="clear" w:color="auto" w:fill="FFFFFF"/>
            <w:vAlign w:val="center"/>
            <w:hideMark/>
          </w:tcPr>
          <w:p w14:paraId="03516700" w14:textId="77777777" w:rsidR="000F4203" w:rsidRPr="0051288B" w:rsidRDefault="000F4203" w:rsidP="000F4203">
            <w:pPr>
              <w:spacing w:line="256" w:lineRule="auto"/>
              <w:rPr>
                <w:color w:val="010000"/>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64E91C60" w14:textId="77777777" w:rsidR="000F4203" w:rsidRPr="0051288B" w:rsidRDefault="000F4203" w:rsidP="000F4203">
            <w:pPr>
              <w:spacing w:line="256" w:lineRule="auto"/>
              <w:rPr>
                <w:color w:val="010000"/>
                <w:sz w:val="16"/>
                <w:szCs w:val="16"/>
              </w:rPr>
            </w:pPr>
            <w:r w:rsidRPr="0051288B">
              <w:rPr>
                <w:color w:val="010000"/>
                <w:sz w:val="16"/>
                <w:szCs w:val="16"/>
              </w:rPr>
              <w:t>396259</w:t>
            </w:r>
          </w:p>
        </w:tc>
        <w:tc>
          <w:tcPr>
            <w:tcW w:w="1250" w:type="dxa"/>
            <w:tcBorders>
              <w:top w:val="nil"/>
              <w:left w:val="nil"/>
              <w:bottom w:val="single" w:sz="4" w:space="0" w:color="auto"/>
              <w:right w:val="single" w:sz="4" w:space="0" w:color="auto"/>
            </w:tcBorders>
            <w:shd w:val="clear" w:color="auto" w:fill="FFFFFF"/>
            <w:vAlign w:val="center"/>
            <w:hideMark/>
          </w:tcPr>
          <w:p w14:paraId="5DF2839D" w14:textId="77777777" w:rsidR="000F4203" w:rsidRPr="0051288B" w:rsidRDefault="000F4203" w:rsidP="000F4203">
            <w:pPr>
              <w:spacing w:line="256" w:lineRule="auto"/>
              <w:jc w:val="center"/>
              <w:rPr>
                <w:color w:val="010000"/>
                <w:sz w:val="16"/>
                <w:szCs w:val="16"/>
              </w:rPr>
            </w:pPr>
            <w:r w:rsidRPr="0051288B">
              <w:rPr>
                <w:color w:val="010000"/>
                <w:sz w:val="16"/>
                <w:szCs w:val="16"/>
              </w:rPr>
              <w:t>2005</w:t>
            </w:r>
          </w:p>
        </w:tc>
        <w:tc>
          <w:tcPr>
            <w:tcW w:w="2663" w:type="dxa"/>
            <w:tcBorders>
              <w:top w:val="nil"/>
              <w:left w:val="nil"/>
              <w:bottom w:val="single" w:sz="4" w:space="0" w:color="auto"/>
              <w:right w:val="single" w:sz="4" w:space="0" w:color="auto"/>
            </w:tcBorders>
            <w:vAlign w:val="center"/>
            <w:hideMark/>
          </w:tcPr>
          <w:p w14:paraId="3BB00EBA"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57CF36EF"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4F02B467" w14:textId="77777777" w:rsidR="000F4203" w:rsidRPr="0051288B" w:rsidRDefault="000F4203" w:rsidP="000F4203">
            <w:pPr>
              <w:spacing w:line="256" w:lineRule="auto"/>
              <w:jc w:val="right"/>
              <w:rPr>
                <w:color w:val="010000"/>
                <w:sz w:val="16"/>
                <w:szCs w:val="16"/>
              </w:rPr>
            </w:pPr>
            <w:r w:rsidRPr="0051288B">
              <w:rPr>
                <w:color w:val="010000"/>
                <w:sz w:val="16"/>
                <w:szCs w:val="16"/>
              </w:rPr>
              <w:t>65</w:t>
            </w:r>
          </w:p>
        </w:tc>
        <w:tc>
          <w:tcPr>
            <w:tcW w:w="1866" w:type="dxa"/>
            <w:tcBorders>
              <w:top w:val="nil"/>
              <w:left w:val="nil"/>
              <w:bottom w:val="single" w:sz="4" w:space="0" w:color="auto"/>
              <w:right w:val="single" w:sz="4" w:space="0" w:color="auto"/>
            </w:tcBorders>
            <w:shd w:val="clear" w:color="auto" w:fill="FFFFFF"/>
            <w:vAlign w:val="center"/>
            <w:hideMark/>
          </w:tcPr>
          <w:p w14:paraId="35CFA0F8" w14:textId="77777777" w:rsidR="000F4203" w:rsidRPr="0051288B" w:rsidRDefault="000F4203" w:rsidP="000F4203">
            <w:pPr>
              <w:spacing w:line="256" w:lineRule="auto"/>
              <w:rPr>
                <w:color w:val="010000"/>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795F23DB" w14:textId="77777777" w:rsidR="000F4203" w:rsidRPr="0051288B" w:rsidRDefault="000F4203" w:rsidP="000F4203">
            <w:pPr>
              <w:spacing w:line="256" w:lineRule="auto"/>
              <w:rPr>
                <w:color w:val="010000"/>
                <w:sz w:val="16"/>
                <w:szCs w:val="16"/>
              </w:rPr>
            </w:pPr>
            <w:r w:rsidRPr="0051288B">
              <w:rPr>
                <w:color w:val="010000"/>
                <w:sz w:val="16"/>
                <w:szCs w:val="16"/>
              </w:rPr>
              <w:t>390995</w:t>
            </w:r>
          </w:p>
        </w:tc>
        <w:tc>
          <w:tcPr>
            <w:tcW w:w="1250" w:type="dxa"/>
            <w:tcBorders>
              <w:top w:val="nil"/>
              <w:left w:val="nil"/>
              <w:bottom w:val="single" w:sz="4" w:space="0" w:color="auto"/>
              <w:right w:val="single" w:sz="4" w:space="0" w:color="auto"/>
            </w:tcBorders>
            <w:shd w:val="clear" w:color="auto" w:fill="FFFFFF"/>
            <w:vAlign w:val="center"/>
            <w:hideMark/>
          </w:tcPr>
          <w:p w14:paraId="51EF79A0" w14:textId="77777777" w:rsidR="000F4203" w:rsidRPr="0051288B" w:rsidRDefault="000F4203" w:rsidP="000F4203">
            <w:pPr>
              <w:spacing w:line="256" w:lineRule="auto"/>
              <w:jc w:val="center"/>
              <w:rPr>
                <w:color w:val="010000"/>
                <w:sz w:val="16"/>
                <w:szCs w:val="16"/>
              </w:rPr>
            </w:pPr>
            <w:r w:rsidRPr="0051288B">
              <w:rPr>
                <w:color w:val="010000"/>
                <w:sz w:val="16"/>
                <w:szCs w:val="16"/>
              </w:rPr>
              <w:t>2011</w:t>
            </w:r>
          </w:p>
        </w:tc>
        <w:tc>
          <w:tcPr>
            <w:tcW w:w="2663" w:type="dxa"/>
            <w:tcBorders>
              <w:top w:val="nil"/>
              <w:left w:val="nil"/>
              <w:bottom w:val="single" w:sz="4" w:space="0" w:color="auto"/>
              <w:right w:val="single" w:sz="4" w:space="0" w:color="auto"/>
            </w:tcBorders>
            <w:shd w:val="clear" w:color="auto" w:fill="FFFFFF"/>
            <w:vAlign w:val="center"/>
            <w:hideMark/>
          </w:tcPr>
          <w:p w14:paraId="6B19CCB5"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39EAF296"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437B6057" w14:textId="77777777" w:rsidR="000F4203" w:rsidRPr="0051288B" w:rsidRDefault="000F4203" w:rsidP="000F4203">
            <w:pPr>
              <w:spacing w:line="256" w:lineRule="auto"/>
              <w:jc w:val="right"/>
              <w:rPr>
                <w:color w:val="010000"/>
                <w:sz w:val="16"/>
                <w:szCs w:val="16"/>
              </w:rPr>
            </w:pPr>
            <w:r w:rsidRPr="0051288B">
              <w:rPr>
                <w:color w:val="010000"/>
                <w:sz w:val="16"/>
                <w:szCs w:val="16"/>
              </w:rPr>
              <w:t>66</w:t>
            </w:r>
          </w:p>
        </w:tc>
        <w:tc>
          <w:tcPr>
            <w:tcW w:w="1866" w:type="dxa"/>
            <w:tcBorders>
              <w:top w:val="nil"/>
              <w:left w:val="nil"/>
              <w:bottom w:val="single" w:sz="4" w:space="0" w:color="auto"/>
              <w:right w:val="single" w:sz="4" w:space="0" w:color="auto"/>
            </w:tcBorders>
            <w:shd w:val="clear" w:color="auto" w:fill="FFFFFF"/>
            <w:vAlign w:val="center"/>
            <w:hideMark/>
          </w:tcPr>
          <w:p w14:paraId="6F2BCA8F" w14:textId="77777777" w:rsidR="000F4203" w:rsidRPr="0051288B" w:rsidRDefault="000F4203" w:rsidP="000F4203">
            <w:pPr>
              <w:spacing w:line="256" w:lineRule="auto"/>
              <w:rPr>
                <w:color w:val="010000"/>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7E06D1CC" w14:textId="77777777" w:rsidR="000F4203" w:rsidRPr="0051288B" w:rsidRDefault="000F4203" w:rsidP="000F4203">
            <w:pPr>
              <w:spacing w:line="256" w:lineRule="auto"/>
              <w:rPr>
                <w:color w:val="010000"/>
                <w:sz w:val="16"/>
                <w:szCs w:val="16"/>
              </w:rPr>
            </w:pPr>
            <w:r w:rsidRPr="0051288B">
              <w:rPr>
                <w:color w:val="010000"/>
                <w:sz w:val="16"/>
                <w:szCs w:val="16"/>
              </w:rPr>
              <w:t>396254</w:t>
            </w:r>
          </w:p>
        </w:tc>
        <w:tc>
          <w:tcPr>
            <w:tcW w:w="1250" w:type="dxa"/>
            <w:tcBorders>
              <w:top w:val="nil"/>
              <w:left w:val="nil"/>
              <w:bottom w:val="single" w:sz="4" w:space="0" w:color="auto"/>
              <w:right w:val="single" w:sz="4" w:space="0" w:color="auto"/>
            </w:tcBorders>
            <w:shd w:val="clear" w:color="auto" w:fill="FFFFFF"/>
            <w:vAlign w:val="center"/>
            <w:hideMark/>
          </w:tcPr>
          <w:p w14:paraId="66AB7711" w14:textId="77777777" w:rsidR="000F4203" w:rsidRPr="0051288B" w:rsidRDefault="000F4203" w:rsidP="000F4203">
            <w:pPr>
              <w:spacing w:line="256" w:lineRule="auto"/>
              <w:jc w:val="center"/>
              <w:rPr>
                <w:color w:val="010000"/>
                <w:sz w:val="16"/>
                <w:szCs w:val="16"/>
              </w:rPr>
            </w:pPr>
            <w:r w:rsidRPr="0051288B">
              <w:rPr>
                <w:color w:val="010000"/>
                <w:sz w:val="16"/>
                <w:szCs w:val="16"/>
              </w:rPr>
              <w:t>2007</w:t>
            </w:r>
          </w:p>
        </w:tc>
        <w:tc>
          <w:tcPr>
            <w:tcW w:w="2663" w:type="dxa"/>
            <w:tcBorders>
              <w:top w:val="nil"/>
              <w:left w:val="nil"/>
              <w:bottom w:val="single" w:sz="4" w:space="0" w:color="auto"/>
              <w:right w:val="single" w:sz="4" w:space="0" w:color="auto"/>
            </w:tcBorders>
            <w:shd w:val="clear" w:color="auto" w:fill="FFFFFF"/>
            <w:vAlign w:val="center"/>
            <w:hideMark/>
          </w:tcPr>
          <w:p w14:paraId="5B03C009"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794644E5"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05692BC1" w14:textId="77777777" w:rsidR="000F4203" w:rsidRPr="0051288B" w:rsidRDefault="000F4203" w:rsidP="000F4203">
            <w:pPr>
              <w:spacing w:line="256" w:lineRule="auto"/>
              <w:jc w:val="right"/>
              <w:rPr>
                <w:color w:val="010000"/>
                <w:sz w:val="16"/>
                <w:szCs w:val="16"/>
              </w:rPr>
            </w:pPr>
            <w:r w:rsidRPr="0051288B">
              <w:rPr>
                <w:color w:val="010000"/>
                <w:sz w:val="16"/>
                <w:szCs w:val="16"/>
              </w:rPr>
              <w:t>67</w:t>
            </w:r>
          </w:p>
        </w:tc>
        <w:tc>
          <w:tcPr>
            <w:tcW w:w="1866" w:type="dxa"/>
            <w:tcBorders>
              <w:top w:val="nil"/>
              <w:left w:val="nil"/>
              <w:bottom w:val="single" w:sz="4" w:space="0" w:color="auto"/>
              <w:right w:val="single" w:sz="4" w:space="0" w:color="auto"/>
            </w:tcBorders>
            <w:shd w:val="clear" w:color="auto" w:fill="FFFFFF"/>
            <w:vAlign w:val="center"/>
            <w:hideMark/>
          </w:tcPr>
          <w:p w14:paraId="2EC034A0" w14:textId="77777777" w:rsidR="000F4203" w:rsidRPr="0051288B" w:rsidRDefault="000F4203" w:rsidP="000F4203">
            <w:pPr>
              <w:spacing w:line="256" w:lineRule="auto"/>
              <w:rPr>
                <w:color w:val="010000"/>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1EAFA9BB" w14:textId="77777777" w:rsidR="000F4203" w:rsidRPr="0051288B" w:rsidRDefault="000F4203" w:rsidP="000F4203">
            <w:pPr>
              <w:spacing w:line="256" w:lineRule="auto"/>
              <w:rPr>
                <w:color w:val="010000"/>
                <w:sz w:val="16"/>
                <w:szCs w:val="16"/>
              </w:rPr>
            </w:pPr>
            <w:r w:rsidRPr="0051288B">
              <w:rPr>
                <w:color w:val="010000"/>
                <w:sz w:val="16"/>
                <w:szCs w:val="16"/>
              </w:rPr>
              <w:t>390995</w:t>
            </w:r>
          </w:p>
        </w:tc>
        <w:tc>
          <w:tcPr>
            <w:tcW w:w="1250" w:type="dxa"/>
            <w:tcBorders>
              <w:top w:val="nil"/>
              <w:left w:val="nil"/>
              <w:bottom w:val="single" w:sz="4" w:space="0" w:color="auto"/>
              <w:right w:val="single" w:sz="4" w:space="0" w:color="auto"/>
            </w:tcBorders>
            <w:shd w:val="clear" w:color="auto" w:fill="FFFFFF"/>
            <w:vAlign w:val="center"/>
            <w:hideMark/>
          </w:tcPr>
          <w:p w14:paraId="540F28F9" w14:textId="77777777" w:rsidR="000F4203" w:rsidRPr="0051288B" w:rsidRDefault="000F4203" w:rsidP="000F4203">
            <w:pPr>
              <w:spacing w:line="256" w:lineRule="auto"/>
              <w:jc w:val="center"/>
              <w:rPr>
                <w:color w:val="010000"/>
                <w:sz w:val="16"/>
                <w:szCs w:val="16"/>
              </w:rPr>
            </w:pPr>
            <w:r w:rsidRPr="0051288B">
              <w:rPr>
                <w:color w:val="010000"/>
                <w:sz w:val="16"/>
                <w:szCs w:val="16"/>
              </w:rPr>
              <w:t>2009</w:t>
            </w:r>
          </w:p>
        </w:tc>
        <w:tc>
          <w:tcPr>
            <w:tcW w:w="2663" w:type="dxa"/>
            <w:tcBorders>
              <w:top w:val="nil"/>
              <w:left w:val="nil"/>
              <w:bottom w:val="single" w:sz="4" w:space="0" w:color="auto"/>
              <w:right w:val="single" w:sz="4" w:space="0" w:color="auto"/>
            </w:tcBorders>
            <w:shd w:val="clear" w:color="auto" w:fill="FFFFFF"/>
            <w:vAlign w:val="center"/>
            <w:hideMark/>
          </w:tcPr>
          <w:p w14:paraId="64A3C194"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4884C531"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17CE083E" w14:textId="77777777" w:rsidR="000F4203" w:rsidRPr="0051288B" w:rsidRDefault="000F4203" w:rsidP="000F4203">
            <w:pPr>
              <w:spacing w:line="256" w:lineRule="auto"/>
              <w:jc w:val="right"/>
              <w:rPr>
                <w:color w:val="010000"/>
                <w:sz w:val="16"/>
                <w:szCs w:val="16"/>
              </w:rPr>
            </w:pPr>
            <w:r w:rsidRPr="0051288B">
              <w:rPr>
                <w:color w:val="010000"/>
                <w:sz w:val="16"/>
                <w:szCs w:val="16"/>
              </w:rPr>
              <w:t>68</w:t>
            </w:r>
          </w:p>
        </w:tc>
        <w:tc>
          <w:tcPr>
            <w:tcW w:w="1866" w:type="dxa"/>
            <w:tcBorders>
              <w:top w:val="nil"/>
              <w:left w:val="nil"/>
              <w:bottom w:val="single" w:sz="4" w:space="0" w:color="auto"/>
              <w:right w:val="single" w:sz="4" w:space="0" w:color="auto"/>
            </w:tcBorders>
            <w:shd w:val="clear" w:color="auto" w:fill="FFFFFF"/>
            <w:vAlign w:val="center"/>
            <w:hideMark/>
          </w:tcPr>
          <w:p w14:paraId="561F0086" w14:textId="77777777" w:rsidR="000F4203" w:rsidRPr="0051288B" w:rsidRDefault="000F4203" w:rsidP="000F4203">
            <w:pPr>
              <w:spacing w:line="256" w:lineRule="auto"/>
              <w:rPr>
                <w:color w:val="010000"/>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7E63F1E3" w14:textId="77777777" w:rsidR="000F4203" w:rsidRPr="0051288B" w:rsidRDefault="000F4203" w:rsidP="000F4203">
            <w:pPr>
              <w:spacing w:line="256" w:lineRule="auto"/>
              <w:rPr>
                <w:color w:val="010000"/>
                <w:sz w:val="16"/>
                <w:szCs w:val="16"/>
              </w:rPr>
            </w:pPr>
            <w:r w:rsidRPr="0051288B">
              <w:rPr>
                <w:color w:val="010000"/>
                <w:sz w:val="16"/>
                <w:szCs w:val="16"/>
              </w:rPr>
              <w:t>390995</w:t>
            </w:r>
          </w:p>
        </w:tc>
        <w:tc>
          <w:tcPr>
            <w:tcW w:w="1250" w:type="dxa"/>
            <w:tcBorders>
              <w:top w:val="nil"/>
              <w:left w:val="nil"/>
              <w:bottom w:val="single" w:sz="4" w:space="0" w:color="auto"/>
              <w:right w:val="single" w:sz="4" w:space="0" w:color="auto"/>
            </w:tcBorders>
            <w:shd w:val="clear" w:color="auto" w:fill="FFFFFF"/>
            <w:vAlign w:val="center"/>
            <w:hideMark/>
          </w:tcPr>
          <w:p w14:paraId="5B43902B" w14:textId="77777777" w:rsidR="000F4203" w:rsidRPr="0051288B" w:rsidRDefault="000F4203" w:rsidP="000F4203">
            <w:pPr>
              <w:spacing w:line="256" w:lineRule="auto"/>
              <w:jc w:val="center"/>
              <w:rPr>
                <w:color w:val="010000"/>
                <w:sz w:val="16"/>
                <w:szCs w:val="16"/>
              </w:rPr>
            </w:pPr>
            <w:r w:rsidRPr="0051288B">
              <w:rPr>
                <w:color w:val="010000"/>
                <w:sz w:val="16"/>
                <w:szCs w:val="16"/>
              </w:rPr>
              <w:t>2018</w:t>
            </w:r>
          </w:p>
        </w:tc>
        <w:tc>
          <w:tcPr>
            <w:tcW w:w="2663" w:type="dxa"/>
            <w:tcBorders>
              <w:top w:val="nil"/>
              <w:left w:val="nil"/>
              <w:bottom w:val="single" w:sz="4" w:space="0" w:color="auto"/>
              <w:right w:val="single" w:sz="4" w:space="0" w:color="auto"/>
            </w:tcBorders>
            <w:shd w:val="clear" w:color="auto" w:fill="FFFFFF"/>
            <w:vAlign w:val="center"/>
            <w:hideMark/>
          </w:tcPr>
          <w:p w14:paraId="49FEA174"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13B261F0"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288DD1C7" w14:textId="77777777" w:rsidR="000F4203" w:rsidRPr="0051288B" w:rsidRDefault="000F4203" w:rsidP="000F4203">
            <w:pPr>
              <w:spacing w:line="256" w:lineRule="auto"/>
              <w:jc w:val="right"/>
              <w:rPr>
                <w:color w:val="010000"/>
                <w:sz w:val="16"/>
                <w:szCs w:val="16"/>
              </w:rPr>
            </w:pPr>
            <w:r w:rsidRPr="0051288B">
              <w:rPr>
                <w:color w:val="010000"/>
                <w:sz w:val="16"/>
                <w:szCs w:val="16"/>
              </w:rPr>
              <w:t>69</w:t>
            </w:r>
          </w:p>
        </w:tc>
        <w:tc>
          <w:tcPr>
            <w:tcW w:w="1866" w:type="dxa"/>
            <w:tcBorders>
              <w:top w:val="nil"/>
              <w:left w:val="nil"/>
              <w:bottom w:val="single" w:sz="4" w:space="0" w:color="auto"/>
              <w:right w:val="single" w:sz="4" w:space="0" w:color="auto"/>
            </w:tcBorders>
            <w:shd w:val="clear" w:color="auto" w:fill="FFFFFF"/>
            <w:vAlign w:val="center"/>
            <w:hideMark/>
          </w:tcPr>
          <w:p w14:paraId="63B58520" w14:textId="77777777" w:rsidR="000F4203" w:rsidRPr="0051288B" w:rsidRDefault="000F4203" w:rsidP="000F4203">
            <w:pPr>
              <w:spacing w:line="256" w:lineRule="auto"/>
              <w:rPr>
                <w:color w:val="010000"/>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45C1018E" w14:textId="77777777" w:rsidR="000F4203" w:rsidRPr="0051288B" w:rsidRDefault="000F4203" w:rsidP="000F4203">
            <w:pPr>
              <w:spacing w:line="256" w:lineRule="auto"/>
              <w:rPr>
                <w:color w:val="010000"/>
                <w:sz w:val="16"/>
                <w:szCs w:val="16"/>
              </w:rPr>
            </w:pPr>
            <w:r w:rsidRPr="0051288B">
              <w:rPr>
                <w:color w:val="010000"/>
                <w:sz w:val="16"/>
                <w:szCs w:val="16"/>
              </w:rPr>
              <w:t>390995</w:t>
            </w:r>
          </w:p>
        </w:tc>
        <w:tc>
          <w:tcPr>
            <w:tcW w:w="1250" w:type="dxa"/>
            <w:tcBorders>
              <w:top w:val="nil"/>
              <w:left w:val="nil"/>
              <w:bottom w:val="single" w:sz="4" w:space="0" w:color="auto"/>
              <w:right w:val="single" w:sz="4" w:space="0" w:color="auto"/>
            </w:tcBorders>
            <w:shd w:val="clear" w:color="auto" w:fill="FFFFFF"/>
            <w:vAlign w:val="center"/>
            <w:hideMark/>
          </w:tcPr>
          <w:p w14:paraId="186571C4" w14:textId="77777777" w:rsidR="000F4203" w:rsidRPr="0051288B" w:rsidRDefault="000F4203" w:rsidP="000F4203">
            <w:pPr>
              <w:spacing w:line="256" w:lineRule="auto"/>
              <w:jc w:val="center"/>
              <w:rPr>
                <w:color w:val="010000"/>
                <w:sz w:val="16"/>
                <w:szCs w:val="16"/>
              </w:rPr>
            </w:pPr>
            <w:r w:rsidRPr="0051288B">
              <w:rPr>
                <w:color w:val="010000"/>
                <w:sz w:val="16"/>
                <w:szCs w:val="16"/>
              </w:rPr>
              <w:t>2018</w:t>
            </w:r>
          </w:p>
        </w:tc>
        <w:tc>
          <w:tcPr>
            <w:tcW w:w="2663" w:type="dxa"/>
            <w:tcBorders>
              <w:top w:val="nil"/>
              <w:left w:val="nil"/>
              <w:bottom w:val="single" w:sz="4" w:space="0" w:color="auto"/>
              <w:right w:val="single" w:sz="4" w:space="0" w:color="auto"/>
            </w:tcBorders>
            <w:shd w:val="clear" w:color="auto" w:fill="FFFFFF"/>
            <w:vAlign w:val="center"/>
            <w:hideMark/>
          </w:tcPr>
          <w:p w14:paraId="06CA2321"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7A1C8B24"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3D63E976" w14:textId="77777777" w:rsidR="000F4203" w:rsidRPr="0051288B" w:rsidRDefault="000F4203" w:rsidP="000F4203">
            <w:pPr>
              <w:spacing w:line="256" w:lineRule="auto"/>
              <w:jc w:val="right"/>
              <w:rPr>
                <w:color w:val="010000"/>
                <w:sz w:val="16"/>
                <w:szCs w:val="16"/>
              </w:rPr>
            </w:pPr>
            <w:r w:rsidRPr="0051288B">
              <w:rPr>
                <w:color w:val="010000"/>
                <w:sz w:val="16"/>
                <w:szCs w:val="16"/>
              </w:rPr>
              <w:t>70</w:t>
            </w:r>
          </w:p>
        </w:tc>
        <w:tc>
          <w:tcPr>
            <w:tcW w:w="1866" w:type="dxa"/>
            <w:tcBorders>
              <w:top w:val="nil"/>
              <w:left w:val="nil"/>
              <w:bottom w:val="single" w:sz="4" w:space="0" w:color="auto"/>
              <w:right w:val="single" w:sz="4" w:space="0" w:color="auto"/>
            </w:tcBorders>
            <w:shd w:val="clear" w:color="auto" w:fill="FFFFFF"/>
            <w:vAlign w:val="center"/>
            <w:hideMark/>
          </w:tcPr>
          <w:p w14:paraId="3D003354" w14:textId="77777777" w:rsidR="000F4203" w:rsidRPr="0051288B" w:rsidRDefault="000F4203" w:rsidP="000F4203">
            <w:pPr>
              <w:spacing w:line="256" w:lineRule="auto"/>
              <w:rPr>
                <w:color w:val="010000"/>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4BBDE0BA" w14:textId="77777777" w:rsidR="000F4203" w:rsidRPr="0051288B" w:rsidRDefault="000F4203" w:rsidP="000F4203">
            <w:pPr>
              <w:spacing w:line="256" w:lineRule="auto"/>
              <w:rPr>
                <w:color w:val="010000"/>
                <w:sz w:val="16"/>
                <w:szCs w:val="16"/>
              </w:rPr>
            </w:pPr>
            <w:r w:rsidRPr="0051288B">
              <w:rPr>
                <w:color w:val="010000"/>
                <w:sz w:val="16"/>
                <w:szCs w:val="16"/>
              </w:rPr>
              <w:t>390995</w:t>
            </w:r>
          </w:p>
        </w:tc>
        <w:tc>
          <w:tcPr>
            <w:tcW w:w="1250" w:type="dxa"/>
            <w:tcBorders>
              <w:top w:val="nil"/>
              <w:left w:val="nil"/>
              <w:bottom w:val="single" w:sz="4" w:space="0" w:color="auto"/>
              <w:right w:val="single" w:sz="4" w:space="0" w:color="auto"/>
            </w:tcBorders>
            <w:shd w:val="clear" w:color="auto" w:fill="FFFFFF"/>
            <w:vAlign w:val="center"/>
            <w:hideMark/>
          </w:tcPr>
          <w:p w14:paraId="4E6316C9" w14:textId="77777777" w:rsidR="000F4203" w:rsidRPr="0051288B" w:rsidRDefault="000F4203" w:rsidP="000F4203">
            <w:pPr>
              <w:spacing w:line="256" w:lineRule="auto"/>
              <w:jc w:val="center"/>
              <w:rPr>
                <w:color w:val="010000"/>
                <w:sz w:val="16"/>
                <w:szCs w:val="16"/>
              </w:rPr>
            </w:pPr>
            <w:r w:rsidRPr="0051288B">
              <w:rPr>
                <w:color w:val="010000"/>
                <w:sz w:val="16"/>
                <w:szCs w:val="16"/>
              </w:rPr>
              <w:t>2018</w:t>
            </w:r>
          </w:p>
        </w:tc>
        <w:tc>
          <w:tcPr>
            <w:tcW w:w="2663" w:type="dxa"/>
            <w:tcBorders>
              <w:top w:val="nil"/>
              <w:left w:val="nil"/>
              <w:bottom w:val="single" w:sz="4" w:space="0" w:color="auto"/>
              <w:right w:val="single" w:sz="4" w:space="0" w:color="auto"/>
            </w:tcBorders>
            <w:shd w:val="clear" w:color="auto" w:fill="FFFFFF"/>
            <w:vAlign w:val="center"/>
            <w:hideMark/>
          </w:tcPr>
          <w:p w14:paraId="4A6E0758"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163CC3E8"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3412CB8E" w14:textId="77777777" w:rsidR="000F4203" w:rsidRPr="0051288B" w:rsidRDefault="000F4203" w:rsidP="000F4203">
            <w:pPr>
              <w:spacing w:line="256" w:lineRule="auto"/>
              <w:jc w:val="right"/>
              <w:rPr>
                <w:color w:val="010000"/>
                <w:sz w:val="16"/>
                <w:szCs w:val="16"/>
              </w:rPr>
            </w:pPr>
            <w:r w:rsidRPr="0051288B">
              <w:rPr>
                <w:color w:val="010000"/>
                <w:sz w:val="16"/>
                <w:szCs w:val="16"/>
              </w:rPr>
              <w:t>71</w:t>
            </w:r>
          </w:p>
        </w:tc>
        <w:tc>
          <w:tcPr>
            <w:tcW w:w="1866" w:type="dxa"/>
            <w:tcBorders>
              <w:top w:val="nil"/>
              <w:left w:val="nil"/>
              <w:bottom w:val="single" w:sz="4" w:space="0" w:color="auto"/>
              <w:right w:val="single" w:sz="4" w:space="0" w:color="auto"/>
            </w:tcBorders>
            <w:shd w:val="clear" w:color="auto" w:fill="FFFFFF"/>
            <w:vAlign w:val="center"/>
            <w:hideMark/>
          </w:tcPr>
          <w:p w14:paraId="5017DA94" w14:textId="77777777" w:rsidR="000F4203" w:rsidRPr="0051288B" w:rsidRDefault="000F4203" w:rsidP="000F4203">
            <w:pPr>
              <w:spacing w:line="256" w:lineRule="auto"/>
              <w:rPr>
                <w:color w:val="010000"/>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3E29515B" w14:textId="77777777" w:rsidR="000F4203" w:rsidRPr="0051288B" w:rsidRDefault="000F4203" w:rsidP="000F4203">
            <w:pPr>
              <w:spacing w:line="256" w:lineRule="auto"/>
              <w:rPr>
                <w:color w:val="010000"/>
                <w:sz w:val="16"/>
                <w:szCs w:val="16"/>
              </w:rPr>
            </w:pPr>
            <w:r w:rsidRPr="0051288B">
              <w:rPr>
                <w:color w:val="010000"/>
                <w:sz w:val="16"/>
                <w:szCs w:val="16"/>
              </w:rPr>
              <w:t>390995</w:t>
            </w:r>
          </w:p>
        </w:tc>
        <w:tc>
          <w:tcPr>
            <w:tcW w:w="1250" w:type="dxa"/>
            <w:tcBorders>
              <w:top w:val="nil"/>
              <w:left w:val="nil"/>
              <w:bottom w:val="single" w:sz="4" w:space="0" w:color="auto"/>
              <w:right w:val="single" w:sz="4" w:space="0" w:color="auto"/>
            </w:tcBorders>
            <w:shd w:val="clear" w:color="auto" w:fill="FFFFFF"/>
            <w:vAlign w:val="center"/>
            <w:hideMark/>
          </w:tcPr>
          <w:p w14:paraId="5222F7FC" w14:textId="77777777" w:rsidR="000F4203" w:rsidRPr="0051288B" w:rsidRDefault="000F4203" w:rsidP="000F4203">
            <w:pPr>
              <w:spacing w:line="256" w:lineRule="auto"/>
              <w:jc w:val="center"/>
              <w:rPr>
                <w:color w:val="010000"/>
                <w:sz w:val="16"/>
                <w:szCs w:val="16"/>
              </w:rPr>
            </w:pPr>
            <w:r w:rsidRPr="0051288B">
              <w:rPr>
                <w:color w:val="010000"/>
                <w:sz w:val="16"/>
                <w:szCs w:val="16"/>
              </w:rPr>
              <w:t>2018</w:t>
            </w:r>
          </w:p>
        </w:tc>
        <w:tc>
          <w:tcPr>
            <w:tcW w:w="2663" w:type="dxa"/>
            <w:tcBorders>
              <w:top w:val="nil"/>
              <w:left w:val="nil"/>
              <w:bottom w:val="single" w:sz="4" w:space="0" w:color="auto"/>
              <w:right w:val="single" w:sz="4" w:space="0" w:color="auto"/>
            </w:tcBorders>
            <w:shd w:val="clear" w:color="auto" w:fill="FFFFFF"/>
            <w:vAlign w:val="center"/>
            <w:hideMark/>
          </w:tcPr>
          <w:p w14:paraId="229055EA"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1A88B011"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34346337" w14:textId="77777777" w:rsidR="000F4203" w:rsidRPr="0051288B" w:rsidRDefault="000F4203" w:rsidP="000F4203">
            <w:pPr>
              <w:spacing w:line="256" w:lineRule="auto"/>
              <w:jc w:val="right"/>
              <w:rPr>
                <w:color w:val="010000"/>
                <w:sz w:val="16"/>
                <w:szCs w:val="16"/>
              </w:rPr>
            </w:pPr>
            <w:r w:rsidRPr="0051288B">
              <w:rPr>
                <w:color w:val="010000"/>
                <w:sz w:val="16"/>
                <w:szCs w:val="16"/>
              </w:rPr>
              <w:t>72</w:t>
            </w:r>
          </w:p>
        </w:tc>
        <w:tc>
          <w:tcPr>
            <w:tcW w:w="1866" w:type="dxa"/>
            <w:tcBorders>
              <w:top w:val="nil"/>
              <w:left w:val="nil"/>
              <w:bottom w:val="single" w:sz="4" w:space="0" w:color="auto"/>
              <w:right w:val="single" w:sz="4" w:space="0" w:color="auto"/>
            </w:tcBorders>
            <w:shd w:val="clear" w:color="auto" w:fill="FFFFFF"/>
            <w:vAlign w:val="center"/>
            <w:hideMark/>
          </w:tcPr>
          <w:p w14:paraId="58CEF6D7" w14:textId="77777777" w:rsidR="000F4203" w:rsidRPr="0051288B" w:rsidRDefault="000F4203" w:rsidP="000F4203">
            <w:pPr>
              <w:spacing w:line="256" w:lineRule="auto"/>
              <w:rPr>
                <w:color w:val="010000"/>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16E08959" w14:textId="77777777" w:rsidR="000F4203" w:rsidRPr="0051288B" w:rsidRDefault="000F4203" w:rsidP="000F4203">
            <w:pPr>
              <w:spacing w:line="256" w:lineRule="auto"/>
              <w:rPr>
                <w:color w:val="010000"/>
                <w:sz w:val="16"/>
                <w:szCs w:val="16"/>
              </w:rPr>
            </w:pPr>
            <w:r w:rsidRPr="0051288B">
              <w:rPr>
                <w:color w:val="010000"/>
                <w:sz w:val="16"/>
                <w:szCs w:val="16"/>
              </w:rPr>
              <w:t>390995</w:t>
            </w:r>
          </w:p>
        </w:tc>
        <w:tc>
          <w:tcPr>
            <w:tcW w:w="1250" w:type="dxa"/>
            <w:tcBorders>
              <w:top w:val="nil"/>
              <w:left w:val="nil"/>
              <w:bottom w:val="single" w:sz="4" w:space="0" w:color="auto"/>
              <w:right w:val="single" w:sz="4" w:space="0" w:color="auto"/>
            </w:tcBorders>
            <w:shd w:val="clear" w:color="auto" w:fill="FFFFFF"/>
            <w:vAlign w:val="center"/>
            <w:hideMark/>
          </w:tcPr>
          <w:p w14:paraId="3F01DCBF" w14:textId="77777777" w:rsidR="000F4203" w:rsidRPr="0051288B" w:rsidRDefault="000F4203" w:rsidP="000F4203">
            <w:pPr>
              <w:spacing w:line="256" w:lineRule="auto"/>
              <w:jc w:val="center"/>
              <w:rPr>
                <w:color w:val="010000"/>
                <w:sz w:val="16"/>
                <w:szCs w:val="16"/>
              </w:rPr>
            </w:pPr>
            <w:r w:rsidRPr="0051288B">
              <w:rPr>
                <w:color w:val="010000"/>
                <w:sz w:val="16"/>
                <w:szCs w:val="16"/>
              </w:rPr>
              <w:t>2018</w:t>
            </w:r>
          </w:p>
        </w:tc>
        <w:tc>
          <w:tcPr>
            <w:tcW w:w="2663" w:type="dxa"/>
            <w:tcBorders>
              <w:top w:val="nil"/>
              <w:left w:val="nil"/>
              <w:bottom w:val="single" w:sz="4" w:space="0" w:color="auto"/>
              <w:right w:val="single" w:sz="4" w:space="0" w:color="auto"/>
            </w:tcBorders>
            <w:shd w:val="clear" w:color="auto" w:fill="FFFFFF"/>
            <w:vAlign w:val="center"/>
            <w:hideMark/>
          </w:tcPr>
          <w:p w14:paraId="457E54D1"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3F227301"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08D7435D" w14:textId="77777777" w:rsidR="000F4203" w:rsidRPr="0051288B" w:rsidRDefault="000F4203" w:rsidP="000F4203">
            <w:pPr>
              <w:spacing w:line="256" w:lineRule="auto"/>
              <w:jc w:val="right"/>
              <w:rPr>
                <w:color w:val="010000"/>
                <w:sz w:val="16"/>
                <w:szCs w:val="16"/>
              </w:rPr>
            </w:pPr>
            <w:r w:rsidRPr="0051288B">
              <w:rPr>
                <w:color w:val="010000"/>
                <w:sz w:val="16"/>
                <w:szCs w:val="16"/>
              </w:rPr>
              <w:t>73</w:t>
            </w:r>
          </w:p>
        </w:tc>
        <w:tc>
          <w:tcPr>
            <w:tcW w:w="1866" w:type="dxa"/>
            <w:tcBorders>
              <w:top w:val="nil"/>
              <w:left w:val="nil"/>
              <w:bottom w:val="single" w:sz="4" w:space="0" w:color="auto"/>
              <w:right w:val="single" w:sz="4" w:space="0" w:color="auto"/>
            </w:tcBorders>
            <w:shd w:val="clear" w:color="auto" w:fill="FFFFFF"/>
            <w:vAlign w:val="center"/>
            <w:hideMark/>
          </w:tcPr>
          <w:p w14:paraId="453FE954" w14:textId="77777777" w:rsidR="000F4203" w:rsidRPr="0051288B" w:rsidRDefault="000F4203" w:rsidP="000F4203">
            <w:pPr>
              <w:spacing w:line="256" w:lineRule="auto"/>
              <w:rPr>
                <w:color w:val="010000"/>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3FE70B3D" w14:textId="77777777" w:rsidR="000F4203" w:rsidRPr="0051288B" w:rsidRDefault="000F4203" w:rsidP="000F4203">
            <w:pPr>
              <w:spacing w:line="256" w:lineRule="auto"/>
              <w:rPr>
                <w:color w:val="010000"/>
                <w:sz w:val="16"/>
                <w:szCs w:val="16"/>
              </w:rPr>
            </w:pPr>
            <w:r w:rsidRPr="0051288B">
              <w:rPr>
                <w:color w:val="010000"/>
                <w:sz w:val="16"/>
                <w:szCs w:val="16"/>
              </w:rPr>
              <w:t>390995</w:t>
            </w:r>
          </w:p>
        </w:tc>
        <w:tc>
          <w:tcPr>
            <w:tcW w:w="1250" w:type="dxa"/>
            <w:tcBorders>
              <w:top w:val="nil"/>
              <w:left w:val="nil"/>
              <w:bottom w:val="single" w:sz="4" w:space="0" w:color="auto"/>
              <w:right w:val="single" w:sz="4" w:space="0" w:color="auto"/>
            </w:tcBorders>
            <w:shd w:val="clear" w:color="auto" w:fill="FFFFFF"/>
            <w:vAlign w:val="center"/>
            <w:hideMark/>
          </w:tcPr>
          <w:p w14:paraId="1DA70731" w14:textId="77777777" w:rsidR="000F4203" w:rsidRPr="0051288B" w:rsidRDefault="000F4203" w:rsidP="000F4203">
            <w:pPr>
              <w:spacing w:line="256" w:lineRule="auto"/>
              <w:jc w:val="center"/>
              <w:rPr>
                <w:color w:val="010000"/>
                <w:sz w:val="16"/>
                <w:szCs w:val="16"/>
              </w:rPr>
            </w:pPr>
            <w:r w:rsidRPr="0051288B">
              <w:rPr>
                <w:color w:val="010000"/>
                <w:sz w:val="16"/>
                <w:szCs w:val="16"/>
              </w:rPr>
              <w:t>2018</w:t>
            </w:r>
          </w:p>
        </w:tc>
        <w:tc>
          <w:tcPr>
            <w:tcW w:w="2663" w:type="dxa"/>
            <w:tcBorders>
              <w:top w:val="nil"/>
              <w:left w:val="nil"/>
              <w:bottom w:val="single" w:sz="4" w:space="0" w:color="auto"/>
              <w:right w:val="single" w:sz="4" w:space="0" w:color="auto"/>
            </w:tcBorders>
            <w:shd w:val="clear" w:color="auto" w:fill="FFFFFF"/>
            <w:vAlign w:val="center"/>
            <w:hideMark/>
          </w:tcPr>
          <w:p w14:paraId="2BCBA916"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5FE1F5ED"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27A2C82E" w14:textId="77777777" w:rsidR="000F4203" w:rsidRPr="0051288B" w:rsidRDefault="000F4203" w:rsidP="000F4203">
            <w:pPr>
              <w:spacing w:line="256" w:lineRule="auto"/>
              <w:jc w:val="right"/>
              <w:rPr>
                <w:color w:val="010000"/>
                <w:sz w:val="16"/>
                <w:szCs w:val="16"/>
              </w:rPr>
            </w:pPr>
            <w:r w:rsidRPr="0051288B">
              <w:rPr>
                <w:color w:val="010000"/>
                <w:sz w:val="16"/>
                <w:szCs w:val="16"/>
              </w:rPr>
              <w:t>74</w:t>
            </w:r>
          </w:p>
        </w:tc>
        <w:tc>
          <w:tcPr>
            <w:tcW w:w="1866" w:type="dxa"/>
            <w:tcBorders>
              <w:top w:val="nil"/>
              <w:left w:val="nil"/>
              <w:bottom w:val="single" w:sz="4" w:space="0" w:color="auto"/>
              <w:right w:val="single" w:sz="4" w:space="0" w:color="auto"/>
            </w:tcBorders>
            <w:shd w:val="clear" w:color="auto" w:fill="FFFFFF"/>
            <w:vAlign w:val="center"/>
            <w:hideMark/>
          </w:tcPr>
          <w:p w14:paraId="2AE645E2" w14:textId="77777777" w:rsidR="000F4203" w:rsidRPr="0051288B" w:rsidRDefault="000F4203" w:rsidP="000F4203">
            <w:pPr>
              <w:spacing w:line="256" w:lineRule="auto"/>
              <w:rPr>
                <w:color w:val="010000"/>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5F13B947" w14:textId="77777777" w:rsidR="000F4203" w:rsidRPr="0051288B" w:rsidRDefault="000F4203" w:rsidP="000F4203">
            <w:pPr>
              <w:spacing w:line="256" w:lineRule="auto"/>
              <w:rPr>
                <w:color w:val="010000"/>
                <w:sz w:val="16"/>
                <w:szCs w:val="16"/>
              </w:rPr>
            </w:pPr>
            <w:r w:rsidRPr="0051288B">
              <w:rPr>
                <w:color w:val="010000"/>
                <w:sz w:val="16"/>
                <w:szCs w:val="16"/>
              </w:rPr>
              <w:t>390995</w:t>
            </w:r>
          </w:p>
        </w:tc>
        <w:tc>
          <w:tcPr>
            <w:tcW w:w="1250" w:type="dxa"/>
            <w:tcBorders>
              <w:top w:val="nil"/>
              <w:left w:val="nil"/>
              <w:bottom w:val="single" w:sz="4" w:space="0" w:color="auto"/>
              <w:right w:val="single" w:sz="4" w:space="0" w:color="auto"/>
            </w:tcBorders>
            <w:shd w:val="clear" w:color="auto" w:fill="FFFFFF"/>
            <w:vAlign w:val="center"/>
            <w:hideMark/>
          </w:tcPr>
          <w:p w14:paraId="12B7D241" w14:textId="77777777" w:rsidR="000F4203" w:rsidRPr="0051288B" w:rsidRDefault="000F4203" w:rsidP="000F4203">
            <w:pPr>
              <w:spacing w:line="256" w:lineRule="auto"/>
              <w:jc w:val="center"/>
              <w:rPr>
                <w:color w:val="010000"/>
                <w:sz w:val="16"/>
                <w:szCs w:val="16"/>
              </w:rPr>
            </w:pPr>
            <w:r w:rsidRPr="0051288B">
              <w:rPr>
                <w:color w:val="010000"/>
                <w:sz w:val="16"/>
                <w:szCs w:val="16"/>
              </w:rPr>
              <w:t>2018</w:t>
            </w:r>
          </w:p>
        </w:tc>
        <w:tc>
          <w:tcPr>
            <w:tcW w:w="2663" w:type="dxa"/>
            <w:tcBorders>
              <w:top w:val="nil"/>
              <w:left w:val="nil"/>
              <w:bottom w:val="single" w:sz="4" w:space="0" w:color="auto"/>
              <w:right w:val="single" w:sz="4" w:space="0" w:color="auto"/>
            </w:tcBorders>
            <w:shd w:val="clear" w:color="auto" w:fill="FFFFFF"/>
            <w:vAlign w:val="center"/>
            <w:hideMark/>
          </w:tcPr>
          <w:p w14:paraId="3109CBF3"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170BEB32"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7AA47E54" w14:textId="77777777" w:rsidR="000F4203" w:rsidRPr="0051288B" w:rsidRDefault="000F4203" w:rsidP="000F4203">
            <w:pPr>
              <w:spacing w:line="256" w:lineRule="auto"/>
              <w:jc w:val="right"/>
              <w:rPr>
                <w:color w:val="010000"/>
                <w:sz w:val="16"/>
                <w:szCs w:val="16"/>
              </w:rPr>
            </w:pPr>
            <w:r w:rsidRPr="0051288B">
              <w:rPr>
                <w:color w:val="010000"/>
                <w:sz w:val="16"/>
                <w:szCs w:val="16"/>
              </w:rPr>
              <w:t>75</w:t>
            </w:r>
          </w:p>
        </w:tc>
        <w:tc>
          <w:tcPr>
            <w:tcW w:w="1866" w:type="dxa"/>
            <w:tcBorders>
              <w:top w:val="nil"/>
              <w:left w:val="nil"/>
              <w:bottom w:val="single" w:sz="4" w:space="0" w:color="auto"/>
              <w:right w:val="single" w:sz="4" w:space="0" w:color="auto"/>
            </w:tcBorders>
            <w:shd w:val="clear" w:color="auto" w:fill="FFFFFF"/>
            <w:vAlign w:val="center"/>
            <w:hideMark/>
          </w:tcPr>
          <w:p w14:paraId="138F58AD" w14:textId="77777777" w:rsidR="000F4203" w:rsidRPr="0051288B" w:rsidRDefault="000F4203" w:rsidP="000F4203">
            <w:pPr>
              <w:spacing w:line="256" w:lineRule="auto"/>
              <w:rPr>
                <w:color w:val="010000"/>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7D499792" w14:textId="77777777" w:rsidR="000F4203" w:rsidRPr="0051288B" w:rsidRDefault="000F4203" w:rsidP="000F4203">
            <w:pPr>
              <w:spacing w:line="256" w:lineRule="auto"/>
              <w:rPr>
                <w:color w:val="010000"/>
                <w:sz w:val="16"/>
                <w:szCs w:val="16"/>
              </w:rPr>
            </w:pPr>
            <w:r w:rsidRPr="0051288B">
              <w:rPr>
                <w:color w:val="010000"/>
                <w:sz w:val="16"/>
                <w:szCs w:val="16"/>
              </w:rPr>
              <w:t>390995</w:t>
            </w:r>
          </w:p>
        </w:tc>
        <w:tc>
          <w:tcPr>
            <w:tcW w:w="1250" w:type="dxa"/>
            <w:tcBorders>
              <w:top w:val="nil"/>
              <w:left w:val="nil"/>
              <w:bottom w:val="single" w:sz="4" w:space="0" w:color="auto"/>
              <w:right w:val="single" w:sz="4" w:space="0" w:color="auto"/>
            </w:tcBorders>
            <w:shd w:val="clear" w:color="auto" w:fill="FFFFFF"/>
            <w:vAlign w:val="center"/>
            <w:hideMark/>
          </w:tcPr>
          <w:p w14:paraId="0B48BB1F" w14:textId="77777777" w:rsidR="000F4203" w:rsidRPr="0051288B" w:rsidRDefault="000F4203" w:rsidP="000F4203">
            <w:pPr>
              <w:spacing w:line="256" w:lineRule="auto"/>
              <w:jc w:val="center"/>
              <w:rPr>
                <w:color w:val="010000"/>
                <w:sz w:val="16"/>
                <w:szCs w:val="16"/>
              </w:rPr>
            </w:pPr>
            <w:r w:rsidRPr="0051288B">
              <w:rPr>
                <w:color w:val="010000"/>
                <w:sz w:val="16"/>
                <w:szCs w:val="16"/>
              </w:rPr>
              <w:t>2018</w:t>
            </w:r>
          </w:p>
        </w:tc>
        <w:tc>
          <w:tcPr>
            <w:tcW w:w="2663" w:type="dxa"/>
            <w:tcBorders>
              <w:top w:val="nil"/>
              <w:left w:val="nil"/>
              <w:bottom w:val="single" w:sz="4" w:space="0" w:color="auto"/>
              <w:right w:val="single" w:sz="4" w:space="0" w:color="auto"/>
            </w:tcBorders>
            <w:shd w:val="clear" w:color="auto" w:fill="FFFFFF"/>
            <w:vAlign w:val="center"/>
            <w:hideMark/>
          </w:tcPr>
          <w:p w14:paraId="003F4A24" w14:textId="77777777" w:rsidR="000F4203" w:rsidRPr="0051288B" w:rsidRDefault="000F4203" w:rsidP="000F4203">
            <w:pPr>
              <w:spacing w:line="256" w:lineRule="auto"/>
              <w:jc w:val="center"/>
              <w:rPr>
                <w:color w:val="010000"/>
                <w:sz w:val="16"/>
                <w:szCs w:val="16"/>
              </w:rPr>
            </w:pPr>
            <w:r w:rsidRPr="0051288B">
              <w:rPr>
                <w:sz w:val="16"/>
                <w:szCs w:val="16"/>
              </w:rPr>
              <w:t>1</w:t>
            </w:r>
          </w:p>
        </w:tc>
      </w:tr>
      <w:tr w:rsidR="000F4203" w:rsidRPr="0051288B" w14:paraId="438665A8"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3F4AA5C5" w14:textId="77777777" w:rsidR="000F4203" w:rsidRPr="0051288B" w:rsidRDefault="000F4203" w:rsidP="000F4203">
            <w:pPr>
              <w:spacing w:line="256" w:lineRule="auto"/>
              <w:jc w:val="right"/>
              <w:rPr>
                <w:color w:val="010000"/>
                <w:sz w:val="16"/>
                <w:szCs w:val="16"/>
              </w:rPr>
            </w:pPr>
            <w:r w:rsidRPr="0051288B">
              <w:rPr>
                <w:color w:val="010000"/>
                <w:sz w:val="16"/>
                <w:szCs w:val="16"/>
              </w:rPr>
              <w:t>76</w:t>
            </w:r>
          </w:p>
        </w:tc>
        <w:tc>
          <w:tcPr>
            <w:tcW w:w="1866" w:type="dxa"/>
            <w:tcBorders>
              <w:top w:val="nil"/>
              <w:left w:val="nil"/>
              <w:bottom w:val="single" w:sz="4" w:space="0" w:color="auto"/>
              <w:right w:val="single" w:sz="4" w:space="0" w:color="auto"/>
            </w:tcBorders>
            <w:shd w:val="clear" w:color="auto" w:fill="FFFFFF"/>
            <w:vAlign w:val="center"/>
            <w:hideMark/>
          </w:tcPr>
          <w:p w14:paraId="2DC65F26" w14:textId="77777777" w:rsidR="000F4203" w:rsidRPr="0051288B" w:rsidRDefault="000F4203" w:rsidP="000F4203">
            <w:pPr>
              <w:spacing w:line="256" w:lineRule="auto"/>
              <w:rPr>
                <w:color w:val="010000"/>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2E3D0607" w14:textId="77777777" w:rsidR="000F4203" w:rsidRPr="0051288B" w:rsidRDefault="000F4203" w:rsidP="000F4203">
            <w:pPr>
              <w:spacing w:line="256" w:lineRule="auto"/>
              <w:rPr>
                <w:color w:val="010000"/>
                <w:sz w:val="16"/>
                <w:szCs w:val="16"/>
              </w:rPr>
            </w:pPr>
            <w:r w:rsidRPr="0051288B">
              <w:rPr>
                <w:color w:val="010000"/>
                <w:sz w:val="16"/>
                <w:szCs w:val="16"/>
              </w:rPr>
              <w:t>390995</w:t>
            </w:r>
          </w:p>
        </w:tc>
        <w:tc>
          <w:tcPr>
            <w:tcW w:w="1250" w:type="dxa"/>
            <w:tcBorders>
              <w:top w:val="nil"/>
              <w:left w:val="nil"/>
              <w:bottom w:val="single" w:sz="4" w:space="0" w:color="auto"/>
              <w:right w:val="single" w:sz="4" w:space="0" w:color="auto"/>
            </w:tcBorders>
            <w:shd w:val="clear" w:color="auto" w:fill="FFFFFF"/>
            <w:vAlign w:val="center"/>
            <w:hideMark/>
          </w:tcPr>
          <w:p w14:paraId="761D107C" w14:textId="77777777" w:rsidR="000F4203" w:rsidRPr="0051288B" w:rsidRDefault="000F4203" w:rsidP="000F4203">
            <w:pPr>
              <w:spacing w:line="256" w:lineRule="auto"/>
              <w:jc w:val="center"/>
              <w:rPr>
                <w:color w:val="010000"/>
                <w:sz w:val="16"/>
                <w:szCs w:val="16"/>
              </w:rPr>
            </w:pPr>
            <w:r w:rsidRPr="0051288B">
              <w:rPr>
                <w:color w:val="010000"/>
                <w:sz w:val="16"/>
                <w:szCs w:val="16"/>
              </w:rPr>
              <w:t>2018</w:t>
            </w:r>
          </w:p>
        </w:tc>
        <w:tc>
          <w:tcPr>
            <w:tcW w:w="2663" w:type="dxa"/>
            <w:tcBorders>
              <w:top w:val="nil"/>
              <w:left w:val="nil"/>
              <w:bottom w:val="single" w:sz="4" w:space="0" w:color="auto"/>
              <w:right w:val="single" w:sz="4" w:space="0" w:color="auto"/>
            </w:tcBorders>
            <w:shd w:val="clear" w:color="auto" w:fill="FFFFFF"/>
            <w:vAlign w:val="center"/>
            <w:hideMark/>
          </w:tcPr>
          <w:p w14:paraId="540E4BFF"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36E418E1"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15F6A6B7" w14:textId="77777777" w:rsidR="000F4203" w:rsidRPr="0051288B" w:rsidRDefault="000F4203" w:rsidP="000F4203">
            <w:pPr>
              <w:spacing w:line="256" w:lineRule="auto"/>
              <w:jc w:val="right"/>
              <w:rPr>
                <w:color w:val="010000"/>
                <w:sz w:val="16"/>
                <w:szCs w:val="16"/>
              </w:rPr>
            </w:pPr>
            <w:r w:rsidRPr="0051288B">
              <w:rPr>
                <w:color w:val="010000"/>
                <w:sz w:val="16"/>
                <w:szCs w:val="16"/>
              </w:rPr>
              <w:t>77</w:t>
            </w:r>
          </w:p>
        </w:tc>
        <w:tc>
          <w:tcPr>
            <w:tcW w:w="1866" w:type="dxa"/>
            <w:tcBorders>
              <w:top w:val="nil"/>
              <w:left w:val="nil"/>
              <w:bottom w:val="single" w:sz="4" w:space="0" w:color="auto"/>
              <w:right w:val="single" w:sz="4" w:space="0" w:color="auto"/>
            </w:tcBorders>
            <w:shd w:val="clear" w:color="auto" w:fill="FFFFFF"/>
            <w:vAlign w:val="center"/>
            <w:hideMark/>
          </w:tcPr>
          <w:p w14:paraId="3266754D" w14:textId="77777777" w:rsidR="000F4203" w:rsidRPr="0051288B" w:rsidRDefault="000F4203" w:rsidP="000F4203">
            <w:pPr>
              <w:spacing w:line="256" w:lineRule="auto"/>
              <w:rPr>
                <w:color w:val="010000"/>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1FAED501" w14:textId="77777777" w:rsidR="000F4203" w:rsidRPr="0051288B" w:rsidRDefault="000F4203" w:rsidP="000F4203">
            <w:pPr>
              <w:spacing w:line="256" w:lineRule="auto"/>
              <w:rPr>
                <w:color w:val="010000"/>
                <w:sz w:val="16"/>
                <w:szCs w:val="16"/>
              </w:rPr>
            </w:pPr>
            <w:r w:rsidRPr="0051288B">
              <w:rPr>
                <w:color w:val="010000"/>
                <w:sz w:val="16"/>
                <w:szCs w:val="16"/>
              </w:rPr>
              <w:t>390995</w:t>
            </w:r>
          </w:p>
        </w:tc>
        <w:tc>
          <w:tcPr>
            <w:tcW w:w="1250" w:type="dxa"/>
            <w:tcBorders>
              <w:top w:val="nil"/>
              <w:left w:val="nil"/>
              <w:bottom w:val="single" w:sz="4" w:space="0" w:color="auto"/>
              <w:right w:val="single" w:sz="4" w:space="0" w:color="auto"/>
            </w:tcBorders>
            <w:shd w:val="clear" w:color="auto" w:fill="FFFFFF"/>
            <w:vAlign w:val="center"/>
            <w:hideMark/>
          </w:tcPr>
          <w:p w14:paraId="112E4C86" w14:textId="77777777" w:rsidR="000F4203" w:rsidRPr="0051288B" w:rsidRDefault="000F4203" w:rsidP="000F4203">
            <w:pPr>
              <w:spacing w:line="256" w:lineRule="auto"/>
              <w:jc w:val="center"/>
              <w:rPr>
                <w:color w:val="010000"/>
                <w:sz w:val="16"/>
                <w:szCs w:val="16"/>
              </w:rPr>
            </w:pPr>
            <w:r w:rsidRPr="0051288B">
              <w:rPr>
                <w:color w:val="010000"/>
                <w:sz w:val="16"/>
                <w:szCs w:val="16"/>
              </w:rPr>
              <w:t>2018</w:t>
            </w:r>
          </w:p>
        </w:tc>
        <w:tc>
          <w:tcPr>
            <w:tcW w:w="2663" w:type="dxa"/>
            <w:tcBorders>
              <w:top w:val="nil"/>
              <w:left w:val="nil"/>
              <w:bottom w:val="single" w:sz="4" w:space="0" w:color="auto"/>
              <w:right w:val="single" w:sz="4" w:space="0" w:color="auto"/>
            </w:tcBorders>
            <w:shd w:val="clear" w:color="auto" w:fill="FFFFFF"/>
            <w:vAlign w:val="center"/>
            <w:hideMark/>
          </w:tcPr>
          <w:p w14:paraId="383A7D42"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312605EE"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679B49A6" w14:textId="77777777" w:rsidR="000F4203" w:rsidRPr="0051288B" w:rsidRDefault="000F4203" w:rsidP="000F4203">
            <w:pPr>
              <w:spacing w:line="256" w:lineRule="auto"/>
              <w:jc w:val="right"/>
              <w:rPr>
                <w:color w:val="010000"/>
                <w:sz w:val="16"/>
                <w:szCs w:val="16"/>
              </w:rPr>
            </w:pPr>
            <w:r w:rsidRPr="0051288B">
              <w:rPr>
                <w:color w:val="010000"/>
                <w:sz w:val="16"/>
                <w:szCs w:val="16"/>
              </w:rPr>
              <w:t>78</w:t>
            </w:r>
          </w:p>
        </w:tc>
        <w:tc>
          <w:tcPr>
            <w:tcW w:w="1866" w:type="dxa"/>
            <w:tcBorders>
              <w:top w:val="nil"/>
              <w:left w:val="nil"/>
              <w:bottom w:val="single" w:sz="4" w:space="0" w:color="auto"/>
              <w:right w:val="single" w:sz="4" w:space="0" w:color="auto"/>
            </w:tcBorders>
            <w:shd w:val="clear" w:color="auto" w:fill="FFFFFF"/>
            <w:vAlign w:val="center"/>
            <w:hideMark/>
          </w:tcPr>
          <w:p w14:paraId="4B65644F" w14:textId="77777777" w:rsidR="000F4203" w:rsidRPr="0051288B" w:rsidRDefault="000F4203" w:rsidP="000F4203">
            <w:pPr>
              <w:spacing w:line="256" w:lineRule="auto"/>
              <w:rPr>
                <w:color w:val="010000"/>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0BC5FFF9" w14:textId="77777777" w:rsidR="000F4203" w:rsidRPr="0051288B" w:rsidRDefault="000F4203" w:rsidP="000F4203">
            <w:pPr>
              <w:spacing w:line="256" w:lineRule="auto"/>
              <w:rPr>
                <w:color w:val="010000"/>
                <w:sz w:val="16"/>
                <w:szCs w:val="16"/>
              </w:rPr>
            </w:pPr>
            <w:r w:rsidRPr="0051288B">
              <w:rPr>
                <w:color w:val="010000"/>
                <w:sz w:val="16"/>
                <w:szCs w:val="16"/>
              </w:rPr>
              <w:t>390995</w:t>
            </w:r>
          </w:p>
        </w:tc>
        <w:tc>
          <w:tcPr>
            <w:tcW w:w="1250" w:type="dxa"/>
            <w:tcBorders>
              <w:top w:val="nil"/>
              <w:left w:val="nil"/>
              <w:bottom w:val="single" w:sz="4" w:space="0" w:color="auto"/>
              <w:right w:val="single" w:sz="4" w:space="0" w:color="auto"/>
            </w:tcBorders>
            <w:shd w:val="clear" w:color="auto" w:fill="FFFFFF"/>
            <w:vAlign w:val="center"/>
            <w:hideMark/>
          </w:tcPr>
          <w:p w14:paraId="45F99BB2" w14:textId="77777777" w:rsidR="000F4203" w:rsidRPr="0051288B" w:rsidRDefault="000F4203" w:rsidP="000F4203">
            <w:pPr>
              <w:spacing w:line="256" w:lineRule="auto"/>
              <w:jc w:val="center"/>
              <w:rPr>
                <w:color w:val="010000"/>
                <w:sz w:val="16"/>
                <w:szCs w:val="16"/>
              </w:rPr>
            </w:pPr>
            <w:r w:rsidRPr="0051288B">
              <w:rPr>
                <w:color w:val="010000"/>
                <w:sz w:val="16"/>
                <w:szCs w:val="16"/>
              </w:rPr>
              <w:t>2018</w:t>
            </w:r>
          </w:p>
        </w:tc>
        <w:tc>
          <w:tcPr>
            <w:tcW w:w="2663" w:type="dxa"/>
            <w:tcBorders>
              <w:top w:val="nil"/>
              <w:left w:val="nil"/>
              <w:bottom w:val="single" w:sz="4" w:space="0" w:color="auto"/>
              <w:right w:val="single" w:sz="4" w:space="0" w:color="auto"/>
            </w:tcBorders>
            <w:shd w:val="clear" w:color="auto" w:fill="FFFFFF"/>
            <w:vAlign w:val="center"/>
            <w:hideMark/>
          </w:tcPr>
          <w:p w14:paraId="13D6C3E6"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488EC30F"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1ABE37DB" w14:textId="77777777" w:rsidR="000F4203" w:rsidRPr="0051288B" w:rsidRDefault="000F4203" w:rsidP="000F4203">
            <w:pPr>
              <w:spacing w:line="256" w:lineRule="auto"/>
              <w:jc w:val="right"/>
              <w:rPr>
                <w:color w:val="010000"/>
                <w:sz w:val="16"/>
                <w:szCs w:val="16"/>
              </w:rPr>
            </w:pPr>
            <w:r w:rsidRPr="0051288B">
              <w:rPr>
                <w:color w:val="010000"/>
                <w:sz w:val="16"/>
                <w:szCs w:val="16"/>
              </w:rPr>
              <w:t>79</w:t>
            </w:r>
          </w:p>
        </w:tc>
        <w:tc>
          <w:tcPr>
            <w:tcW w:w="1866" w:type="dxa"/>
            <w:tcBorders>
              <w:top w:val="nil"/>
              <w:left w:val="nil"/>
              <w:bottom w:val="single" w:sz="4" w:space="0" w:color="auto"/>
              <w:right w:val="single" w:sz="4" w:space="0" w:color="auto"/>
            </w:tcBorders>
            <w:shd w:val="clear" w:color="auto" w:fill="FFFFFF"/>
            <w:vAlign w:val="center"/>
            <w:hideMark/>
          </w:tcPr>
          <w:p w14:paraId="0E718F79" w14:textId="77777777" w:rsidR="000F4203" w:rsidRPr="0051288B" w:rsidRDefault="000F4203" w:rsidP="000F4203">
            <w:pPr>
              <w:spacing w:line="256" w:lineRule="auto"/>
              <w:rPr>
                <w:color w:val="010000"/>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3599D04D" w14:textId="77777777" w:rsidR="000F4203" w:rsidRPr="0051288B" w:rsidRDefault="000F4203" w:rsidP="000F4203">
            <w:pPr>
              <w:spacing w:line="256" w:lineRule="auto"/>
              <w:rPr>
                <w:color w:val="010000"/>
                <w:sz w:val="16"/>
                <w:szCs w:val="16"/>
              </w:rPr>
            </w:pPr>
            <w:r w:rsidRPr="0051288B">
              <w:rPr>
                <w:color w:val="010000"/>
                <w:sz w:val="16"/>
                <w:szCs w:val="16"/>
              </w:rPr>
              <w:t>390995</w:t>
            </w:r>
          </w:p>
        </w:tc>
        <w:tc>
          <w:tcPr>
            <w:tcW w:w="1250" w:type="dxa"/>
            <w:tcBorders>
              <w:top w:val="nil"/>
              <w:left w:val="nil"/>
              <w:bottom w:val="single" w:sz="4" w:space="0" w:color="auto"/>
              <w:right w:val="single" w:sz="4" w:space="0" w:color="auto"/>
            </w:tcBorders>
            <w:shd w:val="clear" w:color="auto" w:fill="FFFFFF"/>
            <w:vAlign w:val="center"/>
            <w:hideMark/>
          </w:tcPr>
          <w:p w14:paraId="68D8EE6A" w14:textId="77777777" w:rsidR="000F4203" w:rsidRPr="0051288B" w:rsidRDefault="000F4203" w:rsidP="000F4203">
            <w:pPr>
              <w:spacing w:line="256" w:lineRule="auto"/>
              <w:jc w:val="center"/>
              <w:rPr>
                <w:color w:val="010000"/>
                <w:sz w:val="16"/>
                <w:szCs w:val="16"/>
              </w:rPr>
            </w:pPr>
            <w:r w:rsidRPr="0051288B">
              <w:rPr>
                <w:color w:val="010000"/>
                <w:sz w:val="16"/>
                <w:szCs w:val="16"/>
              </w:rPr>
              <w:t>2018</w:t>
            </w:r>
          </w:p>
        </w:tc>
        <w:tc>
          <w:tcPr>
            <w:tcW w:w="2663" w:type="dxa"/>
            <w:tcBorders>
              <w:top w:val="nil"/>
              <w:left w:val="nil"/>
              <w:bottom w:val="single" w:sz="4" w:space="0" w:color="auto"/>
              <w:right w:val="single" w:sz="4" w:space="0" w:color="auto"/>
            </w:tcBorders>
            <w:shd w:val="clear" w:color="auto" w:fill="FFFFFF"/>
            <w:vAlign w:val="center"/>
            <w:hideMark/>
          </w:tcPr>
          <w:p w14:paraId="653F4D8B"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0565D8BE"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27DDF011" w14:textId="77777777" w:rsidR="000F4203" w:rsidRPr="0051288B" w:rsidRDefault="000F4203" w:rsidP="000F4203">
            <w:pPr>
              <w:spacing w:line="256" w:lineRule="auto"/>
              <w:jc w:val="right"/>
              <w:rPr>
                <w:color w:val="010000"/>
                <w:sz w:val="16"/>
                <w:szCs w:val="16"/>
              </w:rPr>
            </w:pPr>
            <w:r w:rsidRPr="0051288B">
              <w:rPr>
                <w:color w:val="010000"/>
                <w:sz w:val="16"/>
                <w:szCs w:val="16"/>
              </w:rPr>
              <w:t>80</w:t>
            </w:r>
          </w:p>
        </w:tc>
        <w:tc>
          <w:tcPr>
            <w:tcW w:w="1866" w:type="dxa"/>
            <w:tcBorders>
              <w:top w:val="nil"/>
              <w:left w:val="nil"/>
              <w:bottom w:val="single" w:sz="4" w:space="0" w:color="auto"/>
              <w:right w:val="single" w:sz="4" w:space="0" w:color="auto"/>
            </w:tcBorders>
            <w:shd w:val="clear" w:color="auto" w:fill="FFFFFF"/>
            <w:vAlign w:val="center"/>
            <w:hideMark/>
          </w:tcPr>
          <w:p w14:paraId="084F78F2" w14:textId="77777777" w:rsidR="000F4203" w:rsidRPr="0051288B" w:rsidRDefault="000F4203" w:rsidP="000F4203">
            <w:pPr>
              <w:spacing w:line="256" w:lineRule="auto"/>
              <w:rPr>
                <w:color w:val="010000"/>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6BDF9B4D" w14:textId="77777777" w:rsidR="000F4203" w:rsidRPr="0051288B" w:rsidRDefault="000F4203" w:rsidP="000F4203">
            <w:pPr>
              <w:spacing w:line="256" w:lineRule="auto"/>
              <w:rPr>
                <w:color w:val="010000"/>
                <w:sz w:val="16"/>
                <w:szCs w:val="16"/>
              </w:rPr>
            </w:pPr>
            <w:r w:rsidRPr="0051288B">
              <w:rPr>
                <w:color w:val="010000"/>
                <w:sz w:val="16"/>
                <w:szCs w:val="16"/>
              </w:rPr>
              <w:t>390995</w:t>
            </w:r>
          </w:p>
        </w:tc>
        <w:tc>
          <w:tcPr>
            <w:tcW w:w="1250" w:type="dxa"/>
            <w:tcBorders>
              <w:top w:val="nil"/>
              <w:left w:val="nil"/>
              <w:bottom w:val="single" w:sz="4" w:space="0" w:color="auto"/>
              <w:right w:val="single" w:sz="4" w:space="0" w:color="auto"/>
            </w:tcBorders>
            <w:shd w:val="clear" w:color="auto" w:fill="FFFFFF"/>
            <w:vAlign w:val="center"/>
            <w:hideMark/>
          </w:tcPr>
          <w:p w14:paraId="7C55CC6F" w14:textId="77777777" w:rsidR="000F4203" w:rsidRPr="0051288B" w:rsidRDefault="000F4203" w:rsidP="000F4203">
            <w:pPr>
              <w:spacing w:line="256" w:lineRule="auto"/>
              <w:jc w:val="center"/>
              <w:rPr>
                <w:color w:val="010000"/>
                <w:sz w:val="16"/>
                <w:szCs w:val="16"/>
              </w:rPr>
            </w:pPr>
            <w:r w:rsidRPr="0051288B">
              <w:rPr>
                <w:color w:val="010000"/>
                <w:sz w:val="16"/>
                <w:szCs w:val="16"/>
              </w:rPr>
              <w:t>2018</w:t>
            </w:r>
          </w:p>
        </w:tc>
        <w:tc>
          <w:tcPr>
            <w:tcW w:w="2663" w:type="dxa"/>
            <w:tcBorders>
              <w:top w:val="nil"/>
              <w:left w:val="nil"/>
              <w:bottom w:val="single" w:sz="4" w:space="0" w:color="auto"/>
              <w:right w:val="single" w:sz="4" w:space="0" w:color="auto"/>
            </w:tcBorders>
            <w:shd w:val="clear" w:color="auto" w:fill="FFFFFF"/>
            <w:vAlign w:val="center"/>
            <w:hideMark/>
          </w:tcPr>
          <w:p w14:paraId="0290BB15"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7DD6DA8E"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2F38A8C6" w14:textId="77777777" w:rsidR="000F4203" w:rsidRPr="0051288B" w:rsidRDefault="000F4203" w:rsidP="000F4203">
            <w:pPr>
              <w:spacing w:line="256" w:lineRule="auto"/>
              <w:jc w:val="right"/>
              <w:rPr>
                <w:color w:val="010000"/>
                <w:sz w:val="16"/>
                <w:szCs w:val="16"/>
              </w:rPr>
            </w:pPr>
            <w:r w:rsidRPr="0051288B">
              <w:rPr>
                <w:color w:val="010000"/>
                <w:sz w:val="16"/>
                <w:szCs w:val="16"/>
              </w:rPr>
              <w:t>81</w:t>
            </w:r>
          </w:p>
        </w:tc>
        <w:tc>
          <w:tcPr>
            <w:tcW w:w="1866" w:type="dxa"/>
            <w:tcBorders>
              <w:top w:val="nil"/>
              <w:left w:val="nil"/>
              <w:bottom w:val="single" w:sz="4" w:space="0" w:color="auto"/>
              <w:right w:val="single" w:sz="4" w:space="0" w:color="auto"/>
            </w:tcBorders>
            <w:shd w:val="clear" w:color="auto" w:fill="FFFFFF"/>
            <w:vAlign w:val="center"/>
            <w:hideMark/>
          </w:tcPr>
          <w:p w14:paraId="2BAF83CC" w14:textId="77777777" w:rsidR="000F4203" w:rsidRPr="0051288B" w:rsidRDefault="000F4203" w:rsidP="000F4203">
            <w:pPr>
              <w:spacing w:line="256" w:lineRule="auto"/>
              <w:rPr>
                <w:color w:val="010000"/>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075FE578" w14:textId="77777777" w:rsidR="000F4203" w:rsidRPr="0051288B" w:rsidRDefault="000F4203" w:rsidP="000F4203">
            <w:pPr>
              <w:spacing w:line="256" w:lineRule="auto"/>
              <w:rPr>
                <w:color w:val="010000"/>
                <w:sz w:val="16"/>
                <w:szCs w:val="16"/>
              </w:rPr>
            </w:pPr>
            <w:r w:rsidRPr="0051288B">
              <w:rPr>
                <w:color w:val="010000"/>
                <w:sz w:val="16"/>
                <w:szCs w:val="16"/>
              </w:rPr>
              <w:t>390995</w:t>
            </w:r>
          </w:p>
        </w:tc>
        <w:tc>
          <w:tcPr>
            <w:tcW w:w="1250" w:type="dxa"/>
            <w:tcBorders>
              <w:top w:val="nil"/>
              <w:left w:val="nil"/>
              <w:bottom w:val="single" w:sz="4" w:space="0" w:color="auto"/>
              <w:right w:val="single" w:sz="4" w:space="0" w:color="auto"/>
            </w:tcBorders>
            <w:shd w:val="clear" w:color="auto" w:fill="FFFFFF"/>
            <w:vAlign w:val="center"/>
            <w:hideMark/>
          </w:tcPr>
          <w:p w14:paraId="04F2D8D8" w14:textId="77777777" w:rsidR="000F4203" w:rsidRPr="0051288B" w:rsidRDefault="000F4203" w:rsidP="000F4203">
            <w:pPr>
              <w:spacing w:line="256" w:lineRule="auto"/>
              <w:jc w:val="center"/>
              <w:rPr>
                <w:color w:val="010000"/>
                <w:sz w:val="16"/>
                <w:szCs w:val="16"/>
              </w:rPr>
            </w:pPr>
            <w:r w:rsidRPr="0051288B">
              <w:rPr>
                <w:color w:val="010000"/>
                <w:sz w:val="16"/>
                <w:szCs w:val="16"/>
              </w:rPr>
              <w:t>2018</w:t>
            </w:r>
          </w:p>
        </w:tc>
        <w:tc>
          <w:tcPr>
            <w:tcW w:w="2663" w:type="dxa"/>
            <w:tcBorders>
              <w:top w:val="nil"/>
              <w:left w:val="nil"/>
              <w:bottom w:val="single" w:sz="4" w:space="0" w:color="auto"/>
              <w:right w:val="single" w:sz="4" w:space="0" w:color="auto"/>
            </w:tcBorders>
            <w:shd w:val="clear" w:color="auto" w:fill="FFFFFF"/>
            <w:vAlign w:val="center"/>
            <w:hideMark/>
          </w:tcPr>
          <w:p w14:paraId="737580B0"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50507BFB"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368B707F" w14:textId="77777777" w:rsidR="000F4203" w:rsidRPr="0051288B" w:rsidRDefault="000F4203" w:rsidP="000F4203">
            <w:pPr>
              <w:spacing w:line="256" w:lineRule="auto"/>
              <w:jc w:val="right"/>
              <w:rPr>
                <w:color w:val="010000"/>
                <w:sz w:val="16"/>
                <w:szCs w:val="16"/>
              </w:rPr>
            </w:pPr>
            <w:r w:rsidRPr="0051288B">
              <w:rPr>
                <w:color w:val="010000"/>
                <w:sz w:val="16"/>
                <w:szCs w:val="16"/>
              </w:rPr>
              <w:t>82</w:t>
            </w:r>
          </w:p>
        </w:tc>
        <w:tc>
          <w:tcPr>
            <w:tcW w:w="1866" w:type="dxa"/>
            <w:tcBorders>
              <w:top w:val="nil"/>
              <w:left w:val="nil"/>
              <w:bottom w:val="single" w:sz="4" w:space="0" w:color="auto"/>
              <w:right w:val="single" w:sz="4" w:space="0" w:color="auto"/>
            </w:tcBorders>
            <w:shd w:val="clear" w:color="auto" w:fill="FFFFFF"/>
            <w:vAlign w:val="center"/>
            <w:hideMark/>
          </w:tcPr>
          <w:p w14:paraId="1E679C2B" w14:textId="77777777" w:rsidR="000F4203" w:rsidRPr="0051288B" w:rsidRDefault="000F4203" w:rsidP="000F4203">
            <w:pPr>
              <w:spacing w:line="256" w:lineRule="auto"/>
              <w:rPr>
                <w:color w:val="010000"/>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07DEE3E8" w14:textId="77777777" w:rsidR="000F4203" w:rsidRPr="0051288B" w:rsidRDefault="000F4203" w:rsidP="000F4203">
            <w:pPr>
              <w:spacing w:line="256" w:lineRule="auto"/>
              <w:rPr>
                <w:color w:val="010000"/>
                <w:sz w:val="16"/>
                <w:szCs w:val="16"/>
              </w:rPr>
            </w:pPr>
            <w:r w:rsidRPr="0051288B">
              <w:rPr>
                <w:color w:val="010000"/>
                <w:sz w:val="16"/>
                <w:szCs w:val="16"/>
              </w:rPr>
              <w:t>390995</w:t>
            </w:r>
          </w:p>
        </w:tc>
        <w:tc>
          <w:tcPr>
            <w:tcW w:w="1250" w:type="dxa"/>
            <w:tcBorders>
              <w:top w:val="nil"/>
              <w:left w:val="nil"/>
              <w:bottom w:val="single" w:sz="4" w:space="0" w:color="auto"/>
              <w:right w:val="single" w:sz="4" w:space="0" w:color="auto"/>
            </w:tcBorders>
            <w:shd w:val="clear" w:color="auto" w:fill="FFFFFF"/>
            <w:vAlign w:val="center"/>
            <w:hideMark/>
          </w:tcPr>
          <w:p w14:paraId="0CD9FD4C" w14:textId="77777777" w:rsidR="000F4203" w:rsidRPr="0051288B" w:rsidRDefault="000F4203" w:rsidP="000F4203">
            <w:pPr>
              <w:spacing w:line="256" w:lineRule="auto"/>
              <w:jc w:val="center"/>
              <w:rPr>
                <w:color w:val="010000"/>
                <w:sz w:val="16"/>
                <w:szCs w:val="16"/>
              </w:rPr>
            </w:pPr>
            <w:r w:rsidRPr="0051288B">
              <w:rPr>
                <w:color w:val="010000"/>
                <w:sz w:val="16"/>
                <w:szCs w:val="16"/>
              </w:rPr>
              <w:t>2018</w:t>
            </w:r>
          </w:p>
        </w:tc>
        <w:tc>
          <w:tcPr>
            <w:tcW w:w="2663" w:type="dxa"/>
            <w:tcBorders>
              <w:top w:val="nil"/>
              <w:left w:val="nil"/>
              <w:bottom w:val="single" w:sz="4" w:space="0" w:color="auto"/>
              <w:right w:val="single" w:sz="4" w:space="0" w:color="auto"/>
            </w:tcBorders>
            <w:shd w:val="clear" w:color="auto" w:fill="FFFFFF"/>
            <w:vAlign w:val="center"/>
            <w:hideMark/>
          </w:tcPr>
          <w:p w14:paraId="21D70110"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5A65C136"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3AB13CBA" w14:textId="77777777" w:rsidR="000F4203" w:rsidRPr="0051288B" w:rsidRDefault="000F4203" w:rsidP="000F4203">
            <w:pPr>
              <w:spacing w:line="256" w:lineRule="auto"/>
              <w:jc w:val="right"/>
              <w:rPr>
                <w:color w:val="010000"/>
                <w:sz w:val="16"/>
                <w:szCs w:val="16"/>
              </w:rPr>
            </w:pPr>
            <w:r w:rsidRPr="0051288B">
              <w:rPr>
                <w:color w:val="010000"/>
                <w:sz w:val="16"/>
                <w:szCs w:val="16"/>
              </w:rPr>
              <w:t>83</w:t>
            </w:r>
          </w:p>
        </w:tc>
        <w:tc>
          <w:tcPr>
            <w:tcW w:w="1866" w:type="dxa"/>
            <w:tcBorders>
              <w:top w:val="nil"/>
              <w:left w:val="nil"/>
              <w:bottom w:val="single" w:sz="4" w:space="0" w:color="auto"/>
              <w:right w:val="single" w:sz="4" w:space="0" w:color="auto"/>
            </w:tcBorders>
            <w:shd w:val="clear" w:color="auto" w:fill="FFFFFF"/>
            <w:vAlign w:val="center"/>
            <w:hideMark/>
          </w:tcPr>
          <w:p w14:paraId="3C737EAB" w14:textId="77777777" w:rsidR="000F4203" w:rsidRPr="0051288B" w:rsidRDefault="000F4203" w:rsidP="000F4203">
            <w:pPr>
              <w:spacing w:line="256" w:lineRule="auto"/>
              <w:rPr>
                <w:color w:val="010000"/>
                <w:sz w:val="16"/>
                <w:szCs w:val="16"/>
              </w:rPr>
            </w:pPr>
            <w:r w:rsidRPr="0051288B">
              <w:rPr>
                <w:color w:val="010000"/>
                <w:sz w:val="16"/>
                <w:szCs w:val="16"/>
              </w:rPr>
              <w:t>ГАЗ</w:t>
            </w:r>
          </w:p>
        </w:tc>
        <w:tc>
          <w:tcPr>
            <w:tcW w:w="1606" w:type="dxa"/>
            <w:tcBorders>
              <w:top w:val="nil"/>
              <w:left w:val="nil"/>
              <w:bottom w:val="single" w:sz="4" w:space="0" w:color="auto"/>
              <w:right w:val="single" w:sz="4" w:space="0" w:color="auto"/>
            </w:tcBorders>
            <w:shd w:val="clear" w:color="auto" w:fill="FFFFFF"/>
            <w:vAlign w:val="center"/>
            <w:hideMark/>
          </w:tcPr>
          <w:p w14:paraId="35CF2A75" w14:textId="77777777" w:rsidR="000F4203" w:rsidRPr="0051288B" w:rsidRDefault="000F4203" w:rsidP="000F4203">
            <w:pPr>
              <w:spacing w:line="256" w:lineRule="auto"/>
              <w:rPr>
                <w:color w:val="010000"/>
                <w:sz w:val="16"/>
                <w:szCs w:val="16"/>
              </w:rPr>
            </w:pPr>
            <w:r w:rsidRPr="0051288B">
              <w:rPr>
                <w:color w:val="010000"/>
                <w:sz w:val="16"/>
                <w:szCs w:val="16"/>
              </w:rPr>
              <w:t>330232</w:t>
            </w:r>
          </w:p>
        </w:tc>
        <w:tc>
          <w:tcPr>
            <w:tcW w:w="1250" w:type="dxa"/>
            <w:tcBorders>
              <w:top w:val="nil"/>
              <w:left w:val="nil"/>
              <w:bottom w:val="single" w:sz="4" w:space="0" w:color="auto"/>
              <w:right w:val="single" w:sz="4" w:space="0" w:color="auto"/>
            </w:tcBorders>
            <w:shd w:val="clear" w:color="auto" w:fill="FFFFFF"/>
            <w:vAlign w:val="center"/>
            <w:hideMark/>
          </w:tcPr>
          <w:p w14:paraId="679C9727" w14:textId="77777777" w:rsidR="000F4203" w:rsidRPr="0051288B" w:rsidRDefault="000F4203" w:rsidP="000F4203">
            <w:pPr>
              <w:spacing w:line="256" w:lineRule="auto"/>
              <w:jc w:val="center"/>
              <w:rPr>
                <w:color w:val="010000"/>
                <w:sz w:val="16"/>
                <w:szCs w:val="16"/>
              </w:rPr>
            </w:pPr>
            <w:r w:rsidRPr="0051288B">
              <w:rPr>
                <w:color w:val="010000"/>
                <w:sz w:val="16"/>
                <w:szCs w:val="16"/>
              </w:rPr>
              <w:t>2008</w:t>
            </w:r>
          </w:p>
        </w:tc>
        <w:tc>
          <w:tcPr>
            <w:tcW w:w="2663" w:type="dxa"/>
            <w:tcBorders>
              <w:top w:val="nil"/>
              <w:left w:val="nil"/>
              <w:bottom w:val="single" w:sz="4" w:space="0" w:color="auto"/>
              <w:right w:val="single" w:sz="4" w:space="0" w:color="auto"/>
            </w:tcBorders>
            <w:shd w:val="clear" w:color="auto" w:fill="FFFFFF"/>
            <w:vAlign w:val="center"/>
            <w:hideMark/>
          </w:tcPr>
          <w:p w14:paraId="7D5FAC66"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1558A656"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0CB20DB6" w14:textId="77777777" w:rsidR="000F4203" w:rsidRPr="0051288B" w:rsidRDefault="000F4203" w:rsidP="000F4203">
            <w:pPr>
              <w:spacing w:line="256" w:lineRule="auto"/>
              <w:jc w:val="right"/>
              <w:rPr>
                <w:color w:val="010000"/>
                <w:sz w:val="16"/>
                <w:szCs w:val="16"/>
              </w:rPr>
            </w:pPr>
            <w:r w:rsidRPr="0051288B">
              <w:rPr>
                <w:color w:val="010000"/>
                <w:sz w:val="16"/>
                <w:szCs w:val="16"/>
              </w:rPr>
              <w:t>84</w:t>
            </w:r>
          </w:p>
        </w:tc>
        <w:tc>
          <w:tcPr>
            <w:tcW w:w="1866" w:type="dxa"/>
            <w:tcBorders>
              <w:top w:val="nil"/>
              <w:left w:val="nil"/>
              <w:bottom w:val="single" w:sz="4" w:space="0" w:color="auto"/>
              <w:right w:val="single" w:sz="4" w:space="0" w:color="auto"/>
            </w:tcBorders>
            <w:vAlign w:val="center"/>
            <w:hideMark/>
          </w:tcPr>
          <w:p w14:paraId="25C4B179" w14:textId="77777777" w:rsidR="000F4203" w:rsidRPr="0051288B" w:rsidRDefault="000F4203" w:rsidP="000F4203">
            <w:pPr>
              <w:spacing w:line="256" w:lineRule="auto"/>
              <w:rPr>
                <w:color w:val="010000"/>
                <w:sz w:val="16"/>
                <w:szCs w:val="16"/>
              </w:rPr>
            </w:pPr>
            <w:r w:rsidRPr="0051288B">
              <w:rPr>
                <w:color w:val="010000"/>
                <w:sz w:val="16"/>
                <w:szCs w:val="16"/>
              </w:rPr>
              <w:t>ГАЗ</w:t>
            </w:r>
          </w:p>
        </w:tc>
        <w:tc>
          <w:tcPr>
            <w:tcW w:w="1606" w:type="dxa"/>
            <w:tcBorders>
              <w:top w:val="nil"/>
              <w:left w:val="nil"/>
              <w:bottom w:val="single" w:sz="4" w:space="0" w:color="auto"/>
              <w:right w:val="single" w:sz="4" w:space="0" w:color="auto"/>
            </w:tcBorders>
            <w:vAlign w:val="center"/>
            <w:hideMark/>
          </w:tcPr>
          <w:p w14:paraId="05D924D6" w14:textId="77777777" w:rsidR="000F4203" w:rsidRPr="0051288B" w:rsidRDefault="000F4203" w:rsidP="000F4203">
            <w:pPr>
              <w:spacing w:line="256" w:lineRule="auto"/>
              <w:rPr>
                <w:color w:val="010000"/>
                <w:sz w:val="16"/>
                <w:szCs w:val="16"/>
              </w:rPr>
            </w:pPr>
            <w:r w:rsidRPr="0051288B">
              <w:rPr>
                <w:color w:val="010000"/>
                <w:sz w:val="16"/>
                <w:szCs w:val="16"/>
              </w:rPr>
              <w:t>330232</w:t>
            </w:r>
          </w:p>
        </w:tc>
        <w:tc>
          <w:tcPr>
            <w:tcW w:w="1250" w:type="dxa"/>
            <w:tcBorders>
              <w:top w:val="nil"/>
              <w:left w:val="nil"/>
              <w:bottom w:val="single" w:sz="4" w:space="0" w:color="auto"/>
              <w:right w:val="single" w:sz="4" w:space="0" w:color="auto"/>
            </w:tcBorders>
            <w:vAlign w:val="center"/>
            <w:hideMark/>
          </w:tcPr>
          <w:p w14:paraId="7666C9DB" w14:textId="77777777" w:rsidR="000F4203" w:rsidRPr="0051288B" w:rsidRDefault="000F4203" w:rsidP="000F4203">
            <w:pPr>
              <w:spacing w:line="256" w:lineRule="auto"/>
              <w:jc w:val="center"/>
              <w:rPr>
                <w:color w:val="010000"/>
                <w:sz w:val="16"/>
                <w:szCs w:val="16"/>
              </w:rPr>
            </w:pPr>
            <w:r w:rsidRPr="0051288B">
              <w:rPr>
                <w:color w:val="010000"/>
                <w:sz w:val="16"/>
                <w:szCs w:val="16"/>
              </w:rPr>
              <w:t>2005</w:t>
            </w:r>
          </w:p>
        </w:tc>
        <w:tc>
          <w:tcPr>
            <w:tcW w:w="2663" w:type="dxa"/>
            <w:tcBorders>
              <w:top w:val="nil"/>
              <w:left w:val="nil"/>
              <w:bottom w:val="single" w:sz="4" w:space="0" w:color="auto"/>
              <w:right w:val="single" w:sz="4" w:space="0" w:color="auto"/>
            </w:tcBorders>
            <w:vAlign w:val="center"/>
            <w:hideMark/>
          </w:tcPr>
          <w:p w14:paraId="605AC587"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71295C3D"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04F1E000" w14:textId="77777777" w:rsidR="000F4203" w:rsidRPr="0051288B" w:rsidRDefault="000F4203" w:rsidP="000F4203">
            <w:pPr>
              <w:spacing w:line="256" w:lineRule="auto"/>
              <w:jc w:val="right"/>
              <w:rPr>
                <w:color w:val="010000"/>
                <w:sz w:val="16"/>
                <w:szCs w:val="16"/>
              </w:rPr>
            </w:pPr>
            <w:r w:rsidRPr="0051288B">
              <w:rPr>
                <w:color w:val="010000"/>
                <w:sz w:val="16"/>
                <w:szCs w:val="16"/>
              </w:rPr>
              <w:t>85</w:t>
            </w:r>
          </w:p>
        </w:tc>
        <w:tc>
          <w:tcPr>
            <w:tcW w:w="1866" w:type="dxa"/>
            <w:tcBorders>
              <w:top w:val="nil"/>
              <w:left w:val="nil"/>
              <w:bottom w:val="single" w:sz="4" w:space="0" w:color="auto"/>
              <w:right w:val="single" w:sz="4" w:space="0" w:color="auto"/>
            </w:tcBorders>
            <w:shd w:val="clear" w:color="auto" w:fill="FFFFFF"/>
            <w:vAlign w:val="center"/>
            <w:hideMark/>
          </w:tcPr>
          <w:p w14:paraId="4E2B20AA" w14:textId="77777777" w:rsidR="000F4203" w:rsidRPr="0051288B" w:rsidRDefault="000F4203" w:rsidP="000F4203">
            <w:pPr>
              <w:spacing w:line="256" w:lineRule="auto"/>
              <w:rPr>
                <w:color w:val="010000"/>
                <w:sz w:val="16"/>
                <w:szCs w:val="16"/>
              </w:rPr>
            </w:pPr>
            <w:r w:rsidRPr="0051288B">
              <w:rPr>
                <w:color w:val="010000"/>
                <w:sz w:val="16"/>
                <w:szCs w:val="16"/>
              </w:rPr>
              <w:t>ГАЗ</w:t>
            </w:r>
          </w:p>
        </w:tc>
        <w:tc>
          <w:tcPr>
            <w:tcW w:w="1606" w:type="dxa"/>
            <w:tcBorders>
              <w:top w:val="nil"/>
              <w:left w:val="nil"/>
              <w:bottom w:val="single" w:sz="4" w:space="0" w:color="auto"/>
              <w:right w:val="single" w:sz="4" w:space="0" w:color="auto"/>
            </w:tcBorders>
            <w:shd w:val="clear" w:color="auto" w:fill="FFFFFF"/>
            <w:vAlign w:val="center"/>
            <w:hideMark/>
          </w:tcPr>
          <w:p w14:paraId="6790EA3B" w14:textId="77777777" w:rsidR="000F4203" w:rsidRPr="0051288B" w:rsidRDefault="000F4203" w:rsidP="000F4203">
            <w:pPr>
              <w:spacing w:line="256" w:lineRule="auto"/>
              <w:rPr>
                <w:color w:val="010000"/>
                <w:sz w:val="16"/>
                <w:szCs w:val="16"/>
              </w:rPr>
            </w:pPr>
            <w:r w:rsidRPr="0051288B">
              <w:rPr>
                <w:color w:val="010000"/>
                <w:sz w:val="16"/>
                <w:szCs w:val="16"/>
              </w:rPr>
              <w:t>3034LW</w:t>
            </w:r>
          </w:p>
        </w:tc>
        <w:tc>
          <w:tcPr>
            <w:tcW w:w="1250" w:type="dxa"/>
            <w:tcBorders>
              <w:top w:val="nil"/>
              <w:left w:val="nil"/>
              <w:bottom w:val="single" w:sz="4" w:space="0" w:color="auto"/>
              <w:right w:val="single" w:sz="4" w:space="0" w:color="auto"/>
            </w:tcBorders>
            <w:shd w:val="clear" w:color="auto" w:fill="FFFFFF"/>
            <w:vAlign w:val="center"/>
            <w:hideMark/>
          </w:tcPr>
          <w:p w14:paraId="3D76B66C" w14:textId="77777777" w:rsidR="000F4203" w:rsidRPr="0051288B" w:rsidRDefault="000F4203" w:rsidP="000F4203">
            <w:pPr>
              <w:spacing w:line="256" w:lineRule="auto"/>
              <w:jc w:val="center"/>
              <w:rPr>
                <w:color w:val="010000"/>
                <w:sz w:val="16"/>
                <w:szCs w:val="16"/>
              </w:rPr>
            </w:pPr>
            <w:r w:rsidRPr="0051288B">
              <w:rPr>
                <w:color w:val="010000"/>
                <w:sz w:val="16"/>
                <w:szCs w:val="16"/>
              </w:rPr>
              <w:t>2007</w:t>
            </w:r>
          </w:p>
        </w:tc>
        <w:tc>
          <w:tcPr>
            <w:tcW w:w="2663" w:type="dxa"/>
            <w:tcBorders>
              <w:top w:val="nil"/>
              <w:left w:val="nil"/>
              <w:bottom w:val="single" w:sz="4" w:space="0" w:color="auto"/>
              <w:right w:val="single" w:sz="4" w:space="0" w:color="auto"/>
            </w:tcBorders>
            <w:vAlign w:val="center"/>
            <w:hideMark/>
          </w:tcPr>
          <w:p w14:paraId="0E4110AC"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16CCD591"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5AC4947B" w14:textId="77777777" w:rsidR="000F4203" w:rsidRPr="0051288B" w:rsidRDefault="000F4203" w:rsidP="000F4203">
            <w:pPr>
              <w:spacing w:line="256" w:lineRule="auto"/>
              <w:jc w:val="right"/>
              <w:rPr>
                <w:color w:val="010000"/>
                <w:sz w:val="16"/>
                <w:szCs w:val="16"/>
              </w:rPr>
            </w:pPr>
            <w:r w:rsidRPr="0051288B">
              <w:rPr>
                <w:color w:val="010000"/>
                <w:sz w:val="16"/>
                <w:szCs w:val="16"/>
              </w:rPr>
              <w:t>86</w:t>
            </w:r>
          </w:p>
        </w:tc>
        <w:tc>
          <w:tcPr>
            <w:tcW w:w="1866" w:type="dxa"/>
            <w:tcBorders>
              <w:top w:val="nil"/>
              <w:left w:val="nil"/>
              <w:bottom w:val="single" w:sz="4" w:space="0" w:color="auto"/>
              <w:right w:val="single" w:sz="4" w:space="0" w:color="auto"/>
            </w:tcBorders>
            <w:shd w:val="clear" w:color="auto" w:fill="FFFFFF"/>
            <w:vAlign w:val="center"/>
            <w:hideMark/>
          </w:tcPr>
          <w:p w14:paraId="42812A7E" w14:textId="77777777" w:rsidR="000F4203" w:rsidRPr="0051288B" w:rsidRDefault="000F4203" w:rsidP="000F4203">
            <w:pPr>
              <w:spacing w:line="256" w:lineRule="auto"/>
              <w:rPr>
                <w:color w:val="010000"/>
                <w:sz w:val="16"/>
                <w:szCs w:val="16"/>
              </w:rPr>
            </w:pPr>
            <w:r w:rsidRPr="0051288B">
              <w:rPr>
                <w:color w:val="010000"/>
                <w:sz w:val="16"/>
                <w:szCs w:val="16"/>
              </w:rPr>
              <w:t xml:space="preserve">ГАЗ </w:t>
            </w:r>
          </w:p>
        </w:tc>
        <w:tc>
          <w:tcPr>
            <w:tcW w:w="1606" w:type="dxa"/>
            <w:tcBorders>
              <w:top w:val="nil"/>
              <w:left w:val="nil"/>
              <w:bottom w:val="single" w:sz="4" w:space="0" w:color="auto"/>
              <w:right w:val="single" w:sz="4" w:space="0" w:color="auto"/>
            </w:tcBorders>
            <w:shd w:val="clear" w:color="auto" w:fill="FFFFFF"/>
            <w:vAlign w:val="center"/>
            <w:hideMark/>
          </w:tcPr>
          <w:p w14:paraId="70480E9E" w14:textId="77777777" w:rsidR="000F4203" w:rsidRPr="0051288B" w:rsidRDefault="000F4203" w:rsidP="000F4203">
            <w:pPr>
              <w:spacing w:line="256" w:lineRule="auto"/>
              <w:rPr>
                <w:color w:val="010000"/>
                <w:sz w:val="16"/>
                <w:szCs w:val="16"/>
              </w:rPr>
            </w:pPr>
            <w:r w:rsidRPr="0051288B">
              <w:rPr>
                <w:color w:val="010000"/>
                <w:sz w:val="16"/>
                <w:szCs w:val="16"/>
              </w:rPr>
              <w:t>3308</w:t>
            </w:r>
          </w:p>
        </w:tc>
        <w:tc>
          <w:tcPr>
            <w:tcW w:w="1250" w:type="dxa"/>
            <w:tcBorders>
              <w:top w:val="nil"/>
              <w:left w:val="nil"/>
              <w:bottom w:val="single" w:sz="4" w:space="0" w:color="auto"/>
              <w:right w:val="single" w:sz="4" w:space="0" w:color="auto"/>
            </w:tcBorders>
            <w:shd w:val="clear" w:color="auto" w:fill="FFFFFF"/>
            <w:vAlign w:val="center"/>
            <w:hideMark/>
          </w:tcPr>
          <w:p w14:paraId="1765C45A" w14:textId="77777777" w:rsidR="000F4203" w:rsidRPr="0051288B" w:rsidRDefault="000F4203" w:rsidP="000F4203">
            <w:pPr>
              <w:spacing w:line="256" w:lineRule="auto"/>
              <w:jc w:val="center"/>
              <w:rPr>
                <w:color w:val="010000"/>
                <w:sz w:val="16"/>
                <w:szCs w:val="16"/>
              </w:rPr>
            </w:pPr>
            <w:r w:rsidRPr="0051288B">
              <w:rPr>
                <w:color w:val="010000"/>
                <w:sz w:val="16"/>
                <w:szCs w:val="16"/>
              </w:rPr>
              <w:t>2002</w:t>
            </w:r>
          </w:p>
        </w:tc>
        <w:tc>
          <w:tcPr>
            <w:tcW w:w="2663" w:type="dxa"/>
            <w:tcBorders>
              <w:top w:val="nil"/>
              <w:left w:val="nil"/>
              <w:bottom w:val="single" w:sz="4" w:space="0" w:color="auto"/>
              <w:right w:val="single" w:sz="4" w:space="0" w:color="auto"/>
            </w:tcBorders>
            <w:vAlign w:val="center"/>
            <w:hideMark/>
          </w:tcPr>
          <w:p w14:paraId="362A7B66"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674F5F2D"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4B29E987" w14:textId="77777777" w:rsidR="000F4203" w:rsidRPr="0051288B" w:rsidRDefault="000F4203" w:rsidP="000F4203">
            <w:pPr>
              <w:spacing w:line="256" w:lineRule="auto"/>
              <w:jc w:val="right"/>
              <w:rPr>
                <w:color w:val="010000"/>
                <w:sz w:val="16"/>
                <w:szCs w:val="16"/>
              </w:rPr>
            </w:pPr>
            <w:r w:rsidRPr="0051288B">
              <w:rPr>
                <w:color w:val="010000"/>
                <w:sz w:val="16"/>
                <w:szCs w:val="16"/>
              </w:rPr>
              <w:t>87</w:t>
            </w:r>
          </w:p>
        </w:tc>
        <w:tc>
          <w:tcPr>
            <w:tcW w:w="1866" w:type="dxa"/>
            <w:tcBorders>
              <w:top w:val="nil"/>
              <w:left w:val="nil"/>
              <w:bottom w:val="single" w:sz="4" w:space="0" w:color="auto"/>
              <w:right w:val="single" w:sz="4" w:space="0" w:color="auto"/>
            </w:tcBorders>
            <w:shd w:val="clear" w:color="auto" w:fill="FFFFFF"/>
            <w:vAlign w:val="center"/>
            <w:hideMark/>
          </w:tcPr>
          <w:p w14:paraId="21F0AF52" w14:textId="77777777" w:rsidR="000F4203" w:rsidRPr="0051288B" w:rsidRDefault="000F4203" w:rsidP="000F4203">
            <w:pPr>
              <w:spacing w:line="256" w:lineRule="auto"/>
              <w:rPr>
                <w:color w:val="010000"/>
                <w:sz w:val="16"/>
                <w:szCs w:val="16"/>
              </w:rPr>
            </w:pPr>
            <w:r w:rsidRPr="0051288B">
              <w:rPr>
                <w:color w:val="010000"/>
                <w:sz w:val="16"/>
                <w:szCs w:val="16"/>
              </w:rPr>
              <w:t xml:space="preserve">ГАЗ </w:t>
            </w:r>
          </w:p>
        </w:tc>
        <w:tc>
          <w:tcPr>
            <w:tcW w:w="1606" w:type="dxa"/>
            <w:tcBorders>
              <w:top w:val="nil"/>
              <w:left w:val="nil"/>
              <w:bottom w:val="single" w:sz="4" w:space="0" w:color="auto"/>
              <w:right w:val="single" w:sz="4" w:space="0" w:color="auto"/>
            </w:tcBorders>
            <w:shd w:val="clear" w:color="auto" w:fill="FFFFFF"/>
            <w:vAlign w:val="center"/>
            <w:hideMark/>
          </w:tcPr>
          <w:p w14:paraId="29829703" w14:textId="77777777" w:rsidR="000F4203" w:rsidRPr="0051288B" w:rsidRDefault="000F4203" w:rsidP="000F4203">
            <w:pPr>
              <w:spacing w:line="256" w:lineRule="auto"/>
              <w:rPr>
                <w:color w:val="010000"/>
                <w:sz w:val="16"/>
                <w:szCs w:val="16"/>
              </w:rPr>
            </w:pPr>
            <w:r w:rsidRPr="0051288B">
              <w:rPr>
                <w:color w:val="010000"/>
                <w:sz w:val="16"/>
                <w:szCs w:val="16"/>
              </w:rPr>
              <w:t>3308</w:t>
            </w:r>
          </w:p>
        </w:tc>
        <w:tc>
          <w:tcPr>
            <w:tcW w:w="1250" w:type="dxa"/>
            <w:tcBorders>
              <w:top w:val="nil"/>
              <w:left w:val="nil"/>
              <w:bottom w:val="single" w:sz="4" w:space="0" w:color="auto"/>
              <w:right w:val="single" w:sz="4" w:space="0" w:color="auto"/>
            </w:tcBorders>
            <w:shd w:val="clear" w:color="auto" w:fill="FFFFFF"/>
            <w:vAlign w:val="center"/>
            <w:hideMark/>
          </w:tcPr>
          <w:p w14:paraId="11E806BD" w14:textId="77777777" w:rsidR="000F4203" w:rsidRPr="0051288B" w:rsidRDefault="000F4203" w:rsidP="000F4203">
            <w:pPr>
              <w:spacing w:line="256" w:lineRule="auto"/>
              <w:jc w:val="center"/>
              <w:rPr>
                <w:color w:val="010000"/>
                <w:sz w:val="16"/>
                <w:szCs w:val="16"/>
              </w:rPr>
            </w:pPr>
            <w:r w:rsidRPr="0051288B">
              <w:rPr>
                <w:color w:val="010000"/>
                <w:sz w:val="16"/>
                <w:szCs w:val="16"/>
              </w:rPr>
              <w:t>2002</w:t>
            </w:r>
          </w:p>
        </w:tc>
        <w:tc>
          <w:tcPr>
            <w:tcW w:w="2663" w:type="dxa"/>
            <w:tcBorders>
              <w:top w:val="nil"/>
              <w:left w:val="nil"/>
              <w:bottom w:val="single" w:sz="4" w:space="0" w:color="auto"/>
              <w:right w:val="single" w:sz="4" w:space="0" w:color="auto"/>
            </w:tcBorders>
            <w:vAlign w:val="center"/>
            <w:hideMark/>
          </w:tcPr>
          <w:p w14:paraId="0D57406D"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0BFF72B6"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6B03296C" w14:textId="77777777" w:rsidR="000F4203" w:rsidRPr="0051288B" w:rsidRDefault="000F4203" w:rsidP="000F4203">
            <w:pPr>
              <w:spacing w:line="256" w:lineRule="auto"/>
              <w:jc w:val="right"/>
              <w:rPr>
                <w:color w:val="010000"/>
                <w:sz w:val="16"/>
                <w:szCs w:val="16"/>
              </w:rPr>
            </w:pPr>
            <w:r w:rsidRPr="0051288B">
              <w:rPr>
                <w:color w:val="010000"/>
                <w:sz w:val="16"/>
                <w:szCs w:val="16"/>
              </w:rPr>
              <w:t>88</w:t>
            </w:r>
          </w:p>
        </w:tc>
        <w:tc>
          <w:tcPr>
            <w:tcW w:w="1866" w:type="dxa"/>
            <w:tcBorders>
              <w:top w:val="nil"/>
              <w:left w:val="nil"/>
              <w:bottom w:val="single" w:sz="4" w:space="0" w:color="auto"/>
              <w:right w:val="single" w:sz="4" w:space="0" w:color="auto"/>
            </w:tcBorders>
            <w:shd w:val="clear" w:color="auto" w:fill="FFFFFF"/>
            <w:vAlign w:val="center"/>
            <w:hideMark/>
          </w:tcPr>
          <w:p w14:paraId="7358F989" w14:textId="77777777" w:rsidR="000F4203" w:rsidRPr="0051288B" w:rsidRDefault="000F4203" w:rsidP="000F4203">
            <w:pPr>
              <w:spacing w:line="256" w:lineRule="auto"/>
              <w:rPr>
                <w:color w:val="010000"/>
                <w:sz w:val="16"/>
                <w:szCs w:val="16"/>
              </w:rPr>
            </w:pPr>
            <w:r w:rsidRPr="0051288B">
              <w:rPr>
                <w:color w:val="010000"/>
                <w:sz w:val="16"/>
                <w:szCs w:val="16"/>
              </w:rPr>
              <w:t xml:space="preserve">ГАЗ </w:t>
            </w:r>
          </w:p>
        </w:tc>
        <w:tc>
          <w:tcPr>
            <w:tcW w:w="1606" w:type="dxa"/>
            <w:tcBorders>
              <w:top w:val="nil"/>
              <w:left w:val="nil"/>
              <w:bottom w:val="single" w:sz="4" w:space="0" w:color="auto"/>
              <w:right w:val="single" w:sz="4" w:space="0" w:color="auto"/>
            </w:tcBorders>
            <w:shd w:val="clear" w:color="auto" w:fill="FFFFFF"/>
            <w:vAlign w:val="center"/>
            <w:hideMark/>
          </w:tcPr>
          <w:p w14:paraId="3769ECCA" w14:textId="77777777" w:rsidR="000F4203" w:rsidRPr="0051288B" w:rsidRDefault="000F4203" w:rsidP="000F4203">
            <w:pPr>
              <w:spacing w:line="256" w:lineRule="auto"/>
              <w:rPr>
                <w:color w:val="010000"/>
                <w:sz w:val="16"/>
                <w:szCs w:val="16"/>
              </w:rPr>
            </w:pPr>
            <w:r w:rsidRPr="0051288B">
              <w:rPr>
                <w:color w:val="010000"/>
                <w:sz w:val="16"/>
                <w:szCs w:val="16"/>
              </w:rPr>
              <w:t>3308</w:t>
            </w:r>
          </w:p>
        </w:tc>
        <w:tc>
          <w:tcPr>
            <w:tcW w:w="1250" w:type="dxa"/>
            <w:tcBorders>
              <w:top w:val="nil"/>
              <w:left w:val="nil"/>
              <w:bottom w:val="single" w:sz="4" w:space="0" w:color="auto"/>
              <w:right w:val="single" w:sz="4" w:space="0" w:color="auto"/>
            </w:tcBorders>
            <w:shd w:val="clear" w:color="auto" w:fill="FFFFFF"/>
            <w:vAlign w:val="center"/>
            <w:hideMark/>
          </w:tcPr>
          <w:p w14:paraId="75ADCA23" w14:textId="77777777" w:rsidR="000F4203" w:rsidRPr="0051288B" w:rsidRDefault="000F4203" w:rsidP="000F4203">
            <w:pPr>
              <w:spacing w:line="256" w:lineRule="auto"/>
              <w:jc w:val="center"/>
              <w:rPr>
                <w:color w:val="010000"/>
                <w:sz w:val="16"/>
                <w:szCs w:val="16"/>
              </w:rPr>
            </w:pPr>
            <w:r w:rsidRPr="0051288B">
              <w:rPr>
                <w:color w:val="010000"/>
                <w:sz w:val="16"/>
                <w:szCs w:val="16"/>
              </w:rPr>
              <w:t>2002</w:t>
            </w:r>
          </w:p>
        </w:tc>
        <w:tc>
          <w:tcPr>
            <w:tcW w:w="2663" w:type="dxa"/>
            <w:tcBorders>
              <w:top w:val="nil"/>
              <w:left w:val="nil"/>
              <w:bottom w:val="single" w:sz="4" w:space="0" w:color="auto"/>
              <w:right w:val="single" w:sz="4" w:space="0" w:color="auto"/>
            </w:tcBorders>
            <w:vAlign w:val="center"/>
            <w:hideMark/>
          </w:tcPr>
          <w:p w14:paraId="273088DE"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02979D2E"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61E05D39" w14:textId="77777777" w:rsidR="000F4203" w:rsidRPr="0051288B" w:rsidRDefault="000F4203" w:rsidP="000F4203">
            <w:pPr>
              <w:spacing w:line="256" w:lineRule="auto"/>
              <w:jc w:val="right"/>
              <w:rPr>
                <w:color w:val="010000"/>
                <w:sz w:val="16"/>
                <w:szCs w:val="16"/>
              </w:rPr>
            </w:pPr>
            <w:r w:rsidRPr="0051288B">
              <w:rPr>
                <w:color w:val="010000"/>
                <w:sz w:val="16"/>
                <w:szCs w:val="16"/>
              </w:rPr>
              <w:t>89</w:t>
            </w:r>
          </w:p>
        </w:tc>
        <w:tc>
          <w:tcPr>
            <w:tcW w:w="1866" w:type="dxa"/>
            <w:tcBorders>
              <w:top w:val="nil"/>
              <w:left w:val="nil"/>
              <w:bottom w:val="single" w:sz="4" w:space="0" w:color="auto"/>
              <w:right w:val="single" w:sz="4" w:space="0" w:color="auto"/>
            </w:tcBorders>
            <w:shd w:val="clear" w:color="auto" w:fill="FFFFFF"/>
            <w:vAlign w:val="center"/>
            <w:hideMark/>
          </w:tcPr>
          <w:p w14:paraId="77653AE1" w14:textId="77777777" w:rsidR="000F4203" w:rsidRPr="0051288B" w:rsidRDefault="000F4203" w:rsidP="000F4203">
            <w:pPr>
              <w:spacing w:line="256" w:lineRule="auto"/>
              <w:rPr>
                <w:color w:val="010000"/>
                <w:sz w:val="16"/>
                <w:szCs w:val="16"/>
              </w:rPr>
            </w:pPr>
            <w:r w:rsidRPr="0051288B">
              <w:rPr>
                <w:color w:val="010000"/>
                <w:sz w:val="16"/>
                <w:szCs w:val="16"/>
              </w:rPr>
              <w:t>ГАЗ</w:t>
            </w:r>
          </w:p>
        </w:tc>
        <w:tc>
          <w:tcPr>
            <w:tcW w:w="1606" w:type="dxa"/>
            <w:tcBorders>
              <w:top w:val="nil"/>
              <w:left w:val="nil"/>
              <w:bottom w:val="single" w:sz="4" w:space="0" w:color="auto"/>
              <w:right w:val="single" w:sz="4" w:space="0" w:color="auto"/>
            </w:tcBorders>
            <w:shd w:val="clear" w:color="auto" w:fill="FFFFFF"/>
            <w:vAlign w:val="center"/>
            <w:hideMark/>
          </w:tcPr>
          <w:p w14:paraId="0190CE84" w14:textId="77777777" w:rsidR="000F4203" w:rsidRPr="0051288B" w:rsidRDefault="000F4203" w:rsidP="000F4203">
            <w:pPr>
              <w:spacing w:line="256" w:lineRule="auto"/>
              <w:rPr>
                <w:color w:val="010000"/>
                <w:sz w:val="16"/>
                <w:szCs w:val="16"/>
              </w:rPr>
            </w:pPr>
            <w:r w:rsidRPr="0051288B">
              <w:rPr>
                <w:color w:val="010000"/>
                <w:sz w:val="16"/>
                <w:szCs w:val="16"/>
              </w:rPr>
              <w:t>28510А</w:t>
            </w:r>
          </w:p>
        </w:tc>
        <w:tc>
          <w:tcPr>
            <w:tcW w:w="1250" w:type="dxa"/>
            <w:tcBorders>
              <w:top w:val="nil"/>
              <w:left w:val="nil"/>
              <w:bottom w:val="single" w:sz="4" w:space="0" w:color="auto"/>
              <w:right w:val="single" w:sz="4" w:space="0" w:color="auto"/>
            </w:tcBorders>
            <w:shd w:val="clear" w:color="auto" w:fill="FFFFFF"/>
            <w:vAlign w:val="center"/>
            <w:hideMark/>
          </w:tcPr>
          <w:p w14:paraId="2B4F4C56" w14:textId="77777777" w:rsidR="000F4203" w:rsidRPr="0051288B" w:rsidRDefault="000F4203" w:rsidP="000F4203">
            <w:pPr>
              <w:spacing w:line="256" w:lineRule="auto"/>
              <w:jc w:val="center"/>
              <w:rPr>
                <w:color w:val="010000"/>
                <w:sz w:val="16"/>
                <w:szCs w:val="16"/>
              </w:rPr>
            </w:pPr>
            <w:r w:rsidRPr="0051288B">
              <w:rPr>
                <w:color w:val="010000"/>
                <w:sz w:val="16"/>
                <w:szCs w:val="16"/>
              </w:rPr>
              <w:t>2005</w:t>
            </w:r>
          </w:p>
        </w:tc>
        <w:tc>
          <w:tcPr>
            <w:tcW w:w="2663" w:type="dxa"/>
            <w:tcBorders>
              <w:top w:val="nil"/>
              <w:left w:val="nil"/>
              <w:bottom w:val="single" w:sz="4" w:space="0" w:color="auto"/>
              <w:right w:val="single" w:sz="4" w:space="0" w:color="auto"/>
            </w:tcBorders>
            <w:vAlign w:val="center"/>
            <w:hideMark/>
          </w:tcPr>
          <w:p w14:paraId="1C30436E"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2714A505"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0D75B11D" w14:textId="77777777" w:rsidR="000F4203" w:rsidRPr="0051288B" w:rsidRDefault="000F4203" w:rsidP="000F4203">
            <w:pPr>
              <w:spacing w:line="256" w:lineRule="auto"/>
              <w:jc w:val="right"/>
              <w:rPr>
                <w:color w:val="010000"/>
                <w:sz w:val="16"/>
                <w:szCs w:val="16"/>
              </w:rPr>
            </w:pPr>
            <w:r w:rsidRPr="0051288B">
              <w:rPr>
                <w:color w:val="010000"/>
                <w:sz w:val="16"/>
                <w:szCs w:val="16"/>
              </w:rPr>
              <w:t>90</w:t>
            </w:r>
          </w:p>
        </w:tc>
        <w:tc>
          <w:tcPr>
            <w:tcW w:w="1866" w:type="dxa"/>
            <w:tcBorders>
              <w:top w:val="nil"/>
              <w:left w:val="nil"/>
              <w:bottom w:val="single" w:sz="4" w:space="0" w:color="auto"/>
              <w:right w:val="single" w:sz="4" w:space="0" w:color="auto"/>
            </w:tcBorders>
            <w:shd w:val="clear" w:color="auto" w:fill="FFFFFF"/>
            <w:vAlign w:val="center"/>
            <w:hideMark/>
          </w:tcPr>
          <w:p w14:paraId="771854A0" w14:textId="77777777" w:rsidR="000F4203" w:rsidRPr="0051288B" w:rsidRDefault="000F4203" w:rsidP="000F4203">
            <w:pPr>
              <w:spacing w:line="256" w:lineRule="auto"/>
              <w:rPr>
                <w:color w:val="010000"/>
                <w:sz w:val="16"/>
                <w:szCs w:val="16"/>
              </w:rPr>
            </w:pPr>
            <w:r w:rsidRPr="0051288B">
              <w:rPr>
                <w:color w:val="010000"/>
                <w:sz w:val="16"/>
                <w:szCs w:val="16"/>
              </w:rPr>
              <w:t>ГАЗ</w:t>
            </w:r>
          </w:p>
        </w:tc>
        <w:tc>
          <w:tcPr>
            <w:tcW w:w="1606" w:type="dxa"/>
            <w:tcBorders>
              <w:top w:val="nil"/>
              <w:left w:val="nil"/>
              <w:bottom w:val="single" w:sz="4" w:space="0" w:color="auto"/>
              <w:right w:val="single" w:sz="4" w:space="0" w:color="auto"/>
            </w:tcBorders>
            <w:shd w:val="clear" w:color="auto" w:fill="FFFFFF"/>
            <w:vAlign w:val="center"/>
            <w:hideMark/>
          </w:tcPr>
          <w:p w14:paraId="7B738854" w14:textId="77777777" w:rsidR="000F4203" w:rsidRPr="0051288B" w:rsidRDefault="000F4203" w:rsidP="000F4203">
            <w:pPr>
              <w:spacing w:line="256" w:lineRule="auto"/>
              <w:rPr>
                <w:color w:val="010000"/>
                <w:sz w:val="16"/>
                <w:szCs w:val="16"/>
              </w:rPr>
            </w:pPr>
            <w:r w:rsidRPr="0051288B">
              <w:rPr>
                <w:color w:val="010000"/>
                <w:sz w:val="16"/>
                <w:szCs w:val="16"/>
              </w:rPr>
              <w:t>28717</w:t>
            </w:r>
          </w:p>
        </w:tc>
        <w:tc>
          <w:tcPr>
            <w:tcW w:w="1250" w:type="dxa"/>
            <w:tcBorders>
              <w:top w:val="nil"/>
              <w:left w:val="nil"/>
              <w:bottom w:val="single" w:sz="4" w:space="0" w:color="auto"/>
              <w:right w:val="single" w:sz="4" w:space="0" w:color="auto"/>
            </w:tcBorders>
            <w:shd w:val="clear" w:color="auto" w:fill="FFFFFF"/>
            <w:vAlign w:val="center"/>
            <w:hideMark/>
          </w:tcPr>
          <w:p w14:paraId="1A41ED0A" w14:textId="77777777" w:rsidR="000F4203" w:rsidRPr="0051288B" w:rsidRDefault="000F4203" w:rsidP="000F4203">
            <w:pPr>
              <w:spacing w:line="256" w:lineRule="auto"/>
              <w:jc w:val="center"/>
              <w:rPr>
                <w:color w:val="010000"/>
                <w:sz w:val="16"/>
                <w:szCs w:val="16"/>
              </w:rPr>
            </w:pPr>
            <w:r w:rsidRPr="0051288B">
              <w:rPr>
                <w:color w:val="010000"/>
                <w:sz w:val="16"/>
                <w:szCs w:val="16"/>
              </w:rPr>
              <w:t>2010</w:t>
            </w:r>
          </w:p>
        </w:tc>
        <w:tc>
          <w:tcPr>
            <w:tcW w:w="2663" w:type="dxa"/>
            <w:tcBorders>
              <w:top w:val="nil"/>
              <w:left w:val="nil"/>
              <w:bottom w:val="single" w:sz="4" w:space="0" w:color="auto"/>
              <w:right w:val="single" w:sz="4" w:space="0" w:color="auto"/>
            </w:tcBorders>
            <w:vAlign w:val="center"/>
            <w:hideMark/>
          </w:tcPr>
          <w:p w14:paraId="6E2F491C"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4AEDFA7B"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5E0B6F61" w14:textId="77777777" w:rsidR="000F4203" w:rsidRPr="0051288B" w:rsidRDefault="000F4203" w:rsidP="000F4203">
            <w:pPr>
              <w:spacing w:line="256" w:lineRule="auto"/>
              <w:jc w:val="right"/>
              <w:rPr>
                <w:color w:val="010000"/>
                <w:sz w:val="16"/>
                <w:szCs w:val="16"/>
              </w:rPr>
            </w:pPr>
            <w:r w:rsidRPr="0051288B">
              <w:rPr>
                <w:color w:val="010000"/>
                <w:sz w:val="16"/>
                <w:szCs w:val="16"/>
              </w:rPr>
              <w:t>91</w:t>
            </w:r>
          </w:p>
        </w:tc>
        <w:tc>
          <w:tcPr>
            <w:tcW w:w="1866" w:type="dxa"/>
            <w:tcBorders>
              <w:top w:val="nil"/>
              <w:left w:val="nil"/>
              <w:bottom w:val="single" w:sz="4" w:space="0" w:color="auto"/>
              <w:right w:val="single" w:sz="4" w:space="0" w:color="auto"/>
            </w:tcBorders>
            <w:shd w:val="clear" w:color="auto" w:fill="FFFFFF"/>
            <w:vAlign w:val="center"/>
            <w:hideMark/>
          </w:tcPr>
          <w:p w14:paraId="77BCCFC6" w14:textId="77777777" w:rsidR="000F4203" w:rsidRPr="0051288B" w:rsidRDefault="000F4203" w:rsidP="000F4203">
            <w:pPr>
              <w:spacing w:line="256" w:lineRule="auto"/>
              <w:rPr>
                <w:color w:val="010000"/>
                <w:sz w:val="16"/>
                <w:szCs w:val="16"/>
              </w:rPr>
            </w:pPr>
            <w:r w:rsidRPr="0051288B">
              <w:rPr>
                <w:color w:val="010000"/>
                <w:sz w:val="16"/>
                <w:szCs w:val="16"/>
              </w:rPr>
              <w:t>ГАЗ</w:t>
            </w:r>
          </w:p>
        </w:tc>
        <w:tc>
          <w:tcPr>
            <w:tcW w:w="1606" w:type="dxa"/>
            <w:tcBorders>
              <w:top w:val="nil"/>
              <w:left w:val="nil"/>
              <w:bottom w:val="single" w:sz="4" w:space="0" w:color="auto"/>
              <w:right w:val="single" w:sz="4" w:space="0" w:color="auto"/>
            </w:tcBorders>
            <w:shd w:val="clear" w:color="auto" w:fill="FFFFFF"/>
            <w:vAlign w:val="center"/>
            <w:hideMark/>
          </w:tcPr>
          <w:p w14:paraId="217BE295" w14:textId="77777777" w:rsidR="000F4203" w:rsidRPr="0051288B" w:rsidRDefault="000F4203" w:rsidP="000F4203">
            <w:pPr>
              <w:spacing w:line="256" w:lineRule="auto"/>
              <w:rPr>
                <w:color w:val="010000"/>
                <w:sz w:val="16"/>
                <w:szCs w:val="16"/>
              </w:rPr>
            </w:pPr>
            <w:r w:rsidRPr="0051288B">
              <w:rPr>
                <w:color w:val="010000"/>
                <w:sz w:val="16"/>
                <w:szCs w:val="16"/>
              </w:rPr>
              <w:t>32213</w:t>
            </w:r>
          </w:p>
        </w:tc>
        <w:tc>
          <w:tcPr>
            <w:tcW w:w="1250" w:type="dxa"/>
            <w:tcBorders>
              <w:top w:val="nil"/>
              <w:left w:val="nil"/>
              <w:bottom w:val="single" w:sz="4" w:space="0" w:color="auto"/>
              <w:right w:val="single" w:sz="4" w:space="0" w:color="auto"/>
            </w:tcBorders>
            <w:shd w:val="clear" w:color="auto" w:fill="FFFFFF"/>
            <w:vAlign w:val="center"/>
            <w:hideMark/>
          </w:tcPr>
          <w:p w14:paraId="28B02727" w14:textId="77777777" w:rsidR="000F4203" w:rsidRPr="0051288B" w:rsidRDefault="000F4203" w:rsidP="000F4203">
            <w:pPr>
              <w:spacing w:line="256" w:lineRule="auto"/>
              <w:jc w:val="center"/>
              <w:rPr>
                <w:color w:val="010000"/>
                <w:sz w:val="16"/>
                <w:szCs w:val="16"/>
              </w:rPr>
            </w:pPr>
            <w:r w:rsidRPr="0051288B">
              <w:rPr>
                <w:color w:val="010000"/>
                <w:sz w:val="16"/>
                <w:szCs w:val="16"/>
              </w:rPr>
              <w:t>2006</w:t>
            </w:r>
          </w:p>
        </w:tc>
        <w:tc>
          <w:tcPr>
            <w:tcW w:w="2663" w:type="dxa"/>
            <w:tcBorders>
              <w:top w:val="nil"/>
              <w:left w:val="nil"/>
              <w:bottom w:val="single" w:sz="4" w:space="0" w:color="auto"/>
              <w:right w:val="single" w:sz="4" w:space="0" w:color="auto"/>
            </w:tcBorders>
            <w:vAlign w:val="center"/>
            <w:hideMark/>
          </w:tcPr>
          <w:p w14:paraId="08DABF6A"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1FE82769"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26AF2AA2" w14:textId="77777777" w:rsidR="000F4203" w:rsidRPr="0051288B" w:rsidRDefault="000F4203" w:rsidP="000F4203">
            <w:pPr>
              <w:spacing w:line="256" w:lineRule="auto"/>
              <w:jc w:val="right"/>
              <w:rPr>
                <w:color w:val="010000"/>
                <w:sz w:val="16"/>
                <w:szCs w:val="16"/>
              </w:rPr>
            </w:pPr>
            <w:r w:rsidRPr="0051288B">
              <w:rPr>
                <w:color w:val="010000"/>
                <w:sz w:val="16"/>
                <w:szCs w:val="16"/>
              </w:rPr>
              <w:t>92</w:t>
            </w:r>
          </w:p>
        </w:tc>
        <w:tc>
          <w:tcPr>
            <w:tcW w:w="1866" w:type="dxa"/>
            <w:tcBorders>
              <w:top w:val="nil"/>
              <w:left w:val="nil"/>
              <w:bottom w:val="single" w:sz="4" w:space="0" w:color="auto"/>
              <w:right w:val="single" w:sz="4" w:space="0" w:color="auto"/>
            </w:tcBorders>
            <w:shd w:val="clear" w:color="auto" w:fill="FFFFFF"/>
            <w:vAlign w:val="center"/>
            <w:hideMark/>
          </w:tcPr>
          <w:p w14:paraId="29035C8C" w14:textId="77777777" w:rsidR="000F4203" w:rsidRPr="0051288B" w:rsidRDefault="000F4203" w:rsidP="000F4203">
            <w:pPr>
              <w:spacing w:line="256" w:lineRule="auto"/>
              <w:rPr>
                <w:color w:val="010000"/>
                <w:sz w:val="16"/>
                <w:szCs w:val="16"/>
              </w:rPr>
            </w:pPr>
            <w:r w:rsidRPr="0051288B">
              <w:rPr>
                <w:color w:val="010000"/>
                <w:sz w:val="16"/>
                <w:szCs w:val="16"/>
              </w:rPr>
              <w:t>ВАЗ</w:t>
            </w:r>
          </w:p>
        </w:tc>
        <w:tc>
          <w:tcPr>
            <w:tcW w:w="1606" w:type="dxa"/>
            <w:tcBorders>
              <w:top w:val="nil"/>
              <w:left w:val="nil"/>
              <w:bottom w:val="single" w:sz="4" w:space="0" w:color="auto"/>
              <w:right w:val="single" w:sz="4" w:space="0" w:color="auto"/>
            </w:tcBorders>
            <w:shd w:val="clear" w:color="auto" w:fill="FFFFFF"/>
            <w:vAlign w:val="center"/>
            <w:hideMark/>
          </w:tcPr>
          <w:p w14:paraId="01023C95" w14:textId="77777777" w:rsidR="000F4203" w:rsidRPr="0051288B" w:rsidRDefault="000F4203" w:rsidP="000F4203">
            <w:pPr>
              <w:spacing w:line="256" w:lineRule="auto"/>
              <w:rPr>
                <w:color w:val="010000"/>
                <w:sz w:val="16"/>
                <w:szCs w:val="16"/>
              </w:rPr>
            </w:pPr>
            <w:r w:rsidRPr="0051288B">
              <w:rPr>
                <w:color w:val="010000"/>
                <w:sz w:val="16"/>
                <w:szCs w:val="16"/>
              </w:rPr>
              <w:t>2123 Шев.-Нива</w:t>
            </w:r>
          </w:p>
        </w:tc>
        <w:tc>
          <w:tcPr>
            <w:tcW w:w="1250" w:type="dxa"/>
            <w:tcBorders>
              <w:top w:val="nil"/>
              <w:left w:val="nil"/>
              <w:bottom w:val="single" w:sz="4" w:space="0" w:color="auto"/>
              <w:right w:val="single" w:sz="4" w:space="0" w:color="auto"/>
            </w:tcBorders>
            <w:shd w:val="clear" w:color="auto" w:fill="FFFFFF"/>
            <w:vAlign w:val="center"/>
            <w:hideMark/>
          </w:tcPr>
          <w:p w14:paraId="4DDACBD0" w14:textId="77777777" w:rsidR="000F4203" w:rsidRPr="0051288B" w:rsidRDefault="000F4203" w:rsidP="000F4203">
            <w:pPr>
              <w:spacing w:line="256" w:lineRule="auto"/>
              <w:jc w:val="center"/>
              <w:rPr>
                <w:color w:val="010000"/>
                <w:sz w:val="16"/>
                <w:szCs w:val="16"/>
              </w:rPr>
            </w:pPr>
            <w:r w:rsidRPr="0051288B">
              <w:rPr>
                <w:color w:val="010000"/>
                <w:sz w:val="16"/>
                <w:szCs w:val="16"/>
              </w:rPr>
              <w:t>2013</w:t>
            </w:r>
          </w:p>
        </w:tc>
        <w:tc>
          <w:tcPr>
            <w:tcW w:w="2663" w:type="dxa"/>
            <w:tcBorders>
              <w:top w:val="nil"/>
              <w:left w:val="nil"/>
              <w:bottom w:val="single" w:sz="4" w:space="0" w:color="auto"/>
              <w:right w:val="single" w:sz="4" w:space="0" w:color="auto"/>
            </w:tcBorders>
            <w:vAlign w:val="center"/>
            <w:hideMark/>
          </w:tcPr>
          <w:p w14:paraId="5DC9C06E"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06C11DA4"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283CACC1" w14:textId="77777777" w:rsidR="000F4203" w:rsidRPr="0051288B" w:rsidRDefault="000F4203" w:rsidP="000F4203">
            <w:pPr>
              <w:spacing w:line="256" w:lineRule="auto"/>
              <w:jc w:val="right"/>
              <w:rPr>
                <w:color w:val="010000"/>
                <w:sz w:val="16"/>
                <w:szCs w:val="16"/>
              </w:rPr>
            </w:pPr>
            <w:r w:rsidRPr="0051288B">
              <w:rPr>
                <w:color w:val="010000"/>
                <w:sz w:val="16"/>
                <w:szCs w:val="16"/>
              </w:rPr>
              <w:t>93</w:t>
            </w:r>
          </w:p>
        </w:tc>
        <w:tc>
          <w:tcPr>
            <w:tcW w:w="1866" w:type="dxa"/>
            <w:tcBorders>
              <w:top w:val="nil"/>
              <w:left w:val="nil"/>
              <w:bottom w:val="single" w:sz="4" w:space="0" w:color="auto"/>
              <w:right w:val="single" w:sz="4" w:space="0" w:color="auto"/>
            </w:tcBorders>
            <w:shd w:val="clear" w:color="auto" w:fill="FFFFFF"/>
            <w:vAlign w:val="center"/>
            <w:hideMark/>
          </w:tcPr>
          <w:p w14:paraId="3ABC3823" w14:textId="77777777" w:rsidR="000F4203" w:rsidRPr="0051288B" w:rsidRDefault="000F4203" w:rsidP="000F4203">
            <w:pPr>
              <w:spacing w:line="256" w:lineRule="auto"/>
              <w:rPr>
                <w:color w:val="010000"/>
                <w:sz w:val="16"/>
                <w:szCs w:val="16"/>
              </w:rPr>
            </w:pPr>
            <w:r w:rsidRPr="0051288B">
              <w:rPr>
                <w:color w:val="010000"/>
                <w:sz w:val="16"/>
                <w:szCs w:val="16"/>
              </w:rPr>
              <w:t xml:space="preserve">УАЗ </w:t>
            </w:r>
          </w:p>
        </w:tc>
        <w:tc>
          <w:tcPr>
            <w:tcW w:w="1606" w:type="dxa"/>
            <w:tcBorders>
              <w:top w:val="nil"/>
              <w:left w:val="nil"/>
              <w:bottom w:val="single" w:sz="4" w:space="0" w:color="auto"/>
              <w:right w:val="single" w:sz="4" w:space="0" w:color="auto"/>
            </w:tcBorders>
            <w:vAlign w:val="center"/>
            <w:hideMark/>
          </w:tcPr>
          <w:p w14:paraId="61C27041" w14:textId="77777777" w:rsidR="000F4203" w:rsidRPr="0051288B" w:rsidRDefault="000F4203" w:rsidP="000F4203">
            <w:pPr>
              <w:spacing w:line="256" w:lineRule="auto"/>
              <w:rPr>
                <w:color w:val="010000"/>
                <w:sz w:val="16"/>
                <w:szCs w:val="16"/>
              </w:rPr>
            </w:pPr>
            <w:r w:rsidRPr="0051288B">
              <w:rPr>
                <w:color w:val="010000"/>
                <w:sz w:val="16"/>
                <w:szCs w:val="16"/>
              </w:rPr>
              <w:t>390945</w:t>
            </w:r>
          </w:p>
        </w:tc>
        <w:tc>
          <w:tcPr>
            <w:tcW w:w="1250" w:type="dxa"/>
            <w:tcBorders>
              <w:top w:val="nil"/>
              <w:left w:val="nil"/>
              <w:bottom w:val="single" w:sz="4" w:space="0" w:color="auto"/>
              <w:right w:val="single" w:sz="4" w:space="0" w:color="auto"/>
            </w:tcBorders>
            <w:vAlign w:val="center"/>
            <w:hideMark/>
          </w:tcPr>
          <w:p w14:paraId="7B5949C6" w14:textId="77777777" w:rsidR="000F4203" w:rsidRPr="0051288B" w:rsidRDefault="000F4203" w:rsidP="000F4203">
            <w:pPr>
              <w:spacing w:line="256" w:lineRule="auto"/>
              <w:jc w:val="center"/>
              <w:rPr>
                <w:color w:val="010000"/>
                <w:sz w:val="16"/>
                <w:szCs w:val="16"/>
              </w:rPr>
            </w:pPr>
            <w:r w:rsidRPr="0051288B">
              <w:rPr>
                <w:color w:val="010000"/>
                <w:sz w:val="16"/>
                <w:szCs w:val="16"/>
              </w:rPr>
              <w:t>2010</w:t>
            </w:r>
          </w:p>
        </w:tc>
        <w:tc>
          <w:tcPr>
            <w:tcW w:w="2663" w:type="dxa"/>
            <w:tcBorders>
              <w:top w:val="nil"/>
              <w:left w:val="nil"/>
              <w:bottom w:val="single" w:sz="4" w:space="0" w:color="auto"/>
              <w:right w:val="single" w:sz="4" w:space="0" w:color="auto"/>
            </w:tcBorders>
            <w:shd w:val="clear" w:color="auto" w:fill="FFFFFF"/>
            <w:vAlign w:val="center"/>
            <w:hideMark/>
          </w:tcPr>
          <w:p w14:paraId="2B701ACE"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27260823"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399AD706" w14:textId="77777777" w:rsidR="000F4203" w:rsidRPr="0051288B" w:rsidRDefault="000F4203" w:rsidP="000F4203">
            <w:pPr>
              <w:spacing w:line="256" w:lineRule="auto"/>
              <w:jc w:val="right"/>
              <w:rPr>
                <w:color w:val="010000"/>
                <w:sz w:val="16"/>
                <w:szCs w:val="16"/>
              </w:rPr>
            </w:pPr>
            <w:r w:rsidRPr="0051288B">
              <w:rPr>
                <w:color w:val="010000"/>
                <w:sz w:val="16"/>
                <w:szCs w:val="16"/>
              </w:rPr>
              <w:t>94</w:t>
            </w:r>
          </w:p>
        </w:tc>
        <w:tc>
          <w:tcPr>
            <w:tcW w:w="1866" w:type="dxa"/>
            <w:tcBorders>
              <w:top w:val="nil"/>
              <w:left w:val="nil"/>
              <w:bottom w:val="single" w:sz="4" w:space="0" w:color="auto"/>
              <w:right w:val="single" w:sz="4" w:space="0" w:color="auto"/>
            </w:tcBorders>
            <w:shd w:val="clear" w:color="auto" w:fill="FFFFFF"/>
            <w:vAlign w:val="center"/>
            <w:hideMark/>
          </w:tcPr>
          <w:p w14:paraId="0437CEBC" w14:textId="77777777" w:rsidR="000F4203" w:rsidRPr="0051288B" w:rsidRDefault="000F4203" w:rsidP="000F4203">
            <w:pPr>
              <w:spacing w:line="256" w:lineRule="auto"/>
              <w:rPr>
                <w:color w:val="010000"/>
                <w:sz w:val="16"/>
                <w:szCs w:val="16"/>
              </w:rPr>
            </w:pPr>
            <w:r w:rsidRPr="0051288B">
              <w:rPr>
                <w:color w:val="010000"/>
                <w:sz w:val="16"/>
                <w:szCs w:val="16"/>
              </w:rPr>
              <w:t>ГАЗ</w:t>
            </w:r>
          </w:p>
        </w:tc>
        <w:tc>
          <w:tcPr>
            <w:tcW w:w="1606" w:type="dxa"/>
            <w:tcBorders>
              <w:top w:val="nil"/>
              <w:left w:val="nil"/>
              <w:bottom w:val="single" w:sz="4" w:space="0" w:color="auto"/>
              <w:right w:val="single" w:sz="4" w:space="0" w:color="auto"/>
            </w:tcBorders>
            <w:shd w:val="clear" w:color="auto" w:fill="FFFFFF"/>
            <w:vAlign w:val="center"/>
            <w:hideMark/>
          </w:tcPr>
          <w:p w14:paraId="6C02B5B2" w14:textId="77777777" w:rsidR="000F4203" w:rsidRPr="0051288B" w:rsidRDefault="000F4203" w:rsidP="000F4203">
            <w:pPr>
              <w:spacing w:line="256" w:lineRule="auto"/>
              <w:rPr>
                <w:color w:val="010000"/>
                <w:sz w:val="16"/>
                <w:szCs w:val="16"/>
              </w:rPr>
            </w:pPr>
            <w:r w:rsidRPr="0051288B">
              <w:rPr>
                <w:color w:val="010000"/>
                <w:sz w:val="16"/>
                <w:szCs w:val="16"/>
              </w:rPr>
              <w:t>6611</w:t>
            </w:r>
          </w:p>
        </w:tc>
        <w:tc>
          <w:tcPr>
            <w:tcW w:w="1250" w:type="dxa"/>
            <w:tcBorders>
              <w:top w:val="nil"/>
              <w:left w:val="nil"/>
              <w:bottom w:val="single" w:sz="4" w:space="0" w:color="auto"/>
              <w:right w:val="single" w:sz="4" w:space="0" w:color="auto"/>
            </w:tcBorders>
            <w:shd w:val="clear" w:color="auto" w:fill="FFFFFF"/>
            <w:vAlign w:val="center"/>
            <w:hideMark/>
          </w:tcPr>
          <w:p w14:paraId="3F015EBB" w14:textId="77777777" w:rsidR="000F4203" w:rsidRPr="0051288B" w:rsidRDefault="000F4203" w:rsidP="000F4203">
            <w:pPr>
              <w:spacing w:line="256" w:lineRule="auto"/>
              <w:jc w:val="center"/>
              <w:rPr>
                <w:color w:val="010000"/>
                <w:sz w:val="16"/>
                <w:szCs w:val="16"/>
              </w:rPr>
            </w:pPr>
            <w:r w:rsidRPr="0051288B">
              <w:rPr>
                <w:color w:val="010000"/>
                <w:sz w:val="16"/>
                <w:szCs w:val="16"/>
              </w:rPr>
              <w:t>1990</w:t>
            </w:r>
          </w:p>
        </w:tc>
        <w:tc>
          <w:tcPr>
            <w:tcW w:w="2663" w:type="dxa"/>
            <w:tcBorders>
              <w:top w:val="nil"/>
              <w:left w:val="nil"/>
              <w:bottom w:val="single" w:sz="4" w:space="0" w:color="auto"/>
              <w:right w:val="single" w:sz="4" w:space="0" w:color="auto"/>
            </w:tcBorders>
            <w:shd w:val="clear" w:color="auto" w:fill="FFFFFF"/>
            <w:vAlign w:val="center"/>
            <w:hideMark/>
          </w:tcPr>
          <w:p w14:paraId="329C0985"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6F2D2735"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7912F1DD" w14:textId="77777777" w:rsidR="000F4203" w:rsidRPr="0051288B" w:rsidRDefault="000F4203" w:rsidP="000F4203">
            <w:pPr>
              <w:spacing w:line="256" w:lineRule="auto"/>
              <w:jc w:val="right"/>
              <w:rPr>
                <w:color w:val="010000"/>
                <w:sz w:val="16"/>
                <w:szCs w:val="16"/>
              </w:rPr>
            </w:pPr>
            <w:r w:rsidRPr="0051288B">
              <w:rPr>
                <w:color w:val="010000"/>
                <w:sz w:val="16"/>
                <w:szCs w:val="16"/>
              </w:rPr>
              <w:t>95</w:t>
            </w:r>
          </w:p>
        </w:tc>
        <w:tc>
          <w:tcPr>
            <w:tcW w:w="1866" w:type="dxa"/>
            <w:tcBorders>
              <w:top w:val="nil"/>
              <w:left w:val="nil"/>
              <w:bottom w:val="single" w:sz="4" w:space="0" w:color="auto"/>
              <w:right w:val="single" w:sz="4" w:space="0" w:color="auto"/>
            </w:tcBorders>
            <w:shd w:val="clear" w:color="auto" w:fill="FFFFFF"/>
            <w:vAlign w:val="center"/>
            <w:hideMark/>
          </w:tcPr>
          <w:p w14:paraId="66D5B29B" w14:textId="77777777" w:rsidR="000F4203" w:rsidRPr="0051288B" w:rsidRDefault="000F4203" w:rsidP="000F4203">
            <w:pPr>
              <w:spacing w:line="256" w:lineRule="auto"/>
              <w:rPr>
                <w:color w:val="010000"/>
                <w:sz w:val="16"/>
                <w:szCs w:val="16"/>
              </w:rPr>
            </w:pPr>
            <w:r w:rsidRPr="0051288B">
              <w:rPr>
                <w:color w:val="010000"/>
                <w:sz w:val="16"/>
                <w:szCs w:val="16"/>
              </w:rPr>
              <w:t xml:space="preserve">УАЗ </w:t>
            </w:r>
          </w:p>
        </w:tc>
        <w:tc>
          <w:tcPr>
            <w:tcW w:w="1606" w:type="dxa"/>
            <w:tcBorders>
              <w:top w:val="nil"/>
              <w:left w:val="nil"/>
              <w:bottom w:val="single" w:sz="4" w:space="0" w:color="auto"/>
              <w:right w:val="single" w:sz="4" w:space="0" w:color="auto"/>
            </w:tcBorders>
            <w:shd w:val="clear" w:color="auto" w:fill="FFFFFF"/>
            <w:vAlign w:val="center"/>
            <w:hideMark/>
          </w:tcPr>
          <w:p w14:paraId="2F31BFF2" w14:textId="77777777" w:rsidR="000F4203" w:rsidRPr="0051288B" w:rsidRDefault="000F4203" w:rsidP="000F4203">
            <w:pPr>
              <w:spacing w:line="256" w:lineRule="auto"/>
              <w:rPr>
                <w:color w:val="010000"/>
                <w:sz w:val="16"/>
                <w:szCs w:val="16"/>
              </w:rPr>
            </w:pPr>
            <w:r w:rsidRPr="0051288B">
              <w:rPr>
                <w:color w:val="010000"/>
                <w:sz w:val="16"/>
                <w:szCs w:val="16"/>
              </w:rPr>
              <w:t>390944</w:t>
            </w:r>
          </w:p>
        </w:tc>
        <w:tc>
          <w:tcPr>
            <w:tcW w:w="1250" w:type="dxa"/>
            <w:tcBorders>
              <w:top w:val="nil"/>
              <w:left w:val="nil"/>
              <w:bottom w:val="single" w:sz="4" w:space="0" w:color="auto"/>
              <w:right w:val="single" w:sz="4" w:space="0" w:color="auto"/>
            </w:tcBorders>
            <w:shd w:val="clear" w:color="auto" w:fill="FFFFFF"/>
            <w:vAlign w:val="center"/>
            <w:hideMark/>
          </w:tcPr>
          <w:p w14:paraId="229D8660" w14:textId="77777777" w:rsidR="000F4203" w:rsidRPr="0051288B" w:rsidRDefault="000F4203" w:rsidP="000F4203">
            <w:pPr>
              <w:spacing w:line="256" w:lineRule="auto"/>
              <w:jc w:val="center"/>
              <w:rPr>
                <w:color w:val="010000"/>
                <w:sz w:val="16"/>
                <w:szCs w:val="16"/>
              </w:rPr>
            </w:pPr>
            <w:r w:rsidRPr="0051288B">
              <w:rPr>
                <w:color w:val="010000"/>
                <w:sz w:val="16"/>
                <w:szCs w:val="16"/>
              </w:rPr>
              <w:t>2006</w:t>
            </w:r>
          </w:p>
        </w:tc>
        <w:tc>
          <w:tcPr>
            <w:tcW w:w="2663" w:type="dxa"/>
            <w:tcBorders>
              <w:top w:val="nil"/>
              <w:left w:val="nil"/>
              <w:bottom w:val="single" w:sz="4" w:space="0" w:color="auto"/>
              <w:right w:val="single" w:sz="4" w:space="0" w:color="auto"/>
            </w:tcBorders>
            <w:shd w:val="clear" w:color="auto" w:fill="FFFFFF"/>
            <w:vAlign w:val="center"/>
            <w:hideMark/>
          </w:tcPr>
          <w:p w14:paraId="1038D417"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63ACC002"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32460694" w14:textId="77777777" w:rsidR="000F4203" w:rsidRPr="0051288B" w:rsidRDefault="000F4203" w:rsidP="000F4203">
            <w:pPr>
              <w:spacing w:line="256" w:lineRule="auto"/>
              <w:jc w:val="right"/>
              <w:rPr>
                <w:color w:val="010000"/>
                <w:sz w:val="16"/>
                <w:szCs w:val="16"/>
              </w:rPr>
            </w:pPr>
            <w:r w:rsidRPr="0051288B">
              <w:rPr>
                <w:color w:val="010000"/>
                <w:sz w:val="16"/>
                <w:szCs w:val="16"/>
              </w:rPr>
              <w:t>96</w:t>
            </w:r>
          </w:p>
        </w:tc>
        <w:tc>
          <w:tcPr>
            <w:tcW w:w="1866" w:type="dxa"/>
            <w:tcBorders>
              <w:top w:val="nil"/>
              <w:left w:val="nil"/>
              <w:bottom w:val="single" w:sz="4" w:space="0" w:color="auto"/>
              <w:right w:val="single" w:sz="4" w:space="0" w:color="auto"/>
            </w:tcBorders>
            <w:shd w:val="clear" w:color="auto" w:fill="FFFFFF"/>
            <w:vAlign w:val="center"/>
            <w:hideMark/>
          </w:tcPr>
          <w:p w14:paraId="43772C04" w14:textId="77777777" w:rsidR="000F4203" w:rsidRPr="0051288B" w:rsidRDefault="000F4203" w:rsidP="000F4203">
            <w:pPr>
              <w:spacing w:line="256" w:lineRule="auto"/>
              <w:rPr>
                <w:color w:val="010000"/>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4DE05D89" w14:textId="77777777" w:rsidR="000F4203" w:rsidRPr="0051288B" w:rsidRDefault="000F4203" w:rsidP="000F4203">
            <w:pPr>
              <w:spacing w:line="256" w:lineRule="auto"/>
              <w:rPr>
                <w:color w:val="010000"/>
                <w:sz w:val="16"/>
                <w:szCs w:val="16"/>
              </w:rPr>
            </w:pPr>
            <w:r w:rsidRPr="0051288B">
              <w:rPr>
                <w:color w:val="010000"/>
                <w:sz w:val="16"/>
                <w:szCs w:val="16"/>
              </w:rPr>
              <w:t>374195</w:t>
            </w:r>
          </w:p>
        </w:tc>
        <w:tc>
          <w:tcPr>
            <w:tcW w:w="1250" w:type="dxa"/>
            <w:tcBorders>
              <w:top w:val="nil"/>
              <w:left w:val="nil"/>
              <w:bottom w:val="single" w:sz="4" w:space="0" w:color="auto"/>
              <w:right w:val="single" w:sz="4" w:space="0" w:color="auto"/>
            </w:tcBorders>
            <w:vAlign w:val="center"/>
            <w:hideMark/>
          </w:tcPr>
          <w:p w14:paraId="33712092" w14:textId="77777777" w:rsidR="000F4203" w:rsidRPr="0051288B" w:rsidRDefault="000F4203" w:rsidP="000F4203">
            <w:pPr>
              <w:spacing w:line="256" w:lineRule="auto"/>
              <w:jc w:val="center"/>
              <w:rPr>
                <w:color w:val="010000"/>
                <w:sz w:val="16"/>
                <w:szCs w:val="16"/>
              </w:rPr>
            </w:pPr>
            <w:r w:rsidRPr="0051288B">
              <w:rPr>
                <w:sz w:val="16"/>
                <w:szCs w:val="16"/>
              </w:rPr>
              <w:t>2010</w:t>
            </w:r>
          </w:p>
        </w:tc>
        <w:tc>
          <w:tcPr>
            <w:tcW w:w="2663" w:type="dxa"/>
            <w:tcBorders>
              <w:top w:val="nil"/>
              <w:left w:val="nil"/>
              <w:bottom w:val="single" w:sz="4" w:space="0" w:color="auto"/>
              <w:right w:val="single" w:sz="4" w:space="0" w:color="auto"/>
            </w:tcBorders>
            <w:vAlign w:val="center"/>
            <w:hideMark/>
          </w:tcPr>
          <w:p w14:paraId="15FB45AD"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2958A1B8"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754EF579" w14:textId="77777777" w:rsidR="000F4203" w:rsidRPr="0051288B" w:rsidRDefault="000F4203" w:rsidP="000F4203">
            <w:pPr>
              <w:spacing w:line="256" w:lineRule="auto"/>
              <w:jc w:val="right"/>
              <w:rPr>
                <w:color w:val="010000"/>
                <w:sz w:val="16"/>
                <w:szCs w:val="16"/>
              </w:rPr>
            </w:pPr>
            <w:r w:rsidRPr="0051288B">
              <w:rPr>
                <w:color w:val="010000"/>
                <w:sz w:val="16"/>
                <w:szCs w:val="16"/>
              </w:rPr>
              <w:t>97</w:t>
            </w:r>
          </w:p>
        </w:tc>
        <w:tc>
          <w:tcPr>
            <w:tcW w:w="1866" w:type="dxa"/>
            <w:tcBorders>
              <w:top w:val="nil"/>
              <w:left w:val="nil"/>
              <w:bottom w:val="single" w:sz="4" w:space="0" w:color="auto"/>
              <w:right w:val="single" w:sz="4" w:space="0" w:color="auto"/>
            </w:tcBorders>
            <w:shd w:val="clear" w:color="auto" w:fill="FFFFFF"/>
            <w:vAlign w:val="center"/>
            <w:hideMark/>
          </w:tcPr>
          <w:p w14:paraId="712C209C" w14:textId="77777777" w:rsidR="000F4203" w:rsidRPr="0051288B" w:rsidRDefault="000F4203" w:rsidP="000F4203">
            <w:pPr>
              <w:spacing w:line="256" w:lineRule="auto"/>
              <w:rPr>
                <w:color w:val="010000"/>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44EBF20A" w14:textId="77777777" w:rsidR="000F4203" w:rsidRPr="0051288B" w:rsidRDefault="000F4203" w:rsidP="000F4203">
            <w:pPr>
              <w:spacing w:line="256" w:lineRule="auto"/>
              <w:rPr>
                <w:color w:val="010000"/>
                <w:sz w:val="16"/>
                <w:szCs w:val="16"/>
              </w:rPr>
            </w:pPr>
            <w:r w:rsidRPr="0051288B">
              <w:rPr>
                <w:color w:val="010000"/>
                <w:sz w:val="16"/>
                <w:szCs w:val="16"/>
              </w:rPr>
              <w:t>396252-03</w:t>
            </w:r>
          </w:p>
        </w:tc>
        <w:tc>
          <w:tcPr>
            <w:tcW w:w="1250" w:type="dxa"/>
            <w:tcBorders>
              <w:top w:val="nil"/>
              <w:left w:val="nil"/>
              <w:bottom w:val="single" w:sz="4" w:space="0" w:color="auto"/>
              <w:right w:val="single" w:sz="4" w:space="0" w:color="auto"/>
            </w:tcBorders>
            <w:shd w:val="clear" w:color="auto" w:fill="FFFFFF"/>
            <w:vAlign w:val="center"/>
            <w:hideMark/>
          </w:tcPr>
          <w:p w14:paraId="2AB13CBB" w14:textId="77777777" w:rsidR="000F4203" w:rsidRPr="0051288B" w:rsidRDefault="000F4203" w:rsidP="000F4203">
            <w:pPr>
              <w:spacing w:line="256" w:lineRule="auto"/>
              <w:jc w:val="center"/>
              <w:rPr>
                <w:color w:val="010000"/>
                <w:sz w:val="16"/>
                <w:szCs w:val="16"/>
              </w:rPr>
            </w:pPr>
            <w:r w:rsidRPr="0051288B">
              <w:rPr>
                <w:color w:val="010000"/>
                <w:sz w:val="16"/>
                <w:szCs w:val="16"/>
              </w:rPr>
              <w:t>2005</w:t>
            </w:r>
          </w:p>
        </w:tc>
        <w:tc>
          <w:tcPr>
            <w:tcW w:w="2663" w:type="dxa"/>
            <w:tcBorders>
              <w:top w:val="nil"/>
              <w:left w:val="nil"/>
              <w:bottom w:val="single" w:sz="4" w:space="0" w:color="auto"/>
              <w:right w:val="single" w:sz="4" w:space="0" w:color="auto"/>
            </w:tcBorders>
            <w:shd w:val="clear" w:color="auto" w:fill="FFFFFF"/>
            <w:vAlign w:val="center"/>
            <w:hideMark/>
          </w:tcPr>
          <w:p w14:paraId="6C739644"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1A892E84"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4840E2CA" w14:textId="77777777" w:rsidR="000F4203" w:rsidRPr="0051288B" w:rsidRDefault="000F4203" w:rsidP="000F4203">
            <w:pPr>
              <w:spacing w:line="256" w:lineRule="auto"/>
              <w:jc w:val="right"/>
              <w:rPr>
                <w:color w:val="010000"/>
                <w:sz w:val="16"/>
                <w:szCs w:val="16"/>
              </w:rPr>
            </w:pPr>
            <w:r w:rsidRPr="0051288B">
              <w:rPr>
                <w:color w:val="010000"/>
                <w:sz w:val="16"/>
                <w:szCs w:val="16"/>
              </w:rPr>
              <w:t>98</w:t>
            </w:r>
          </w:p>
        </w:tc>
        <w:tc>
          <w:tcPr>
            <w:tcW w:w="1866" w:type="dxa"/>
            <w:tcBorders>
              <w:top w:val="nil"/>
              <w:left w:val="nil"/>
              <w:bottom w:val="single" w:sz="4" w:space="0" w:color="auto"/>
              <w:right w:val="single" w:sz="4" w:space="0" w:color="auto"/>
            </w:tcBorders>
            <w:shd w:val="clear" w:color="auto" w:fill="FFFFFF"/>
            <w:vAlign w:val="center"/>
            <w:hideMark/>
          </w:tcPr>
          <w:p w14:paraId="7C493C24" w14:textId="77777777" w:rsidR="000F4203" w:rsidRPr="0051288B" w:rsidRDefault="000F4203" w:rsidP="000F4203">
            <w:pPr>
              <w:spacing w:line="256" w:lineRule="auto"/>
              <w:rPr>
                <w:color w:val="010000"/>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20952C56" w14:textId="77777777" w:rsidR="000F4203" w:rsidRPr="0051288B" w:rsidRDefault="000F4203" w:rsidP="000F4203">
            <w:pPr>
              <w:spacing w:line="256" w:lineRule="auto"/>
              <w:rPr>
                <w:color w:val="010000"/>
                <w:sz w:val="16"/>
                <w:szCs w:val="16"/>
              </w:rPr>
            </w:pPr>
            <w:r w:rsidRPr="0051288B">
              <w:rPr>
                <w:color w:val="010000"/>
                <w:sz w:val="16"/>
                <w:szCs w:val="16"/>
              </w:rPr>
              <w:t>390995</w:t>
            </w:r>
          </w:p>
        </w:tc>
        <w:tc>
          <w:tcPr>
            <w:tcW w:w="1250" w:type="dxa"/>
            <w:tcBorders>
              <w:top w:val="nil"/>
              <w:left w:val="nil"/>
              <w:bottom w:val="single" w:sz="4" w:space="0" w:color="auto"/>
              <w:right w:val="single" w:sz="4" w:space="0" w:color="auto"/>
            </w:tcBorders>
            <w:shd w:val="clear" w:color="auto" w:fill="FFFFFF"/>
            <w:vAlign w:val="center"/>
            <w:hideMark/>
          </w:tcPr>
          <w:p w14:paraId="15D2B171" w14:textId="77777777" w:rsidR="000F4203" w:rsidRPr="0051288B" w:rsidRDefault="000F4203" w:rsidP="000F4203">
            <w:pPr>
              <w:spacing w:line="256" w:lineRule="auto"/>
              <w:jc w:val="center"/>
              <w:rPr>
                <w:color w:val="010000"/>
                <w:sz w:val="16"/>
                <w:szCs w:val="16"/>
              </w:rPr>
            </w:pPr>
            <w:r w:rsidRPr="0051288B">
              <w:rPr>
                <w:color w:val="010000"/>
                <w:sz w:val="16"/>
                <w:szCs w:val="16"/>
              </w:rPr>
              <w:t>2016</w:t>
            </w:r>
          </w:p>
        </w:tc>
        <w:tc>
          <w:tcPr>
            <w:tcW w:w="2663" w:type="dxa"/>
            <w:tcBorders>
              <w:top w:val="nil"/>
              <w:left w:val="nil"/>
              <w:bottom w:val="single" w:sz="4" w:space="0" w:color="auto"/>
              <w:right w:val="single" w:sz="4" w:space="0" w:color="auto"/>
            </w:tcBorders>
            <w:vAlign w:val="center"/>
            <w:hideMark/>
          </w:tcPr>
          <w:p w14:paraId="4EEDF97E"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22045341"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1BCA4C55" w14:textId="77777777" w:rsidR="000F4203" w:rsidRPr="0051288B" w:rsidRDefault="000F4203" w:rsidP="000F4203">
            <w:pPr>
              <w:spacing w:line="256" w:lineRule="auto"/>
              <w:jc w:val="right"/>
              <w:rPr>
                <w:color w:val="010000"/>
                <w:sz w:val="16"/>
                <w:szCs w:val="16"/>
              </w:rPr>
            </w:pPr>
            <w:r w:rsidRPr="0051288B">
              <w:rPr>
                <w:color w:val="010000"/>
                <w:sz w:val="16"/>
                <w:szCs w:val="16"/>
              </w:rPr>
              <w:t>99</w:t>
            </w:r>
          </w:p>
        </w:tc>
        <w:tc>
          <w:tcPr>
            <w:tcW w:w="1866" w:type="dxa"/>
            <w:tcBorders>
              <w:top w:val="nil"/>
              <w:left w:val="nil"/>
              <w:bottom w:val="single" w:sz="4" w:space="0" w:color="auto"/>
              <w:right w:val="single" w:sz="4" w:space="0" w:color="auto"/>
            </w:tcBorders>
            <w:shd w:val="clear" w:color="auto" w:fill="FFFFFF"/>
            <w:vAlign w:val="center"/>
            <w:hideMark/>
          </w:tcPr>
          <w:p w14:paraId="3ADF0C35" w14:textId="77777777" w:rsidR="000F4203" w:rsidRPr="0051288B" w:rsidRDefault="000F4203" w:rsidP="000F4203">
            <w:pPr>
              <w:spacing w:line="256" w:lineRule="auto"/>
              <w:rPr>
                <w:color w:val="010000"/>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19E410FE" w14:textId="77777777" w:rsidR="000F4203" w:rsidRPr="0051288B" w:rsidRDefault="000F4203" w:rsidP="000F4203">
            <w:pPr>
              <w:spacing w:line="256" w:lineRule="auto"/>
              <w:rPr>
                <w:color w:val="010000"/>
                <w:sz w:val="16"/>
                <w:szCs w:val="16"/>
              </w:rPr>
            </w:pPr>
            <w:r w:rsidRPr="0051288B">
              <w:rPr>
                <w:color w:val="010000"/>
                <w:sz w:val="16"/>
                <w:szCs w:val="16"/>
              </w:rPr>
              <w:t>390945</w:t>
            </w:r>
          </w:p>
        </w:tc>
        <w:tc>
          <w:tcPr>
            <w:tcW w:w="1250" w:type="dxa"/>
            <w:tcBorders>
              <w:top w:val="nil"/>
              <w:left w:val="nil"/>
              <w:bottom w:val="single" w:sz="4" w:space="0" w:color="auto"/>
              <w:right w:val="single" w:sz="4" w:space="0" w:color="auto"/>
            </w:tcBorders>
            <w:vAlign w:val="center"/>
            <w:hideMark/>
          </w:tcPr>
          <w:p w14:paraId="5D6C9B8A" w14:textId="77777777" w:rsidR="000F4203" w:rsidRPr="0051288B" w:rsidRDefault="000F4203" w:rsidP="000F4203">
            <w:pPr>
              <w:spacing w:line="256" w:lineRule="auto"/>
              <w:jc w:val="center"/>
              <w:rPr>
                <w:color w:val="010000"/>
                <w:sz w:val="16"/>
                <w:szCs w:val="16"/>
              </w:rPr>
            </w:pPr>
            <w:r w:rsidRPr="0051288B">
              <w:rPr>
                <w:sz w:val="16"/>
                <w:szCs w:val="16"/>
              </w:rPr>
              <w:t>2009</w:t>
            </w:r>
          </w:p>
        </w:tc>
        <w:tc>
          <w:tcPr>
            <w:tcW w:w="2663" w:type="dxa"/>
            <w:tcBorders>
              <w:top w:val="nil"/>
              <w:left w:val="nil"/>
              <w:bottom w:val="single" w:sz="4" w:space="0" w:color="auto"/>
              <w:right w:val="single" w:sz="4" w:space="0" w:color="auto"/>
            </w:tcBorders>
            <w:vAlign w:val="center"/>
            <w:hideMark/>
          </w:tcPr>
          <w:p w14:paraId="2A97F0F9"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4F7B0B26"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1AFAB371" w14:textId="77777777" w:rsidR="000F4203" w:rsidRPr="0051288B" w:rsidRDefault="000F4203" w:rsidP="000F4203">
            <w:pPr>
              <w:spacing w:line="256" w:lineRule="auto"/>
              <w:jc w:val="right"/>
              <w:rPr>
                <w:color w:val="010000"/>
                <w:sz w:val="16"/>
                <w:szCs w:val="16"/>
              </w:rPr>
            </w:pPr>
            <w:r w:rsidRPr="0051288B">
              <w:rPr>
                <w:color w:val="010000"/>
                <w:sz w:val="16"/>
                <w:szCs w:val="16"/>
              </w:rPr>
              <w:t>100</w:t>
            </w:r>
          </w:p>
        </w:tc>
        <w:tc>
          <w:tcPr>
            <w:tcW w:w="1866" w:type="dxa"/>
            <w:tcBorders>
              <w:top w:val="nil"/>
              <w:left w:val="nil"/>
              <w:bottom w:val="single" w:sz="4" w:space="0" w:color="auto"/>
              <w:right w:val="single" w:sz="4" w:space="0" w:color="auto"/>
            </w:tcBorders>
            <w:shd w:val="clear" w:color="auto" w:fill="FFFFFF"/>
            <w:vAlign w:val="center"/>
            <w:hideMark/>
          </w:tcPr>
          <w:p w14:paraId="1EC2ACD3" w14:textId="77777777" w:rsidR="000F4203" w:rsidRPr="0051288B" w:rsidRDefault="000F4203" w:rsidP="000F4203">
            <w:pPr>
              <w:spacing w:line="256" w:lineRule="auto"/>
              <w:rPr>
                <w:color w:val="010000"/>
                <w:sz w:val="16"/>
                <w:szCs w:val="16"/>
              </w:rPr>
            </w:pPr>
            <w:r w:rsidRPr="0051288B">
              <w:rPr>
                <w:color w:val="010000"/>
                <w:sz w:val="16"/>
                <w:szCs w:val="16"/>
              </w:rPr>
              <w:t xml:space="preserve">УАЗ </w:t>
            </w:r>
          </w:p>
        </w:tc>
        <w:tc>
          <w:tcPr>
            <w:tcW w:w="1606" w:type="dxa"/>
            <w:tcBorders>
              <w:top w:val="nil"/>
              <w:left w:val="nil"/>
              <w:bottom w:val="single" w:sz="4" w:space="0" w:color="auto"/>
              <w:right w:val="single" w:sz="4" w:space="0" w:color="auto"/>
            </w:tcBorders>
            <w:shd w:val="clear" w:color="auto" w:fill="FFFFFF"/>
            <w:vAlign w:val="center"/>
            <w:hideMark/>
          </w:tcPr>
          <w:p w14:paraId="2D6CEC07" w14:textId="77777777" w:rsidR="000F4203" w:rsidRPr="0051288B" w:rsidRDefault="000F4203" w:rsidP="000F4203">
            <w:pPr>
              <w:spacing w:line="256" w:lineRule="auto"/>
              <w:rPr>
                <w:color w:val="010000"/>
                <w:sz w:val="16"/>
                <w:szCs w:val="16"/>
              </w:rPr>
            </w:pPr>
            <w:r w:rsidRPr="0051288B">
              <w:rPr>
                <w:color w:val="010000"/>
                <w:sz w:val="16"/>
                <w:szCs w:val="16"/>
              </w:rPr>
              <w:t>31519-10</w:t>
            </w:r>
          </w:p>
        </w:tc>
        <w:tc>
          <w:tcPr>
            <w:tcW w:w="1250" w:type="dxa"/>
            <w:tcBorders>
              <w:top w:val="nil"/>
              <w:left w:val="nil"/>
              <w:bottom w:val="single" w:sz="4" w:space="0" w:color="auto"/>
              <w:right w:val="single" w:sz="4" w:space="0" w:color="auto"/>
            </w:tcBorders>
            <w:shd w:val="clear" w:color="auto" w:fill="FFFFFF"/>
            <w:vAlign w:val="center"/>
            <w:hideMark/>
          </w:tcPr>
          <w:p w14:paraId="46A7860F" w14:textId="77777777" w:rsidR="000F4203" w:rsidRPr="0051288B" w:rsidRDefault="000F4203" w:rsidP="000F4203">
            <w:pPr>
              <w:spacing w:line="256" w:lineRule="auto"/>
              <w:jc w:val="center"/>
              <w:rPr>
                <w:color w:val="010000"/>
                <w:sz w:val="16"/>
                <w:szCs w:val="16"/>
              </w:rPr>
            </w:pPr>
            <w:r w:rsidRPr="0051288B">
              <w:rPr>
                <w:color w:val="010000"/>
                <w:sz w:val="16"/>
                <w:szCs w:val="16"/>
              </w:rPr>
              <w:t>1997</w:t>
            </w:r>
          </w:p>
        </w:tc>
        <w:tc>
          <w:tcPr>
            <w:tcW w:w="2663" w:type="dxa"/>
            <w:tcBorders>
              <w:top w:val="nil"/>
              <w:left w:val="nil"/>
              <w:bottom w:val="single" w:sz="4" w:space="0" w:color="auto"/>
              <w:right w:val="single" w:sz="4" w:space="0" w:color="auto"/>
            </w:tcBorders>
            <w:vAlign w:val="center"/>
            <w:hideMark/>
          </w:tcPr>
          <w:p w14:paraId="23CECC29"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276144A1"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3E678ADE" w14:textId="77777777" w:rsidR="000F4203" w:rsidRPr="0051288B" w:rsidRDefault="000F4203" w:rsidP="000F4203">
            <w:pPr>
              <w:spacing w:line="256" w:lineRule="auto"/>
              <w:jc w:val="right"/>
              <w:rPr>
                <w:color w:val="010000"/>
                <w:sz w:val="16"/>
                <w:szCs w:val="16"/>
              </w:rPr>
            </w:pPr>
            <w:r w:rsidRPr="0051288B">
              <w:rPr>
                <w:color w:val="010000"/>
                <w:sz w:val="16"/>
                <w:szCs w:val="16"/>
              </w:rPr>
              <w:t>101</w:t>
            </w:r>
          </w:p>
        </w:tc>
        <w:tc>
          <w:tcPr>
            <w:tcW w:w="1866" w:type="dxa"/>
            <w:tcBorders>
              <w:top w:val="nil"/>
              <w:left w:val="nil"/>
              <w:bottom w:val="single" w:sz="4" w:space="0" w:color="auto"/>
              <w:right w:val="single" w:sz="4" w:space="0" w:color="auto"/>
            </w:tcBorders>
            <w:shd w:val="clear" w:color="auto" w:fill="FFFFFF"/>
            <w:vAlign w:val="center"/>
            <w:hideMark/>
          </w:tcPr>
          <w:p w14:paraId="25474D3A" w14:textId="77777777" w:rsidR="000F4203" w:rsidRPr="0051288B" w:rsidRDefault="000F4203" w:rsidP="000F4203">
            <w:pPr>
              <w:spacing w:line="256" w:lineRule="auto"/>
              <w:rPr>
                <w:color w:val="010000"/>
                <w:sz w:val="16"/>
                <w:szCs w:val="16"/>
              </w:rPr>
            </w:pPr>
            <w:r w:rsidRPr="0051288B">
              <w:rPr>
                <w:color w:val="010000"/>
                <w:sz w:val="16"/>
                <w:szCs w:val="16"/>
              </w:rPr>
              <w:t xml:space="preserve">УАЗ </w:t>
            </w:r>
          </w:p>
        </w:tc>
        <w:tc>
          <w:tcPr>
            <w:tcW w:w="1606" w:type="dxa"/>
            <w:tcBorders>
              <w:top w:val="nil"/>
              <w:left w:val="nil"/>
              <w:bottom w:val="single" w:sz="4" w:space="0" w:color="auto"/>
              <w:right w:val="single" w:sz="4" w:space="0" w:color="auto"/>
            </w:tcBorders>
            <w:shd w:val="clear" w:color="auto" w:fill="FFFFFF"/>
            <w:vAlign w:val="center"/>
            <w:hideMark/>
          </w:tcPr>
          <w:p w14:paraId="3B6A7719" w14:textId="77777777" w:rsidR="000F4203" w:rsidRPr="0051288B" w:rsidRDefault="000F4203" w:rsidP="000F4203">
            <w:pPr>
              <w:spacing w:line="256" w:lineRule="auto"/>
              <w:rPr>
                <w:color w:val="010000"/>
                <w:sz w:val="16"/>
                <w:szCs w:val="16"/>
              </w:rPr>
            </w:pPr>
            <w:r w:rsidRPr="0051288B">
              <w:rPr>
                <w:color w:val="010000"/>
                <w:sz w:val="16"/>
                <w:szCs w:val="16"/>
              </w:rPr>
              <w:t>390995</w:t>
            </w:r>
          </w:p>
        </w:tc>
        <w:tc>
          <w:tcPr>
            <w:tcW w:w="1250" w:type="dxa"/>
            <w:tcBorders>
              <w:top w:val="nil"/>
              <w:left w:val="nil"/>
              <w:bottom w:val="single" w:sz="4" w:space="0" w:color="auto"/>
              <w:right w:val="single" w:sz="4" w:space="0" w:color="auto"/>
            </w:tcBorders>
            <w:shd w:val="clear" w:color="auto" w:fill="FFFFFF"/>
            <w:vAlign w:val="center"/>
            <w:hideMark/>
          </w:tcPr>
          <w:p w14:paraId="7E67C96D" w14:textId="77777777" w:rsidR="000F4203" w:rsidRPr="0051288B" w:rsidRDefault="000F4203" w:rsidP="000F4203">
            <w:pPr>
              <w:spacing w:line="256" w:lineRule="auto"/>
              <w:jc w:val="center"/>
              <w:rPr>
                <w:color w:val="010000"/>
                <w:sz w:val="16"/>
                <w:szCs w:val="16"/>
              </w:rPr>
            </w:pPr>
            <w:r w:rsidRPr="0051288B">
              <w:rPr>
                <w:color w:val="010000"/>
                <w:sz w:val="16"/>
                <w:szCs w:val="16"/>
              </w:rPr>
              <w:t>2016</w:t>
            </w:r>
          </w:p>
        </w:tc>
        <w:tc>
          <w:tcPr>
            <w:tcW w:w="2663" w:type="dxa"/>
            <w:tcBorders>
              <w:top w:val="nil"/>
              <w:left w:val="nil"/>
              <w:bottom w:val="single" w:sz="4" w:space="0" w:color="auto"/>
              <w:right w:val="single" w:sz="4" w:space="0" w:color="auto"/>
            </w:tcBorders>
            <w:vAlign w:val="center"/>
            <w:hideMark/>
          </w:tcPr>
          <w:p w14:paraId="6EA76882"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34F4435E"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5992A2A3" w14:textId="77777777" w:rsidR="000F4203" w:rsidRPr="0051288B" w:rsidRDefault="000F4203" w:rsidP="000F4203">
            <w:pPr>
              <w:spacing w:line="256" w:lineRule="auto"/>
              <w:jc w:val="right"/>
              <w:rPr>
                <w:color w:val="010000"/>
                <w:sz w:val="16"/>
                <w:szCs w:val="16"/>
              </w:rPr>
            </w:pPr>
            <w:r w:rsidRPr="0051288B">
              <w:rPr>
                <w:color w:val="010000"/>
                <w:sz w:val="16"/>
                <w:szCs w:val="16"/>
              </w:rPr>
              <w:t>102</w:t>
            </w:r>
          </w:p>
        </w:tc>
        <w:tc>
          <w:tcPr>
            <w:tcW w:w="1866" w:type="dxa"/>
            <w:tcBorders>
              <w:top w:val="nil"/>
              <w:left w:val="nil"/>
              <w:bottom w:val="single" w:sz="4" w:space="0" w:color="auto"/>
              <w:right w:val="single" w:sz="4" w:space="0" w:color="auto"/>
            </w:tcBorders>
            <w:shd w:val="clear" w:color="auto" w:fill="FFFFFF"/>
            <w:vAlign w:val="center"/>
            <w:hideMark/>
          </w:tcPr>
          <w:p w14:paraId="6976325C" w14:textId="77777777" w:rsidR="000F4203" w:rsidRPr="0051288B" w:rsidRDefault="000F4203" w:rsidP="000F4203">
            <w:pPr>
              <w:spacing w:line="256" w:lineRule="auto"/>
              <w:rPr>
                <w:color w:val="010000"/>
                <w:sz w:val="16"/>
                <w:szCs w:val="16"/>
              </w:rPr>
            </w:pPr>
            <w:r w:rsidRPr="0051288B">
              <w:rPr>
                <w:color w:val="010000"/>
                <w:sz w:val="16"/>
                <w:szCs w:val="16"/>
              </w:rPr>
              <w:t xml:space="preserve">УАЗ </w:t>
            </w:r>
          </w:p>
        </w:tc>
        <w:tc>
          <w:tcPr>
            <w:tcW w:w="1606" w:type="dxa"/>
            <w:tcBorders>
              <w:top w:val="nil"/>
              <w:left w:val="nil"/>
              <w:bottom w:val="single" w:sz="4" w:space="0" w:color="auto"/>
              <w:right w:val="single" w:sz="4" w:space="0" w:color="auto"/>
            </w:tcBorders>
            <w:shd w:val="clear" w:color="auto" w:fill="FFFFFF"/>
            <w:vAlign w:val="center"/>
            <w:hideMark/>
          </w:tcPr>
          <w:p w14:paraId="7676E9E1" w14:textId="77777777" w:rsidR="000F4203" w:rsidRPr="0051288B" w:rsidRDefault="000F4203" w:rsidP="000F4203">
            <w:pPr>
              <w:spacing w:line="256" w:lineRule="auto"/>
              <w:rPr>
                <w:color w:val="010000"/>
                <w:sz w:val="16"/>
                <w:szCs w:val="16"/>
              </w:rPr>
            </w:pPr>
            <w:r w:rsidRPr="0051288B">
              <w:rPr>
                <w:color w:val="010000"/>
                <w:sz w:val="16"/>
                <w:szCs w:val="16"/>
              </w:rPr>
              <w:t>390945</w:t>
            </w:r>
          </w:p>
        </w:tc>
        <w:tc>
          <w:tcPr>
            <w:tcW w:w="1250" w:type="dxa"/>
            <w:tcBorders>
              <w:top w:val="nil"/>
              <w:left w:val="nil"/>
              <w:bottom w:val="single" w:sz="4" w:space="0" w:color="auto"/>
              <w:right w:val="single" w:sz="4" w:space="0" w:color="auto"/>
            </w:tcBorders>
            <w:shd w:val="clear" w:color="auto" w:fill="FFFFFF"/>
            <w:vAlign w:val="center"/>
            <w:hideMark/>
          </w:tcPr>
          <w:p w14:paraId="4AF7639C" w14:textId="77777777" w:rsidR="000F4203" w:rsidRPr="0051288B" w:rsidRDefault="000F4203" w:rsidP="000F4203">
            <w:pPr>
              <w:spacing w:line="256" w:lineRule="auto"/>
              <w:jc w:val="center"/>
              <w:rPr>
                <w:color w:val="010000"/>
                <w:sz w:val="16"/>
                <w:szCs w:val="16"/>
              </w:rPr>
            </w:pPr>
            <w:r w:rsidRPr="0051288B">
              <w:rPr>
                <w:color w:val="010000"/>
                <w:sz w:val="16"/>
                <w:szCs w:val="16"/>
              </w:rPr>
              <w:t>2013</w:t>
            </w:r>
          </w:p>
        </w:tc>
        <w:tc>
          <w:tcPr>
            <w:tcW w:w="2663" w:type="dxa"/>
            <w:tcBorders>
              <w:top w:val="nil"/>
              <w:left w:val="nil"/>
              <w:bottom w:val="single" w:sz="4" w:space="0" w:color="auto"/>
              <w:right w:val="single" w:sz="4" w:space="0" w:color="auto"/>
            </w:tcBorders>
            <w:vAlign w:val="center"/>
            <w:hideMark/>
          </w:tcPr>
          <w:p w14:paraId="0FB52FB7"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412233BD"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19C9365B" w14:textId="77777777" w:rsidR="000F4203" w:rsidRPr="0051288B" w:rsidRDefault="000F4203" w:rsidP="000F4203">
            <w:pPr>
              <w:spacing w:line="256" w:lineRule="auto"/>
              <w:jc w:val="right"/>
              <w:rPr>
                <w:color w:val="010000"/>
                <w:sz w:val="16"/>
                <w:szCs w:val="16"/>
              </w:rPr>
            </w:pPr>
            <w:r w:rsidRPr="0051288B">
              <w:rPr>
                <w:color w:val="010000"/>
                <w:sz w:val="16"/>
                <w:szCs w:val="16"/>
              </w:rPr>
              <w:t>103</w:t>
            </w:r>
          </w:p>
        </w:tc>
        <w:tc>
          <w:tcPr>
            <w:tcW w:w="1866" w:type="dxa"/>
            <w:tcBorders>
              <w:top w:val="nil"/>
              <w:left w:val="nil"/>
              <w:bottom w:val="single" w:sz="4" w:space="0" w:color="auto"/>
              <w:right w:val="single" w:sz="4" w:space="0" w:color="auto"/>
            </w:tcBorders>
            <w:shd w:val="clear" w:color="auto" w:fill="FFFFFF"/>
            <w:vAlign w:val="center"/>
            <w:hideMark/>
          </w:tcPr>
          <w:p w14:paraId="5737064B" w14:textId="77777777" w:rsidR="000F4203" w:rsidRPr="0051288B" w:rsidRDefault="000F4203" w:rsidP="000F4203">
            <w:pPr>
              <w:spacing w:line="256" w:lineRule="auto"/>
              <w:rPr>
                <w:color w:val="010000"/>
                <w:sz w:val="16"/>
                <w:szCs w:val="16"/>
              </w:rPr>
            </w:pPr>
            <w:r w:rsidRPr="0051288B">
              <w:rPr>
                <w:color w:val="010000"/>
                <w:sz w:val="16"/>
                <w:szCs w:val="16"/>
              </w:rPr>
              <w:t xml:space="preserve">УАЗ </w:t>
            </w:r>
          </w:p>
        </w:tc>
        <w:tc>
          <w:tcPr>
            <w:tcW w:w="1606" w:type="dxa"/>
            <w:tcBorders>
              <w:top w:val="nil"/>
              <w:left w:val="nil"/>
              <w:bottom w:val="single" w:sz="4" w:space="0" w:color="auto"/>
              <w:right w:val="single" w:sz="4" w:space="0" w:color="auto"/>
            </w:tcBorders>
            <w:shd w:val="clear" w:color="auto" w:fill="FFFFFF"/>
            <w:vAlign w:val="center"/>
            <w:hideMark/>
          </w:tcPr>
          <w:p w14:paraId="74F93ECA" w14:textId="77777777" w:rsidR="000F4203" w:rsidRPr="0051288B" w:rsidRDefault="000F4203" w:rsidP="000F4203">
            <w:pPr>
              <w:spacing w:line="256" w:lineRule="auto"/>
              <w:rPr>
                <w:color w:val="010000"/>
                <w:sz w:val="16"/>
                <w:szCs w:val="16"/>
              </w:rPr>
            </w:pPr>
            <w:r w:rsidRPr="0051288B">
              <w:rPr>
                <w:color w:val="010000"/>
                <w:sz w:val="16"/>
                <w:szCs w:val="16"/>
              </w:rPr>
              <w:t>390945</w:t>
            </w:r>
          </w:p>
        </w:tc>
        <w:tc>
          <w:tcPr>
            <w:tcW w:w="1250" w:type="dxa"/>
            <w:tcBorders>
              <w:top w:val="nil"/>
              <w:left w:val="nil"/>
              <w:bottom w:val="single" w:sz="4" w:space="0" w:color="auto"/>
              <w:right w:val="single" w:sz="4" w:space="0" w:color="auto"/>
            </w:tcBorders>
            <w:shd w:val="clear" w:color="auto" w:fill="FFFFFF"/>
            <w:vAlign w:val="center"/>
            <w:hideMark/>
          </w:tcPr>
          <w:p w14:paraId="18EAB988" w14:textId="77777777" w:rsidR="000F4203" w:rsidRPr="0051288B" w:rsidRDefault="000F4203" w:rsidP="000F4203">
            <w:pPr>
              <w:spacing w:line="256" w:lineRule="auto"/>
              <w:jc w:val="center"/>
              <w:rPr>
                <w:color w:val="010000"/>
                <w:sz w:val="16"/>
                <w:szCs w:val="16"/>
              </w:rPr>
            </w:pPr>
            <w:r w:rsidRPr="0051288B">
              <w:rPr>
                <w:color w:val="010000"/>
                <w:sz w:val="16"/>
                <w:szCs w:val="16"/>
              </w:rPr>
              <w:t>2009</w:t>
            </w:r>
          </w:p>
        </w:tc>
        <w:tc>
          <w:tcPr>
            <w:tcW w:w="2663" w:type="dxa"/>
            <w:tcBorders>
              <w:top w:val="nil"/>
              <w:left w:val="nil"/>
              <w:bottom w:val="single" w:sz="4" w:space="0" w:color="auto"/>
              <w:right w:val="single" w:sz="4" w:space="0" w:color="auto"/>
            </w:tcBorders>
            <w:vAlign w:val="center"/>
            <w:hideMark/>
          </w:tcPr>
          <w:p w14:paraId="7FDC4A7A"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5E18E824"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5827B898" w14:textId="77777777" w:rsidR="000F4203" w:rsidRPr="0051288B" w:rsidRDefault="000F4203" w:rsidP="000F4203">
            <w:pPr>
              <w:spacing w:line="256" w:lineRule="auto"/>
              <w:jc w:val="right"/>
              <w:rPr>
                <w:color w:val="010000"/>
                <w:sz w:val="16"/>
                <w:szCs w:val="16"/>
              </w:rPr>
            </w:pPr>
            <w:r w:rsidRPr="0051288B">
              <w:rPr>
                <w:color w:val="010000"/>
                <w:sz w:val="16"/>
                <w:szCs w:val="16"/>
              </w:rPr>
              <w:t>104</w:t>
            </w:r>
          </w:p>
        </w:tc>
        <w:tc>
          <w:tcPr>
            <w:tcW w:w="1866" w:type="dxa"/>
            <w:tcBorders>
              <w:top w:val="nil"/>
              <w:left w:val="nil"/>
              <w:bottom w:val="single" w:sz="4" w:space="0" w:color="auto"/>
              <w:right w:val="single" w:sz="4" w:space="0" w:color="auto"/>
            </w:tcBorders>
            <w:vAlign w:val="center"/>
            <w:hideMark/>
          </w:tcPr>
          <w:p w14:paraId="06E17E62" w14:textId="77777777" w:rsidR="000F4203" w:rsidRPr="0051288B" w:rsidRDefault="000F4203" w:rsidP="000F4203">
            <w:pPr>
              <w:spacing w:line="256" w:lineRule="auto"/>
              <w:rPr>
                <w:color w:val="010000"/>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vAlign w:val="center"/>
            <w:hideMark/>
          </w:tcPr>
          <w:p w14:paraId="13BA1CF1" w14:textId="77777777" w:rsidR="000F4203" w:rsidRPr="0051288B" w:rsidRDefault="000F4203" w:rsidP="000F4203">
            <w:pPr>
              <w:spacing w:line="256" w:lineRule="auto"/>
              <w:rPr>
                <w:color w:val="010000"/>
                <w:sz w:val="16"/>
                <w:szCs w:val="16"/>
              </w:rPr>
            </w:pPr>
            <w:r w:rsidRPr="0051288B">
              <w:rPr>
                <w:color w:val="010000"/>
                <w:sz w:val="16"/>
                <w:szCs w:val="16"/>
              </w:rPr>
              <w:t>390945</w:t>
            </w:r>
          </w:p>
        </w:tc>
        <w:tc>
          <w:tcPr>
            <w:tcW w:w="1250" w:type="dxa"/>
            <w:tcBorders>
              <w:top w:val="nil"/>
              <w:left w:val="nil"/>
              <w:bottom w:val="single" w:sz="4" w:space="0" w:color="auto"/>
              <w:right w:val="single" w:sz="4" w:space="0" w:color="auto"/>
            </w:tcBorders>
            <w:vAlign w:val="center"/>
            <w:hideMark/>
          </w:tcPr>
          <w:p w14:paraId="65F50AE3" w14:textId="77777777" w:rsidR="000F4203" w:rsidRPr="0051288B" w:rsidRDefault="000F4203" w:rsidP="000F4203">
            <w:pPr>
              <w:spacing w:line="256" w:lineRule="auto"/>
              <w:jc w:val="center"/>
              <w:rPr>
                <w:color w:val="010000"/>
                <w:sz w:val="16"/>
                <w:szCs w:val="16"/>
              </w:rPr>
            </w:pPr>
            <w:r w:rsidRPr="0051288B">
              <w:rPr>
                <w:color w:val="010000"/>
                <w:sz w:val="16"/>
                <w:szCs w:val="16"/>
              </w:rPr>
              <w:t>2010</w:t>
            </w:r>
          </w:p>
        </w:tc>
        <w:tc>
          <w:tcPr>
            <w:tcW w:w="2663" w:type="dxa"/>
            <w:tcBorders>
              <w:top w:val="nil"/>
              <w:left w:val="nil"/>
              <w:bottom w:val="single" w:sz="4" w:space="0" w:color="auto"/>
              <w:right w:val="single" w:sz="4" w:space="0" w:color="auto"/>
            </w:tcBorders>
            <w:vAlign w:val="center"/>
            <w:hideMark/>
          </w:tcPr>
          <w:p w14:paraId="04AF8F4B"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2E2CDE6D"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7C8E9A3F" w14:textId="77777777" w:rsidR="000F4203" w:rsidRPr="0051288B" w:rsidRDefault="000F4203" w:rsidP="000F4203">
            <w:pPr>
              <w:spacing w:line="256" w:lineRule="auto"/>
              <w:jc w:val="right"/>
              <w:rPr>
                <w:color w:val="010000"/>
                <w:sz w:val="16"/>
                <w:szCs w:val="16"/>
              </w:rPr>
            </w:pPr>
            <w:r w:rsidRPr="0051288B">
              <w:rPr>
                <w:color w:val="010000"/>
                <w:sz w:val="16"/>
                <w:szCs w:val="16"/>
              </w:rPr>
              <w:t>105</w:t>
            </w:r>
          </w:p>
        </w:tc>
        <w:tc>
          <w:tcPr>
            <w:tcW w:w="1866" w:type="dxa"/>
            <w:tcBorders>
              <w:top w:val="nil"/>
              <w:left w:val="nil"/>
              <w:bottom w:val="single" w:sz="4" w:space="0" w:color="auto"/>
              <w:right w:val="single" w:sz="4" w:space="0" w:color="auto"/>
            </w:tcBorders>
            <w:vAlign w:val="center"/>
            <w:hideMark/>
          </w:tcPr>
          <w:p w14:paraId="05C055AE" w14:textId="77777777" w:rsidR="000F4203" w:rsidRPr="0051288B" w:rsidRDefault="000F4203" w:rsidP="000F4203">
            <w:pPr>
              <w:spacing w:line="256" w:lineRule="auto"/>
              <w:rPr>
                <w:color w:val="010000"/>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vAlign w:val="center"/>
            <w:hideMark/>
          </w:tcPr>
          <w:p w14:paraId="3EA3B22D" w14:textId="77777777" w:rsidR="000F4203" w:rsidRPr="0051288B" w:rsidRDefault="000F4203" w:rsidP="000F4203">
            <w:pPr>
              <w:spacing w:line="256" w:lineRule="auto"/>
              <w:rPr>
                <w:color w:val="010000"/>
                <w:sz w:val="16"/>
                <w:szCs w:val="16"/>
              </w:rPr>
            </w:pPr>
            <w:r w:rsidRPr="0051288B">
              <w:rPr>
                <w:color w:val="010000"/>
                <w:sz w:val="16"/>
                <w:szCs w:val="16"/>
              </w:rPr>
              <w:t>390902</w:t>
            </w:r>
          </w:p>
        </w:tc>
        <w:tc>
          <w:tcPr>
            <w:tcW w:w="1250" w:type="dxa"/>
            <w:tcBorders>
              <w:top w:val="nil"/>
              <w:left w:val="nil"/>
              <w:bottom w:val="single" w:sz="4" w:space="0" w:color="auto"/>
              <w:right w:val="single" w:sz="4" w:space="0" w:color="auto"/>
            </w:tcBorders>
            <w:vAlign w:val="center"/>
            <w:hideMark/>
          </w:tcPr>
          <w:p w14:paraId="28F74A81" w14:textId="77777777" w:rsidR="000F4203" w:rsidRPr="0051288B" w:rsidRDefault="000F4203" w:rsidP="000F4203">
            <w:pPr>
              <w:spacing w:line="256" w:lineRule="auto"/>
              <w:jc w:val="center"/>
              <w:rPr>
                <w:color w:val="010000"/>
                <w:sz w:val="16"/>
                <w:szCs w:val="16"/>
              </w:rPr>
            </w:pPr>
            <w:r w:rsidRPr="0051288B">
              <w:rPr>
                <w:color w:val="010000"/>
                <w:sz w:val="16"/>
                <w:szCs w:val="16"/>
              </w:rPr>
              <w:t>2004</w:t>
            </w:r>
          </w:p>
        </w:tc>
        <w:tc>
          <w:tcPr>
            <w:tcW w:w="2663" w:type="dxa"/>
            <w:tcBorders>
              <w:top w:val="nil"/>
              <w:left w:val="nil"/>
              <w:bottom w:val="single" w:sz="4" w:space="0" w:color="auto"/>
              <w:right w:val="single" w:sz="4" w:space="0" w:color="auto"/>
            </w:tcBorders>
            <w:vAlign w:val="center"/>
            <w:hideMark/>
          </w:tcPr>
          <w:p w14:paraId="31F20EC1"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345B882C"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0A5DCD0C" w14:textId="77777777" w:rsidR="000F4203" w:rsidRPr="0051288B" w:rsidRDefault="000F4203" w:rsidP="000F4203">
            <w:pPr>
              <w:spacing w:line="256" w:lineRule="auto"/>
              <w:jc w:val="right"/>
              <w:rPr>
                <w:color w:val="010000"/>
                <w:sz w:val="16"/>
                <w:szCs w:val="16"/>
              </w:rPr>
            </w:pPr>
            <w:r w:rsidRPr="0051288B">
              <w:rPr>
                <w:color w:val="010000"/>
                <w:sz w:val="16"/>
                <w:szCs w:val="16"/>
              </w:rPr>
              <w:t>106</w:t>
            </w:r>
          </w:p>
        </w:tc>
        <w:tc>
          <w:tcPr>
            <w:tcW w:w="1866" w:type="dxa"/>
            <w:tcBorders>
              <w:top w:val="nil"/>
              <w:left w:val="nil"/>
              <w:bottom w:val="single" w:sz="4" w:space="0" w:color="auto"/>
              <w:right w:val="single" w:sz="4" w:space="0" w:color="auto"/>
            </w:tcBorders>
            <w:vAlign w:val="center"/>
            <w:hideMark/>
          </w:tcPr>
          <w:p w14:paraId="4B9009D8" w14:textId="77777777" w:rsidR="000F4203" w:rsidRPr="0051288B" w:rsidRDefault="000F4203" w:rsidP="000F4203">
            <w:pPr>
              <w:spacing w:line="256" w:lineRule="auto"/>
              <w:rPr>
                <w:color w:val="010000"/>
                <w:sz w:val="16"/>
                <w:szCs w:val="16"/>
              </w:rPr>
            </w:pPr>
            <w:r w:rsidRPr="0051288B">
              <w:rPr>
                <w:color w:val="010000"/>
                <w:sz w:val="16"/>
                <w:szCs w:val="16"/>
              </w:rPr>
              <w:t xml:space="preserve">УАЗ </w:t>
            </w:r>
          </w:p>
        </w:tc>
        <w:tc>
          <w:tcPr>
            <w:tcW w:w="1606" w:type="dxa"/>
            <w:tcBorders>
              <w:top w:val="nil"/>
              <w:left w:val="nil"/>
              <w:bottom w:val="single" w:sz="4" w:space="0" w:color="auto"/>
              <w:right w:val="single" w:sz="4" w:space="0" w:color="auto"/>
            </w:tcBorders>
            <w:vAlign w:val="center"/>
            <w:hideMark/>
          </w:tcPr>
          <w:p w14:paraId="6FD67E0E" w14:textId="77777777" w:rsidR="000F4203" w:rsidRPr="0051288B" w:rsidRDefault="000F4203" w:rsidP="000F4203">
            <w:pPr>
              <w:spacing w:line="256" w:lineRule="auto"/>
              <w:rPr>
                <w:color w:val="010000"/>
                <w:sz w:val="16"/>
                <w:szCs w:val="16"/>
              </w:rPr>
            </w:pPr>
            <w:r w:rsidRPr="0051288B">
              <w:rPr>
                <w:color w:val="010000"/>
                <w:sz w:val="16"/>
                <w:szCs w:val="16"/>
              </w:rPr>
              <w:t>3962</w:t>
            </w:r>
          </w:p>
        </w:tc>
        <w:tc>
          <w:tcPr>
            <w:tcW w:w="1250" w:type="dxa"/>
            <w:tcBorders>
              <w:top w:val="nil"/>
              <w:left w:val="nil"/>
              <w:bottom w:val="single" w:sz="4" w:space="0" w:color="auto"/>
              <w:right w:val="single" w:sz="4" w:space="0" w:color="auto"/>
            </w:tcBorders>
            <w:vAlign w:val="center"/>
            <w:hideMark/>
          </w:tcPr>
          <w:p w14:paraId="12AED015" w14:textId="77777777" w:rsidR="000F4203" w:rsidRPr="0051288B" w:rsidRDefault="000F4203" w:rsidP="000F4203">
            <w:pPr>
              <w:spacing w:line="256" w:lineRule="auto"/>
              <w:jc w:val="center"/>
              <w:rPr>
                <w:color w:val="010000"/>
                <w:sz w:val="16"/>
                <w:szCs w:val="16"/>
              </w:rPr>
            </w:pPr>
            <w:r w:rsidRPr="0051288B">
              <w:rPr>
                <w:color w:val="010000"/>
                <w:sz w:val="16"/>
                <w:szCs w:val="16"/>
              </w:rPr>
              <w:t>2005</w:t>
            </w:r>
          </w:p>
        </w:tc>
        <w:tc>
          <w:tcPr>
            <w:tcW w:w="2663" w:type="dxa"/>
            <w:tcBorders>
              <w:top w:val="nil"/>
              <w:left w:val="nil"/>
              <w:bottom w:val="single" w:sz="4" w:space="0" w:color="auto"/>
              <w:right w:val="single" w:sz="4" w:space="0" w:color="auto"/>
            </w:tcBorders>
            <w:vAlign w:val="center"/>
            <w:hideMark/>
          </w:tcPr>
          <w:p w14:paraId="577165CF"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6DC1D30B"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3683CEE3" w14:textId="77777777" w:rsidR="000F4203" w:rsidRPr="0051288B" w:rsidRDefault="000F4203" w:rsidP="000F4203">
            <w:pPr>
              <w:spacing w:line="256" w:lineRule="auto"/>
              <w:jc w:val="right"/>
              <w:rPr>
                <w:color w:val="010000"/>
                <w:sz w:val="16"/>
                <w:szCs w:val="16"/>
              </w:rPr>
            </w:pPr>
            <w:r w:rsidRPr="0051288B">
              <w:rPr>
                <w:color w:val="010000"/>
                <w:sz w:val="16"/>
                <w:szCs w:val="16"/>
              </w:rPr>
              <w:t>107</w:t>
            </w:r>
          </w:p>
        </w:tc>
        <w:tc>
          <w:tcPr>
            <w:tcW w:w="1866" w:type="dxa"/>
            <w:tcBorders>
              <w:top w:val="nil"/>
              <w:left w:val="nil"/>
              <w:bottom w:val="single" w:sz="4" w:space="0" w:color="auto"/>
              <w:right w:val="single" w:sz="4" w:space="0" w:color="auto"/>
            </w:tcBorders>
            <w:vAlign w:val="center"/>
            <w:hideMark/>
          </w:tcPr>
          <w:p w14:paraId="79A49834" w14:textId="77777777" w:rsidR="000F4203" w:rsidRPr="0051288B" w:rsidRDefault="000F4203" w:rsidP="000F4203">
            <w:pPr>
              <w:spacing w:line="256" w:lineRule="auto"/>
              <w:rPr>
                <w:color w:val="010000"/>
                <w:sz w:val="16"/>
                <w:szCs w:val="16"/>
              </w:rPr>
            </w:pPr>
            <w:r w:rsidRPr="0051288B">
              <w:rPr>
                <w:color w:val="010000"/>
                <w:sz w:val="16"/>
                <w:szCs w:val="16"/>
              </w:rPr>
              <w:t xml:space="preserve">УАЗ </w:t>
            </w:r>
          </w:p>
        </w:tc>
        <w:tc>
          <w:tcPr>
            <w:tcW w:w="1606" w:type="dxa"/>
            <w:tcBorders>
              <w:top w:val="nil"/>
              <w:left w:val="nil"/>
              <w:bottom w:val="single" w:sz="4" w:space="0" w:color="auto"/>
              <w:right w:val="single" w:sz="4" w:space="0" w:color="auto"/>
            </w:tcBorders>
            <w:vAlign w:val="center"/>
            <w:hideMark/>
          </w:tcPr>
          <w:p w14:paraId="3A6FF681" w14:textId="77777777" w:rsidR="000F4203" w:rsidRPr="0051288B" w:rsidRDefault="000F4203" w:rsidP="000F4203">
            <w:pPr>
              <w:spacing w:line="256" w:lineRule="auto"/>
              <w:rPr>
                <w:color w:val="010000"/>
                <w:sz w:val="16"/>
                <w:szCs w:val="16"/>
              </w:rPr>
            </w:pPr>
            <w:r w:rsidRPr="0051288B">
              <w:rPr>
                <w:color w:val="010000"/>
                <w:sz w:val="16"/>
                <w:szCs w:val="16"/>
              </w:rPr>
              <w:t>315195</w:t>
            </w:r>
          </w:p>
        </w:tc>
        <w:tc>
          <w:tcPr>
            <w:tcW w:w="1250" w:type="dxa"/>
            <w:tcBorders>
              <w:top w:val="nil"/>
              <w:left w:val="nil"/>
              <w:bottom w:val="single" w:sz="4" w:space="0" w:color="auto"/>
              <w:right w:val="single" w:sz="4" w:space="0" w:color="auto"/>
            </w:tcBorders>
            <w:vAlign w:val="center"/>
            <w:hideMark/>
          </w:tcPr>
          <w:p w14:paraId="74509730" w14:textId="77777777" w:rsidR="000F4203" w:rsidRPr="0051288B" w:rsidRDefault="000F4203" w:rsidP="000F4203">
            <w:pPr>
              <w:spacing w:line="256" w:lineRule="auto"/>
              <w:jc w:val="center"/>
              <w:rPr>
                <w:color w:val="010000"/>
                <w:sz w:val="16"/>
                <w:szCs w:val="16"/>
              </w:rPr>
            </w:pPr>
            <w:r w:rsidRPr="0051288B">
              <w:rPr>
                <w:color w:val="010000"/>
                <w:sz w:val="16"/>
                <w:szCs w:val="16"/>
              </w:rPr>
              <w:t>2013</w:t>
            </w:r>
          </w:p>
        </w:tc>
        <w:tc>
          <w:tcPr>
            <w:tcW w:w="2663" w:type="dxa"/>
            <w:tcBorders>
              <w:top w:val="nil"/>
              <w:left w:val="nil"/>
              <w:bottom w:val="single" w:sz="4" w:space="0" w:color="auto"/>
              <w:right w:val="single" w:sz="4" w:space="0" w:color="auto"/>
            </w:tcBorders>
            <w:vAlign w:val="center"/>
            <w:hideMark/>
          </w:tcPr>
          <w:p w14:paraId="52C514F5"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1837FC60"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3FCA373F" w14:textId="77777777" w:rsidR="000F4203" w:rsidRPr="0051288B" w:rsidRDefault="000F4203" w:rsidP="000F4203">
            <w:pPr>
              <w:spacing w:line="256" w:lineRule="auto"/>
              <w:jc w:val="right"/>
              <w:rPr>
                <w:color w:val="010000"/>
                <w:sz w:val="16"/>
                <w:szCs w:val="16"/>
              </w:rPr>
            </w:pPr>
            <w:r w:rsidRPr="0051288B">
              <w:rPr>
                <w:color w:val="010000"/>
                <w:sz w:val="16"/>
                <w:szCs w:val="16"/>
              </w:rPr>
              <w:t>108</w:t>
            </w:r>
          </w:p>
        </w:tc>
        <w:tc>
          <w:tcPr>
            <w:tcW w:w="1866" w:type="dxa"/>
            <w:tcBorders>
              <w:top w:val="nil"/>
              <w:left w:val="nil"/>
              <w:bottom w:val="single" w:sz="4" w:space="0" w:color="auto"/>
              <w:right w:val="single" w:sz="4" w:space="0" w:color="auto"/>
            </w:tcBorders>
            <w:vAlign w:val="center"/>
            <w:hideMark/>
          </w:tcPr>
          <w:p w14:paraId="4BB6353E" w14:textId="77777777" w:rsidR="000F4203" w:rsidRPr="0051288B" w:rsidRDefault="000F4203" w:rsidP="000F4203">
            <w:pPr>
              <w:spacing w:line="256" w:lineRule="auto"/>
              <w:rPr>
                <w:color w:val="010000"/>
                <w:sz w:val="16"/>
                <w:szCs w:val="16"/>
              </w:rPr>
            </w:pPr>
            <w:r w:rsidRPr="0051288B">
              <w:rPr>
                <w:color w:val="010000"/>
                <w:sz w:val="16"/>
                <w:szCs w:val="16"/>
              </w:rPr>
              <w:t>ГАЗ</w:t>
            </w:r>
          </w:p>
        </w:tc>
        <w:tc>
          <w:tcPr>
            <w:tcW w:w="1606" w:type="dxa"/>
            <w:tcBorders>
              <w:top w:val="nil"/>
              <w:left w:val="nil"/>
              <w:bottom w:val="single" w:sz="4" w:space="0" w:color="auto"/>
              <w:right w:val="single" w:sz="4" w:space="0" w:color="auto"/>
            </w:tcBorders>
            <w:vAlign w:val="center"/>
            <w:hideMark/>
          </w:tcPr>
          <w:p w14:paraId="28255EB2" w14:textId="77777777" w:rsidR="000F4203" w:rsidRPr="0051288B" w:rsidRDefault="000F4203" w:rsidP="000F4203">
            <w:pPr>
              <w:spacing w:line="256" w:lineRule="auto"/>
              <w:rPr>
                <w:color w:val="010000"/>
                <w:sz w:val="16"/>
                <w:szCs w:val="16"/>
              </w:rPr>
            </w:pPr>
            <w:r w:rsidRPr="0051288B">
              <w:rPr>
                <w:color w:val="010000"/>
                <w:sz w:val="16"/>
                <w:szCs w:val="16"/>
              </w:rPr>
              <w:t>3034-PS</w:t>
            </w:r>
          </w:p>
        </w:tc>
        <w:tc>
          <w:tcPr>
            <w:tcW w:w="1250" w:type="dxa"/>
            <w:tcBorders>
              <w:top w:val="nil"/>
              <w:left w:val="nil"/>
              <w:bottom w:val="single" w:sz="4" w:space="0" w:color="auto"/>
              <w:right w:val="single" w:sz="4" w:space="0" w:color="auto"/>
            </w:tcBorders>
            <w:vAlign w:val="center"/>
            <w:hideMark/>
          </w:tcPr>
          <w:p w14:paraId="3CAE9DF8" w14:textId="77777777" w:rsidR="000F4203" w:rsidRPr="0051288B" w:rsidRDefault="000F4203" w:rsidP="000F4203">
            <w:pPr>
              <w:spacing w:line="256" w:lineRule="auto"/>
              <w:jc w:val="center"/>
              <w:rPr>
                <w:color w:val="010000"/>
                <w:sz w:val="16"/>
                <w:szCs w:val="16"/>
              </w:rPr>
            </w:pPr>
            <w:r w:rsidRPr="0051288B">
              <w:rPr>
                <w:color w:val="010000"/>
                <w:sz w:val="16"/>
                <w:szCs w:val="16"/>
              </w:rPr>
              <w:t>2007</w:t>
            </w:r>
          </w:p>
        </w:tc>
        <w:tc>
          <w:tcPr>
            <w:tcW w:w="2663" w:type="dxa"/>
            <w:tcBorders>
              <w:top w:val="nil"/>
              <w:left w:val="nil"/>
              <w:bottom w:val="single" w:sz="4" w:space="0" w:color="auto"/>
              <w:right w:val="single" w:sz="4" w:space="0" w:color="auto"/>
            </w:tcBorders>
            <w:vAlign w:val="center"/>
            <w:hideMark/>
          </w:tcPr>
          <w:p w14:paraId="11EEFBA1"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1AE7D4A6"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36D99AC9" w14:textId="77777777" w:rsidR="000F4203" w:rsidRPr="0051288B" w:rsidRDefault="000F4203" w:rsidP="000F4203">
            <w:pPr>
              <w:spacing w:line="256" w:lineRule="auto"/>
              <w:jc w:val="right"/>
              <w:rPr>
                <w:color w:val="010000"/>
                <w:sz w:val="16"/>
                <w:szCs w:val="16"/>
              </w:rPr>
            </w:pPr>
            <w:r w:rsidRPr="0051288B">
              <w:rPr>
                <w:color w:val="010000"/>
                <w:sz w:val="16"/>
                <w:szCs w:val="16"/>
              </w:rPr>
              <w:t>109</w:t>
            </w:r>
          </w:p>
        </w:tc>
        <w:tc>
          <w:tcPr>
            <w:tcW w:w="1866" w:type="dxa"/>
            <w:tcBorders>
              <w:top w:val="nil"/>
              <w:left w:val="nil"/>
              <w:bottom w:val="single" w:sz="4" w:space="0" w:color="auto"/>
              <w:right w:val="single" w:sz="4" w:space="0" w:color="auto"/>
            </w:tcBorders>
            <w:vAlign w:val="center"/>
            <w:hideMark/>
          </w:tcPr>
          <w:p w14:paraId="5513D56E" w14:textId="77777777" w:rsidR="000F4203" w:rsidRPr="0051288B" w:rsidRDefault="000F4203" w:rsidP="000F4203">
            <w:pPr>
              <w:spacing w:line="256" w:lineRule="auto"/>
              <w:rPr>
                <w:color w:val="010000"/>
                <w:sz w:val="16"/>
                <w:szCs w:val="16"/>
              </w:rPr>
            </w:pPr>
            <w:r w:rsidRPr="0051288B">
              <w:rPr>
                <w:color w:val="010000"/>
                <w:sz w:val="16"/>
                <w:szCs w:val="16"/>
              </w:rPr>
              <w:t xml:space="preserve">УАЗ </w:t>
            </w:r>
          </w:p>
        </w:tc>
        <w:tc>
          <w:tcPr>
            <w:tcW w:w="1606" w:type="dxa"/>
            <w:tcBorders>
              <w:top w:val="nil"/>
              <w:left w:val="nil"/>
              <w:bottom w:val="single" w:sz="4" w:space="0" w:color="auto"/>
              <w:right w:val="single" w:sz="4" w:space="0" w:color="auto"/>
            </w:tcBorders>
            <w:vAlign w:val="center"/>
            <w:hideMark/>
          </w:tcPr>
          <w:p w14:paraId="74EFB094" w14:textId="77777777" w:rsidR="000F4203" w:rsidRPr="0051288B" w:rsidRDefault="000F4203" w:rsidP="000F4203">
            <w:pPr>
              <w:spacing w:line="256" w:lineRule="auto"/>
              <w:rPr>
                <w:color w:val="010000"/>
                <w:sz w:val="16"/>
                <w:szCs w:val="16"/>
              </w:rPr>
            </w:pPr>
            <w:r w:rsidRPr="0051288B">
              <w:rPr>
                <w:color w:val="010000"/>
                <w:sz w:val="16"/>
                <w:szCs w:val="16"/>
              </w:rPr>
              <w:t>396259</w:t>
            </w:r>
          </w:p>
        </w:tc>
        <w:tc>
          <w:tcPr>
            <w:tcW w:w="1250" w:type="dxa"/>
            <w:tcBorders>
              <w:top w:val="nil"/>
              <w:left w:val="nil"/>
              <w:bottom w:val="single" w:sz="4" w:space="0" w:color="auto"/>
              <w:right w:val="single" w:sz="4" w:space="0" w:color="auto"/>
            </w:tcBorders>
            <w:vAlign w:val="center"/>
            <w:hideMark/>
          </w:tcPr>
          <w:p w14:paraId="2A5612E1" w14:textId="77777777" w:rsidR="000F4203" w:rsidRPr="0051288B" w:rsidRDefault="000F4203" w:rsidP="000F4203">
            <w:pPr>
              <w:spacing w:line="256" w:lineRule="auto"/>
              <w:jc w:val="center"/>
              <w:rPr>
                <w:color w:val="010000"/>
                <w:sz w:val="16"/>
                <w:szCs w:val="16"/>
              </w:rPr>
            </w:pPr>
            <w:r w:rsidRPr="0051288B">
              <w:rPr>
                <w:color w:val="010000"/>
                <w:sz w:val="16"/>
                <w:szCs w:val="16"/>
              </w:rPr>
              <w:t>2005</w:t>
            </w:r>
          </w:p>
        </w:tc>
        <w:tc>
          <w:tcPr>
            <w:tcW w:w="2663" w:type="dxa"/>
            <w:tcBorders>
              <w:top w:val="nil"/>
              <w:left w:val="nil"/>
              <w:bottom w:val="single" w:sz="4" w:space="0" w:color="auto"/>
              <w:right w:val="single" w:sz="4" w:space="0" w:color="auto"/>
            </w:tcBorders>
            <w:vAlign w:val="center"/>
            <w:hideMark/>
          </w:tcPr>
          <w:p w14:paraId="431F17FB"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6223784F"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4AD59D53" w14:textId="77777777" w:rsidR="000F4203" w:rsidRPr="0051288B" w:rsidRDefault="000F4203" w:rsidP="000F4203">
            <w:pPr>
              <w:spacing w:line="256" w:lineRule="auto"/>
              <w:jc w:val="right"/>
              <w:rPr>
                <w:color w:val="010000"/>
                <w:sz w:val="16"/>
                <w:szCs w:val="16"/>
              </w:rPr>
            </w:pPr>
            <w:r w:rsidRPr="0051288B">
              <w:rPr>
                <w:color w:val="010000"/>
                <w:sz w:val="16"/>
                <w:szCs w:val="16"/>
              </w:rPr>
              <w:t>110</w:t>
            </w:r>
          </w:p>
        </w:tc>
        <w:tc>
          <w:tcPr>
            <w:tcW w:w="1866" w:type="dxa"/>
            <w:tcBorders>
              <w:top w:val="nil"/>
              <w:left w:val="nil"/>
              <w:bottom w:val="single" w:sz="4" w:space="0" w:color="auto"/>
              <w:right w:val="single" w:sz="4" w:space="0" w:color="auto"/>
            </w:tcBorders>
            <w:shd w:val="clear" w:color="auto" w:fill="FFFFFF"/>
            <w:vAlign w:val="center"/>
            <w:hideMark/>
          </w:tcPr>
          <w:p w14:paraId="00015BC3" w14:textId="77777777" w:rsidR="000F4203" w:rsidRPr="0051288B" w:rsidRDefault="000F4203" w:rsidP="000F4203">
            <w:pPr>
              <w:spacing w:line="256" w:lineRule="auto"/>
              <w:rPr>
                <w:color w:val="010000"/>
                <w:sz w:val="16"/>
                <w:szCs w:val="16"/>
              </w:rPr>
            </w:pPr>
            <w:r w:rsidRPr="0051288B">
              <w:rPr>
                <w:color w:val="010000"/>
                <w:sz w:val="16"/>
                <w:szCs w:val="16"/>
              </w:rPr>
              <w:t>Шевроле Нива</w:t>
            </w:r>
          </w:p>
        </w:tc>
        <w:tc>
          <w:tcPr>
            <w:tcW w:w="1606" w:type="dxa"/>
            <w:tcBorders>
              <w:top w:val="nil"/>
              <w:left w:val="nil"/>
              <w:bottom w:val="single" w:sz="4" w:space="0" w:color="auto"/>
              <w:right w:val="single" w:sz="4" w:space="0" w:color="auto"/>
            </w:tcBorders>
            <w:shd w:val="clear" w:color="auto" w:fill="FFFFFF"/>
            <w:vAlign w:val="center"/>
            <w:hideMark/>
          </w:tcPr>
          <w:p w14:paraId="4F29FCD0" w14:textId="77777777" w:rsidR="000F4203" w:rsidRPr="0051288B" w:rsidRDefault="000F4203" w:rsidP="000F4203">
            <w:pPr>
              <w:spacing w:line="256" w:lineRule="auto"/>
              <w:rPr>
                <w:color w:val="010000"/>
                <w:sz w:val="16"/>
                <w:szCs w:val="16"/>
              </w:rPr>
            </w:pPr>
            <w:r w:rsidRPr="0051288B">
              <w:rPr>
                <w:color w:val="010000"/>
                <w:sz w:val="16"/>
                <w:szCs w:val="16"/>
              </w:rPr>
              <w:t xml:space="preserve">ШЕВРОЛЕ НИВА </w:t>
            </w:r>
          </w:p>
        </w:tc>
        <w:tc>
          <w:tcPr>
            <w:tcW w:w="1250" w:type="dxa"/>
            <w:tcBorders>
              <w:top w:val="nil"/>
              <w:left w:val="nil"/>
              <w:bottom w:val="single" w:sz="4" w:space="0" w:color="auto"/>
              <w:right w:val="single" w:sz="4" w:space="0" w:color="auto"/>
            </w:tcBorders>
            <w:shd w:val="clear" w:color="auto" w:fill="FFFFFF"/>
            <w:vAlign w:val="center"/>
            <w:hideMark/>
          </w:tcPr>
          <w:p w14:paraId="18D4A184" w14:textId="77777777" w:rsidR="000F4203" w:rsidRPr="0051288B" w:rsidRDefault="000F4203" w:rsidP="000F4203">
            <w:pPr>
              <w:spacing w:line="256" w:lineRule="auto"/>
              <w:jc w:val="center"/>
              <w:rPr>
                <w:color w:val="010000"/>
                <w:sz w:val="16"/>
                <w:szCs w:val="16"/>
              </w:rPr>
            </w:pPr>
            <w:r w:rsidRPr="0051288B">
              <w:rPr>
                <w:color w:val="010000"/>
                <w:sz w:val="16"/>
                <w:szCs w:val="16"/>
              </w:rPr>
              <w:t>2010</w:t>
            </w:r>
          </w:p>
        </w:tc>
        <w:tc>
          <w:tcPr>
            <w:tcW w:w="2663" w:type="dxa"/>
            <w:tcBorders>
              <w:top w:val="nil"/>
              <w:left w:val="nil"/>
              <w:bottom w:val="single" w:sz="4" w:space="0" w:color="auto"/>
              <w:right w:val="single" w:sz="4" w:space="0" w:color="auto"/>
            </w:tcBorders>
            <w:vAlign w:val="center"/>
            <w:hideMark/>
          </w:tcPr>
          <w:p w14:paraId="30450026"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20911383"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05CB6BFC" w14:textId="77777777" w:rsidR="000F4203" w:rsidRPr="0051288B" w:rsidRDefault="000F4203" w:rsidP="000F4203">
            <w:pPr>
              <w:spacing w:line="256" w:lineRule="auto"/>
              <w:jc w:val="right"/>
              <w:rPr>
                <w:color w:val="010000"/>
                <w:sz w:val="16"/>
                <w:szCs w:val="16"/>
              </w:rPr>
            </w:pPr>
            <w:r w:rsidRPr="0051288B">
              <w:rPr>
                <w:color w:val="010000"/>
                <w:sz w:val="16"/>
                <w:szCs w:val="16"/>
              </w:rPr>
              <w:t>111</w:t>
            </w:r>
          </w:p>
        </w:tc>
        <w:tc>
          <w:tcPr>
            <w:tcW w:w="1866" w:type="dxa"/>
            <w:tcBorders>
              <w:top w:val="nil"/>
              <w:left w:val="nil"/>
              <w:bottom w:val="single" w:sz="4" w:space="0" w:color="auto"/>
              <w:right w:val="single" w:sz="4" w:space="0" w:color="auto"/>
            </w:tcBorders>
            <w:shd w:val="clear" w:color="auto" w:fill="FFFFFF"/>
            <w:vAlign w:val="center"/>
            <w:hideMark/>
          </w:tcPr>
          <w:p w14:paraId="67FA4AA2" w14:textId="77777777" w:rsidR="000F4203" w:rsidRPr="0051288B" w:rsidRDefault="000F4203" w:rsidP="000F4203">
            <w:pPr>
              <w:spacing w:line="256" w:lineRule="auto"/>
              <w:rPr>
                <w:color w:val="010000"/>
                <w:sz w:val="16"/>
                <w:szCs w:val="16"/>
              </w:rPr>
            </w:pPr>
            <w:r w:rsidRPr="0051288B">
              <w:rPr>
                <w:color w:val="010000"/>
                <w:sz w:val="16"/>
                <w:szCs w:val="16"/>
              </w:rPr>
              <w:t xml:space="preserve">УАЗ </w:t>
            </w:r>
          </w:p>
        </w:tc>
        <w:tc>
          <w:tcPr>
            <w:tcW w:w="1606" w:type="dxa"/>
            <w:tcBorders>
              <w:top w:val="nil"/>
              <w:left w:val="nil"/>
              <w:bottom w:val="single" w:sz="4" w:space="0" w:color="auto"/>
              <w:right w:val="single" w:sz="4" w:space="0" w:color="auto"/>
            </w:tcBorders>
            <w:shd w:val="clear" w:color="auto" w:fill="FFFFFF"/>
            <w:vAlign w:val="center"/>
            <w:hideMark/>
          </w:tcPr>
          <w:p w14:paraId="080E0983" w14:textId="77777777" w:rsidR="000F4203" w:rsidRPr="0051288B" w:rsidRDefault="000F4203" w:rsidP="000F4203">
            <w:pPr>
              <w:spacing w:line="256" w:lineRule="auto"/>
              <w:rPr>
                <w:color w:val="010000"/>
                <w:sz w:val="16"/>
                <w:szCs w:val="16"/>
              </w:rPr>
            </w:pPr>
            <w:r w:rsidRPr="0051288B">
              <w:rPr>
                <w:color w:val="010000"/>
                <w:sz w:val="16"/>
                <w:szCs w:val="16"/>
              </w:rPr>
              <w:t>390995</w:t>
            </w:r>
          </w:p>
        </w:tc>
        <w:tc>
          <w:tcPr>
            <w:tcW w:w="1250" w:type="dxa"/>
            <w:tcBorders>
              <w:top w:val="nil"/>
              <w:left w:val="nil"/>
              <w:bottom w:val="single" w:sz="4" w:space="0" w:color="auto"/>
              <w:right w:val="single" w:sz="4" w:space="0" w:color="auto"/>
            </w:tcBorders>
            <w:shd w:val="clear" w:color="auto" w:fill="FFFFFF"/>
            <w:vAlign w:val="center"/>
            <w:hideMark/>
          </w:tcPr>
          <w:p w14:paraId="1D8FA635" w14:textId="77777777" w:rsidR="000F4203" w:rsidRPr="0051288B" w:rsidRDefault="000F4203" w:rsidP="000F4203">
            <w:pPr>
              <w:spacing w:line="256" w:lineRule="auto"/>
              <w:jc w:val="center"/>
              <w:rPr>
                <w:color w:val="010000"/>
                <w:sz w:val="16"/>
                <w:szCs w:val="16"/>
              </w:rPr>
            </w:pPr>
            <w:r w:rsidRPr="0051288B">
              <w:rPr>
                <w:color w:val="010000"/>
                <w:sz w:val="16"/>
                <w:szCs w:val="16"/>
              </w:rPr>
              <w:t>2014</w:t>
            </w:r>
          </w:p>
        </w:tc>
        <w:tc>
          <w:tcPr>
            <w:tcW w:w="2663" w:type="dxa"/>
            <w:tcBorders>
              <w:top w:val="nil"/>
              <w:left w:val="nil"/>
              <w:bottom w:val="single" w:sz="4" w:space="0" w:color="auto"/>
              <w:right w:val="single" w:sz="4" w:space="0" w:color="auto"/>
            </w:tcBorders>
            <w:vAlign w:val="center"/>
            <w:hideMark/>
          </w:tcPr>
          <w:p w14:paraId="2AE7FAE6"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3C57BC91"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78A646C7" w14:textId="77777777" w:rsidR="000F4203" w:rsidRPr="0051288B" w:rsidRDefault="000F4203" w:rsidP="000F4203">
            <w:pPr>
              <w:spacing w:line="256" w:lineRule="auto"/>
              <w:jc w:val="right"/>
              <w:rPr>
                <w:color w:val="010000"/>
                <w:sz w:val="16"/>
                <w:szCs w:val="16"/>
              </w:rPr>
            </w:pPr>
            <w:r w:rsidRPr="0051288B">
              <w:rPr>
                <w:color w:val="010000"/>
                <w:sz w:val="16"/>
                <w:szCs w:val="16"/>
              </w:rPr>
              <w:t>112</w:t>
            </w:r>
          </w:p>
        </w:tc>
        <w:tc>
          <w:tcPr>
            <w:tcW w:w="1866" w:type="dxa"/>
            <w:tcBorders>
              <w:top w:val="nil"/>
              <w:left w:val="nil"/>
              <w:bottom w:val="single" w:sz="4" w:space="0" w:color="auto"/>
              <w:right w:val="single" w:sz="4" w:space="0" w:color="auto"/>
            </w:tcBorders>
            <w:shd w:val="clear" w:color="auto" w:fill="FFFFFF"/>
            <w:vAlign w:val="center"/>
            <w:hideMark/>
          </w:tcPr>
          <w:p w14:paraId="1DF6375B" w14:textId="77777777" w:rsidR="000F4203" w:rsidRPr="0051288B" w:rsidRDefault="000F4203" w:rsidP="000F4203">
            <w:pPr>
              <w:spacing w:line="256" w:lineRule="auto"/>
              <w:rPr>
                <w:color w:val="010000"/>
                <w:sz w:val="16"/>
                <w:szCs w:val="16"/>
              </w:rPr>
            </w:pPr>
            <w:r w:rsidRPr="0051288B">
              <w:rPr>
                <w:color w:val="010000"/>
                <w:sz w:val="16"/>
                <w:szCs w:val="16"/>
              </w:rPr>
              <w:t>ГАЗ</w:t>
            </w:r>
          </w:p>
        </w:tc>
        <w:tc>
          <w:tcPr>
            <w:tcW w:w="1606" w:type="dxa"/>
            <w:tcBorders>
              <w:top w:val="nil"/>
              <w:left w:val="nil"/>
              <w:bottom w:val="single" w:sz="4" w:space="0" w:color="auto"/>
              <w:right w:val="single" w:sz="4" w:space="0" w:color="auto"/>
            </w:tcBorders>
            <w:shd w:val="clear" w:color="auto" w:fill="FFFFFF"/>
            <w:vAlign w:val="center"/>
            <w:hideMark/>
          </w:tcPr>
          <w:p w14:paraId="09B669AA" w14:textId="77777777" w:rsidR="000F4203" w:rsidRPr="0051288B" w:rsidRDefault="000F4203" w:rsidP="000F4203">
            <w:pPr>
              <w:spacing w:line="256" w:lineRule="auto"/>
              <w:rPr>
                <w:color w:val="010000"/>
                <w:sz w:val="16"/>
                <w:szCs w:val="16"/>
              </w:rPr>
            </w:pPr>
            <w:r w:rsidRPr="0051288B">
              <w:rPr>
                <w:color w:val="010000"/>
                <w:sz w:val="16"/>
                <w:szCs w:val="16"/>
              </w:rPr>
              <w:t>6601</w:t>
            </w:r>
          </w:p>
        </w:tc>
        <w:tc>
          <w:tcPr>
            <w:tcW w:w="1250" w:type="dxa"/>
            <w:tcBorders>
              <w:top w:val="nil"/>
              <w:left w:val="nil"/>
              <w:bottom w:val="single" w:sz="4" w:space="0" w:color="auto"/>
              <w:right w:val="single" w:sz="4" w:space="0" w:color="auto"/>
            </w:tcBorders>
            <w:shd w:val="clear" w:color="auto" w:fill="FFFFFF"/>
            <w:vAlign w:val="center"/>
            <w:hideMark/>
          </w:tcPr>
          <w:p w14:paraId="36005CCD" w14:textId="77777777" w:rsidR="000F4203" w:rsidRPr="0051288B" w:rsidRDefault="000F4203" w:rsidP="000F4203">
            <w:pPr>
              <w:spacing w:line="256" w:lineRule="auto"/>
              <w:jc w:val="center"/>
              <w:rPr>
                <w:color w:val="010000"/>
                <w:sz w:val="16"/>
                <w:szCs w:val="16"/>
              </w:rPr>
            </w:pPr>
            <w:r w:rsidRPr="0051288B">
              <w:rPr>
                <w:color w:val="010000"/>
                <w:sz w:val="16"/>
                <w:szCs w:val="16"/>
              </w:rPr>
              <w:t>1979</w:t>
            </w:r>
          </w:p>
        </w:tc>
        <w:tc>
          <w:tcPr>
            <w:tcW w:w="2663" w:type="dxa"/>
            <w:tcBorders>
              <w:top w:val="nil"/>
              <w:left w:val="nil"/>
              <w:bottom w:val="single" w:sz="4" w:space="0" w:color="auto"/>
              <w:right w:val="single" w:sz="4" w:space="0" w:color="auto"/>
            </w:tcBorders>
            <w:vAlign w:val="center"/>
            <w:hideMark/>
          </w:tcPr>
          <w:p w14:paraId="46F4E73C"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6FA7ADA6"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0CE9E35E" w14:textId="77777777" w:rsidR="000F4203" w:rsidRPr="0051288B" w:rsidRDefault="000F4203" w:rsidP="000F4203">
            <w:pPr>
              <w:spacing w:line="256" w:lineRule="auto"/>
              <w:jc w:val="right"/>
              <w:rPr>
                <w:color w:val="010000"/>
                <w:sz w:val="16"/>
                <w:szCs w:val="16"/>
              </w:rPr>
            </w:pPr>
            <w:r w:rsidRPr="0051288B">
              <w:rPr>
                <w:color w:val="010000"/>
                <w:sz w:val="16"/>
                <w:szCs w:val="16"/>
              </w:rPr>
              <w:t>113</w:t>
            </w:r>
          </w:p>
        </w:tc>
        <w:tc>
          <w:tcPr>
            <w:tcW w:w="1866" w:type="dxa"/>
            <w:tcBorders>
              <w:top w:val="nil"/>
              <w:left w:val="nil"/>
              <w:bottom w:val="single" w:sz="4" w:space="0" w:color="auto"/>
              <w:right w:val="single" w:sz="4" w:space="0" w:color="auto"/>
            </w:tcBorders>
            <w:shd w:val="clear" w:color="auto" w:fill="FFFFFF"/>
            <w:vAlign w:val="center"/>
            <w:hideMark/>
          </w:tcPr>
          <w:p w14:paraId="03C434B7" w14:textId="77777777" w:rsidR="000F4203" w:rsidRPr="0051288B" w:rsidRDefault="000F4203" w:rsidP="000F4203">
            <w:pPr>
              <w:spacing w:line="256" w:lineRule="auto"/>
              <w:rPr>
                <w:color w:val="010000"/>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1927005D" w14:textId="77777777" w:rsidR="000F4203" w:rsidRPr="0051288B" w:rsidRDefault="000F4203" w:rsidP="000F4203">
            <w:pPr>
              <w:spacing w:line="256" w:lineRule="auto"/>
              <w:rPr>
                <w:color w:val="010000"/>
                <w:sz w:val="16"/>
                <w:szCs w:val="16"/>
              </w:rPr>
            </w:pPr>
            <w:r w:rsidRPr="0051288B">
              <w:rPr>
                <w:color w:val="010000"/>
                <w:sz w:val="16"/>
                <w:szCs w:val="16"/>
              </w:rPr>
              <w:t>396254</w:t>
            </w:r>
          </w:p>
        </w:tc>
        <w:tc>
          <w:tcPr>
            <w:tcW w:w="1250" w:type="dxa"/>
            <w:tcBorders>
              <w:top w:val="nil"/>
              <w:left w:val="nil"/>
              <w:bottom w:val="single" w:sz="4" w:space="0" w:color="auto"/>
              <w:right w:val="single" w:sz="4" w:space="0" w:color="auto"/>
            </w:tcBorders>
            <w:shd w:val="clear" w:color="auto" w:fill="FFFFFF"/>
            <w:vAlign w:val="center"/>
            <w:hideMark/>
          </w:tcPr>
          <w:p w14:paraId="0845A5E3" w14:textId="77777777" w:rsidR="000F4203" w:rsidRPr="0051288B" w:rsidRDefault="000F4203" w:rsidP="000F4203">
            <w:pPr>
              <w:spacing w:line="256" w:lineRule="auto"/>
              <w:jc w:val="center"/>
              <w:rPr>
                <w:color w:val="010000"/>
                <w:sz w:val="16"/>
                <w:szCs w:val="16"/>
              </w:rPr>
            </w:pPr>
            <w:r w:rsidRPr="0051288B">
              <w:rPr>
                <w:color w:val="010000"/>
                <w:sz w:val="16"/>
                <w:szCs w:val="16"/>
              </w:rPr>
              <w:t>2006</w:t>
            </w:r>
          </w:p>
        </w:tc>
        <w:tc>
          <w:tcPr>
            <w:tcW w:w="2663" w:type="dxa"/>
            <w:tcBorders>
              <w:top w:val="nil"/>
              <w:left w:val="nil"/>
              <w:bottom w:val="single" w:sz="4" w:space="0" w:color="auto"/>
              <w:right w:val="single" w:sz="4" w:space="0" w:color="auto"/>
            </w:tcBorders>
            <w:vAlign w:val="center"/>
            <w:hideMark/>
          </w:tcPr>
          <w:p w14:paraId="72F9AE7C"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1E363BDB"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0EBDBB02" w14:textId="77777777" w:rsidR="000F4203" w:rsidRPr="0051288B" w:rsidRDefault="000F4203" w:rsidP="000F4203">
            <w:pPr>
              <w:spacing w:line="256" w:lineRule="auto"/>
              <w:jc w:val="right"/>
              <w:rPr>
                <w:color w:val="010000"/>
                <w:sz w:val="16"/>
                <w:szCs w:val="16"/>
              </w:rPr>
            </w:pPr>
            <w:r w:rsidRPr="0051288B">
              <w:rPr>
                <w:color w:val="010000"/>
                <w:sz w:val="16"/>
                <w:szCs w:val="16"/>
              </w:rPr>
              <w:t>114</w:t>
            </w:r>
          </w:p>
        </w:tc>
        <w:tc>
          <w:tcPr>
            <w:tcW w:w="1866" w:type="dxa"/>
            <w:tcBorders>
              <w:top w:val="nil"/>
              <w:left w:val="nil"/>
              <w:bottom w:val="single" w:sz="4" w:space="0" w:color="auto"/>
              <w:right w:val="single" w:sz="4" w:space="0" w:color="auto"/>
            </w:tcBorders>
            <w:shd w:val="clear" w:color="auto" w:fill="FFFFFF"/>
            <w:vAlign w:val="center"/>
            <w:hideMark/>
          </w:tcPr>
          <w:p w14:paraId="1FBBFF64" w14:textId="77777777" w:rsidR="000F4203" w:rsidRPr="0051288B" w:rsidRDefault="000F4203" w:rsidP="000F4203">
            <w:pPr>
              <w:spacing w:line="256" w:lineRule="auto"/>
              <w:rPr>
                <w:color w:val="010000"/>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0A4153A2" w14:textId="77777777" w:rsidR="000F4203" w:rsidRPr="0051288B" w:rsidRDefault="000F4203" w:rsidP="000F4203">
            <w:pPr>
              <w:spacing w:line="256" w:lineRule="auto"/>
              <w:rPr>
                <w:color w:val="010000"/>
                <w:sz w:val="16"/>
                <w:szCs w:val="16"/>
              </w:rPr>
            </w:pPr>
            <w:r w:rsidRPr="0051288B">
              <w:rPr>
                <w:color w:val="010000"/>
                <w:sz w:val="16"/>
                <w:szCs w:val="16"/>
              </w:rPr>
              <w:t>390995</w:t>
            </w:r>
          </w:p>
        </w:tc>
        <w:tc>
          <w:tcPr>
            <w:tcW w:w="1250" w:type="dxa"/>
            <w:tcBorders>
              <w:top w:val="nil"/>
              <w:left w:val="nil"/>
              <w:bottom w:val="single" w:sz="4" w:space="0" w:color="auto"/>
              <w:right w:val="single" w:sz="4" w:space="0" w:color="auto"/>
            </w:tcBorders>
            <w:shd w:val="clear" w:color="auto" w:fill="FFFFFF"/>
            <w:vAlign w:val="center"/>
            <w:hideMark/>
          </w:tcPr>
          <w:p w14:paraId="07321917" w14:textId="77777777" w:rsidR="000F4203" w:rsidRPr="0051288B" w:rsidRDefault="000F4203" w:rsidP="000F4203">
            <w:pPr>
              <w:spacing w:line="256" w:lineRule="auto"/>
              <w:jc w:val="center"/>
              <w:rPr>
                <w:color w:val="010000"/>
                <w:sz w:val="16"/>
                <w:szCs w:val="16"/>
              </w:rPr>
            </w:pPr>
            <w:r w:rsidRPr="0051288B">
              <w:rPr>
                <w:color w:val="010000"/>
                <w:sz w:val="16"/>
                <w:szCs w:val="16"/>
              </w:rPr>
              <w:t>2015</w:t>
            </w:r>
          </w:p>
        </w:tc>
        <w:tc>
          <w:tcPr>
            <w:tcW w:w="2663" w:type="dxa"/>
            <w:tcBorders>
              <w:top w:val="nil"/>
              <w:left w:val="nil"/>
              <w:bottom w:val="single" w:sz="4" w:space="0" w:color="auto"/>
              <w:right w:val="single" w:sz="4" w:space="0" w:color="auto"/>
            </w:tcBorders>
            <w:vAlign w:val="center"/>
            <w:hideMark/>
          </w:tcPr>
          <w:p w14:paraId="27F9336A"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0AF9DCA5"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21A30BF0" w14:textId="77777777" w:rsidR="000F4203" w:rsidRPr="0051288B" w:rsidRDefault="000F4203" w:rsidP="000F4203">
            <w:pPr>
              <w:spacing w:line="256" w:lineRule="auto"/>
              <w:jc w:val="right"/>
              <w:rPr>
                <w:color w:val="010000"/>
                <w:sz w:val="16"/>
                <w:szCs w:val="16"/>
              </w:rPr>
            </w:pPr>
            <w:r w:rsidRPr="0051288B">
              <w:rPr>
                <w:color w:val="010000"/>
                <w:sz w:val="16"/>
                <w:szCs w:val="16"/>
              </w:rPr>
              <w:t>115</w:t>
            </w:r>
          </w:p>
        </w:tc>
        <w:tc>
          <w:tcPr>
            <w:tcW w:w="1866" w:type="dxa"/>
            <w:tcBorders>
              <w:top w:val="nil"/>
              <w:left w:val="nil"/>
              <w:bottom w:val="single" w:sz="4" w:space="0" w:color="auto"/>
              <w:right w:val="single" w:sz="4" w:space="0" w:color="auto"/>
            </w:tcBorders>
            <w:vAlign w:val="center"/>
            <w:hideMark/>
          </w:tcPr>
          <w:p w14:paraId="070DC5B1" w14:textId="77777777" w:rsidR="000F4203" w:rsidRPr="0051288B" w:rsidRDefault="000F4203" w:rsidP="000F4203">
            <w:pPr>
              <w:spacing w:line="256" w:lineRule="auto"/>
              <w:rPr>
                <w:color w:val="010000"/>
                <w:sz w:val="16"/>
                <w:szCs w:val="16"/>
              </w:rPr>
            </w:pPr>
            <w:r w:rsidRPr="0051288B">
              <w:rPr>
                <w:color w:val="010000"/>
                <w:sz w:val="16"/>
                <w:szCs w:val="16"/>
              </w:rPr>
              <w:t xml:space="preserve">УАЗ </w:t>
            </w:r>
          </w:p>
        </w:tc>
        <w:tc>
          <w:tcPr>
            <w:tcW w:w="1606" w:type="dxa"/>
            <w:tcBorders>
              <w:top w:val="nil"/>
              <w:left w:val="nil"/>
              <w:bottom w:val="single" w:sz="4" w:space="0" w:color="auto"/>
              <w:right w:val="single" w:sz="4" w:space="0" w:color="auto"/>
            </w:tcBorders>
            <w:vAlign w:val="center"/>
            <w:hideMark/>
          </w:tcPr>
          <w:p w14:paraId="3665C010" w14:textId="77777777" w:rsidR="000F4203" w:rsidRPr="0051288B" w:rsidRDefault="000F4203" w:rsidP="000F4203">
            <w:pPr>
              <w:spacing w:line="256" w:lineRule="auto"/>
              <w:rPr>
                <w:color w:val="010000"/>
                <w:sz w:val="16"/>
                <w:szCs w:val="16"/>
              </w:rPr>
            </w:pPr>
            <w:r w:rsidRPr="0051288B">
              <w:rPr>
                <w:color w:val="010000"/>
                <w:sz w:val="16"/>
                <w:szCs w:val="16"/>
              </w:rPr>
              <w:t>390945</w:t>
            </w:r>
          </w:p>
        </w:tc>
        <w:tc>
          <w:tcPr>
            <w:tcW w:w="1250" w:type="dxa"/>
            <w:tcBorders>
              <w:top w:val="nil"/>
              <w:left w:val="nil"/>
              <w:bottom w:val="single" w:sz="4" w:space="0" w:color="auto"/>
              <w:right w:val="single" w:sz="4" w:space="0" w:color="auto"/>
            </w:tcBorders>
            <w:vAlign w:val="center"/>
            <w:hideMark/>
          </w:tcPr>
          <w:p w14:paraId="7885F875" w14:textId="77777777" w:rsidR="000F4203" w:rsidRPr="0051288B" w:rsidRDefault="000F4203" w:rsidP="000F4203">
            <w:pPr>
              <w:spacing w:line="256" w:lineRule="auto"/>
              <w:jc w:val="center"/>
              <w:rPr>
                <w:color w:val="010000"/>
                <w:sz w:val="16"/>
                <w:szCs w:val="16"/>
              </w:rPr>
            </w:pPr>
            <w:r w:rsidRPr="0051288B">
              <w:rPr>
                <w:color w:val="010000"/>
                <w:sz w:val="16"/>
                <w:szCs w:val="16"/>
              </w:rPr>
              <w:t>2011</w:t>
            </w:r>
          </w:p>
        </w:tc>
        <w:tc>
          <w:tcPr>
            <w:tcW w:w="2663" w:type="dxa"/>
            <w:tcBorders>
              <w:top w:val="nil"/>
              <w:left w:val="nil"/>
              <w:bottom w:val="single" w:sz="4" w:space="0" w:color="auto"/>
              <w:right w:val="single" w:sz="4" w:space="0" w:color="auto"/>
            </w:tcBorders>
            <w:vAlign w:val="center"/>
            <w:hideMark/>
          </w:tcPr>
          <w:p w14:paraId="469987C1"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3767C82B"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2E925E24" w14:textId="77777777" w:rsidR="000F4203" w:rsidRPr="0051288B" w:rsidRDefault="000F4203" w:rsidP="000F4203">
            <w:pPr>
              <w:spacing w:line="256" w:lineRule="auto"/>
              <w:jc w:val="right"/>
              <w:rPr>
                <w:color w:val="010000"/>
                <w:sz w:val="16"/>
                <w:szCs w:val="16"/>
              </w:rPr>
            </w:pPr>
            <w:r w:rsidRPr="0051288B">
              <w:rPr>
                <w:color w:val="010000"/>
                <w:sz w:val="16"/>
                <w:szCs w:val="16"/>
              </w:rPr>
              <w:t>116</w:t>
            </w:r>
          </w:p>
        </w:tc>
        <w:tc>
          <w:tcPr>
            <w:tcW w:w="1866" w:type="dxa"/>
            <w:tcBorders>
              <w:top w:val="nil"/>
              <w:left w:val="nil"/>
              <w:bottom w:val="single" w:sz="4" w:space="0" w:color="auto"/>
              <w:right w:val="single" w:sz="4" w:space="0" w:color="auto"/>
            </w:tcBorders>
            <w:vAlign w:val="center"/>
            <w:hideMark/>
          </w:tcPr>
          <w:p w14:paraId="40324765" w14:textId="77777777" w:rsidR="000F4203" w:rsidRPr="0051288B" w:rsidRDefault="000F4203" w:rsidP="000F4203">
            <w:pPr>
              <w:spacing w:line="256" w:lineRule="auto"/>
              <w:rPr>
                <w:color w:val="010000"/>
                <w:sz w:val="16"/>
                <w:szCs w:val="16"/>
              </w:rPr>
            </w:pPr>
            <w:r w:rsidRPr="0051288B">
              <w:rPr>
                <w:color w:val="010000"/>
                <w:sz w:val="16"/>
                <w:szCs w:val="16"/>
              </w:rPr>
              <w:t xml:space="preserve">УАЗ </w:t>
            </w:r>
          </w:p>
        </w:tc>
        <w:tc>
          <w:tcPr>
            <w:tcW w:w="1606" w:type="dxa"/>
            <w:tcBorders>
              <w:top w:val="nil"/>
              <w:left w:val="nil"/>
              <w:bottom w:val="single" w:sz="4" w:space="0" w:color="auto"/>
              <w:right w:val="single" w:sz="4" w:space="0" w:color="auto"/>
            </w:tcBorders>
            <w:vAlign w:val="center"/>
            <w:hideMark/>
          </w:tcPr>
          <w:p w14:paraId="63E9CFFF" w14:textId="77777777" w:rsidR="000F4203" w:rsidRPr="0051288B" w:rsidRDefault="000F4203" w:rsidP="000F4203">
            <w:pPr>
              <w:spacing w:line="256" w:lineRule="auto"/>
              <w:rPr>
                <w:color w:val="010000"/>
                <w:sz w:val="16"/>
                <w:szCs w:val="16"/>
              </w:rPr>
            </w:pPr>
            <w:r w:rsidRPr="0051288B">
              <w:rPr>
                <w:color w:val="010000"/>
                <w:sz w:val="16"/>
                <w:szCs w:val="16"/>
              </w:rPr>
              <w:t>3909</w:t>
            </w:r>
          </w:p>
        </w:tc>
        <w:tc>
          <w:tcPr>
            <w:tcW w:w="1250" w:type="dxa"/>
            <w:tcBorders>
              <w:top w:val="nil"/>
              <w:left w:val="nil"/>
              <w:bottom w:val="single" w:sz="4" w:space="0" w:color="auto"/>
              <w:right w:val="single" w:sz="4" w:space="0" w:color="auto"/>
            </w:tcBorders>
            <w:vAlign w:val="center"/>
            <w:hideMark/>
          </w:tcPr>
          <w:p w14:paraId="1BDD4F78" w14:textId="77777777" w:rsidR="000F4203" w:rsidRPr="0051288B" w:rsidRDefault="000F4203" w:rsidP="000F4203">
            <w:pPr>
              <w:spacing w:line="256" w:lineRule="auto"/>
              <w:jc w:val="center"/>
              <w:rPr>
                <w:color w:val="010000"/>
                <w:sz w:val="16"/>
                <w:szCs w:val="16"/>
              </w:rPr>
            </w:pPr>
            <w:r w:rsidRPr="0051288B">
              <w:rPr>
                <w:color w:val="010000"/>
                <w:sz w:val="16"/>
                <w:szCs w:val="16"/>
              </w:rPr>
              <w:t>2003</w:t>
            </w:r>
          </w:p>
        </w:tc>
        <w:tc>
          <w:tcPr>
            <w:tcW w:w="2663" w:type="dxa"/>
            <w:tcBorders>
              <w:top w:val="nil"/>
              <w:left w:val="nil"/>
              <w:bottom w:val="single" w:sz="4" w:space="0" w:color="auto"/>
              <w:right w:val="single" w:sz="4" w:space="0" w:color="auto"/>
            </w:tcBorders>
            <w:vAlign w:val="center"/>
            <w:hideMark/>
          </w:tcPr>
          <w:p w14:paraId="143E5C4E"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1A9AC3CE"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2376FD6D" w14:textId="77777777" w:rsidR="000F4203" w:rsidRPr="0051288B" w:rsidRDefault="000F4203" w:rsidP="000F4203">
            <w:pPr>
              <w:spacing w:line="256" w:lineRule="auto"/>
              <w:jc w:val="right"/>
              <w:rPr>
                <w:color w:val="010000"/>
                <w:sz w:val="16"/>
                <w:szCs w:val="16"/>
              </w:rPr>
            </w:pPr>
            <w:r w:rsidRPr="0051288B">
              <w:rPr>
                <w:color w:val="010000"/>
                <w:sz w:val="16"/>
                <w:szCs w:val="16"/>
              </w:rPr>
              <w:t>117</w:t>
            </w:r>
          </w:p>
        </w:tc>
        <w:tc>
          <w:tcPr>
            <w:tcW w:w="1866" w:type="dxa"/>
            <w:tcBorders>
              <w:top w:val="nil"/>
              <w:left w:val="nil"/>
              <w:bottom w:val="single" w:sz="4" w:space="0" w:color="auto"/>
              <w:right w:val="single" w:sz="4" w:space="0" w:color="auto"/>
            </w:tcBorders>
            <w:vAlign w:val="center"/>
            <w:hideMark/>
          </w:tcPr>
          <w:p w14:paraId="26E51657" w14:textId="77777777" w:rsidR="000F4203" w:rsidRPr="0051288B" w:rsidRDefault="000F4203" w:rsidP="000F4203">
            <w:pPr>
              <w:spacing w:line="256" w:lineRule="auto"/>
              <w:rPr>
                <w:color w:val="010000"/>
                <w:sz w:val="16"/>
                <w:szCs w:val="16"/>
              </w:rPr>
            </w:pPr>
            <w:r w:rsidRPr="0051288B">
              <w:rPr>
                <w:color w:val="010000"/>
                <w:sz w:val="16"/>
                <w:szCs w:val="16"/>
              </w:rPr>
              <w:t xml:space="preserve">УАЗ </w:t>
            </w:r>
          </w:p>
        </w:tc>
        <w:tc>
          <w:tcPr>
            <w:tcW w:w="1606" w:type="dxa"/>
            <w:tcBorders>
              <w:top w:val="nil"/>
              <w:left w:val="nil"/>
              <w:bottom w:val="single" w:sz="4" w:space="0" w:color="auto"/>
              <w:right w:val="single" w:sz="4" w:space="0" w:color="auto"/>
            </w:tcBorders>
            <w:vAlign w:val="center"/>
            <w:hideMark/>
          </w:tcPr>
          <w:p w14:paraId="3D96D5FB" w14:textId="77777777" w:rsidR="000F4203" w:rsidRPr="0051288B" w:rsidRDefault="000F4203" w:rsidP="000F4203">
            <w:pPr>
              <w:spacing w:line="256" w:lineRule="auto"/>
              <w:rPr>
                <w:color w:val="010000"/>
                <w:sz w:val="16"/>
                <w:szCs w:val="16"/>
              </w:rPr>
            </w:pPr>
            <w:r w:rsidRPr="0051288B">
              <w:rPr>
                <w:color w:val="010000"/>
                <w:sz w:val="16"/>
                <w:szCs w:val="16"/>
              </w:rPr>
              <w:t>390944</w:t>
            </w:r>
          </w:p>
        </w:tc>
        <w:tc>
          <w:tcPr>
            <w:tcW w:w="1250" w:type="dxa"/>
            <w:tcBorders>
              <w:top w:val="nil"/>
              <w:left w:val="nil"/>
              <w:bottom w:val="single" w:sz="4" w:space="0" w:color="auto"/>
              <w:right w:val="single" w:sz="4" w:space="0" w:color="auto"/>
            </w:tcBorders>
            <w:vAlign w:val="center"/>
            <w:hideMark/>
          </w:tcPr>
          <w:p w14:paraId="5E9BD7DF" w14:textId="77777777" w:rsidR="000F4203" w:rsidRPr="0051288B" w:rsidRDefault="000F4203" w:rsidP="000F4203">
            <w:pPr>
              <w:spacing w:line="256" w:lineRule="auto"/>
              <w:jc w:val="center"/>
              <w:rPr>
                <w:color w:val="010000"/>
                <w:sz w:val="16"/>
                <w:szCs w:val="16"/>
              </w:rPr>
            </w:pPr>
            <w:r w:rsidRPr="0051288B">
              <w:rPr>
                <w:color w:val="010000"/>
                <w:sz w:val="16"/>
                <w:szCs w:val="16"/>
              </w:rPr>
              <w:t>2008</w:t>
            </w:r>
          </w:p>
        </w:tc>
        <w:tc>
          <w:tcPr>
            <w:tcW w:w="2663" w:type="dxa"/>
            <w:tcBorders>
              <w:top w:val="nil"/>
              <w:left w:val="nil"/>
              <w:bottom w:val="single" w:sz="4" w:space="0" w:color="auto"/>
              <w:right w:val="single" w:sz="4" w:space="0" w:color="auto"/>
            </w:tcBorders>
            <w:vAlign w:val="center"/>
            <w:hideMark/>
          </w:tcPr>
          <w:p w14:paraId="1BB5701D"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0FAEE49B"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3E568350" w14:textId="77777777" w:rsidR="000F4203" w:rsidRPr="0051288B" w:rsidRDefault="000F4203" w:rsidP="000F4203">
            <w:pPr>
              <w:spacing w:line="256" w:lineRule="auto"/>
              <w:jc w:val="right"/>
              <w:rPr>
                <w:color w:val="010000"/>
                <w:sz w:val="16"/>
                <w:szCs w:val="16"/>
              </w:rPr>
            </w:pPr>
            <w:r w:rsidRPr="0051288B">
              <w:rPr>
                <w:color w:val="010000"/>
                <w:sz w:val="16"/>
                <w:szCs w:val="16"/>
              </w:rPr>
              <w:t>118</w:t>
            </w:r>
          </w:p>
        </w:tc>
        <w:tc>
          <w:tcPr>
            <w:tcW w:w="1866" w:type="dxa"/>
            <w:tcBorders>
              <w:top w:val="nil"/>
              <w:left w:val="nil"/>
              <w:bottom w:val="single" w:sz="4" w:space="0" w:color="auto"/>
              <w:right w:val="single" w:sz="4" w:space="0" w:color="auto"/>
            </w:tcBorders>
            <w:shd w:val="clear" w:color="auto" w:fill="FFFFFF"/>
            <w:vAlign w:val="center"/>
            <w:hideMark/>
          </w:tcPr>
          <w:p w14:paraId="17F866DC" w14:textId="77777777" w:rsidR="000F4203" w:rsidRPr="0051288B" w:rsidRDefault="000F4203" w:rsidP="000F4203">
            <w:pPr>
              <w:spacing w:line="256" w:lineRule="auto"/>
              <w:rPr>
                <w:color w:val="010000"/>
                <w:sz w:val="16"/>
                <w:szCs w:val="16"/>
              </w:rPr>
            </w:pPr>
            <w:r w:rsidRPr="0051288B">
              <w:rPr>
                <w:color w:val="010000"/>
                <w:sz w:val="16"/>
                <w:szCs w:val="16"/>
              </w:rPr>
              <w:t xml:space="preserve">УАЗ </w:t>
            </w:r>
          </w:p>
        </w:tc>
        <w:tc>
          <w:tcPr>
            <w:tcW w:w="1606" w:type="dxa"/>
            <w:tcBorders>
              <w:top w:val="nil"/>
              <w:left w:val="nil"/>
              <w:bottom w:val="single" w:sz="4" w:space="0" w:color="auto"/>
              <w:right w:val="single" w:sz="4" w:space="0" w:color="auto"/>
            </w:tcBorders>
            <w:shd w:val="clear" w:color="auto" w:fill="FFFFFF"/>
            <w:vAlign w:val="center"/>
            <w:hideMark/>
          </w:tcPr>
          <w:p w14:paraId="2F8ED4BF" w14:textId="77777777" w:rsidR="000F4203" w:rsidRPr="0051288B" w:rsidRDefault="000F4203" w:rsidP="000F4203">
            <w:pPr>
              <w:spacing w:line="256" w:lineRule="auto"/>
              <w:rPr>
                <w:color w:val="010000"/>
                <w:sz w:val="16"/>
                <w:szCs w:val="16"/>
              </w:rPr>
            </w:pPr>
            <w:r w:rsidRPr="0051288B">
              <w:rPr>
                <w:color w:val="010000"/>
                <w:sz w:val="16"/>
                <w:szCs w:val="16"/>
              </w:rPr>
              <w:t>390995</w:t>
            </w:r>
          </w:p>
        </w:tc>
        <w:tc>
          <w:tcPr>
            <w:tcW w:w="1250" w:type="dxa"/>
            <w:tcBorders>
              <w:top w:val="nil"/>
              <w:left w:val="nil"/>
              <w:bottom w:val="single" w:sz="4" w:space="0" w:color="auto"/>
              <w:right w:val="single" w:sz="4" w:space="0" w:color="auto"/>
            </w:tcBorders>
            <w:shd w:val="clear" w:color="auto" w:fill="FFFFFF"/>
            <w:vAlign w:val="center"/>
            <w:hideMark/>
          </w:tcPr>
          <w:p w14:paraId="15848087" w14:textId="77777777" w:rsidR="000F4203" w:rsidRPr="0051288B" w:rsidRDefault="000F4203" w:rsidP="000F4203">
            <w:pPr>
              <w:spacing w:line="256" w:lineRule="auto"/>
              <w:jc w:val="center"/>
              <w:rPr>
                <w:color w:val="010000"/>
                <w:sz w:val="16"/>
                <w:szCs w:val="16"/>
              </w:rPr>
            </w:pPr>
            <w:r w:rsidRPr="0051288B">
              <w:rPr>
                <w:color w:val="010000"/>
                <w:sz w:val="16"/>
                <w:szCs w:val="16"/>
              </w:rPr>
              <w:t>2016</w:t>
            </w:r>
          </w:p>
        </w:tc>
        <w:tc>
          <w:tcPr>
            <w:tcW w:w="2663" w:type="dxa"/>
            <w:tcBorders>
              <w:top w:val="nil"/>
              <w:left w:val="nil"/>
              <w:bottom w:val="single" w:sz="4" w:space="0" w:color="auto"/>
              <w:right w:val="single" w:sz="4" w:space="0" w:color="auto"/>
            </w:tcBorders>
            <w:shd w:val="clear" w:color="auto" w:fill="FFFFFF"/>
            <w:vAlign w:val="center"/>
            <w:hideMark/>
          </w:tcPr>
          <w:p w14:paraId="1743660E"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7F27F500"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4384C6A8" w14:textId="77777777" w:rsidR="000F4203" w:rsidRPr="0051288B" w:rsidRDefault="000F4203" w:rsidP="000F4203">
            <w:pPr>
              <w:spacing w:line="256" w:lineRule="auto"/>
              <w:jc w:val="right"/>
              <w:rPr>
                <w:color w:val="010000"/>
                <w:sz w:val="16"/>
                <w:szCs w:val="16"/>
              </w:rPr>
            </w:pPr>
            <w:r w:rsidRPr="0051288B">
              <w:rPr>
                <w:color w:val="010000"/>
                <w:sz w:val="16"/>
                <w:szCs w:val="16"/>
              </w:rPr>
              <w:t>119</w:t>
            </w:r>
          </w:p>
        </w:tc>
        <w:tc>
          <w:tcPr>
            <w:tcW w:w="1866" w:type="dxa"/>
            <w:tcBorders>
              <w:top w:val="nil"/>
              <w:left w:val="nil"/>
              <w:bottom w:val="single" w:sz="4" w:space="0" w:color="auto"/>
              <w:right w:val="single" w:sz="4" w:space="0" w:color="auto"/>
            </w:tcBorders>
            <w:vAlign w:val="center"/>
            <w:hideMark/>
          </w:tcPr>
          <w:p w14:paraId="57C5E549" w14:textId="77777777" w:rsidR="000F4203" w:rsidRPr="0051288B" w:rsidRDefault="000F4203" w:rsidP="000F4203">
            <w:pPr>
              <w:spacing w:line="256" w:lineRule="auto"/>
              <w:rPr>
                <w:color w:val="010000"/>
                <w:sz w:val="16"/>
                <w:szCs w:val="16"/>
              </w:rPr>
            </w:pPr>
            <w:r w:rsidRPr="0051288B">
              <w:rPr>
                <w:color w:val="010000"/>
                <w:sz w:val="16"/>
                <w:szCs w:val="16"/>
              </w:rPr>
              <w:t xml:space="preserve">УАЗ </w:t>
            </w:r>
          </w:p>
        </w:tc>
        <w:tc>
          <w:tcPr>
            <w:tcW w:w="1606" w:type="dxa"/>
            <w:tcBorders>
              <w:top w:val="nil"/>
              <w:left w:val="nil"/>
              <w:bottom w:val="single" w:sz="4" w:space="0" w:color="auto"/>
              <w:right w:val="single" w:sz="4" w:space="0" w:color="auto"/>
            </w:tcBorders>
            <w:vAlign w:val="center"/>
            <w:hideMark/>
          </w:tcPr>
          <w:p w14:paraId="5DF9FB95" w14:textId="77777777" w:rsidR="000F4203" w:rsidRPr="0051288B" w:rsidRDefault="000F4203" w:rsidP="000F4203">
            <w:pPr>
              <w:spacing w:line="256" w:lineRule="auto"/>
              <w:rPr>
                <w:color w:val="010000"/>
                <w:sz w:val="16"/>
                <w:szCs w:val="16"/>
              </w:rPr>
            </w:pPr>
            <w:r w:rsidRPr="0051288B">
              <w:rPr>
                <w:color w:val="010000"/>
                <w:sz w:val="16"/>
                <w:szCs w:val="16"/>
              </w:rPr>
              <w:t>390995</w:t>
            </w:r>
          </w:p>
        </w:tc>
        <w:tc>
          <w:tcPr>
            <w:tcW w:w="1250" w:type="dxa"/>
            <w:tcBorders>
              <w:top w:val="nil"/>
              <w:left w:val="nil"/>
              <w:bottom w:val="single" w:sz="4" w:space="0" w:color="auto"/>
              <w:right w:val="single" w:sz="4" w:space="0" w:color="auto"/>
            </w:tcBorders>
            <w:vAlign w:val="center"/>
            <w:hideMark/>
          </w:tcPr>
          <w:p w14:paraId="5A3569B4" w14:textId="77777777" w:rsidR="000F4203" w:rsidRPr="0051288B" w:rsidRDefault="000F4203" w:rsidP="000F4203">
            <w:pPr>
              <w:spacing w:line="256" w:lineRule="auto"/>
              <w:jc w:val="center"/>
              <w:rPr>
                <w:color w:val="010000"/>
                <w:sz w:val="16"/>
                <w:szCs w:val="16"/>
              </w:rPr>
            </w:pPr>
            <w:r w:rsidRPr="0051288B">
              <w:rPr>
                <w:color w:val="010000"/>
                <w:sz w:val="16"/>
                <w:szCs w:val="16"/>
              </w:rPr>
              <w:t>2010</w:t>
            </w:r>
          </w:p>
        </w:tc>
        <w:tc>
          <w:tcPr>
            <w:tcW w:w="2663" w:type="dxa"/>
            <w:tcBorders>
              <w:top w:val="nil"/>
              <w:left w:val="nil"/>
              <w:bottom w:val="single" w:sz="4" w:space="0" w:color="auto"/>
              <w:right w:val="single" w:sz="4" w:space="0" w:color="auto"/>
            </w:tcBorders>
            <w:vAlign w:val="center"/>
            <w:hideMark/>
          </w:tcPr>
          <w:p w14:paraId="4E2511C8"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475DABEE"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3AEF0EEA" w14:textId="77777777" w:rsidR="000F4203" w:rsidRPr="0051288B" w:rsidRDefault="000F4203" w:rsidP="000F4203">
            <w:pPr>
              <w:spacing w:line="256" w:lineRule="auto"/>
              <w:jc w:val="right"/>
              <w:rPr>
                <w:color w:val="010000"/>
                <w:sz w:val="16"/>
                <w:szCs w:val="16"/>
              </w:rPr>
            </w:pPr>
            <w:r w:rsidRPr="0051288B">
              <w:rPr>
                <w:color w:val="010000"/>
                <w:sz w:val="16"/>
                <w:szCs w:val="16"/>
              </w:rPr>
              <w:t>120</w:t>
            </w:r>
          </w:p>
        </w:tc>
        <w:tc>
          <w:tcPr>
            <w:tcW w:w="1866" w:type="dxa"/>
            <w:tcBorders>
              <w:top w:val="nil"/>
              <w:left w:val="nil"/>
              <w:bottom w:val="single" w:sz="4" w:space="0" w:color="auto"/>
              <w:right w:val="single" w:sz="4" w:space="0" w:color="auto"/>
            </w:tcBorders>
            <w:shd w:val="clear" w:color="auto" w:fill="FFFFFF"/>
            <w:vAlign w:val="center"/>
            <w:hideMark/>
          </w:tcPr>
          <w:p w14:paraId="001C020D" w14:textId="77777777" w:rsidR="000F4203" w:rsidRPr="0051288B" w:rsidRDefault="000F4203" w:rsidP="000F4203">
            <w:pPr>
              <w:spacing w:line="256" w:lineRule="auto"/>
              <w:rPr>
                <w:color w:val="010000"/>
                <w:sz w:val="16"/>
                <w:szCs w:val="16"/>
              </w:rPr>
            </w:pPr>
            <w:r w:rsidRPr="0051288B">
              <w:rPr>
                <w:color w:val="010000"/>
                <w:sz w:val="16"/>
                <w:szCs w:val="16"/>
              </w:rPr>
              <w:t xml:space="preserve">УАЗ </w:t>
            </w:r>
          </w:p>
        </w:tc>
        <w:tc>
          <w:tcPr>
            <w:tcW w:w="1606" w:type="dxa"/>
            <w:tcBorders>
              <w:top w:val="nil"/>
              <w:left w:val="nil"/>
              <w:bottom w:val="single" w:sz="4" w:space="0" w:color="auto"/>
              <w:right w:val="single" w:sz="4" w:space="0" w:color="auto"/>
            </w:tcBorders>
            <w:shd w:val="clear" w:color="auto" w:fill="FFFFFF"/>
            <w:vAlign w:val="center"/>
            <w:hideMark/>
          </w:tcPr>
          <w:p w14:paraId="4D87546F" w14:textId="77777777" w:rsidR="000F4203" w:rsidRPr="0051288B" w:rsidRDefault="000F4203" w:rsidP="000F4203">
            <w:pPr>
              <w:spacing w:line="256" w:lineRule="auto"/>
              <w:rPr>
                <w:color w:val="010000"/>
                <w:sz w:val="16"/>
                <w:szCs w:val="16"/>
              </w:rPr>
            </w:pPr>
            <w:r w:rsidRPr="0051288B">
              <w:rPr>
                <w:color w:val="010000"/>
                <w:sz w:val="16"/>
                <w:szCs w:val="16"/>
              </w:rPr>
              <w:t>390995</w:t>
            </w:r>
          </w:p>
        </w:tc>
        <w:tc>
          <w:tcPr>
            <w:tcW w:w="1250" w:type="dxa"/>
            <w:tcBorders>
              <w:top w:val="nil"/>
              <w:left w:val="nil"/>
              <w:bottom w:val="single" w:sz="4" w:space="0" w:color="auto"/>
              <w:right w:val="single" w:sz="4" w:space="0" w:color="auto"/>
            </w:tcBorders>
            <w:shd w:val="clear" w:color="auto" w:fill="FFFFFF"/>
            <w:vAlign w:val="center"/>
            <w:hideMark/>
          </w:tcPr>
          <w:p w14:paraId="5BBF0A81" w14:textId="77777777" w:rsidR="000F4203" w:rsidRPr="0051288B" w:rsidRDefault="000F4203" w:rsidP="000F4203">
            <w:pPr>
              <w:spacing w:line="256" w:lineRule="auto"/>
              <w:jc w:val="center"/>
              <w:rPr>
                <w:color w:val="010000"/>
                <w:sz w:val="16"/>
                <w:szCs w:val="16"/>
              </w:rPr>
            </w:pPr>
            <w:r w:rsidRPr="0051288B">
              <w:rPr>
                <w:color w:val="010000"/>
                <w:sz w:val="16"/>
                <w:szCs w:val="16"/>
              </w:rPr>
              <w:t>2014</w:t>
            </w:r>
          </w:p>
        </w:tc>
        <w:tc>
          <w:tcPr>
            <w:tcW w:w="2663" w:type="dxa"/>
            <w:tcBorders>
              <w:top w:val="nil"/>
              <w:left w:val="nil"/>
              <w:bottom w:val="single" w:sz="4" w:space="0" w:color="auto"/>
              <w:right w:val="single" w:sz="4" w:space="0" w:color="auto"/>
            </w:tcBorders>
            <w:vAlign w:val="center"/>
            <w:hideMark/>
          </w:tcPr>
          <w:p w14:paraId="4B02D978"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4D4F9A44"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6F99B368" w14:textId="77777777" w:rsidR="000F4203" w:rsidRPr="0051288B" w:rsidRDefault="000F4203" w:rsidP="000F4203">
            <w:pPr>
              <w:spacing w:line="256" w:lineRule="auto"/>
              <w:jc w:val="right"/>
              <w:rPr>
                <w:color w:val="010000"/>
                <w:sz w:val="16"/>
                <w:szCs w:val="16"/>
              </w:rPr>
            </w:pPr>
            <w:r w:rsidRPr="0051288B">
              <w:rPr>
                <w:color w:val="010000"/>
                <w:sz w:val="16"/>
                <w:szCs w:val="16"/>
              </w:rPr>
              <w:t>121</w:t>
            </w:r>
          </w:p>
        </w:tc>
        <w:tc>
          <w:tcPr>
            <w:tcW w:w="1866" w:type="dxa"/>
            <w:tcBorders>
              <w:top w:val="nil"/>
              <w:left w:val="nil"/>
              <w:bottom w:val="single" w:sz="4" w:space="0" w:color="auto"/>
              <w:right w:val="single" w:sz="4" w:space="0" w:color="auto"/>
            </w:tcBorders>
            <w:shd w:val="clear" w:color="auto" w:fill="FFFFFF"/>
            <w:noWrap/>
            <w:vAlign w:val="center"/>
            <w:hideMark/>
          </w:tcPr>
          <w:p w14:paraId="768496D6" w14:textId="77777777" w:rsidR="000F4203" w:rsidRPr="0051288B" w:rsidRDefault="000F4203" w:rsidP="000F4203">
            <w:pPr>
              <w:spacing w:line="256" w:lineRule="auto"/>
              <w:rPr>
                <w:color w:val="010000"/>
                <w:sz w:val="16"/>
                <w:szCs w:val="16"/>
              </w:rPr>
            </w:pPr>
            <w:r w:rsidRPr="0051288B">
              <w:rPr>
                <w:color w:val="010000"/>
                <w:sz w:val="16"/>
                <w:szCs w:val="16"/>
              </w:rPr>
              <w:t xml:space="preserve">УАЗ </w:t>
            </w:r>
          </w:p>
        </w:tc>
        <w:tc>
          <w:tcPr>
            <w:tcW w:w="1606" w:type="dxa"/>
            <w:tcBorders>
              <w:top w:val="nil"/>
              <w:left w:val="nil"/>
              <w:bottom w:val="single" w:sz="4" w:space="0" w:color="auto"/>
              <w:right w:val="single" w:sz="4" w:space="0" w:color="auto"/>
            </w:tcBorders>
            <w:shd w:val="clear" w:color="auto" w:fill="FFFFFF"/>
            <w:vAlign w:val="center"/>
            <w:hideMark/>
          </w:tcPr>
          <w:p w14:paraId="579B8BE6" w14:textId="77777777" w:rsidR="000F4203" w:rsidRPr="0051288B" w:rsidRDefault="000F4203" w:rsidP="000F4203">
            <w:pPr>
              <w:spacing w:line="256" w:lineRule="auto"/>
              <w:rPr>
                <w:color w:val="010000"/>
                <w:sz w:val="16"/>
                <w:szCs w:val="16"/>
              </w:rPr>
            </w:pPr>
            <w:r w:rsidRPr="0051288B">
              <w:rPr>
                <w:color w:val="010000"/>
                <w:sz w:val="16"/>
                <w:szCs w:val="16"/>
              </w:rPr>
              <w:t>3390902</w:t>
            </w:r>
          </w:p>
        </w:tc>
        <w:tc>
          <w:tcPr>
            <w:tcW w:w="1250" w:type="dxa"/>
            <w:tcBorders>
              <w:top w:val="nil"/>
              <w:left w:val="nil"/>
              <w:bottom w:val="single" w:sz="4" w:space="0" w:color="auto"/>
              <w:right w:val="single" w:sz="4" w:space="0" w:color="auto"/>
            </w:tcBorders>
            <w:shd w:val="clear" w:color="auto" w:fill="FFFFFF"/>
            <w:noWrap/>
            <w:vAlign w:val="center"/>
            <w:hideMark/>
          </w:tcPr>
          <w:p w14:paraId="0552CFA6" w14:textId="77777777" w:rsidR="000F4203" w:rsidRPr="0051288B" w:rsidRDefault="000F4203" w:rsidP="000F4203">
            <w:pPr>
              <w:spacing w:line="256" w:lineRule="auto"/>
              <w:jc w:val="center"/>
              <w:rPr>
                <w:color w:val="010000"/>
                <w:sz w:val="16"/>
                <w:szCs w:val="16"/>
              </w:rPr>
            </w:pPr>
            <w:r w:rsidRPr="0051288B">
              <w:rPr>
                <w:color w:val="010000"/>
                <w:sz w:val="16"/>
                <w:szCs w:val="16"/>
              </w:rPr>
              <w:t>2004</w:t>
            </w:r>
          </w:p>
        </w:tc>
        <w:tc>
          <w:tcPr>
            <w:tcW w:w="2663" w:type="dxa"/>
            <w:tcBorders>
              <w:top w:val="nil"/>
              <w:left w:val="nil"/>
              <w:bottom w:val="single" w:sz="4" w:space="0" w:color="auto"/>
              <w:right w:val="single" w:sz="4" w:space="0" w:color="auto"/>
            </w:tcBorders>
            <w:vAlign w:val="center"/>
            <w:hideMark/>
          </w:tcPr>
          <w:p w14:paraId="54F4C5A8"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1FE20E7A"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01DE138D" w14:textId="77777777" w:rsidR="000F4203" w:rsidRPr="0051288B" w:rsidRDefault="000F4203" w:rsidP="000F4203">
            <w:pPr>
              <w:spacing w:line="256" w:lineRule="auto"/>
              <w:jc w:val="right"/>
              <w:rPr>
                <w:color w:val="010000"/>
                <w:sz w:val="16"/>
                <w:szCs w:val="16"/>
              </w:rPr>
            </w:pPr>
            <w:r w:rsidRPr="0051288B">
              <w:rPr>
                <w:color w:val="010000"/>
                <w:sz w:val="16"/>
                <w:szCs w:val="16"/>
              </w:rPr>
              <w:t>122</w:t>
            </w:r>
          </w:p>
        </w:tc>
        <w:tc>
          <w:tcPr>
            <w:tcW w:w="1866" w:type="dxa"/>
            <w:tcBorders>
              <w:top w:val="nil"/>
              <w:left w:val="nil"/>
              <w:bottom w:val="single" w:sz="4" w:space="0" w:color="auto"/>
              <w:right w:val="single" w:sz="4" w:space="0" w:color="auto"/>
            </w:tcBorders>
            <w:shd w:val="clear" w:color="auto" w:fill="FFFFFF"/>
            <w:vAlign w:val="center"/>
            <w:hideMark/>
          </w:tcPr>
          <w:p w14:paraId="3FA0AA77" w14:textId="77777777" w:rsidR="000F4203" w:rsidRPr="0051288B" w:rsidRDefault="000F4203" w:rsidP="000F4203">
            <w:pPr>
              <w:spacing w:line="256" w:lineRule="auto"/>
              <w:rPr>
                <w:color w:val="010000"/>
                <w:sz w:val="16"/>
                <w:szCs w:val="16"/>
              </w:rPr>
            </w:pPr>
            <w:r w:rsidRPr="0051288B">
              <w:rPr>
                <w:color w:val="010000"/>
                <w:sz w:val="16"/>
                <w:szCs w:val="16"/>
              </w:rPr>
              <w:t xml:space="preserve">УАЗ </w:t>
            </w:r>
          </w:p>
        </w:tc>
        <w:tc>
          <w:tcPr>
            <w:tcW w:w="1606" w:type="dxa"/>
            <w:tcBorders>
              <w:top w:val="nil"/>
              <w:left w:val="nil"/>
              <w:bottom w:val="single" w:sz="4" w:space="0" w:color="auto"/>
              <w:right w:val="single" w:sz="4" w:space="0" w:color="auto"/>
            </w:tcBorders>
            <w:shd w:val="clear" w:color="auto" w:fill="FFFFFF"/>
            <w:vAlign w:val="center"/>
            <w:hideMark/>
          </w:tcPr>
          <w:p w14:paraId="11B87173" w14:textId="77777777" w:rsidR="000F4203" w:rsidRPr="0051288B" w:rsidRDefault="000F4203" w:rsidP="000F4203">
            <w:pPr>
              <w:spacing w:line="256" w:lineRule="auto"/>
              <w:rPr>
                <w:color w:val="010000"/>
                <w:sz w:val="16"/>
                <w:szCs w:val="16"/>
              </w:rPr>
            </w:pPr>
            <w:r w:rsidRPr="0051288B">
              <w:rPr>
                <w:color w:val="010000"/>
                <w:sz w:val="16"/>
                <w:szCs w:val="16"/>
              </w:rPr>
              <w:t>3390995</w:t>
            </w:r>
          </w:p>
        </w:tc>
        <w:tc>
          <w:tcPr>
            <w:tcW w:w="1250" w:type="dxa"/>
            <w:tcBorders>
              <w:top w:val="nil"/>
              <w:left w:val="nil"/>
              <w:bottom w:val="single" w:sz="4" w:space="0" w:color="auto"/>
              <w:right w:val="single" w:sz="4" w:space="0" w:color="auto"/>
            </w:tcBorders>
            <w:shd w:val="clear" w:color="auto" w:fill="FFFFFF"/>
            <w:vAlign w:val="center"/>
            <w:hideMark/>
          </w:tcPr>
          <w:p w14:paraId="6BE50791" w14:textId="77777777" w:rsidR="000F4203" w:rsidRPr="0051288B" w:rsidRDefault="000F4203" w:rsidP="000F4203">
            <w:pPr>
              <w:spacing w:line="256" w:lineRule="auto"/>
              <w:jc w:val="center"/>
              <w:rPr>
                <w:color w:val="010000"/>
                <w:sz w:val="16"/>
                <w:szCs w:val="16"/>
              </w:rPr>
            </w:pPr>
            <w:r w:rsidRPr="0051288B">
              <w:rPr>
                <w:color w:val="010000"/>
                <w:sz w:val="16"/>
                <w:szCs w:val="16"/>
              </w:rPr>
              <w:t>2011</w:t>
            </w:r>
          </w:p>
        </w:tc>
        <w:tc>
          <w:tcPr>
            <w:tcW w:w="2663" w:type="dxa"/>
            <w:tcBorders>
              <w:top w:val="nil"/>
              <w:left w:val="nil"/>
              <w:bottom w:val="single" w:sz="4" w:space="0" w:color="auto"/>
              <w:right w:val="single" w:sz="4" w:space="0" w:color="auto"/>
            </w:tcBorders>
            <w:vAlign w:val="center"/>
            <w:hideMark/>
          </w:tcPr>
          <w:p w14:paraId="4C6027C2"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45EA60B6"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3E521F5C" w14:textId="77777777" w:rsidR="000F4203" w:rsidRPr="0051288B" w:rsidRDefault="000F4203" w:rsidP="000F4203">
            <w:pPr>
              <w:spacing w:line="256" w:lineRule="auto"/>
              <w:jc w:val="right"/>
              <w:rPr>
                <w:color w:val="010000"/>
                <w:sz w:val="16"/>
                <w:szCs w:val="16"/>
              </w:rPr>
            </w:pPr>
            <w:r w:rsidRPr="0051288B">
              <w:rPr>
                <w:color w:val="010000"/>
                <w:sz w:val="16"/>
                <w:szCs w:val="16"/>
              </w:rPr>
              <w:t>123</w:t>
            </w:r>
          </w:p>
        </w:tc>
        <w:tc>
          <w:tcPr>
            <w:tcW w:w="1866" w:type="dxa"/>
            <w:tcBorders>
              <w:top w:val="nil"/>
              <w:left w:val="nil"/>
              <w:bottom w:val="single" w:sz="4" w:space="0" w:color="auto"/>
              <w:right w:val="single" w:sz="4" w:space="0" w:color="auto"/>
            </w:tcBorders>
            <w:vAlign w:val="center"/>
            <w:hideMark/>
          </w:tcPr>
          <w:p w14:paraId="6F89D95F" w14:textId="77777777" w:rsidR="000F4203" w:rsidRPr="0051288B" w:rsidRDefault="000F4203" w:rsidP="000F4203">
            <w:pPr>
              <w:spacing w:line="256" w:lineRule="auto"/>
              <w:rPr>
                <w:color w:val="010000"/>
                <w:sz w:val="16"/>
                <w:szCs w:val="16"/>
              </w:rPr>
            </w:pPr>
            <w:r w:rsidRPr="0051288B">
              <w:rPr>
                <w:color w:val="010000"/>
                <w:sz w:val="16"/>
                <w:szCs w:val="16"/>
              </w:rPr>
              <w:t xml:space="preserve">УАЗ </w:t>
            </w:r>
          </w:p>
        </w:tc>
        <w:tc>
          <w:tcPr>
            <w:tcW w:w="1606" w:type="dxa"/>
            <w:tcBorders>
              <w:top w:val="nil"/>
              <w:left w:val="nil"/>
              <w:bottom w:val="single" w:sz="4" w:space="0" w:color="auto"/>
              <w:right w:val="single" w:sz="4" w:space="0" w:color="auto"/>
            </w:tcBorders>
            <w:vAlign w:val="center"/>
            <w:hideMark/>
          </w:tcPr>
          <w:p w14:paraId="16650042" w14:textId="77777777" w:rsidR="000F4203" w:rsidRPr="0051288B" w:rsidRDefault="000F4203" w:rsidP="000F4203">
            <w:pPr>
              <w:spacing w:line="256" w:lineRule="auto"/>
              <w:rPr>
                <w:color w:val="010000"/>
                <w:sz w:val="16"/>
                <w:szCs w:val="16"/>
              </w:rPr>
            </w:pPr>
            <w:r w:rsidRPr="0051288B">
              <w:rPr>
                <w:color w:val="010000"/>
                <w:sz w:val="16"/>
                <w:szCs w:val="16"/>
              </w:rPr>
              <w:t>390945</w:t>
            </w:r>
          </w:p>
        </w:tc>
        <w:tc>
          <w:tcPr>
            <w:tcW w:w="1250" w:type="dxa"/>
            <w:tcBorders>
              <w:top w:val="nil"/>
              <w:left w:val="nil"/>
              <w:bottom w:val="single" w:sz="4" w:space="0" w:color="auto"/>
              <w:right w:val="single" w:sz="4" w:space="0" w:color="auto"/>
            </w:tcBorders>
            <w:vAlign w:val="center"/>
            <w:hideMark/>
          </w:tcPr>
          <w:p w14:paraId="3BC7A970" w14:textId="77777777" w:rsidR="000F4203" w:rsidRPr="0051288B" w:rsidRDefault="000F4203" w:rsidP="000F4203">
            <w:pPr>
              <w:spacing w:line="256" w:lineRule="auto"/>
              <w:jc w:val="center"/>
              <w:rPr>
                <w:color w:val="010000"/>
                <w:sz w:val="16"/>
                <w:szCs w:val="16"/>
              </w:rPr>
            </w:pPr>
            <w:r w:rsidRPr="0051288B">
              <w:rPr>
                <w:color w:val="010000"/>
                <w:sz w:val="16"/>
                <w:szCs w:val="16"/>
              </w:rPr>
              <w:t>2009</w:t>
            </w:r>
          </w:p>
        </w:tc>
        <w:tc>
          <w:tcPr>
            <w:tcW w:w="2663" w:type="dxa"/>
            <w:tcBorders>
              <w:top w:val="nil"/>
              <w:left w:val="nil"/>
              <w:bottom w:val="single" w:sz="4" w:space="0" w:color="auto"/>
              <w:right w:val="single" w:sz="4" w:space="0" w:color="auto"/>
            </w:tcBorders>
            <w:shd w:val="clear" w:color="auto" w:fill="FFFFFF"/>
            <w:vAlign w:val="center"/>
            <w:hideMark/>
          </w:tcPr>
          <w:p w14:paraId="75BBEFC5"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2F75E087"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4B8D019B" w14:textId="77777777" w:rsidR="000F4203" w:rsidRPr="0051288B" w:rsidRDefault="000F4203" w:rsidP="000F4203">
            <w:pPr>
              <w:spacing w:line="256" w:lineRule="auto"/>
              <w:jc w:val="right"/>
              <w:rPr>
                <w:color w:val="010000"/>
                <w:sz w:val="16"/>
                <w:szCs w:val="16"/>
              </w:rPr>
            </w:pPr>
            <w:r w:rsidRPr="0051288B">
              <w:rPr>
                <w:color w:val="010000"/>
                <w:sz w:val="16"/>
                <w:szCs w:val="16"/>
              </w:rPr>
              <w:t>124</w:t>
            </w:r>
          </w:p>
        </w:tc>
        <w:tc>
          <w:tcPr>
            <w:tcW w:w="1866" w:type="dxa"/>
            <w:tcBorders>
              <w:top w:val="nil"/>
              <w:left w:val="nil"/>
              <w:bottom w:val="single" w:sz="4" w:space="0" w:color="auto"/>
              <w:right w:val="single" w:sz="4" w:space="0" w:color="auto"/>
            </w:tcBorders>
            <w:shd w:val="clear" w:color="auto" w:fill="FFFFFF"/>
            <w:vAlign w:val="center"/>
            <w:hideMark/>
          </w:tcPr>
          <w:p w14:paraId="7B8368D4" w14:textId="77777777" w:rsidR="000F4203" w:rsidRPr="0051288B" w:rsidRDefault="000F4203" w:rsidP="000F4203">
            <w:pPr>
              <w:spacing w:line="256" w:lineRule="auto"/>
              <w:jc w:val="both"/>
              <w:rPr>
                <w:sz w:val="16"/>
                <w:szCs w:val="16"/>
              </w:rPr>
            </w:pPr>
            <w:r w:rsidRPr="0051288B">
              <w:rPr>
                <w:color w:val="010000"/>
                <w:sz w:val="16"/>
                <w:szCs w:val="16"/>
              </w:rPr>
              <w:t xml:space="preserve">УАЗ </w:t>
            </w:r>
          </w:p>
        </w:tc>
        <w:tc>
          <w:tcPr>
            <w:tcW w:w="1606" w:type="dxa"/>
            <w:tcBorders>
              <w:top w:val="nil"/>
              <w:left w:val="nil"/>
              <w:bottom w:val="single" w:sz="4" w:space="0" w:color="auto"/>
              <w:right w:val="single" w:sz="4" w:space="0" w:color="auto"/>
            </w:tcBorders>
            <w:shd w:val="clear" w:color="auto" w:fill="FFFFFF"/>
            <w:vAlign w:val="center"/>
            <w:hideMark/>
          </w:tcPr>
          <w:p w14:paraId="7B597ED4" w14:textId="77777777" w:rsidR="000F4203" w:rsidRPr="0051288B" w:rsidRDefault="000F4203" w:rsidP="000F4203">
            <w:pPr>
              <w:spacing w:line="256" w:lineRule="auto"/>
              <w:rPr>
                <w:color w:val="010000"/>
                <w:sz w:val="16"/>
                <w:szCs w:val="16"/>
              </w:rPr>
            </w:pPr>
            <w:r w:rsidRPr="0051288B">
              <w:rPr>
                <w:color w:val="010000"/>
                <w:sz w:val="16"/>
                <w:szCs w:val="16"/>
              </w:rPr>
              <w:t>3390995</w:t>
            </w:r>
          </w:p>
        </w:tc>
        <w:tc>
          <w:tcPr>
            <w:tcW w:w="1250" w:type="dxa"/>
            <w:tcBorders>
              <w:top w:val="nil"/>
              <w:left w:val="nil"/>
              <w:bottom w:val="single" w:sz="4" w:space="0" w:color="auto"/>
              <w:right w:val="single" w:sz="4" w:space="0" w:color="auto"/>
            </w:tcBorders>
            <w:shd w:val="clear" w:color="auto" w:fill="FFFFFF"/>
            <w:vAlign w:val="center"/>
            <w:hideMark/>
          </w:tcPr>
          <w:p w14:paraId="336387EC" w14:textId="77777777" w:rsidR="000F4203" w:rsidRPr="0051288B" w:rsidRDefault="000F4203" w:rsidP="000F4203">
            <w:pPr>
              <w:spacing w:line="256" w:lineRule="auto"/>
              <w:jc w:val="center"/>
              <w:rPr>
                <w:sz w:val="16"/>
                <w:szCs w:val="16"/>
              </w:rPr>
            </w:pPr>
            <w:r w:rsidRPr="0051288B">
              <w:rPr>
                <w:color w:val="010000"/>
                <w:sz w:val="16"/>
                <w:szCs w:val="16"/>
              </w:rPr>
              <w:t>2016</w:t>
            </w:r>
          </w:p>
        </w:tc>
        <w:tc>
          <w:tcPr>
            <w:tcW w:w="2663" w:type="dxa"/>
            <w:tcBorders>
              <w:top w:val="nil"/>
              <w:left w:val="nil"/>
              <w:bottom w:val="single" w:sz="4" w:space="0" w:color="auto"/>
              <w:right w:val="single" w:sz="4" w:space="0" w:color="auto"/>
            </w:tcBorders>
            <w:vAlign w:val="center"/>
            <w:hideMark/>
          </w:tcPr>
          <w:p w14:paraId="0C623AC9"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06B28035"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583354A9" w14:textId="77777777" w:rsidR="000F4203" w:rsidRPr="0051288B" w:rsidRDefault="000F4203" w:rsidP="000F4203">
            <w:pPr>
              <w:spacing w:line="256" w:lineRule="auto"/>
              <w:jc w:val="right"/>
              <w:rPr>
                <w:color w:val="010000"/>
                <w:sz w:val="16"/>
                <w:szCs w:val="16"/>
              </w:rPr>
            </w:pPr>
            <w:r w:rsidRPr="0051288B">
              <w:rPr>
                <w:color w:val="010000"/>
                <w:sz w:val="16"/>
                <w:szCs w:val="16"/>
              </w:rPr>
              <w:t>125</w:t>
            </w:r>
          </w:p>
        </w:tc>
        <w:tc>
          <w:tcPr>
            <w:tcW w:w="1866" w:type="dxa"/>
            <w:tcBorders>
              <w:top w:val="nil"/>
              <w:left w:val="nil"/>
              <w:bottom w:val="single" w:sz="4" w:space="0" w:color="auto"/>
              <w:right w:val="single" w:sz="4" w:space="0" w:color="auto"/>
            </w:tcBorders>
            <w:shd w:val="clear" w:color="auto" w:fill="FFFFFF"/>
            <w:vAlign w:val="center"/>
            <w:hideMark/>
          </w:tcPr>
          <w:p w14:paraId="4443CB62" w14:textId="77777777" w:rsidR="000F4203" w:rsidRPr="0051288B" w:rsidRDefault="000F4203" w:rsidP="000F4203">
            <w:pPr>
              <w:spacing w:line="256" w:lineRule="auto"/>
              <w:rPr>
                <w:color w:val="010000"/>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77DE4F55" w14:textId="77777777" w:rsidR="000F4203" w:rsidRPr="0051288B" w:rsidRDefault="000F4203" w:rsidP="000F4203">
            <w:pPr>
              <w:spacing w:line="256" w:lineRule="auto"/>
              <w:rPr>
                <w:color w:val="010000"/>
                <w:sz w:val="16"/>
                <w:szCs w:val="16"/>
              </w:rPr>
            </w:pPr>
            <w:r w:rsidRPr="0051288B">
              <w:rPr>
                <w:color w:val="010000"/>
                <w:sz w:val="16"/>
                <w:szCs w:val="16"/>
              </w:rPr>
              <w:t>390945</w:t>
            </w:r>
          </w:p>
        </w:tc>
        <w:tc>
          <w:tcPr>
            <w:tcW w:w="1250" w:type="dxa"/>
            <w:tcBorders>
              <w:top w:val="nil"/>
              <w:left w:val="nil"/>
              <w:bottom w:val="single" w:sz="4" w:space="0" w:color="auto"/>
              <w:right w:val="single" w:sz="4" w:space="0" w:color="auto"/>
            </w:tcBorders>
            <w:shd w:val="clear" w:color="auto" w:fill="FFFFFF"/>
            <w:vAlign w:val="center"/>
            <w:hideMark/>
          </w:tcPr>
          <w:p w14:paraId="26965CD4" w14:textId="77777777" w:rsidR="000F4203" w:rsidRPr="0051288B" w:rsidRDefault="000F4203" w:rsidP="000F4203">
            <w:pPr>
              <w:spacing w:line="256" w:lineRule="auto"/>
              <w:jc w:val="center"/>
              <w:rPr>
                <w:color w:val="010000"/>
                <w:sz w:val="16"/>
                <w:szCs w:val="16"/>
              </w:rPr>
            </w:pPr>
            <w:r w:rsidRPr="0051288B">
              <w:rPr>
                <w:color w:val="010000"/>
                <w:sz w:val="16"/>
                <w:szCs w:val="16"/>
              </w:rPr>
              <w:t>2011</w:t>
            </w:r>
          </w:p>
        </w:tc>
        <w:tc>
          <w:tcPr>
            <w:tcW w:w="2663" w:type="dxa"/>
            <w:tcBorders>
              <w:top w:val="nil"/>
              <w:left w:val="nil"/>
              <w:bottom w:val="single" w:sz="4" w:space="0" w:color="auto"/>
              <w:right w:val="single" w:sz="4" w:space="0" w:color="auto"/>
            </w:tcBorders>
            <w:shd w:val="clear" w:color="auto" w:fill="FFFFFF"/>
            <w:vAlign w:val="center"/>
            <w:hideMark/>
          </w:tcPr>
          <w:p w14:paraId="7173E8AF"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552F273F"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08ED23D6" w14:textId="77777777" w:rsidR="000F4203" w:rsidRPr="0051288B" w:rsidRDefault="000F4203" w:rsidP="000F4203">
            <w:pPr>
              <w:spacing w:line="256" w:lineRule="auto"/>
              <w:jc w:val="right"/>
              <w:rPr>
                <w:color w:val="010000"/>
                <w:sz w:val="16"/>
                <w:szCs w:val="16"/>
              </w:rPr>
            </w:pPr>
            <w:r w:rsidRPr="0051288B">
              <w:rPr>
                <w:color w:val="010000"/>
                <w:sz w:val="16"/>
                <w:szCs w:val="16"/>
              </w:rPr>
              <w:t>126</w:t>
            </w:r>
          </w:p>
        </w:tc>
        <w:tc>
          <w:tcPr>
            <w:tcW w:w="1866" w:type="dxa"/>
            <w:tcBorders>
              <w:top w:val="nil"/>
              <w:left w:val="nil"/>
              <w:bottom w:val="single" w:sz="4" w:space="0" w:color="auto"/>
              <w:right w:val="single" w:sz="4" w:space="0" w:color="auto"/>
            </w:tcBorders>
            <w:shd w:val="clear" w:color="auto" w:fill="FFFFFF"/>
            <w:vAlign w:val="center"/>
            <w:hideMark/>
          </w:tcPr>
          <w:p w14:paraId="0C846D29" w14:textId="77777777" w:rsidR="000F4203" w:rsidRPr="0051288B" w:rsidRDefault="000F4203" w:rsidP="000F4203">
            <w:pPr>
              <w:spacing w:line="256" w:lineRule="auto"/>
              <w:rPr>
                <w:color w:val="010000"/>
                <w:sz w:val="16"/>
                <w:szCs w:val="16"/>
              </w:rPr>
            </w:pPr>
            <w:r w:rsidRPr="0051288B">
              <w:rPr>
                <w:color w:val="010000"/>
                <w:sz w:val="16"/>
                <w:szCs w:val="16"/>
              </w:rPr>
              <w:t xml:space="preserve">ГАЗ </w:t>
            </w:r>
          </w:p>
        </w:tc>
        <w:tc>
          <w:tcPr>
            <w:tcW w:w="1606" w:type="dxa"/>
            <w:tcBorders>
              <w:top w:val="nil"/>
              <w:left w:val="nil"/>
              <w:bottom w:val="single" w:sz="4" w:space="0" w:color="auto"/>
              <w:right w:val="single" w:sz="4" w:space="0" w:color="auto"/>
            </w:tcBorders>
            <w:shd w:val="clear" w:color="auto" w:fill="FFFFFF"/>
            <w:vAlign w:val="center"/>
            <w:hideMark/>
          </w:tcPr>
          <w:p w14:paraId="4F5C7C02" w14:textId="77777777" w:rsidR="000F4203" w:rsidRPr="0051288B" w:rsidRDefault="000F4203" w:rsidP="000F4203">
            <w:pPr>
              <w:spacing w:line="256" w:lineRule="auto"/>
              <w:rPr>
                <w:color w:val="010000"/>
                <w:sz w:val="16"/>
                <w:szCs w:val="16"/>
              </w:rPr>
            </w:pPr>
            <w:r w:rsidRPr="0051288B">
              <w:rPr>
                <w:color w:val="010000"/>
                <w:sz w:val="16"/>
                <w:szCs w:val="16"/>
              </w:rPr>
              <w:t>330232</w:t>
            </w:r>
          </w:p>
        </w:tc>
        <w:tc>
          <w:tcPr>
            <w:tcW w:w="1250" w:type="dxa"/>
            <w:tcBorders>
              <w:top w:val="nil"/>
              <w:left w:val="nil"/>
              <w:bottom w:val="single" w:sz="4" w:space="0" w:color="auto"/>
              <w:right w:val="single" w:sz="4" w:space="0" w:color="auto"/>
            </w:tcBorders>
            <w:shd w:val="clear" w:color="auto" w:fill="FFFFFF"/>
            <w:noWrap/>
            <w:vAlign w:val="center"/>
            <w:hideMark/>
          </w:tcPr>
          <w:p w14:paraId="2A0E48D2" w14:textId="77777777" w:rsidR="000F4203" w:rsidRPr="0051288B" w:rsidRDefault="000F4203" w:rsidP="000F4203">
            <w:pPr>
              <w:spacing w:line="256" w:lineRule="auto"/>
              <w:jc w:val="center"/>
              <w:rPr>
                <w:color w:val="010000"/>
                <w:sz w:val="16"/>
                <w:szCs w:val="16"/>
              </w:rPr>
            </w:pPr>
            <w:r w:rsidRPr="0051288B">
              <w:rPr>
                <w:color w:val="010000"/>
                <w:sz w:val="16"/>
                <w:szCs w:val="16"/>
              </w:rPr>
              <w:t>2007</w:t>
            </w:r>
          </w:p>
        </w:tc>
        <w:tc>
          <w:tcPr>
            <w:tcW w:w="2663" w:type="dxa"/>
            <w:tcBorders>
              <w:top w:val="nil"/>
              <w:left w:val="nil"/>
              <w:bottom w:val="single" w:sz="4" w:space="0" w:color="auto"/>
              <w:right w:val="single" w:sz="4" w:space="0" w:color="auto"/>
            </w:tcBorders>
            <w:shd w:val="clear" w:color="auto" w:fill="FFFFFF"/>
            <w:vAlign w:val="center"/>
            <w:hideMark/>
          </w:tcPr>
          <w:p w14:paraId="010C6FF1"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38F33B07"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0D018CA9" w14:textId="77777777" w:rsidR="000F4203" w:rsidRPr="0051288B" w:rsidRDefault="000F4203" w:rsidP="000F4203">
            <w:pPr>
              <w:spacing w:line="256" w:lineRule="auto"/>
              <w:jc w:val="right"/>
              <w:rPr>
                <w:color w:val="010000"/>
                <w:sz w:val="16"/>
                <w:szCs w:val="16"/>
              </w:rPr>
            </w:pPr>
            <w:r w:rsidRPr="0051288B">
              <w:rPr>
                <w:color w:val="010000"/>
                <w:sz w:val="16"/>
                <w:szCs w:val="16"/>
              </w:rPr>
              <w:t>127</w:t>
            </w:r>
          </w:p>
        </w:tc>
        <w:tc>
          <w:tcPr>
            <w:tcW w:w="1866" w:type="dxa"/>
            <w:tcBorders>
              <w:top w:val="nil"/>
              <w:left w:val="nil"/>
              <w:bottom w:val="single" w:sz="4" w:space="0" w:color="auto"/>
              <w:right w:val="single" w:sz="4" w:space="0" w:color="auto"/>
            </w:tcBorders>
            <w:shd w:val="clear" w:color="auto" w:fill="FFFFFF"/>
            <w:vAlign w:val="center"/>
            <w:hideMark/>
          </w:tcPr>
          <w:p w14:paraId="0F7DD623" w14:textId="77777777" w:rsidR="000F4203" w:rsidRPr="0051288B" w:rsidRDefault="000F4203" w:rsidP="000F4203">
            <w:pPr>
              <w:spacing w:line="256" w:lineRule="auto"/>
              <w:rPr>
                <w:color w:val="010000"/>
                <w:sz w:val="16"/>
                <w:szCs w:val="16"/>
              </w:rPr>
            </w:pPr>
            <w:r w:rsidRPr="0051288B">
              <w:rPr>
                <w:color w:val="010000"/>
                <w:sz w:val="16"/>
                <w:szCs w:val="16"/>
              </w:rPr>
              <w:t xml:space="preserve">ВАЗ </w:t>
            </w:r>
          </w:p>
        </w:tc>
        <w:tc>
          <w:tcPr>
            <w:tcW w:w="1606" w:type="dxa"/>
            <w:tcBorders>
              <w:top w:val="nil"/>
              <w:left w:val="nil"/>
              <w:bottom w:val="single" w:sz="4" w:space="0" w:color="auto"/>
              <w:right w:val="single" w:sz="4" w:space="0" w:color="auto"/>
            </w:tcBorders>
            <w:shd w:val="clear" w:color="auto" w:fill="FFFFFF"/>
            <w:vAlign w:val="center"/>
            <w:hideMark/>
          </w:tcPr>
          <w:p w14:paraId="698CACAB" w14:textId="77777777" w:rsidR="000F4203" w:rsidRPr="0051288B" w:rsidRDefault="000F4203" w:rsidP="000F4203">
            <w:pPr>
              <w:spacing w:line="256" w:lineRule="auto"/>
              <w:rPr>
                <w:color w:val="010000"/>
                <w:sz w:val="16"/>
                <w:szCs w:val="16"/>
              </w:rPr>
            </w:pPr>
            <w:r w:rsidRPr="0051288B">
              <w:rPr>
                <w:color w:val="010000"/>
                <w:sz w:val="16"/>
                <w:szCs w:val="16"/>
              </w:rPr>
              <w:t>232900</w:t>
            </w:r>
          </w:p>
        </w:tc>
        <w:tc>
          <w:tcPr>
            <w:tcW w:w="1250" w:type="dxa"/>
            <w:tcBorders>
              <w:top w:val="nil"/>
              <w:left w:val="nil"/>
              <w:bottom w:val="single" w:sz="4" w:space="0" w:color="auto"/>
              <w:right w:val="single" w:sz="4" w:space="0" w:color="auto"/>
            </w:tcBorders>
            <w:shd w:val="clear" w:color="auto" w:fill="FFFFFF"/>
            <w:noWrap/>
            <w:vAlign w:val="center"/>
            <w:hideMark/>
          </w:tcPr>
          <w:p w14:paraId="54C8FF8D" w14:textId="77777777" w:rsidR="000F4203" w:rsidRPr="0051288B" w:rsidRDefault="000F4203" w:rsidP="000F4203">
            <w:pPr>
              <w:spacing w:line="256" w:lineRule="auto"/>
              <w:jc w:val="center"/>
              <w:rPr>
                <w:sz w:val="16"/>
                <w:szCs w:val="16"/>
              </w:rPr>
            </w:pPr>
            <w:r w:rsidRPr="0051288B">
              <w:rPr>
                <w:color w:val="010000"/>
                <w:sz w:val="16"/>
                <w:szCs w:val="16"/>
              </w:rPr>
              <w:t>2012</w:t>
            </w:r>
          </w:p>
        </w:tc>
        <w:tc>
          <w:tcPr>
            <w:tcW w:w="2663" w:type="dxa"/>
            <w:tcBorders>
              <w:top w:val="nil"/>
              <w:left w:val="nil"/>
              <w:bottom w:val="single" w:sz="4" w:space="0" w:color="auto"/>
              <w:right w:val="single" w:sz="4" w:space="0" w:color="auto"/>
            </w:tcBorders>
            <w:shd w:val="clear" w:color="auto" w:fill="FFFFFF"/>
            <w:vAlign w:val="center"/>
            <w:hideMark/>
          </w:tcPr>
          <w:p w14:paraId="3E009F7C"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4AEDEA42"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662C535B" w14:textId="77777777" w:rsidR="000F4203" w:rsidRPr="0051288B" w:rsidRDefault="000F4203" w:rsidP="000F4203">
            <w:pPr>
              <w:spacing w:line="256" w:lineRule="auto"/>
              <w:jc w:val="right"/>
              <w:rPr>
                <w:color w:val="010000"/>
                <w:sz w:val="16"/>
                <w:szCs w:val="16"/>
              </w:rPr>
            </w:pPr>
            <w:r w:rsidRPr="0051288B">
              <w:rPr>
                <w:color w:val="010000"/>
                <w:sz w:val="16"/>
                <w:szCs w:val="16"/>
              </w:rPr>
              <w:t>128</w:t>
            </w:r>
          </w:p>
        </w:tc>
        <w:tc>
          <w:tcPr>
            <w:tcW w:w="1866" w:type="dxa"/>
            <w:tcBorders>
              <w:top w:val="nil"/>
              <w:left w:val="nil"/>
              <w:bottom w:val="single" w:sz="4" w:space="0" w:color="auto"/>
              <w:right w:val="single" w:sz="4" w:space="0" w:color="auto"/>
            </w:tcBorders>
            <w:shd w:val="clear" w:color="auto" w:fill="FFFFFF"/>
            <w:vAlign w:val="center"/>
            <w:hideMark/>
          </w:tcPr>
          <w:p w14:paraId="4D86C5C4" w14:textId="77777777" w:rsidR="000F4203" w:rsidRPr="0051288B" w:rsidRDefault="000F4203" w:rsidP="000F4203">
            <w:pPr>
              <w:spacing w:line="256" w:lineRule="auto"/>
              <w:rPr>
                <w:color w:val="010000"/>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465DC5C5" w14:textId="77777777" w:rsidR="000F4203" w:rsidRPr="0051288B" w:rsidRDefault="000F4203" w:rsidP="000F4203">
            <w:pPr>
              <w:spacing w:line="256" w:lineRule="auto"/>
              <w:rPr>
                <w:color w:val="010000"/>
                <w:sz w:val="16"/>
                <w:szCs w:val="16"/>
              </w:rPr>
            </w:pPr>
            <w:r w:rsidRPr="0051288B">
              <w:rPr>
                <w:color w:val="010000"/>
                <w:sz w:val="16"/>
                <w:szCs w:val="16"/>
              </w:rPr>
              <w:t>390995</w:t>
            </w:r>
          </w:p>
        </w:tc>
        <w:tc>
          <w:tcPr>
            <w:tcW w:w="1250" w:type="dxa"/>
            <w:tcBorders>
              <w:top w:val="nil"/>
              <w:left w:val="nil"/>
              <w:bottom w:val="single" w:sz="4" w:space="0" w:color="auto"/>
              <w:right w:val="single" w:sz="4" w:space="0" w:color="auto"/>
            </w:tcBorders>
            <w:shd w:val="clear" w:color="auto" w:fill="FFFFFF"/>
            <w:vAlign w:val="center"/>
            <w:hideMark/>
          </w:tcPr>
          <w:p w14:paraId="1679010B" w14:textId="77777777" w:rsidR="000F4203" w:rsidRPr="0051288B" w:rsidRDefault="000F4203" w:rsidP="000F4203">
            <w:pPr>
              <w:spacing w:line="256" w:lineRule="auto"/>
              <w:jc w:val="center"/>
              <w:rPr>
                <w:color w:val="010000"/>
                <w:sz w:val="16"/>
                <w:szCs w:val="16"/>
              </w:rPr>
            </w:pPr>
            <w:r w:rsidRPr="0051288B">
              <w:rPr>
                <w:color w:val="010000"/>
                <w:sz w:val="16"/>
                <w:szCs w:val="16"/>
              </w:rPr>
              <w:t>2013</w:t>
            </w:r>
          </w:p>
        </w:tc>
        <w:tc>
          <w:tcPr>
            <w:tcW w:w="2663" w:type="dxa"/>
            <w:tcBorders>
              <w:top w:val="nil"/>
              <w:left w:val="nil"/>
              <w:bottom w:val="single" w:sz="4" w:space="0" w:color="auto"/>
              <w:right w:val="single" w:sz="4" w:space="0" w:color="auto"/>
            </w:tcBorders>
            <w:shd w:val="clear" w:color="auto" w:fill="FFFFFF"/>
            <w:vAlign w:val="center"/>
            <w:hideMark/>
          </w:tcPr>
          <w:p w14:paraId="3B29BABE"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67A8FCF2"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2440BAA6" w14:textId="77777777" w:rsidR="000F4203" w:rsidRPr="0051288B" w:rsidRDefault="000F4203" w:rsidP="000F4203">
            <w:pPr>
              <w:spacing w:line="256" w:lineRule="auto"/>
              <w:jc w:val="right"/>
              <w:rPr>
                <w:color w:val="010000"/>
                <w:sz w:val="16"/>
                <w:szCs w:val="16"/>
              </w:rPr>
            </w:pPr>
            <w:r w:rsidRPr="0051288B">
              <w:rPr>
                <w:color w:val="010000"/>
                <w:sz w:val="16"/>
                <w:szCs w:val="16"/>
              </w:rPr>
              <w:t>129</w:t>
            </w:r>
          </w:p>
        </w:tc>
        <w:tc>
          <w:tcPr>
            <w:tcW w:w="1866" w:type="dxa"/>
            <w:tcBorders>
              <w:top w:val="nil"/>
              <w:left w:val="nil"/>
              <w:bottom w:val="single" w:sz="4" w:space="0" w:color="auto"/>
              <w:right w:val="single" w:sz="4" w:space="0" w:color="auto"/>
            </w:tcBorders>
            <w:vAlign w:val="center"/>
            <w:hideMark/>
          </w:tcPr>
          <w:p w14:paraId="62452F85" w14:textId="77777777" w:rsidR="000F4203" w:rsidRPr="0051288B" w:rsidRDefault="000F4203" w:rsidP="000F4203">
            <w:pPr>
              <w:spacing w:line="256" w:lineRule="auto"/>
              <w:rPr>
                <w:color w:val="010000"/>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vAlign w:val="center"/>
            <w:hideMark/>
          </w:tcPr>
          <w:p w14:paraId="133CEA85" w14:textId="77777777" w:rsidR="000F4203" w:rsidRPr="0051288B" w:rsidRDefault="000F4203" w:rsidP="000F4203">
            <w:pPr>
              <w:spacing w:line="256" w:lineRule="auto"/>
              <w:rPr>
                <w:color w:val="010000"/>
                <w:sz w:val="16"/>
                <w:szCs w:val="16"/>
              </w:rPr>
            </w:pPr>
            <w:r w:rsidRPr="0051288B">
              <w:rPr>
                <w:color w:val="010000"/>
                <w:sz w:val="16"/>
                <w:szCs w:val="16"/>
              </w:rPr>
              <w:t>390945</w:t>
            </w:r>
          </w:p>
        </w:tc>
        <w:tc>
          <w:tcPr>
            <w:tcW w:w="1250" w:type="dxa"/>
            <w:tcBorders>
              <w:top w:val="nil"/>
              <w:left w:val="nil"/>
              <w:bottom w:val="single" w:sz="4" w:space="0" w:color="auto"/>
              <w:right w:val="single" w:sz="4" w:space="0" w:color="auto"/>
            </w:tcBorders>
            <w:vAlign w:val="center"/>
            <w:hideMark/>
          </w:tcPr>
          <w:p w14:paraId="22FDA4B2" w14:textId="77777777" w:rsidR="000F4203" w:rsidRPr="0051288B" w:rsidRDefault="000F4203" w:rsidP="000F4203">
            <w:pPr>
              <w:spacing w:line="256" w:lineRule="auto"/>
              <w:jc w:val="center"/>
              <w:rPr>
                <w:color w:val="010000"/>
                <w:sz w:val="16"/>
                <w:szCs w:val="16"/>
              </w:rPr>
            </w:pPr>
            <w:r w:rsidRPr="0051288B">
              <w:rPr>
                <w:color w:val="010000"/>
                <w:sz w:val="16"/>
                <w:szCs w:val="16"/>
              </w:rPr>
              <w:t>2013</w:t>
            </w:r>
          </w:p>
        </w:tc>
        <w:tc>
          <w:tcPr>
            <w:tcW w:w="2663" w:type="dxa"/>
            <w:tcBorders>
              <w:top w:val="nil"/>
              <w:left w:val="nil"/>
              <w:bottom w:val="single" w:sz="4" w:space="0" w:color="auto"/>
              <w:right w:val="single" w:sz="4" w:space="0" w:color="auto"/>
            </w:tcBorders>
            <w:vAlign w:val="center"/>
            <w:hideMark/>
          </w:tcPr>
          <w:p w14:paraId="77A3F2DD"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535C8176"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58FCC912" w14:textId="77777777" w:rsidR="000F4203" w:rsidRPr="0051288B" w:rsidRDefault="000F4203" w:rsidP="000F4203">
            <w:pPr>
              <w:spacing w:line="256" w:lineRule="auto"/>
              <w:jc w:val="right"/>
              <w:rPr>
                <w:color w:val="010000"/>
                <w:sz w:val="16"/>
                <w:szCs w:val="16"/>
              </w:rPr>
            </w:pPr>
            <w:r w:rsidRPr="0051288B">
              <w:rPr>
                <w:color w:val="010000"/>
                <w:sz w:val="16"/>
                <w:szCs w:val="16"/>
              </w:rPr>
              <w:t>130</w:t>
            </w:r>
          </w:p>
        </w:tc>
        <w:tc>
          <w:tcPr>
            <w:tcW w:w="1866" w:type="dxa"/>
            <w:tcBorders>
              <w:top w:val="nil"/>
              <w:left w:val="nil"/>
              <w:bottom w:val="single" w:sz="4" w:space="0" w:color="auto"/>
              <w:right w:val="single" w:sz="4" w:space="0" w:color="auto"/>
            </w:tcBorders>
            <w:vAlign w:val="center"/>
            <w:hideMark/>
          </w:tcPr>
          <w:p w14:paraId="74BAACB9" w14:textId="77777777" w:rsidR="000F4203" w:rsidRPr="0051288B" w:rsidRDefault="000F4203" w:rsidP="000F4203">
            <w:pPr>
              <w:spacing w:line="256" w:lineRule="auto"/>
              <w:rPr>
                <w:color w:val="010000"/>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vAlign w:val="center"/>
            <w:hideMark/>
          </w:tcPr>
          <w:p w14:paraId="388138B5" w14:textId="77777777" w:rsidR="000F4203" w:rsidRPr="0051288B" w:rsidRDefault="000F4203" w:rsidP="000F4203">
            <w:pPr>
              <w:spacing w:line="256" w:lineRule="auto"/>
              <w:rPr>
                <w:color w:val="010000"/>
                <w:sz w:val="16"/>
                <w:szCs w:val="16"/>
              </w:rPr>
            </w:pPr>
            <w:r w:rsidRPr="0051288B">
              <w:rPr>
                <w:color w:val="010000"/>
                <w:sz w:val="16"/>
                <w:szCs w:val="16"/>
              </w:rPr>
              <w:t>390995</w:t>
            </w:r>
          </w:p>
        </w:tc>
        <w:tc>
          <w:tcPr>
            <w:tcW w:w="1250" w:type="dxa"/>
            <w:tcBorders>
              <w:top w:val="nil"/>
              <w:left w:val="nil"/>
              <w:bottom w:val="single" w:sz="4" w:space="0" w:color="auto"/>
              <w:right w:val="single" w:sz="4" w:space="0" w:color="auto"/>
            </w:tcBorders>
            <w:noWrap/>
            <w:vAlign w:val="center"/>
            <w:hideMark/>
          </w:tcPr>
          <w:p w14:paraId="50694933" w14:textId="77777777" w:rsidR="000F4203" w:rsidRPr="0051288B" w:rsidRDefault="000F4203" w:rsidP="000F4203">
            <w:pPr>
              <w:spacing w:line="256" w:lineRule="auto"/>
              <w:jc w:val="center"/>
              <w:rPr>
                <w:sz w:val="16"/>
                <w:szCs w:val="16"/>
              </w:rPr>
            </w:pPr>
            <w:r w:rsidRPr="0051288B">
              <w:rPr>
                <w:color w:val="010000"/>
                <w:sz w:val="16"/>
                <w:szCs w:val="16"/>
              </w:rPr>
              <w:t>2014</w:t>
            </w:r>
          </w:p>
        </w:tc>
        <w:tc>
          <w:tcPr>
            <w:tcW w:w="2663" w:type="dxa"/>
            <w:tcBorders>
              <w:top w:val="nil"/>
              <w:left w:val="nil"/>
              <w:bottom w:val="single" w:sz="4" w:space="0" w:color="auto"/>
              <w:right w:val="single" w:sz="4" w:space="0" w:color="auto"/>
            </w:tcBorders>
            <w:vAlign w:val="center"/>
            <w:hideMark/>
          </w:tcPr>
          <w:p w14:paraId="722A145F"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31025855"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1EDF7CF0" w14:textId="77777777" w:rsidR="000F4203" w:rsidRPr="0051288B" w:rsidRDefault="000F4203" w:rsidP="000F4203">
            <w:pPr>
              <w:spacing w:line="256" w:lineRule="auto"/>
              <w:jc w:val="right"/>
              <w:rPr>
                <w:color w:val="010000"/>
                <w:sz w:val="16"/>
                <w:szCs w:val="16"/>
              </w:rPr>
            </w:pPr>
            <w:r w:rsidRPr="0051288B">
              <w:rPr>
                <w:color w:val="010000"/>
                <w:sz w:val="16"/>
                <w:szCs w:val="16"/>
              </w:rPr>
              <w:t>131</w:t>
            </w:r>
          </w:p>
        </w:tc>
        <w:tc>
          <w:tcPr>
            <w:tcW w:w="1866" w:type="dxa"/>
            <w:tcBorders>
              <w:top w:val="nil"/>
              <w:left w:val="nil"/>
              <w:bottom w:val="single" w:sz="4" w:space="0" w:color="auto"/>
              <w:right w:val="single" w:sz="4" w:space="0" w:color="auto"/>
            </w:tcBorders>
            <w:vAlign w:val="center"/>
            <w:hideMark/>
          </w:tcPr>
          <w:p w14:paraId="7EC8BA55" w14:textId="77777777" w:rsidR="000F4203" w:rsidRPr="0051288B" w:rsidRDefault="000F4203" w:rsidP="000F4203">
            <w:pPr>
              <w:spacing w:line="256" w:lineRule="auto"/>
              <w:rPr>
                <w:color w:val="010000"/>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vAlign w:val="center"/>
            <w:hideMark/>
          </w:tcPr>
          <w:p w14:paraId="75A14317" w14:textId="77777777" w:rsidR="000F4203" w:rsidRPr="0051288B" w:rsidRDefault="000F4203" w:rsidP="000F4203">
            <w:pPr>
              <w:spacing w:line="256" w:lineRule="auto"/>
              <w:rPr>
                <w:color w:val="010000"/>
                <w:sz w:val="16"/>
                <w:szCs w:val="16"/>
              </w:rPr>
            </w:pPr>
            <w:r w:rsidRPr="0051288B">
              <w:rPr>
                <w:color w:val="010000"/>
                <w:sz w:val="16"/>
                <w:szCs w:val="16"/>
              </w:rPr>
              <w:t>ПАТРИОТ</w:t>
            </w:r>
          </w:p>
        </w:tc>
        <w:tc>
          <w:tcPr>
            <w:tcW w:w="1250" w:type="dxa"/>
            <w:tcBorders>
              <w:top w:val="nil"/>
              <w:left w:val="nil"/>
              <w:bottom w:val="single" w:sz="4" w:space="0" w:color="auto"/>
              <w:right w:val="single" w:sz="4" w:space="0" w:color="auto"/>
            </w:tcBorders>
            <w:vAlign w:val="center"/>
            <w:hideMark/>
          </w:tcPr>
          <w:p w14:paraId="4697BF11" w14:textId="77777777" w:rsidR="000F4203" w:rsidRPr="0051288B" w:rsidRDefault="000F4203" w:rsidP="000F4203">
            <w:pPr>
              <w:spacing w:line="256" w:lineRule="auto"/>
              <w:jc w:val="center"/>
              <w:rPr>
                <w:color w:val="010000"/>
                <w:sz w:val="16"/>
                <w:szCs w:val="16"/>
              </w:rPr>
            </w:pPr>
            <w:r w:rsidRPr="0051288B">
              <w:rPr>
                <w:color w:val="010000"/>
                <w:sz w:val="16"/>
                <w:szCs w:val="16"/>
              </w:rPr>
              <w:t>2012</w:t>
            </w:r>
          </w:p>
        </w:tc>
        <w:tc>
          <w:tcPr>
            <w:tcW w:w="2663" w:type="dxa"/>
            <w:tcBorders>
              <w:top w:val="nil"/>
              <w:left w:val="nil"/>
              <w:bottom w:val="single" w:sz="4" w:space="0" w:color="auto"/>
              <w:right w:val="single" w:sz="4" w:space="0" w:color="auto"/>
            </w:tcBorders>
            <w:vAlign w:val="center"/>
            <w:hideMark/>
          </w:tcPr>
          <w:p w14:paraId="4689D6CD"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418FF054"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420370E6" w14:textId="77777777" w:rsidR="000F4203" w:rsidRPr="0051288B" w:rsidRDefault="000F4203" w:rsidP="000F4203">
            <w:pPr>
              <w:spacing w:line="256" w:lineRule="auto"/>
              <w:jc w:val="right"/>
              <w:rPr>
                <w:color w:val="010000"/>
                <w:sz w:val="16"/>
                <w:szCs w:val="16"/>
              </w:rPr>
            </w:pPr>
            <w:r w:rsidRPr="0051288B">
              <w:rPr>
                <w:color w:val="010000"/>
                <w:sz w:val="16"/>
                <w:szCs w:val="16"/>
              </w:rPr>
              <w:t>132</w:t>
            </w:r>
          </w:p>
        </w:tc>
        <w:tc>
          <w:tcPr>
            <w:tcW w:w="1866" w:type="dxa"/>
            <w:tcBorders>
              <w:top w:val="nil"/>
              <w:left w:val="nil"/>
              <w:bottom w:val="single" w:sz="4" w:space="0" w:color="auto"/>
              <w:right w:val="single" w:sz="4" w:space="0" w:color="auto"/>
            </w:tcBorders>
            <w:shd w:val="clear" w:color="auto" w:fill="FFFFFF"/>
            <w:vAlign w:val="center"/>
            <w:hideMark/>
          </w:tcPr>
          <w:p w14:paraId="190EEDFD" w14:textId="77777777" w:rsidR="000F4203" w:rsidRPr="0051288B" w:rsidRDefault="000F4203" w:rsidP="000F4203">
            <w:pPr>
              <w:spacing w:line="256" w:lineRule="auto"/>
              <w:rPr>
                <w:color w:val="010000"/>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6CCCD2DB" w14:textId="77777777" w:rsidR="000F4203" w:rsidRPr="0051288B" w:rsidRDefault="000F4203" w:rsidP="000F4203">
            <w:pPr>
              <w:spacing w:line="256" w:lineRule="auto"/>
              <w:rPr>
                <w:color w:val="010000"/>
                <w:sz w:val="16"/>
                <w:szCs w:val="16"/>
              </w:rPr>
            </w:pPr>
            <w:r w:rsidRPr="0051288B">
              <w:rPr>
                <w:color w:val="010000"/>
                <w:sz w:val="16"/>
                <w:szCs w:val="16"/>
              </w:rPr>
              <w:t>396255</w:t>
            </w:r>
          </w:p>
        </w:tc>
        <w:tc>
          <w:tcPr>
            <w:tcW w:w="1250" w:type="dxa"/>
            <w:tcBorders>
              <w:top w:val="nil"/>
              <w:left w:val="nil"/>
              <w:bottom w:val="single" w:sz="4" w:space="0" w:color="auto"/>
              <w:right w:val="single" w:sz="4" w:space="0" w:color="auto"/>
            </w:tcBorders>
            <w:shd w:val="clear" w:color="auto" w:fill="FFFFFF"/>
            <w:vAlign w:val="center"/>
            <w:hideMark/>
          </w:tcPr>
          <w:p w14:paraId="08C2147F" w14:textId="77777777" w:rsidR="000F4203" w:rsidRPr="0051288B" w:rsidRDefault="000F4203" w:rsidP="000F4203">
            <w:pPr>
              <w:spacing w:line="256" w:lineRule="auto"/>
              <w:jc w:val="center"/>
              <w:rPr>
                <w:color w:val="010000"/>
                <w:sz w:val="16"/>
                <w:szCs w:val="16"/>
              </w:rPr>
            </w:pPr>
            <w:r w:rsidRPr="0051288B">
              <w:rPr>
                <w:color w:val="010000"/>
                <w:sz w:val="16"/>
                <w:szCs w:val="16"/>
              </w:rPr>
              <w:t>2009</w:t>
            </w:r>
          </w:p>
        </w:tc>
        <w:tc>
          <w:tcPr>
            <w:tcW w:w="2663" w:type="dxa"/>
            <w:tcBorders>
              <w:top w:val="nil"/>
              <w:left w:val="nil"/>
              <w:bottom w:val="single" w:sz="4" w:space="0" w:color="auto"/>
              <w:right w:val="single" w:sz="4" w:space="0" w:color="auto"/>
            </w:tcBorders>
            <w:shd w:val="clear" w:color="auto" w:fill="FFFFFF"/>
            <w:vAlign w:val="center"/>
            <w:hideMark/>
          </w:tcPr>
          <w:p w14:paraId="18990635"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56420997"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4A038E85" w14:textId="77777777" w:rsidR="000F4203" w:rsidRPr="0051288B" w:rsidRDefault="000F4203" w:rsidP="000F4203">
            <w:pPr>
              <w:spacing w:line="256" w:lineRule="auto"/>
              <w:jc w:val="right"/>
              <w:rPr>
                <w:color w:val="010000"/>
                <w:sz w:val="16"/>
                <w:szCs w:val="16"/>
              </w:rPr>
            </w:pPr>
            <w:r w:rsidRPr="0051288B">
              <w:rPr>
                <w:color w:val="010000"/>
                <w:sz w:val="16"/>
                <w:szCs w:val="16"/>
              </w:rPr>
              <w:t>133</w:t>
            </w:r>
          </w:p>
        </w:tc>
        <w:tc>
          <w:tcPr>
            <w:tcW w:w="1866" w:type="dxa"/>
            <w:tcBorders>
              <w:top w:val="nil"/>
              <w:left w:val="nil"/>
              <w:bottom w:val="single" w:sz="4" w:space="0" w:color="auto"/>
              <w:right w:val="single" w:sz="4" w:space="0" w:color="auto"/>
            </w:tcBorders>
            <w:shd w:val="clear" w:color="auto" w:fill="FFFFFF"/>
            <w:vAlign w:val="center"/>
            <w:hideMark/>
          </w:tcPr>
          <w:p w14:paraId="057F7384" w14:textId="77777777" w:rsidR="000F4203" w:rsidRPr="0051288B" w:rsidRDefault="000F4203" w:rsidP="000F4203">
            <w:pPr>
              <w:spacing w:line="256" w:lineRule="auto"/>
              <w:rPr>
                <w:color w:val="010000"/>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057F3159" w14:textId="77777777" w:rsidR="000F4203" w:rsidRPr="0051288B" w:rsidRDefault="000F4203" w:rsidP="000F4203">
            <w:pPr>
              <w:spacing w:line="256" w:lineRule="auto"/>
              <w:rPr>
                <w:color w:val="010000"/>
                <w:sz w:val="16"/>
                <w:szCs w:val="16"/>
              </w:rPr>
            </w:pPr>
            <w:r w:rsidRPr="0051288B">
              <w:rPr>
                <w:color w:val="010000"/>
                <w:sz w:val="16"/>
                <w:szCs w:val="16"/>
              </w:rPr>
              <w:t>3909</w:t>
            </w:r>
          </w:p>
        </w:tc>
        <w:tc>
          <w:tcPr>
            <w:tcW w:w="1250" w:type="dxa"/>
            <w:tcBorders>
              <w:top w:val="nil"/>
              <w:left w:val="nil"/>
              <w:bottom w:val="single" w:sz="4" w:space="0" w:color="auto"/>
              <w:right w:val="single" w:sz="4" w:space="0" w:color="auto"/>
            </w:tcBorders>
            <w:shd w:val="clear" w:color="auto" w:fill="FFFFFF"/>
            <w:vAlign w:val="center"/>
            <w:hideMark/>
          </w:tcPr>
          <w:p w14:paraId="7B94E51E" w14:textId="77777777" w:rsidR="000F4203" w:rsidRPr="0051288B" w:rsidRDefault="000F4203" w:rsidP="000F4203">
            <w:pPr>
              <w:spacing w:line="256" w:lineRule="auto"/>
              <w:jc w:val="center"/>
              <w:rPr>
                <w:color w:val="010000"/>
                <w:sz w:val="16"/>
                <w:szCs w:val="16"/>
              </w:rPr>
            </w:pPr>
            <w:r w:rsidRPr="0051288B">
              <w:rPr>
                <w:color w:val="010000"/>
                <w:sz w:val="16"/>
                <w:szCs w:val="16"/>
              </w:rPr>
              <w:t>2010</w:t>
            </w:r>
          </w:p>
        </w:tc>
        <w:tc>
          <w:tcPr>
            <w:tcW w:w="2663" w:type="dxa"/>
            <w:tcBorders>
              <w:top w:val="nil"/>
              <w:left w:val="nil"/>
              <w:bottom w:val="single" w:sz="4" w:space="0" w:color="auto"/>
              <w:right w:val="single" w:sz="4" w:space="0" w:color="auto"/>
            </w:tcBorders>
            <w:shd w:val="clear" w:color="auto" w:fill="FFFFFF"/>
            <w:vAlign w:val="center"/>
            <w:hideMark/>
          </w:tcPr>
          <w:p w14:paraId="1A269C2C"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7FCC8BED"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3E76DC3E" w14:textId="77777777" w:rsidR="000F4203" w:rsidRPr="0051288B" w:rsidRDefault="000F4203" w:rsidP="000F4203">
            <w:pPr>
              <w:spacing w:line="256" w:lineRule="auto"/>
              <w:jc w:val="right"/>
              <w:rPr>
                <w:color w:val="010000"/>
                <w:sz w:val="16"/>
                <w:szCs w:val="16"/>
              </w:rPr>
            </w:pPr>
            <w:r w:rsidRPr="0051288B">
              <w:rPr>
                <w:color w:val="010000"/>
                <w:sz w:val="16"/>
                <w:szCs w:val="16"/>
              </w:rPr>
              <w:t>134</w:t>
            </w:r>
          </w:p>
        </w:tc>
        <w:tc>
          <w:tcPr>
            <w:tcW w:w="1866" w:type="dxa"/>
            <w:tcBorders>
              <w:top w:val="nil"/>
              <w:left w:val="nil"/>
              <w:bottom w:val="single" w:sz="4" w:space="0" w:color="auto"/>
              <w:right w:val="single" w:sz="4" w:space="0" w:color="auto"/>
            </w:tcBorders>
            <w:shd w:val="clear" w:color="auto" w:fill="FFFFFF"/>
            <w:vAlign w:val="center"/>
            <w:hideMark/>
          </w:tcPr>
          <w:p w14:paraId="70EC100F" w14:textId="77777777" w:rsidR="000F4203" w:rsidRPr="0051288B" w:rsidRDefault="000F4203" w:rsidP="000F4203">
            <w:pPr>
              <w:spacing w:line="256" w:lineRule="auto"/>
              <w:rPr>
                <w:color w:val="010000"/>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2B3111FA" w14:textId="77777777" w:rsidR="000F4203" w:rsidRPr="0051288B" w:rsidRDefault="000F4203" w:rsidP="000F4203">
            <w:pPr>
              <w:spacing w:line="256" w:lineRule="auto"/>
              <w:rPr>
                <w:color w:val="010000"/>
                <w:sz w:val="16"/>
                <w:szCs w:val="16"/>
              </w:rPr>
            </w:pPr>
            <w:r w:rsidRPr="0051288B">
              <w:rPr>
                <w:color w:val="010000"/>
                <w:sz w:val="16"/>
                <w:szCs w:val="16"/>
              </w:rPr>
              <w:t>390995</w:t>
            </w:r>
          </w:p>
        </w:tc>
        <w:tc>
          <w:tcPr>
            <w:tcW w:w="1250" w:type="dxa"/>
            <w:tcBorders>
              <w:top w:val="nil"/>
              <w:left w:val="nil"/>
              <w:bottom w:val="single" w:sz="4" w:space="0" w:color="auto"/>
              <w:right w:val="single" w:sz="4" w:space="0" w:color="auto"/>
            </w:tcBorders>
            <w:shd w:val="clear" w:color="auto" w:fill="FFFFFF"/>
            <w:vAlign w:val="center"/>
            <w:hideMark/>
          </w:tcPr>
          <w:p w14:paraId="148B677C" w14:textId="77777777" w:rsidR="000F4203" w:rsidRPr="0051288B" w:rsidRDefault="000F4203" w:rsidP="000F4203">
            <w:pPr>
              <w:spacing w:line="256" w:lineRule="auto"/>
              <w:jc w:val="center"/>
              <w:rPr>
                <w:color w:val="010000"/>
                <w:sz w:val="16"/>
                <w:szCs w:val="16"/>
              </w:rPr>
            </w:pPr>
            <w:r w:rsidRPr="0051288B">
              <w:rPr>
                <w:color w:val="010000"/>
                <w:sz w:val="16"/>
                <w:szCs w:val="16"/>
              </w:rPr>
              <w:t>2010</w:t>
            </w:r>
          </w:p>
        </w:tc>
        <w:tc>
          <w:tcPr>
            <w:tcW w:w="2663" w:type="dxa"/>
            <w:tcBorders>
              <w:top w:val="nil"/>
              <w:left w:val="nil"/>
              <w:bottom w:val="single" w:sz="4" w:space="0" w:color="auto"/>
              <w:right w:val="single" w:sz="4" w:space="0" w:color="auto"/>
            </w:tcBorders>
            <w:shd w:val="clear" w:color="auto" w:fill="FFFFFF"/>
            <w:vAlign w:val="center"/>
            <w:hideMark/>
          </w:tcPr>
          <w:p w14:paraId="430DB459"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07258F6D"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6520FBE1" w14:textId="77777777" w:rsidR="000F4203" w:rsidRPr="0051288B" w:rsidRDefault="000F4203" w:rsidP="000F4203">
            <w:pPr>
              <w:spacing w:line="256" w:lineRule="auto"/>
              <w:jc w:val="right"/>
              <w:rPr>
                <w:color w:val="010000"/>
                <w:sz w:val="16"/>
                <w:szCs w:val="16"/>
              </w:rPr>
            </w:pPr>
            <w:r w:rsidRPr="0051288B">
              <w:rPr>
                <w:color w:val="010000"/>
                <w:sz w:val="16"/>
                <w:szCs w:val="16"/>
              </w:rPr>
              <w:t>135</w:t>
            </w:r>
          </w:p>
        </w:tc>
        <w:tc>
          <w:tcPr>
            <w:tcW w:w="1866" w:type="dxa"/>
            <w:tcBorders>
              <w:top w:val="nil"/>
              <w:left w:val="nil"/>
              <w:bottom w:val="single" w:sz="4" w:space="0" w:color="auto"/>
              <w:right w:val="single" w:sz="4" w:space="0" w:color="auto"/>
            </w:tcBorders>
            <w:shd w:val="clear" w:color="auto" w:fill="FFFFFF"/>
            <w:vAlign w:val="center"/>
            <w:hideMark/>
          </w:tcPr>
          <w:p w14:paraId="3D6BDF73" w14:textId="77777777" w:rsidR="000F4203" w:rsidRPr="0051288B" w:rsidRDefault="000F4203" w:rsidP="000F4203">
            <w:pPr>
              <w:spacing w:line="256" w:lineRule="auto"/>
              <w:rPr>
                <w:color w:val="010000"/>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6E680A27" w14:textId="77777777" w:rsidR="000F4203" w:rsidRPr="0051288B" w:rsidRDefault="000F4203" w:rsidP="000F4203">
            <w:pPr>
              <w:spacing w:line="256" w:lineRule="auto"/>
              <w:rPr>
                <w:color w:val="010000"/>
                <w:sz w:val="16"/>
                <w:szCs w:val="16"/>
              </w:rPr>
            </w:pPr>
            <w:r w:rsidRPr="0051288B">
              <w:rPr>
                <w:color w:val="010000"/>
                <w:sz w:val="16"/>
                <w:szCs w:val="16"/>
              </w:rPr>
              <w:t>390944</w:t>
            </w:r>
          </w:p>
        </w:tc>
        <w:tc>
          <w:tcPr>
            <w:tcW w:w="1250" w:type="dxa"/>
            <w:tcBorders>
              <w:top w:val="nil"/>
              <w:left w:val="nil"/>
              <w:bottom w:val="single" w:sz="4" w:space="0" w:color="auto"/>
              <w:right w:val="single" w:sz="4" w:space="0" w:color="auto"/>
            </w:tcBorders>
            <w:shd w:val="clear" w:color="auto" w:fill="FFFFFF"/>
            <w:vAlign w:val="center"/>
            <w:hideMark/>
          </w:tcPr>
          <w:p w14:paraId="285A7008" w14:textId="77777777" w:rsidR="000F4203" w:rsidRPr="0051288B" w:rsidRDefault="000F4203" w:rsidP="000F4203">
            <w:pPr>
              <w:spacing w:line="256" w:lineRule="auto"/>
              <w:jc w:val="center"/>
              <w:rPr>
                <w:color w:val="010000"/>
                <w:sz w:val="16"/>
                <w:szCs w:val="16"/>
              </w:rPr>
            </w:pPr>
            <w:r w:rsidRPr="0051288B">
              <w:rPr>
                <w:color w:val="010000"/>
                <w:sz w:val="16"/>
                <w:szCs w:val="16"/>
              </w:rPr>
              <w:t>2008</w:t>
            </w:r>
          </w:p>
        </w:tc>
        <w:tc>
          <w:tcPr>
            <w:tcW w:w="2663" w:type="dxa"/>
            <w:tcBorders>
              <w:top w:val="nil"/>
              <w:left w:val="nil"/>
              <w:bottom w:val="single" w:sz="4" w:space="0" w:color="auto"/>
              <w:right w:val="single" w:sz="4" w:space="0" w:color="auto"/>
            </w:tcBorders>
            <w:shd w:val="clear" w:color="auto" w:fill="FFFFFF"/>
            <w:vAlign w:val="center"/>
            <w:hideMark/>
          </w:tcPr>
          <w:p w14:paraId="3088B21B"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5B34AEFE"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46FC055D" w14:textId="77777777" w:rsidR="000F4203" w:rsidRPr="0051288B" w:rsidRDefault="000F4203" w:rsidP="000F4203">
            <w:pPr>
              <w:spacing w:line="256" w:lineRule="auto"/>
              <w:jc w:val="right"/>
              <w:rPr>
                <w:color w:val="010000"/>
                <w:sz w:val="16"/>
                <w:szCs w:val="16"/>
              </w:rPr>
            </w:pPr>
            <w:r w:rsidRPr="0051288B">
              <w:rPr>
                <w:color w:val="010000"/>
                <w:sz w:val="16"/>
                <w:szCs w:val="16"/>
              </w:rPr>
              <w:t>136</w:t>
            </w:r>
          </w:p>
        </w:tc>
        <w:tc>
          <w:tcPr>
            <w:tcW w:w="1866" w:type="dxa"/>
            <w:tcBorders>
              <w:top w:val="nil"/>
              <w:left w:val="nil"/>
              <w:bottom w:val="single" w:sz="4" w:space="0" w:color="auto"/>
              <w:right w:val="single" w:sz="4" w:space="0" w:color="auto"/>
            </w:tcBorders>
            <w:shd w:val="clear" w:color="auto" w:fill="FFFFFF"/>
            <w:vAlign w:val="center"/>
            <w:hideMark/>
          </w:tcPr>
          <w:p w14:paraId="4D66A68A" w14:textId="77777777" w:rsidR="000F4203" w:rsidRPr="0051288B" w:rsidRDefault="000F4203" w:rsidP="000F4203">
            <w:pPr>
              <w:spacing w:line="256" w:lineRule="auto"/>
              <w:rPr>
                <w:color w:val="010000"/>
                <w:sz w:val="16"/>
                <w:szCs w:val="16"/>
              </w:rPr>
            </w:pPr>
            <w:r w:rsidRPr="0051288B">
              <w:rPr>
                <w:color w:val="010000"/>
                <w:sz w:val="16"/>
                <w:szCs w:val="16"/>
              </w:rPr>
              <w:t>ШЕВРОЛЕ НИВА</w:t>
            </w:r>
          </w:p>
        </w:tc>
        <w:tc>
          <w:tcPr>
            <w:tcW w:w="1606" w:type="dxa"/>
            <w:tcBorders>
              <w:top w:val="nil"/>
              <w:left w:val="nil"/>
              <w:bottom w:val="single" w:sz="4" w:space="0" w:color="auto"/>
              <w:right w:val="single" w:sz="4" w:space="0" w:color="auto"/>
            </w:tcBorders>
            <w:shd w:val="clear" w:color="auto" w:fill="FFFFFF"/>
            <w:vAlign w:val="center"/>
            <w:hideMark/>
          </w:tcPr>
          <w:p w14:paraId="760FC93B" w14:textId="77777777" w:rsidR="000F4203" w:rsidRPr="0051288B" w:rsidRDefault="000F4203" w:rsidP="000F4203">
            <w:pPr>
              <w:spacing w:line="256" w:lineRule="auto"/>
              <w:rPr>
                <w:color w:val="010000"/>
                <w:sz w:val="16"/>
                <w:szCs w:val="16"/>
              </w:rPr>
            </w:pPr>
            <w:r w:rsidRPr="0051288B">
              <w:rPr>
                <w:color w:val="010000"/>
                <w:sz w:val="16"/>
                <w:szCs w:val="16"/>
              </w:rPr>
              <w:t>212300-55</w:t>
            </w:r>
          </w:p>
        </w:tc>
        <w:tc>
          <w:tcPr>
            <w:tcW w:w="1250" w:type="dxa"/>
            <w:tcBorders>
              <w:top w:val="nil"/>
              <w:left w:val="nil"/>
              <w:bottom w:val="single" w:sz="4" w:space="0" w:color="auto"/>
              <w:right w:val="single" w:sz="4" w:space="0" w:color="auto"/>
            </w:tcBorders>
            <w:shd w:val="clear" w:color="auto" w:fill="FFFFFF"/>
            <w:vAlign w:val="center"/>
            <w:hideMark/>
          </w:tcPr>
          <w:p w14:paraId="56A7D91D" w14:textId="77777777" w:rsidR="000F4203" w:rsidRPr="0051288B" w:rsidRDefault="000F4203" w:rsidP="000F4203">
            <w:pPr>
              <w:spacing w:line="256" w:lineRule="auto"/>
              <w:jc w:val="center"/>
              <w:rPr>
                <w:color w:val="010000"/>
                <w:sz w:val="16"/>
                <w:szCs w:val="16"/>
              </w:rPr>
            </w:pPr>
            <w:r w:rsidRPr="0051288B">
              <w:rPr>
                <w:color w:val="010000"/>
                <w:sz w:val="16"/>
                <w:szCs w:val="16"/>
              </w:rPr>
              <w:t>2013</w:t>
            </w:r>
          </w:p>
        </w:tc>
        <w:tc>
          <w:tcPr>
            <w:tcW w:w="2663" w:type="dxa"/>
            <w:tcBorders>
              <w:top w:val="nil"/>
              <w:left w:val="nil"/>
              <w:bottom w:val="single" w:sz="4" w:space="0" w:color="auto"/>
              <w:right w:val="single" w:sz="4" w:space="0" w:color="auto"/>
            </w:tcBorders>
            <w:shd w:val="clear" w:color="auto" w:fill="FFFFFF"/>
            <w:vAlign w:val="center"/>
            <w:hideMark/>
          </w:tcPr>
          <w:p w14:paraId="004110F8"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010A2508"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0F2A2942" w14:textId="77777777" w:rsidR="000F4203" w:rsidRPr="0051288B" w:rsidRDefault="000F4203" w:rsidP="000F4203">
            <w:pPr>
              <w:spacing w:line="256" w:lineRule="auto"/>
              <w:jc w:val="right"/>
              <w:rPr>
                <w:color w:val="010000"/>
                <w:sz w:val="16"/>
                <w:szCs w:val="16"/>
              </w:rPr>
            </w:pPr>
            <w:r w:rsidRPr="0051288B">
              <w:rPr>
                <w:color w:val="010000"/>
                <w:sz w:val="16"/>
                <w:szCs w:val="16"/>
              </w:rPr>
              <w:t>137</w:t>
            </w:r>
          </w:p>
        </w:tc>
        <w:tc>
          <w:tcPr>
            <w:tcW w:w="1866" w:type="dxa"/>
            <w:tcBorders>
              <w:top w:val="nil"/>
              <w:left w:val="nil"/>
              <w:bottom w:val="single" w:sz="4" w:space="0" w:color="auto"/>
              <w:right w:val="single" w:sz="4" w:space="0" w:color="auto"/>
            </w:tcBorders>
            <w:shd w:val="clear" w:color="auto" w:fill="FFFFFF"/>
            <w:vAlign w:val="center"/>
            <w:hideMark/>
          </w:tcPr>
          <w:p w14:paraId="5F7D88D0" w14:textId="77777777" w:rsidR="000F4203" w:rsidRPr="0051288B" w:rsidRDefault="000F4203" w:rsidP="000F4203">
            <w:pPr>
              <w:spacing w:line="256" w:lineRule="auto"/>
              <w:rPr>
                <w:color w:val="010000"/>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6DF68A79" w14:textId="77777777" w:rsidR="000F4203" w:rsidRPr="0051288B" w:rsidRDefault="000F4203" w:rsidP="000F4203">
            <w:pPr>
              <w:spacing w:line="256" w:lineRule="auto"/>
              <w:rPr>
                <w:color w:val="010000"/>
                <w:sz w:val="16"/>
                <w:szCs w:val="16"/>
              </w:rPr>
            </w:pPr>
            <w:r w:rsidRPr="0051288B">
              <w:rPr>
                <w:color w:val="010000"/>
                <w:sz w:val="16"/>
                <w:szCs w:val="16"/>
              </w:rPr>
              <w:t>315195</w:t>
            </w:r>
          </w:p>
        </w:tc>
        <w:tc>
          <w:tcPr>
            <w:tcW w:w="1250" w:type="dxa"/>
            <w:tcBorders>
              <w:top w:val="nil"/>
              <w:left w:val="nil"/>
              <w:bottom w:val="single" w:sz="4" w:space="0" w:color="auto"/>
              <w:right w:val="single" w:sz="4" w:space="0" w:color="auto"/>
            </w:tcBorders>
            <w:shd w:val="clear" w:color="auto" w:fill="FFFFFF"/>
            <w:vAlign w:val="center"/>
            <w:hideMark/>
          </w:tcPr>
          <w:p w14:paraId="262B27EA" w14:textId="77777777" w:rsidR="000F4203" w:rsidRPr="0051288B" w:rsidRDefault="000F4203" w:rsidP="000F4203">
            <w:pPr>
              <w:spacing w:line="256" w:lineRule="auto"/>
              <w:jc w:val="center"/>
              <w:rPr>
                <w:color w:val="010000"/>
                <w:sz w:val="16"/>
                <w:szCs w:val="16"/>
              </w:rPr>
            </w:pPr>
            <w:r w:rsidRPr="0051288B">
              <w:rPr>
                <w:color w:val="010000"/>
                <w:sz w:val="16"/>
                <w:szCs w:val="16"/>
              </w:rPr>
              <w:t>2008</w:t>
            </w:r>
          </w:p>
        </w:tc>
        <w:tc>
          <w:tcPr>
            <w:tcW w:w="2663" w:type="dxa"/>
            <w:tcBorders>
              <w:top w:val="nil"/>
              <w:left w:val="nil"/>
              <w:bottom w:val="single" w:sz="4" w:space="0" w:color="auto"/>
              <w:right w:val="single" w:sz="4" w:space="0" w:color="auto"/>
            </w:tcBorders>
            <w:shd w:val="clear" w:color="auto" w:fill="FFFFFF"/>
            <w:vAlign w:val="center"/>
            <w:hideMark/>
          </w:tcPr>
          <w:p w14:paraId="60A6FB78"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4B3D6993"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7D3B4FBC" w14:textId="77777777" w:rsidR="000F4203" w:rsidRPr="0051288B" w:rsidRDefault="000F4203" w:rsidP="000F4203">
            <w:pPr>
              <w:spacing w:line="256" w:lineRule="auto"/>
              <w:jc w:val="right"/>
              <w:rPr>
                <w:color w:val="010000"/>
                <w:sz w:val="16"/>
                <w:szCs w:val="16"/>
              </w:rPr>
            </w:pPr>
            <w:r w:rsidRPr="0051288B">
              <w:rPr>
                <w:color w:val="010000"/>
                <w:sz w:val="16"/>
                <w:szCs w:val="16"/>
              </w:rPr>
              <w:t>138</w:t>
            </w:r>
          </w:p>
        </w:tc>
        <w:tc>
          <w:tcPr>
            <w:tcW w:w="1866" w:type="dxa"/>
            <w:tcBorders>
              <w:top w:val="nil"/>
              <w:left w:val="nil"/>
              <w:bottom w:val="single" w:sz="4" w:space="0" w:color="auto"/>
              <w:right w:val="single" w:sz="4" w:space="0" w:color="auto"/>
            </w:tcBorders>
            <w:shd w:val="clear" w:color="auto" w:fill="FFFFFF"/>
            <w:vAlign w:val="center"/>
            <w:hideMark/>
          </w:tcPr>
          <w:p w14:paraId="676EE977" w14:textId="77777777" w:rsidR="000F4203" w:rsidRPr="0051288B" w:rsidRDefault="000F4203" w:rsidP="000F4203">
            <w:pPr>
              <w:spacing w:line="256" w:lineRule="auto"/>
              <w:rPr>
                <w:color w:val="010000"/>
                <w:sz w:val="16"/>
                <w:szCs w:val="16"/>
              </w:rPr>
            </w:pPr>
            <w:r w:rsidRPr="0051288B">
              <w:rPr>
                <w:color w:val="010000"/>
                <w:sz w:val="16"/>
                <w:szCs w:val="16"/>
              </w:rPr>
              <w:t xml:space="preserve">УАЗ </w:t>
            </w:r>
          </w:p>
        </w:tc>
        <w:tc>
          <w:tcPr>
            <w:tcW w:w="1606" w:type="dxa"/>
            <w:tcBorders>
              <w:top w:val="nil"/>
              <w:left w:val="nil"/>
              <w:bottom w:val="single" w:sz="4" w:space="0" w:color="auto"/>
              <w:right w:val="single" w:sz="4" w:space="0" w:color="auto"/>
            </w:tcBorders>
            <w:shd w:val="clear" w:color="auto" w:fill="FFFFFF"/>
            <w:vAlign w:val="center"/>
            <w:hideMark/>
          </w:tcPr>
          <w:p w14:paraId="24FF5D83" w14:textId="77777777" w:rsidR="000F4203" w:rsidRPr="0051288B" w:rsidRDefault="000F4203" w:rsidP="000F4203">
            <w:pPr>
              <w:spacing w:line="256" w:lineRule="auto"/>
              <w:rPr>
                <w:color w:val="010000"/>
                <w:sz w:val="16"/>
                <w:szCs w:val="16"/>
              </w:rPr>
            </w:pPr>
            <w:r w:rsidRPr="0051288B">
              <w:rPr>
                <w:color w:val="010000"/>
                <w:sz w:val="16"/>
                <w:szCs w:val="16"/>
              </w:rPr>
              <w:t>390995</w:t>
            </w:r>
          </w:p>
        </w:tc>
        <w:tc>
          <w:tcPr>
            <w:tcW w:w="1250" w:type="dxa"/>
            <w:tcBorders>
              <w:top w:val="nil"/>
              <w:left w:val="nil"/>
              <w:bottom w:val="single" w:sz="4" w:space="0" w:color="auto"/>
              <w:right w:val="single" w:sz="4" w:space="0" w:color="auto"/>
            </w:tcBorders>
            <w:shd w:val="clear" w:color="auto" w:fill="FFFFFF"/>
            <w:vAlign w:val="center"/>
            <w:hideMark/>
          </w:tcPr>
          <w:p w14:paraId="73B337EA" w14:textId="77777777" w:rsidR="000F4203" w:rsidRPr="0051288B" w:rsidRDefault="000F4203" w:rsidP="000F4203">
            <w:pPr>
              <w:spacing w:line="256" w:lineRule="auto"/>
              <w:jc w:val="center"/>
              <w:rPr>
                <w:color w:val="010000"/>
                <w:sz w:val="16"/>
                <w:szCs w:val="16"/>
              </w:rPr>
            </w:pPr>
            <w:r w:rsidRPr="0051288B">
              <w:rPr>
                <w:color w:val="010000"/>
                <w:sz w:val="16"/>
                <w:szCs w:val="16"/>
              </w:rPr>
              <w:t>2013</w:t>
            </w:r>
          </w:p>
        </w:tc>
        <w:tc>
          <w:tcPr>
            <w:tcW w:w="2663" w:type="dxa"/>
            <w:tcBorders>
              <w:top w:val="nil"/>
              <w:left w:val="nil"/>
              <w:bottom w:val="single" w:sz="4" w:space="0" w:color="auto"/>
              <w:right w:val="single" w:sz="4" w:space="0" w:color="auto"/>
            </w:tcBorders>
            <w:vAlign w:val="center"/>
            <w:hideMark/>
          </w:tcPr>
          <w:p w14:paraId="3D74F73B"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263E7586"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0E080FC3" w14:textId="77777777" w:rsidR="000F4203" w:rsidRPr="0051288B" w:rsidRDefault="000F4203" w:rsidP="000F4203">
            <w:pPr>
              <w:spacing w:line="256" w:lineRule="auto"/>
              <w:jc w:val="right"/>
              <w:rPr>
                <w:color w:val="010000"/>
                <w:sz w:val="16"/>
                <w:szCs w:val="16"/>
              </w:rPr>
            </w:pPr>
            <w:r w:rsidRPr="0051288B">
              <w:rPr>
                <w:color w:val="010000"/>
                <w:sz w:val="16"/>
                <w:szCs w:val="16"/>
              </w:rPr>
              <w:t>139</w:t>
            </w:r>
          </w:p>
        </w:tc>
        <w:tc>
          <w:tcPr>
            <w:tcW w:w="1866" w:type="dxa"/>
            <w:tcBorders>
              <w:top w:val="nil"/>
              <w:left w:val="nil"/>
              <w:bottom w:val="single" w:sz="4" w:space="0" w:color="auto"/>
              <w:right w:val="single" w:sz="4" w:space="0" w:color="auto"/>
            </w:tcBorders>
            <w:shd w:val="clear" w:color="auto" w:fill="FFFFFF"/>
            <w:vAlign w:val="center"/>
            <w:hideMark/>
          </w:tcPr>
          <w:p w14:paraId="665159C5" w14:textId="77777777" w:rsidR="000F4203" w:rsidRPr="0051288B" w:rsidRDefault="000F4203" w:rsidP="000F4203">
            <w:pPr>
              <w:spacing w:line="256" w:lineRule="auto"/>
              <w:rPr>
                <w:color w:val="010000"/>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59EDC1AB" w14:textId="77777777" w:rsidR="000F4203" w:rsidRPr="0051288B" w:rsidRDefault="000F4203" w:rsidP="000F4203">
            <w:pPr>
              <w:spacing w:line="256" w:lineRule="auto"/>
              <w:rPr>
                <w:color w:val="010000"/>
                <w:sz w:val="16"/>
                <w:szCs w:val="16"/>
              </w:rPr>
            </w:pPr>
            <w:r w:rsidRPr="0051288B">
              <w:rPr>
                <w:color w:val="010000"/>
                <w:sz w:val="16"/>
                <w:szCs w:val="16"/>
              </w:rPr>
              <w:t>390992</w:t>
            </w:r>
          </w:p>
        </w:tc>
        <w:tc>
          <w:tcPr>
            <w:tcW w:w="1250" w:type="dxa"/>
            <w:tcBorders>
              <w:top w:val="nil"/>
              <w:left w:val="nil"/>
              <w:bottom w:val="single" w:sz="4" w:space="0" w:color="auto"/>
              <w:right w:val="single" w:sz="4" w:space="0" w:color="auto"/>
            </w:tcBorders>
            <w:shd w:val="clear" w:color="auto" w:fill="FFFFFF"/>
            <w:vAlign w:val="center"/>
            <w:hideMark/>
          </w:tcPr>
          <w:p w14:paraId="112B9491" w14:textId="77777777" w:rsidR="000F4203" w:rsidRPr="0051288B" w:rsidRDefault="000F4203" w:rsidP="000F4203">
            <w:pPr>
              <w:spacing w:line="256" w:lineRule="auto"/>
              <w:jc w:val="center"/>
              <w:rPr>
                <w:color w:val="010000"/>
                <w:sz w:val="16"/>
                <w:szCs w:val="16"/>
              </w:rPr>
            </w:pPr>
            <w:r w:rsidRPr="0051288B">
              <w:rPr>
                <w:color w:val="010000"/>
                <w:sz w:val="16"/>
                <w:szCs w:val="16"/>
              </w:rPr>
              <w:t>2006</w:t>
            </w:r>
          </w:p>
        </w:tc>
        <w:tc>
          <w:tcPr>
            <w:tcW w:w="2663" w:type="dxa"/>
            <w:tcBorders>
              <w:top w:val="nil"/>
              <w:left w:val="nil"/>
              <w:bottom w:val="single" w:sz="4" w:space="0" w:color="auto"/>
              <w:right w:val="single" w:sz="4" w:space="0" w:color="auto"/>
            </w:tcBorders>
            <w:vAlign w:val="center"/>
            <w:hideMark/>
          </w:tcPr>
          <w:p w14:paraId="4FEF312D"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3BBD8B9B"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452F57EB" w14:textId="77777777" w:rsidR="000F4203" w:rsidRPr="0051288B" w:rsidRDefault="000F4203" w:rsidP="000F4203">
            <w:pPr>
              <w:spacing w:line="256" w:lineRule="auto"/>
              <w:jc w:val="right"/>
              <w:rPr>
                <w:color w:val="010000"/>
                <w:sz w:val="16"/>
                <w:szCs w:val="16"/>
              </w:rPr>
            </w:pPr>
            <w:r w:rsidRPr="0051288B">
              <w:rPr>
                <w:color w:val="010000"/>
                <w:sz w:val="16"/>
                <w:szCs w:val="16"/>
              </w:rPr>
              <w:t>140</w:t>
            </w:r>
          </w:p>
        </w:tc>
        <w:tc>
          <w:tcPr>
            <w:tcW w:w="1866" w:type="dxa"/>
            <w:tcBorders>
              <w:top w:val="nil"/>
              <w:left w:val="nil"/>
              <w:bottom w:val="single" w:sz="4" w:space="0" w:color="auto"/>
              <w:right w:val="single" w:sz="4" w:space="0" w:color="auto"/>
            </w:tcBorders>
            <w:shd w:val="clear" w:color="auto" w:fill="FFFFFF"/>
            <w:vAlign w:val="center"/>
            <w:hideMark/>
          </w:tcPr>
          <w:p w14:paraId="444C9BBA" w14:textId="77777777" w:rsidR="000F4203" w:rsidRPr="0051288B" w:rsidRDefault="000F4203" w:rsidP="000F4203">
            <w:pPr>
              <w:spacing w:line="256" w:lineRule="auto"/>
              <w:rPr>
                <w:color w:val="010000"/>
                <w:sz w:val="16"/>
                <w:szCs w:val="16"/>
              </w:rPr>
            </w:pPr>
            <w:r w:rsidRPr="0051288B">
              <w:rPr>
                <w:color w:val="010000"/>
                <w:sz w:val="16"/>
                <w:szCs w:val="16"/>
              </w:rPr>
              <w:t xml:space="preserve">УАЗ </w:t>
            </w:r>
          </w:p>
        </w:tc>
        <w:tc>
          <w:tcPr>
            <w:tcW w:w="1606" w:type="dxa"/>
            <w:tcBorders>
              <w:top w:val="nil"/>
              <w:left w:val="nil"/>
              <w:bottom w:val="single" w:sz="4" w:space="0" w:color="auto"/>
              <w:right w:val="single" w:sz="4" w:space="0" w:color="auto"/>
            </w:tcBorders>
            <w:shd w:val="clear" w:color="auto" w:fill="FFFFFF"/>
            <w:vAlign w:val="center"/>
            <w:hideMark/>
          </w:tcPr>
          <w:p w14:paraId="49FF01BE" w14:textId="77777777" w:rsidR="000F4203" w:rsidRPr="0051288B" w:rsidRDefault="000F4203" w:rsidP="000F4203">
            <w:pPr>
              <w:spacing w:line="256" w:lineRule="auto"/>
              <w:rPr>
                <w:color w:val="010000"/>
                <w:sz w:val="16"/>
                <w:szCs w:val="16"/>
              </w:rPr>
            </w:pPr>
            <w:r w:rsidRPr="0051288B">
              <w:rPr>
                <w:color w:val="010000"/>
                <w:sz w:val="16"/>
                <w:szCs w:val="16"/>
              </w:rPr>
              <w:t>390945</w:t>
            </w:r>
          </w:p>
        </w:tc>
        <w:tc>
          <w:tcPr>
            <w:tcW w:w="1250" w:type="dxa"/>
            <w:tcBorders>
              <w:top w:val="nil"/>
              <w:left w:val="nil"/>
              <w:bottom w:val="single" w:sz="4" w:space="0" w:color="auto"/>
              <w:right w:val="single" w:sz="4" w:space="0" w:color="auto"/>
            </w:tcBorders>
            <w:shd w:val="clear" w:color="auto" w:fill="FFFFFF"/>
            <w:vAlign w:val="center"/>
            <w:hideMark/>
          </w:tcPr>
          <w:p w14:paraId="56F2A153" w14:textId="77777777" w:rsidR="000F4203" w:rsidRPr="0051288B" w:rsidRDefault="000F4203" w:rsidP="000F4203">
            <w:pPr>
              <w:spacing w:line="256" w:lineRule="auto"/>
              <w:jc w:val="center"/>
              <w:rPr>
                <w:color w:val="010000"/>
                <w:sz w:val="16"/>
                <w:szCs w:val="16"/>
              </w:rPr>
            </w:pPr>
            <w:r w:rsidRPr="0051288B">
              <w:rPr>
                <w:color w:val="010000"/>
                <w:sz w:val="16"/>
                <w:szCs w:val="16"/>
              </w:rPr>
              <w:t>2011</w:t>
            </w:r>
          </w:p>
        </w:tc>
        <w:tc>
          <w:tcPr>
            <w:tcW w:w="2663" w:type="dxa"/>
            <w:tcBorders>
              <w:top w:val="nil"/>
              <w:left w:val="nil"/>
              <w:bottom w:val="single" w:sz="4" w:space="0" w:color="auto"/>
              <w:right w:val="single" w:sz="4" w:space="0" w:color="auto"/>
            </w:tcBorders>
            <w:vAlign w:val="center"/>
            <w:hideMark/>
          </w:tcPr>
          <w:p w14:paraId="3523DC0C"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54C901D6"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71A18B94" w14:textId="77777777" w:rsidR="000F4203" w:rsidRPr="0051288B" w:rsidRDefault="000F4203" w:rsidP="000F4203">
            <w:pPr>
              <w:spacing w:line="256" w:lineRule="auto"/>
              <w:jc w:val="right"/>
              <w:rPr>
                <w:color w:val="010000"/>
                <w:sz w:val="16"/>
                <w:szCs w:val="16"/>
              </w:rPr>
            </w:pPr>
            <w:r w:rsidRPr="0051288B">
              <w:rPr>
                <w:color w:val="010000"/>
                <w:sz w:val="16"/>
                <w:szCs w:val="16"/>
              </w:rPr>
              <w:t>141</w:t>
            </w:r>
          </w:p>
        </w:tc>
        <w:tc>
          <w:tcPr>
            <w:tcW w:w="1866" w:type="dxa"/>
            <w:tcBorders>
              <w:top w:val="nil"/>
              <w:left w:val="nil"/>
              <w:bottom w:val="single" w:sz="4" w:space="0" w:color="auto"/>
              <w:right w:val="single" w:sz="4" w:space="0" w:color="auto"/>
            </w:tcBorders>
            <w:shd w:val="clear" w:color="auto" w:fill="FFFFFF"/>
            <w:vAlign w:val="center"/>
            <w:hideMark/>
          </w:tcPr>
          <w:p w14:paraId="5D749789" w14:textId="77777777" w:rsidR="000F4203" w:rsidRPr="0051288B" w:rsidRDefault="000F4203" w:rsidP="000F4203">
            <w:pPr>
              <w:spacing w:line="256" w:lineRule="auto"/>
              <w:rPr>
                <w:color w:val="010000"/>
                <w:sz w:val="16"/>
                <w:szCs w:val="16"/>
              </w:rPr>
            </w:pPr>
            <w:r w:rsidRPr="0051288B">
              <w:rPr>
                <w:color w:val="010000"/>
                <w:sz w:val="16"/>
                <w:szCs w:val="16"/>
              </w:rPr>
              <w:t xml:space="preserve">УАЗ </w:t>
            </w:r>
          </w:p>
        </w:tc>
        <w:tc>
          <w:tcPr>
            <w:tcW w:w="1606" w:type="dxa"/>
            <w:tcBorders>
              <w:top w:val="nil"/>
              <w:left w:val="nil"/>
              <w:bottom w:val="single" w:sz="4" w:space="0" w:color="auto"/>
              <w:right w:val="single" w:sz="4" w:space="0" w:color="auto"/>
            </w:tcBorders>
            <w:shd w:val="clear" w:color="auto" w:fill="FFFFFF"/>
            <w:vAlign w:val="center"/>
            <w:hideMark/>
          </w:tcPr>
          <w:p w14:paraId="5CE65CD4" w14:textId="77777777" w:rsidR="000F4203" w:rsidRPr="0051288B" w:rsidRDefault="000F4203" w:rsidP="000F4203">
            <w:pPr>
              <w:spacing w:line="256" w:lineRule="auto"/>
              <w:rPr>
                <w:color w:val="010000"/>
                <w:sz w:val="16"/>
                <w:szCs w:val="16"/>
              </w:rPr>
            </w:pPr>
            <w:r w:rsidRPr="0051288B">
              <w:rPr>
                <w:color w:val="010000"/>
                <w:sz w:val="16"/>
                <w:szCs w:val="16"/>
              </w:rPr>
              <w:t>390995</w:t>
            </w:r>
          </w:p>
        </w:tc>
        <w:tc>
          <w:tcPr>
            <w:tcW w:w="1250" w:type="dxa"/>
            <w:tcBorders>
              <w:top w:val="nil"/>
              <w:left w:val="nil"/>
              <w:bottom w:val="single" w:sz="4" w:space="0" w:color="auto"/>
              <w:right w:val="single" w:sz="4" w:space="0" w:color="auto"/>
            </w:tcBorders>
            <w:shd w:val="clear" w:color="auto" w:fill="FFFFFF"/>
            <w:vAlign w:val="center"/>
            <w:hideMark/>
          </w:tcPr>
          <w:p w14:paraId="0C8406BD" w14:textId="77777777" w:rsidR="000F4203" w:rsidRPr="0051288B" w:rsidRDefault="000F4203" w:rsidP="000F4203">
            <w:pPr>
              <w:spacing w:line="256" w:lineRule="auto"/>
              <w:jc w:val="center"/>
              <w:rPr>
                <w:color w:val="010000"/>
                <w:sz w:val="16"/>
                <w:szCs w:val="16"/>
              </w:rPr>
            </w:pPr>
            <w:r w:rsidRPr="0051288B">
              <w:rPr>
                <w:color w:val="010000"/>
                <w:sz w:val="16"/>
                <w:szCs w:val="16"/>
              </w:rPr>
              <w:t>2016</w:t>
            </w:r>
          </w:p>
        </w:tc>
        <w:tc>
          <w:tcPr>
            <w:tcW w:w="2663" w:type="dxa"/>
            <w:tcBorders>
              <w:top w:val="nil"/>
              <w:left w:val="nil"/>
              <w:bottom w:val="single" w:sz="4" w:space="0" w:color="auto"/>
              <w:right w:val="single" w:sz="4" w:space="0" w:color="auto"/>
            </w:tcBorders>
            <w:shd w:val="clear" w:color="auto" w:fill="FFFFFF"/>
            <w:vAlign w:val="center"/>
            <w:hideMark/>
          </w:tcPr>
          <w:p w14:paraId="40032C58" w14:textId="77777777" w:rsidR="000F4203" w:rsidRPr="0051288B" w:rsidRDefault="000F4203" w:rsidP="000F4203">
            <w:pPr>
              <w:spacing w:line="256" w:lineRule="auto"/>
              <w:jc w:val="center"/>
              <w:rPr>
                <w:sz w:val="16"/>
                <w:szCs w:val="16"/>
              </w:rPr>
            </w:pPr>
            <w:r w:rsidRPr="0051288B">
              <w:rPr>
                <w:color w:val="010000"/>
                <w:sz w:val="16"/>
                <w:szCs w:val="16"/>
              </w:rPr>
              <w:t>1</w:t>
            </w:r>
          </w:p>
        </w:tc>
      </w:tr>
      <w:tr w:rsidR="000F4203" w:rsidRPr="0051288B" w14:paraId="456C0146"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3E584EBA" w14:textId="77777777" w:rsidR="000F4203" w:rsidRPr="0051288B" w:rsidRDefault="000F4203" w:rsidP="000F4203">
            <w:pPr>
              <w:spacing w:line="256" w:lineRule="auto"/>
              <w:jc w:val="right"/>
              <w:rPr>
                <w:color w:val="010000"/>
                <w:sz w:val="16"/>
                <w:szCs w:val="16"/>
              </w:rPr>
            </w:pPr>
            <w:r w:rsidRPr="0051288B">
              <w:rPr>
                <w:color w:val="010000"/>
                <w:sz w:val="16"/>
                <w:szCs w:val="16"/>
              </w:rPr>
              <w:t>142</w:t>
            </w:r>
          </w:p>
        </w:tc>
        <w:tc>
          <w:tcPr>
            <w:tcW w:w="1866" w:type="dxa"/>
            <w:tcBorders>
              <w:top w:val="nil"/>
              <w:left w:val="nil"/>
              <w:bottom w:val="single" w:sz="4" w:space="0" w:color="auto"/>
              <w:right w:val="single" w:sz="4" w:space="0" w:color="auto"/>
            </w:tcBorders>
            <w:shd w:val="clear" w:color="auto" w:fill="FFFFFF"/>
            <w:noWrap/>
            <w:vAlign w:val="center"/>
            <w:hideMark/>
          </w:tcPr>
          <w:p w14:paraId="5CD10332" w14:textId="77777777" w:rsidR="000F4203" w:rsidRPr="0051288B" w:rsidRDefault="000F4203" w:rsidP="000F4203">
            <w:pPr>
              <w:spacing w:line="256" w:lineRule="auto"/>
              <w:rPr>
                <w:color w:val="010000"/>
                <w:sz w:val="16"/>
                <w:szCs w:val="16"/>
              </w:rPr>
            </w:pPr>
            <w:r w:rsidRPr="0051288B">
              <w:rPr>
                <w:color w:val="010000"/>
                <w:sz w:val="16"/>
                <w:szCs w:val="16"/>
              </w:rPr>
              <w:t xml:space="preserve">УАЗ </w:t>
            </w:r>
          </w:p>
        </w:tc>
        <w:tc>
          <w:tcPr>
            <w:tcW w:w="1606" w:type="dxa"/>
            <w:tcBorders>
              <w:top w:val="nil"/>
              <w:left w:val="nil"/>
              <w:bottom w:val="single" w:sz="4" w:space="0" w:color="auto"/>
              <w:right w:val="single" w:sz="4" w:space="0" w:color="auto"/>
            </w:tcBorders>
            <w:shd w:val="clear" w:color="auto" w:fill="FFFFFF"/>
            <w:noWrap/>
            <w:vAlign w:val="center"/>
            <w:hideMark/>
          </w:tcPr>
          <w:p w14:paraId="597475E5" w14:textId="77777777" w:rsidR="000F4203" w:rsidRPr="0051288B" w:rsidRDefault="000F4203" w:rsidP="000F4203">
            <w:pPr>
              <w:spacing w:line="256" w:lineRule="auto"/>
              <w:rPr>
                <w:color w:val="010000"/>
                <w:sz w:val="16"/>
                <w:szCs w:val="16"/>
              </w:rPr>
            </w:pPr>
            <w:r w:rsidRPr="0051288B">
              <w:rPr>
                <w:color w:val="010000"/>
                <w:sz w:val="16"/>
                <w:szCs w:val="16"/>
              </w:rPr>
              <w:t>390995</w:t>
            </w:r>
          </w:p>
        </w:tc>
        <w:tc>
          <w:tcPr>
            <w:tcW w:w="1250" w:type="dxa"/>
            <w:tcBorders>
              <w:top w:val="nil"/>
              <w:left w:val="nil"/>
              <w:bottom w:val="single" w:sz="4" w:space="0" w:color="auto"/>
              <w:right w:val="single" w:sz="4" w:space="0" w:color="auto"/>
            </w:tcBorders>
            <w:shd w:val="clear" w:color="auto" w:fill="FFFFFF"/>
            <w:noWrap/>
            <w:vAlign w:val="center"/>
            <w:hideMark/>
          </w:tcPr>
          <w:p w14:paraId="63DBBF23" w14:textId="77777777" w:rsidR="000F4203" w:rsidRPr="0051288B" w:rsidRDefault="000F4203" w:rsidP="000F4203">
            <w:pPr>
              <w:spacing w:line="256" w:lineRule="auto"/>
              <w:jc w:val="right"/>
              <w:rPr>
                <w:color w:val="010000"/>
                <w:sz w:val="16"/>
                <w:szCs w:val="16"/>
              </w:rPr>
            </w:pPr>
            <w:r w:rsidRPr="0051288B">
              <w:rPr>
                <w:color w:val="010000"/>
                <w:sz w:val="16"/>
                <w:szCs w:val="16"/>
              </w:rPr>
              <w:t>2012</w:t>
            </w:r>
          </w:p>
        </w:tc>
        <w:tc>
          <w:tcPr>
            <w:tcW w:w="2663" w:type="dxa"/>
            <w:tcBorders>
              <w:top w:val="nil"/>
              <w:left w:val="nil"/>
              <w:bottom w:val="single" w:sz="4" w:space="0" w:color="auto"/>
              <w:right w:val="single" w:sz="4" w:space="0" w:color="auto"/>
            </w:tcBorders>
            <w:noWrap/>
            <w:vAlign w:val="center"/>
            <w:hideMark/>
          </w:tcPr>
          <w:p w14:paraId="00407F9B" w14:textId="77777777" w:rsidR="000F4203" w:rsidRPr="0051288B" w:rsidRDefault="000F4203" w:rsidP="000F4203">
            <w:pPr>
              <w:spacing w:line="256" w:lineRule="auto"/>
              <w:jc w:val="center"/>
              <w:rPr>
                <w:color w:val="010000"/>
                <w:sz w:val="16"/>
                <w:szCs w:val="16"/>
              </w:rPr>
            </w:pPr>
            <w:r w:rsidRPr="0051288B">
              <w:rPr>
                <w:sz w:val="16"/>
                <w:szCs w:val="16"/>
              </w:rPr>
              <w:t>1</w:t>
            </w:r>
          </w:p>
        </w:tc>
      </w:tr>
      <w:tr w:rsidR="000F4203" w:rsidRPr="0051288B" w14:paraId="184B22D4"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5B79BB76" w14:textId="77777777" w:rsidR="000F4203" w:rsidRPr="0051288B" w:rsidRDefault="000F4203" w:rsidP="000F4203">
            <w:pPr>
              <w:spacing w:line="256" w:lineRule="auto"/>
              <w:jc w:val="right"/>
              <w:rPr>
                <w:color w:val="010000"/>
                <w:sz w:val="16"/>
                <w:szCs w:val="16"/>
              </w:rPr>
            </w:pPr>
            <w:r w:rsidRPr="0051288B">
              <w:rPr>
                <w:color w:val="010000"/>
                <w:sz w:val="16"/>
                <w:szCs w:val="16"/>
              </w:rPr>
              <w:t>143</w:t>
            </w:r>
          </w:p>
        </w:tc>
        <w:tc>
          <w:tcPr>
            <w:tcW w:w="1866" w:type="dxa"/>
            <w:tcBorders>
              <w:top w:val="nil"/>
              <w:left w:val="nil"/>
              <w:bottom w:val="single" w:sz="4" w:space="0" w:color="auto"/>
              <w:right w:val="single" w:sz="4" w:space="0" w:color="auto"/>
            </w:tcBorders>
            <w:shd w:val="clear" w:color="auto" w:fill="FFFFFF"/>
            <w:vAlign w:val="center"/>
            <w:hideMark/>
          </w:tcPr>
          <w:p w14:paraId="68198EB5" w14:textId="77777777" w:rsidR="000F4203" w:rsidRPr="0051288B" w:rsidRDefault="000F4203" w:rsidP="000F4203">
            <w:pPr>
              <w:spacing w:line="256" w:lineRule="auto"/>
              <w:rPr>
                <w:color w:val="010000"/>
                <w:sz w:val="16"/>
                <w:szCs w:val="16"/>
              </w:rPr>
            </w:pPr>
            <w:r w:rsidRPr="0051288B">
              <w:rPr>
                <w:color w:val="010000"/>
                <w:sz w:val="16"/>
                <w:szCs w:val="16"/>
              </w:rPr>
              <w:t xml:space="preserve">УАЗ </w:t>
            </w:r>
          </w:p>
        </w:tc>
        <w:tc>
          <w:tcPr>
            <w:tcW w:w="1606" w:type="dxa"/>
            <w:tcBorders>
              <w:top w:val="nil"/>
              <w:left w:val="nil"/>
              <w:bottom w:val="single" w:sz="4" w:space="0" w:color="auto"/>
              <w:right w:val="single" w:sz="4" w:space="0" w:color="auto"/>
            </w:tcBorders>
            <w:shd w:val="clear" w:color="auto" w:fill="FFFFFF"/>
            <w:vAlign w:val="center"/>
            <w:hideMark/>
          </w:tcPr>
          <w:p w14:paraId="3784A4B9" w14:textId="77777777" w:rsidR="000F4203" w:rsidRPr="0051288B" w:rsidRDefault="000F4203" w:rsidP="000F4203">
            <w:pPr>
              <w:spacing w:line="256" w:lineRule="auto"/>
              <w:rPr>
                <w:color w:val="010000"/>
                <w:sz w:val="16"/>
                <w:szCs w:val="16"/>
              </w:rPr>
            </w:pPr>
            <w:r w:rsidRPr="0051288B">
              <w:rPr>
                <w:color w:val="010000"/>
                <w:sz w:val="16"/>
                <w:szCs w:val="16"/>
              </w:rPr>
              <w:t>390995</w:t>
            </w:r>
          </w:p>
        </w:tc>
        <w:tc>
          <w:tcPr>
            <w:tcW w:w="1250" w:type="dxa"/>
            <w:tcBorders>
              <w:top w:val="nil"/>
              <w:left w:val="nil"/>
              <w:bottom w:val="single" w:sz="4" w:space="0" w:color="auto"/>
              <w:right w:val="single" w:sz="4" w:space="0" w:color="auto"/>
            </w:tcBorders>
            <w:shd w:val="clear" w:color="auto" w:fill="FFFFFF"/>
            <w:vAlign w:val="center"/>
            <w:hideMark/>
          </w:tcPr>
          <w:p w14:paraId="76B0276B" w14:textId="77777777" w:rsidR="000F4203" w:rsidRPr="0051288B" w:rsidRDefault="000F4203" w:rsidP="000F4203">
            <w:pPr>
              <w:spacing w:line="256" w:lineRule="auto"/>
              <w:jc w:val="center"/>
              <w:rPr>
                <w:color w:val="010000"/>
                <w:sz w:val="16"/>
                <w:szCs w:val="16"/>
              </w:rPr>
            </w:pPr>
            <w:r w:rsidRPr="0051288B">
              <w:rPr>
                <w:color w:val="010000"/>
                <w:sz w:val="16"/>
                <w:szCs w:val="16"/>
              </w:rPr>
              <w:t>2014</w:t>
            </w:r>
          </w:p>
        </w:tc>
        <w:tc>
          <w:tcPr>
            <w:tcW w:w="2663" w:type="dxa"/>
            <w:tcBorders>
              <w:top w:val="nil"/>
              <w:left w:val="nil"/>
              <w:bottom w:val="single" w:sz="4" w:space="0" w:color="auto"/>
              <w:right w:val="single" w:sz="4" w:space="0" w:color="auto"/>
            </w:tcBorders>
            <w:shd w:val="clear" w:color="auto" w:fill="FFFFFF"/>
            <w:vAlign w:val="center"/>
            <w:hideMark/>
          </w:tcPr>
          <w:p w14:paraId="5EE52862"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2FD6B01E"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1583CFB9" w14:textId="77777777" w:rsidR="000F4203" w:rsidRPr="0051288B" w:rsidRDefault="000F4203" w:rsidP="000F4203">
            <w:pPr>
              <w:spacing w:line="256" w:lineRule="auto"/>
              <w:jc w:val="right"/>
              <w:rPr>
                <w:color w:val="010000"/>
                <w:sz w:val="16"/>
                <w:szCs w:val="16"/>
              </w:rPr>
            </w:pPr>
            <w:r w:rsidRPr="0051288B">
              <w:rPr>
                <w:color w:val="010000"/>
                <w:sz w:val="16"/>
                <w:szCs w:val="16"/>
              </w:rPr>
              <w:t>144</w:t>
            </w:r>
          </w:p>
        </w:tc>
        <w:tc>
          <w:tcPr>
            <w:tcW w:w="1866" w:type="dxa"/>
            <w:tcBorders>
              <w:top w:val="nil"/>
              <w:left w:val="nil"/>
              <w:bottom w:val="single" w:sz="4" w:space="0" w:color="auto"/>
              <w:right w:val="single" w:sz="4" w:space="0" w:color="auto"/>
            </w:tcBorders>
            <w:shd w:val="clear" w:color="auto" w:fill="FFFFFF"/>
            <w:vAlign w:val="center"/>
            <w:hideMark/>
          </w:tcPr>
          <w:p w14:paraId="7CC4A23A" w14:textId="77777777" w:rsidR="000F4203" w:rsidRPr="0051288B" w:rsidRDefault="000F4203" w:rsidP="000F4203">
            <w:pPr>
              <w:spacing w:line="256" w:lineRule="auto"/>
              <w:rPr>
                <w:color w:val="010000"/>
                <w:sz w:val="16"/>
                <w:szCs w:val="16"/>
              </w:rPr>
            </w:pPr>
            <w:r w:rsidRPr="0051288B">
              <w:rPr>
                <w:color w:val="010000"/>
                <w:sz w:val="16"/>
                <w:szCs w:val="16"/>
              </w:rPr>
              <w:t xml:space="preserve">УАЗ </w:t>
            </w:r>
          </w:p>
        </w:tc>
        <w:tc>
          <w:tcPr>
            <w:tcW w:w="1606" w:type="dxa"/>
            <w:tcBorders>
              <w:top w:val="nil"/>
              <w:left w:val="nil"/>
              <w:bottom w:val="single" w:sz="4" w:space="0" w:color="auto"/>
              <w:right w:val="single" w:sz="4" w:space="0" w:color="auto"/>
            </w:tcBorders>
            <w:shd w:val="clear" w:color="auto" w:fill="FFFFFF"/>
            <w:vAlign w:val="center"/>
            <w:hideMark/>
          </w:tcPr>
          <w:p w14:paraId="1E9089DA" w14:textId="77777777" w:rsidR="000F4203" w:rsidRPr="0051288B" w:rsidRDefault="000F4203" w:rsidP="000F4203">
            <w:pPr>
              <w:spacing w:line="256" w:lineRule="auto"/>
              <w:rPr>
                <w:color w:val="010000"/>
                <w:sz w:val="16"/>
                <w:szCs w:val="16"/>
              </w:rPr>
            </w:pPr>
            <w:r w:rsidRPr="0051288B">
              <w:rPr>
                <w:color w:val="010000"/>
                <w:sz w:val="16"/>
                <w:szCs w:val="16"/>
              </w:rPr>
              <w:t>390945</w:t>
            </w:r>
          </w:p>
        </w:tc>
        <w:tc>
          <w:tcPr>
            <w:tcW w:w="1250" w:type="dxa"/>
            <w:tcBorders>
              <w:top w:val="nil"/>
              <w:left w:val="nil"/>
              <w:bottom w:val="single" w:sz="4" w:space="0" w:color="auto"/>
              <w:right w:val="single" w:sz="4" w:space="0" w:color="auto"/>
            </w:tcBorders>
            <w:shd w:val="clear" w:color="auto" w:fill="FFFFFF"/>
            <w:vAlign w:val="center"/>
            <w:hideMark/>
          </w:tcPr>
          <w:p w14:paraId="2A05308F" w14:textId="77777777" w:rsidR="000F4203" w:rsidRPr="0051288B" w:rsidRDefault="000F4203" w:rsidP="000F4203">
            <w:pPr>
              <w:spacing w:line="256" w:lineRule="auto"/>
              <w:jc w:val="center"/>
              <w:rPr>
                <w:color w:val="010000"/>
                <w:sz w:val="16"/>
                <w:szCs w:val="16"/>
              </w:rPr>
            </w:pPr>
            <w:r w:rsidRPr="0051288B">
              <w:rPr>
                <w:color w:val="010000"/>
                <w:sz w:val="16"/>
                <w:szCs w:val="16"/>
              </w:rPr>
              <w:t>2011</w:t>
            </w:r>
          </w:p>
        </w:tc>
        <w:tc>
          <w:tcPr>
            <w:tcW w:w="2663" w:type="dxa"/>
            <w:tcBorders>
              <w:top w:val="nil"/>
              <w:left w:val="nil"/>
              <w:bottom w:val="single" w:sz="4" w:space="0" w:color="auto"/>
              <w:right w:val="single" w:sz="4" w:space="0" w:color="auto"/>
            </w:tcBorders>
            <w:vAlign w:val="center"/>
            <w:hideMark/>
          </w:tcPr>
          <w:p w14:paraId="2424B8EA"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4A95B8D3"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5A2F30D6" w14:textId="77777777" w:rsidR="000F4203" w:rsidRPr="0051288B" w:rsidRDefault="000F4203" w:rsidP="000F4203">
            <w:pPr>
              <w:spacing w:line="256" w:lineRule="auto"/>
              <w:jc w:val="right"/>
              <w:rPr>
                <w:color w:val="010000"/>
                <w:sz w:val="16"/>
                <w:szCs w:val="16"/>
              </w:rPr>
            </w:pPr>
            <w:r w:rsidRPr="0051288B">
              <w:rPr>
                <w:color w:val="010000"/>
                <w:sz w:val="16"/>
                <w:szCs w:val="16"/>
              </w:rPr>
              <w:t>145</w:t>
            </w:r>
          </w:p>
        </w:tc>
        <w:tc>
          <w:tcPr>
            <w:tcW w:w="1866" w:type="dxa"/>
            <w:tcBorders>
              <w:top w:val="nil"/>
              <w:left w:val="nil"/>
              <w:bottom w:val="single" w:sz="4" w:space="0" w:color="auto"/>
              <w:right w:val="single" w:sz="4" w:space="0" w:color="auto"/>
            </w:tcBorders>
            <w:shd w:val="clear" w:color="auto" w:fill="FFFFFF"/>
            <w:vAlign w:val="center"/>
            <w:hideMark/>
          </w:tcPr>
          <w:p w14:paraId="5F715596" w14:textId="77777777" w:rsidR="000F4203" w:rsidRPr="0051288B" w:rsidRDefault="000F4203" w:rsidP="000F4203">
            <w:pPr>
              <w:spacing w:line="256" w:lineRule="auto"/>
              <w:rPr>
                <w:color w:val="010000"/>
                <w:sz w:val="16"/>
                <w:szCs w:val="16"/>
              </w:rPr>
            </w:pPr>
            <w:r w:rsidRPr="0051288B">
              <w:rPr>
                <w:color w:val="010000"/>
                <w:sz w:val="16"/>
                <w:szCs w:val="16"/>
              </w:rPr>
              <w:t xml:space="preserve">ГАЗ </w:t>
            </w:r>
          </w:p>
        </w:tc>
        <w:tc>
          <w:tcPr>
            <w:tcW w:w="1606" w:type="dxa"/>
            <w:tcBorders>
              <w:top w:val="nil"/>
              <w:left w:val="nil"/>
              <w:bottom w:val="single" w:sz="4" w:space="0" w:color="auto"/>
              <w:right w:val="single" w:sz="4" w:space="0" w:color="auto"/>
            </w:tcBorders>
            <w:shd w:val="clear" w:color="auto" w:fill="FFFFFF"/>
            <w:vAlign w:val="center"/>
            <w:hideMark/>
          </w:tcPr>
          <w:p w14:paraId="19ED3F26" w14:textId="77777777" w:rsidR="000F4203" w:rsidRPr="0051288B" w:rsidRDefault="000F4203" w:rsidP="000F4203">
            <w:pPr>
              <w:spacing w:line="256" w:lineRule="auto"/>
              <w:rPr>
                <w:color w:val="010000"/>
                <w:sz w:val="16"/>
                <w:szCs w:val="16"/>
              </w:rPr>
            </w:pPr>
            <w:r w:rsidRPr="0051288B">
              <w:rPr>
                <w:color w:val="010000"/>
                <w:sz w:val="16"/>
                <w:szCs w:val="16"/>
              </w:rPr>
              <w:t>33023</w:t>
            </w:r>
          </w:p>
        </w:tc>
        <w:tc>
          <w:tcPr>
            <w:tcW w:w="1250" w:type="dxa"/>
            <w:tcBorders>
              <w:top w:val="nil"/>
              <w:left w:val="nil"/>
              <w:bottom w:val="single" w:sz="4" w:space="0" w:color="auto"/>
              <w:right w:val="single" w:sz="4" w:space="0" w:color="auto"/>
            </w:tcBorders>
            <w:shd w:val="clear" w:color="auto" w:fill="FFFFFF"/>
            <w:vAlign w:val="center"/>
            <w:hideMark/>
          </w:tcPr>
          <w:p w14:paraId="3D9C5E9C" w14:textId="77777777" w:rsidR="000F4203" w:rsidRPr="0051288B" w:rsidRDefault="000F4203" w:rsidP="000F4203">
            <w:pPr>
              <w:spacing w:line="256" w:lineRule="auto"/>
              <w:jc w:val="center"/>
              <w:rPr>
                <w:color w:val="010000"/>
                <w:sz w:val="16"/>
                <w:szCs w:val="16"/>
              </w:rPr>
            </w:pPr>
            <w:r w:rsidRPr="0051288B">
              <w:rPr>
                <w:color w:val="010000"/>
                <w:sz w:val="16"/>
                <w:szCs w:val="16"/>
              </w:rPr>
              <w:t>2004</w:t>
            </w:r>
          </w:p>
        </w:tc>
        <w:tc>
          <w:tcPr>
            <w:tcW w:w="2663" w:type="dxa"/>
            <w:tcBorders>
              <w:top w:val="nil"/>
              <w:left w:val="nil"/>
              <w:bottom w:val="single" w:sz="4" w:space="0" w:color="auto"/>
              <w:right w:val="single" w:sz="4" w:space="0" w:color="auto"/>
            </w:tcBorders>
            <w:vAlign w:val="center"/>
            <w:hideMark/>
          </w:tcPr>
          <w:p w14:paraId="32E65D4A"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310F338E"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6CE0416E" w14:textId="77777777" w:rsidR="000F4203" w:rsidRPr="0051288B" w:rsidRDefault="000F4203" w:rsidP="000F4203">
            <w:pPr>
              <w:spacing w:line="256" w:lineRule="auto"/>
              <w:jc w:val="right"/>
              <w:rPr>
                <w:color w:val="010000"/>
                <w:sz w:val="16"/>
                <w:szCs w:val="16"/>
              </w:rPr>
            </w:pPr>
            <w:r w:rsidRPr="0051288B">
              <w:rPr>
                <w:color w:val="010000"/>
                <w:sz w:val="16"/>
                <w:szCs w:val="16"/>
              </w:rPr>
              <w:t>146</w:t>
            </w:r>
          </w:p>
        </w:tc>
        <w:tc>
          <w:tcPr>
            <w:tcW w:w="1866" w:type="dxa"/>
            <w:tcBorders>
              <w:top w:val="nil"/>
              <w:left w:val="nil"/>
              <w:bottom w:val="single" w:sz="4" w:space="0" w:color="auto"/>
              <w:right w:val="single" w:sz="4" w:space="0" w:color="auto"/>
            </w:tcBorders>
            <w:shd w:val="clear" w:color="auto" w:fill="FFFFFF"/>
            <w:vAlign w:val="center"/>
            <w:hideMark/>
          </w:tcPr>
          <w:p w14:paraId="723AFD70" w14:textId="77777777" w:rsidR="000F4203" w:rsidRPr="0051288B" w:rsidRDefault="000F4203" w:rsidP="000F4203">
            <w:pPr>
              <w:spacing w:line="256" w:lineRule="auto"/>
              <w:rPr>
                <w:color w:val="010000"/>
                <w:sz w:val="16"/>
                <w:szCs w:val="16"/>
              </w:rPr>
            </w:pPr>
            <w:r w:rsidRPr="0051288B">
              <w:rPr>
                <w:color w:val="010000"/>
                <w:sz w:val="16"/>
                <w:szCs w:val="16"/>
              </w:rPr>
              <w:t xml:space="preserve">ГАЗ </w:t>
            </w:r>
          </w:p>
        </w:tc>
        <w:tc>
          <w:tcPr>
            <w:tcW w:w="1606" w:type="dxa"/>
            <w:tcBorders>
              <w:top w:val="nil"/>
              <w:left w:val="nil"/>
              <w:bottom w:val="single" w:sz="4" w:space="0" w:color="auto"/>
              <w:right w:val="single" w:sz="4" w:space="0" w:color="auto"/>
            </w:tcBorders>
            <w:shd w:val="clear" w:color="auto" w:fill="FFFFFF"/>
            <w:vAlign w:val="center"/>
            <w:hideMark/>
          </w:tcPr>
          <w:p w14:paraId="5C19A1DB" w14:textId="77777777" w:rsidR="000F4203" w:rsidRPr="0051288B" w:rsidRDefault="000F4203" w:rsidP="000F4203">
            <w:pPr>
              <w:spacing w:line="256" w:lineRule="auto"/>
              <w:rPr>
                <w:color w:val="010000"/>
                <w:sz w:val="16"/>
                <w:szCs w:val="16"/>
              </w:rPr>
            </w:pPr>
            <w:r w:rsidRPr="0051288B">
              <w:rPr>
                <w:color w:val="010000"/>
                <w:sz w:val="16"/>
                <w:szCs w:val="16"/>
              </w:rPr>
              <w:t>2705</w:t>
            </w:r>
          </w:p>
        </w:tc>
        <w:tc>
          <w:tcPr>
            <w:tcW w:w="1250" w:type="dxa"/>
            <w:tcBorders>
              <w:top w:val="nil"/>
              <w:left w:val="nil"/>
              <w:bottom w:val="single" w:sz="4" w:space="0" w:color="auto"/>
              <w:right w:val="single" w:sz="4" w:space="0" w:color="auto"/>
            </w:tcBorders>
            <w:shd w:val="clear" w:color="auto" w:fill="FFFFFF"/>
            <w:vAlign w:val="center"/>
            <w:hideMark/>
          </w:tcPr>
          <w:p w14:paraId="5E632540" w14:textId="77777777" w:rsidR="000F4203" w:rsidRPr="0051288B" w:rsidRDefault="000F4203" w:rsidP="000F4203">
            <w:pPr>
              <w:spacing w:line="256" w:lineRule="auto"/>
              <w:jc w:val="center"/>
              <w:rPr>
                <w:color w:val="010000"/>
                <w:sz w:val="16"/>
                <w:szCs w:val="16"/>
              </w:rPr>
            </w:pPr>
            <w:r w:rsidRPr="0051288B">
              <w:rPr>
                <w:color w:val="010000"/>
                <w:sz w:val="16"/>
                <w:szCs w:val="16"/>
              </w:rPr>
              <w:t>2007</w:t>
            </w:r>
          </w:p>
        </w:tc>
        <w:tc>
          <w:tcPr>
            <w:tcW w:w="2663" w:type="dxa"/>
            <w:tcBorders>
              <w:top w:val="nil"/>
              <w:left w:val="nil"/>
              <w:bottom w:val="single" w:sz="4" w:space="0" w:color="auto"/>
              <w:right w:val="single" w:sz="4" w:space="0" w:color="auto"/>
            </w:tcBorders>
            <w:vAlign w:val="center"/>
            <w:hideMark/>
          </w:tcPr>
          <w:p w14:paraId="1C98E829"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5AB58910"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2F398D14" w14:textId="77777777" w:rsidR="000F4203" w:rsidRPr="0051288B" w:rsidRDefault="000F4203" w:rsidP="000F4203">
            <w:pPr>
              <w:spacing w:line="256" w:lineRule="auto"/>
              <w:jc w:val="right"/>
              <w:rPr>
                <w:color w:val="010000"/>
                <w:sz w:val="16"/>
                <w:szCs w:val="16"/>
              </w:rPr>
            </w:pPr>
            <w:r w:rsidRPr="0051288B">
              <w:rPr>
                <w:color w:val="010000"/>
                <w:sz w:val="16"/>
                <w:szCs w:val="16"/>
              </w:rPr>
              <w:t>147</w:t>
            </w:r>
          </w:p>
        </w:tc>
        <w:tc>
          <w:tcPr>
            <w:tcW w:w="1866" w:type="dxa"/>
            <w:tcBorders>
              <w:top w:val="nil"/>
              <w:left w:val="nil"/>
              <w:bottom w:val="single" w:sz="4" w:space="0" w:color="auto"/>
              <w:right w:val="single" w:sz="4" w:space="0" w:color="auto"/>
            </w:tcBorders>
            <w:shd w:val="clear" w:color="auto" w:fill="FFFFFF"/>
            <w:vAlign w:val="center"/>
            <w:hideMark/>
          </w:tcPr>
          <w:p w14:paraId="4DE5FE79" w14:textId="77777777" w:rsidR="000F4203" w:rsidRPr="0051288B" w:rsidRDefault="000F4203" w:rsidP="000F4203">
            <w:pPr>
              <w:spacing w:line="256" w:lineRule="auto"/>
              <w:rPr>
                <w:color w:val="010000"/>
                <w:sz w:val="16"/>
                <w:szCs w:val="16"/>
              </w:rPr>
            </w:pPr>
            <w:r w:rsidRPr="0051288B">
              <w:rPr>
                <w:color w:val="010000"/>
                <w:sz w:val="16"/>
                <w:szCs w:val="16"/>
              </w:rPr>
              <w:t xml:space="preserve">УАЗ </w:t>
            </w:r>
          </w:p>
        </w:tc>
        <w:tc>
          <w:tcPr>
            <w:tcW w:w="1606" w:type="dxa"/>
            <w:tcBorders>
              <w:top w:val="nil"/>
              <w:left w:val="nil"/>
              <w:bottom w:val="single" w:sz="4" w:space="0" w:color="auto"/>
              <w:right w:val="single" w:sz="4" w:space="0" w:color="auto"/>
            </w:tcBorders>
            <w:shd w:val="clear" w:color="auto" w:fill="FFFFFF"/>
            <w:vAlign w:val="center"/>
            <w:hideMark/>
          </w:tcPr>
          <w:p w14:paraId="0B60495E" w14:textId="77777777" w:rsidR="000F4203" w:rsidRPr="0051288B" w:rsidRDefault="000F4203" w:rsidP="000F4203">
            <w:pPr>
              <w:spacing w:line="256" w:lineRule="auto"/>
              <w:rPr>
                <w:color w:val="010000"/>
                <w:sz w:val="16"/>
                <w:szCs w:val="16"/>
              </w:rPr>
            </w:pPr>
            <w:r w:rsidRPr="0051288B">
              <w:rPr>
                <w:color w:val="010000"/>
                <w:sz w:val="16"/>
                <w:szCs w:val="16"/>
              </w:rPr>
              <w:t>390995</w:t>
            </w:r>
          </w:p>
        </w:tc>
        <w:tc>
          <w:tcPr>
            <w:tcW w:w="1250" w:type="dxa"/>
            <w:tcBorders>
              <w:top w:val="nil"/>
              <w:left w:val="nil"/>
              <w:bottom w:val="single" w:sz="4" w:space="0" w:color="auto"/>
              <w:right w:val="single" w:sz="4" w:space="0" w:color="auto"/>
            </w:tcBorders>
            <w:shd w:val="clear" w:color="auto" w:fill="FFFFFF"/>
            <w:vAlign w:val="center"/>
            <w:hideMark/>
          </w:tcPr>
          <w:p w14:paraId="07EB53B9" w14:textId="77777777" w:rsidR="000F4203" w:rsidRPr="0051288B" w:rsidRDefault="000F4203" w:rsidP="000F4203">
            <w:pPr>
              <w:spacing w:line="256" w:lineRule="auto"/>
              <w:jc w:val="center"/>
              <w:rPr>
                <w:color w:val="010000"/>
                <w:sz w:val="16"/>
                <w:szCs w:val="16"/>
              </w:rPr>
            </w:pPr>
            <w:r w:rsidRPr="0051288B">
              <w:rPr>
                <w:color w:val="010000"/>
                <w:sz w:val="16"/>
                <w:szCs w:val="16"/>
              </w:rPr>
              <w:t>2012</w:t>
            </w:r>
          </w:p>
        </w:tc>
        <w:tc>
          <w:tcPr>
            <w:tcW w:w="2663" w:type="dxa"/>
            <w:tcBorders>
              <w:top w:val="nil"/>
              <w:left w:val="nil"/>
              <w:bottom w:val="single" w:sz="4" w:space="0" w:color="auto"/>
              <w:right w:val="single" w:sz="4" w:space="0" w:color="auto"/>
            </w:tcBorders>
            <w:vAlign w:val="center"/>
            <w:hideMark/>
          </w:tcPr>
          <w:p w14:paraId="69F79900"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40E52F74"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01581284" w14:textId="77777777" w:rsidR="000F4203" w:rsidRPr="0051288B" w:rsidRDefault="000F4203" w:rsidP="000F4203">
            <w:pPr>
              <w:spacing w:line="256" w:lineRule="auto"/>
              <w:jc w:val="right"/>
              <w:rPr>
                <w:color w:val="010000"/>
                <w:sz w:val="16"/>
                <w:szCs w:val="16"/>
              </w:rPr>
            </w:pPr>
            <w:r w:rsidRPr="0051288B">
              <w:rPr>
                <w:color w:val="010000"/>
                <w:sz w:val="16"/>
                <w:szCs w:val="16"/>
              </w:rPr>
              <w:t>148</w:t>
            </w:r>
          </w:p>
        </w:tc>
        <w:tc>
          <w:tcPr>
            <w:tcW w:w="1866" w:type="dxa"/>
            <w:tcBorders>
              <w:top w:val="nil"/>
              <w:left w:val="nil"/>
              <w:bottom w:val="single" w:sz="4" w:space="0" w:color="auto"/>
              <w:right w:val="single" w:sz="4" w:space="0" w:color="auto"/>
            </w:tcBorders>
            <w:shd w:val="clear" w:color="auto" w:fill="FFFFFF"/>
            <w:vAlign w:val="center"/>
            <w:hideMark/>
          </w:tcPr>
          <w:p w14:paraId="2ACB146B" w14:textId="77777777" w:rsidR="000F4203" w:rsidRPr="0051288B" w:rsidRDefault="000F4203" w:rsidP="000F4203">
            <w:pPr>
              <w:spacing w:line="256" w:lineRule="auto"/>
              <w:rPr>
                <w:color w:val="010000"/>
                <w:sz w:val="16"/>
                <w:szCs w:val="16"/>
              </w:rPr>
            </w:pPr>
            <w:r w:rsidRPr="0051288B">
              <w:rPr>
                <w:color w:val="010000"/>
                <w:sz w:val="16"/>
                <w:szCs w:val="16"/>
              </w:rPr>
              <w:t xml:space="preserve">ШЕВРОЛЕ НИВА </w:t>
            </w:r>
          </w:p>
        </w:tc>
        <w:tc>
          <w:tcPr>
            <w:tcW w:w="1606" w:type="dxa"/>
            <w:tcBorders>
              <w:top w:val="nil"/>
              <w:left w:val="nil"/>
              <w:bottom w:val="single" w:sz="4" w:space="0" w:color="auto"/>
              <w:right w:val="single" w:sz="4" w:space="0" w:color="auto"/>
            </w:tcBorders>
            <w:shd w:val="clear" w:color="auto" w:fill="FFFFFF"/>
            <w:vAlign w:val="center"/>
            <w:hideMark/>
          </w:tcPr>
          <w:p w14:paraId="4BDB04C5" w14:textId="77777777" w:rsidR="000F4203" w:rsidRPr="0051288B" w:rsidRDefault="000F4203" w:rsidP="000F4203">
            <w:pPr>
              <w:spacing w:line="256" w:lineRule="auto"/>
              <w:rPr>
                <w:color w:val="010000"/>
                <w:sz w:val="16"/>
                <w:szCs w:val="16"/>
              </w:rPr>
            </w:pPr>
            <w:r w:rsidRPr="0051288B">
              <w:rPr>
                <w:color w:val="010000"/>
                <w:sz w:val="16"/>
                <w:szCs w:val="16"/>
              </w:rPr>
              <w:t xml:space="preserve">ШЕВРОЛЕ НИВА </w:t>
            </w:r>
          </w:p>
        </w:tc>
        <w:tc>
          <w:tcPr>
            <w:tcW w:w="1250" w:type="dxa"/>
            <w:tcBorders>
              <w:top w:val="nil"/>
              <w:left w:val="nil"/>
              <w:bottom w:val="single" w:sz="4" w:space="0" w:color="auto"/>
              <w:right w:val="single" w:sz="4" w:space="0" w:color="auto"/>
            </w:tcBorders>
            <w:shd w:val="clear" w:color="auto" w:fill="FFFFFF"/>
            <w:vAlign w:val="center"/>
            <w:hideMark/>
          </w:tcPr>
          <w:p w14:paraId="2C52CBE0" w14:textId="77777777" w:rsidR="000F4203" w:rsidRPr="0051288B" w:rsidRDefault="000F4203" w:rsidP="000F4203">
            <w:pPr>
              <w:spacing w:line="256" w:lineRule="auto"/>
              <w:jc w:val="center"/>
              <w:rPr>
                <w:color w:val="010000"/>
                <w:sz w:val="16"/>
                <w:szCs w:val="16"/>
              </w:rPr>
            </w:pPr>
            <w:r w:rsidRPr="0051288B">
              <w:rPr>
                <w:color w:val="010000"/>
                <w:sz w:val="16"/>
                <w:szCs w:val="16"/>
              </w:rPr>
              <w:t>2011</w:t>
            </w:r>
          </w:p>
        </w:tc>
        <w:tc>
          <w:tcPr>
            <w:tcW w:w="2663" w:type="dxa"/>
            <w:tcBorders>
              <w:top w:val="nil"/>
              <w:left w:val="nil"/>
              <w:bottom w:val="single" w:sz="4" w:space="0" w:color="auto"/>
              <w:right w:val="single" w:sz="4" w:space="0" w:color="auto"/>
            </w:tcBorders>
            <w:shd w:val="clear" w:color="auto" w:fill="FFFFFF"/>
            <w:vAlign w:val="center"/>
            <w:hideMark/>
          </w:tcPr>
          <w:p w14:paraId="7F642B7C"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651F5B84"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335A5546" w14:textId="77777777" w:rsidR="000F4203" w:rsidRPr="0051288B" w:rsidRDefault="000F4203" w:rsidP="000F4203">
            <w:pPr>
              <w:spacing w:line="256" w:lineRule="auto"/>
              <w:jc w:val="right"/>
              <w:rPr>
                <w:color w:val="010000"/>
                <w:sz w:val="16"/>
                <w:szCs w:val="16"/>
              </w:rPr>
            </w:pPr>
            <w:r w:rsidRPr="0051288B">
              <w:rPr>
                <w:color w:val="010000"/>
                <w:sz w:val="16"/>
                <w:szCs w:val="16"/>
              </w:rPr>
              <w:t>149</w:t>
            </w:r>
          </w:p>
        </w:tc>
        <w:tc>
          <w:tcPr>
            <w:tcW w:w="1866" w:type="dxa"/>
            <w:tcBorders>
              <w:top w:val="nil"/>
              <w:left w:val="nil"/>
              <w:bottom w:val="single" w:sz="4" w:space="0" w:color="auto"/>
              <w:right w:val="single" w:sz="4" w:space="0" w:color="auto"/>
            </w:tcBorders>
            <w:vAlign w:val="center"/>
            <w:hideMark/>
          </w:tcPr>
          <w:p w14:paraId="2B8639FE" w14:textId="77777777" w:rsidR="000F4203" w:rsidRPr="0051288B" w:rsidRDefault="000F4203" w:rsidP="000F4203">
            <w:pPr>
              <w:spacing w:line="256" w:lineRule="auto"/>
              <w:rPr>
                <w:color w:val="010000"/>
                <w:sz w:val="16"/>
                <w:szCs w:val="16"/>
              </w:rPr>
            </w:pPr>
            <w:r w:rsidRPr="0051288B">
              <w:rPr>
                <w:color w:val="010000"/>
                <w:sz w:val="16"/>
                <w:szCs w:val="16"/>
              </w:rPr>
              <w:t>ГАЗ САЗ</w:t>
            </w:r>
          </w:p>
        </w:tc>
        <w:tc>
          <w:tcPr>
            <w:tcW w:w="1606" w:type="dxa"/>
            <w:tcBorders>
              <w:top w:val="nil"/>
              <w:left w:val="nil"/>
              <w:bottom w:val="single" w:sz="4" w:space="0" w:color="auto"/>
              <w:right w:val="single" w:sz="4" w:space="0" w:color="auto"/>
            </w:tcBorders>
            <w:vAlign w:val="center"/>
            <w:hideMark/>
          </w:tcPr>
          <w:p w14:paraId="576B9DC3" w14:textId="77777777" w:rsidR="000F4203" w:rsidRPr="0051288B" w:rsidRDefault="000F4203" w:rsidP="000F4203">
            <w:pPr>
              <w:spacing w:line="256" w:lineRule="auto"/>
              <w:rPr>
                <w:color w:val="010000"/>
                <w:sz w:val="16"/>
                <w:szCs w:val="16"/>
              </w:rPr>
            </w:pPr>
            <w:r w:rsidRPr="0051288B">
              <w:rPr>
                <w:color w:val="010000"/>
                <w:sz w:val="16"/>
                <w:szCs w:val="16"/>
              </w:rPr>
              <w:t>3507</w:t>
            </w:r>
          </w:p>
        </w:tc>
        <w:tc>
          <w:tcPr>
            <w:tcW w:w="1250" w:type="dxa"/>
            <w:tcBorders>
              <w:top w:val="nil"/>
              <w:left w:val="nil"/>
              <w:bottom w:val="single" w:sz="4" w:space="0" w:color="auto"/>
              <w:right w:val="single" w:sz="4" w:space="0" w:color="auto"/>
            </w:tcBorders>
            <w:vAlign w:val="center"/>
            <w:hideMark/>
          </w:tcPr>
          <w:p w14:paraId="56902F89" w14:textId="77777777" w:rsidR="000F4203" w:rsidRPr="0051288B" w:rsidRDefault="000F4203" w:rsidP="000F4203">
            <w:pPr>
              <w:spacing w:line="256" w:lineRule="auto"/>
              <w:jc w:val="center"/>
              <w:rPr>
                <w:color w:val="010000"/>
                <w:sz w:val="16"/>
                <w:szCs w:val="16"/>
              </w:rPr>
            </w:pPr>
            <w:r w:rsidRPr="0051288B">
              <w:rPr>
                <w:color w:val="010000"/>
                <w:sz w:val="16"/>
                <w:szCs w:val="16"/>
              </w:rPr>
              <w:t>1991</w:t>
            </w:r>
          </w:p>
        </w:tc>
        <w:tc>
          <w:tcPr>
            <w:tcW w:w="2663" w:type="dxa"/>
            <w:tcBorders>
              <w:top w:val="nil"/>
              <w:left w:val="nil"/>
              <w:bottom w:val="single" w:sz="4" w:space="0" w:color="auto"/>
              <w:right w:val="single" w:sz="4" w:space="0" w:color="auto"/>
            </w:tcBorders>
            <w:vAlign w:val="center"/>
            <w:hideMark/>
          </w:tcPr>
          <w:p w14:paraId="747C719C"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7714037E"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7F06BBE1" w14:textId="77777777" w:rsidR="000F4203" w:rsidRPr="0051288B" w:rsidRDefault="000F4203" w:rsidP="000F4203">
            <w:pPr>
              <w:spacing w:line="256" w:lineRule="auto"/>
              <w:jc w:val="right"/>
              <w:rPr>
                <w:color w:val="010000"/>
                <w:sz w:val="16"/>
                <w:szCs w:val="16"/>
              </w:rPr>
            </w:pPr>
            <w:r w:rsidRPr="0051288B">
              <w:rPr>
                <w:color w:val="010000"/>
                <w:sz w:val="16"/>
                <w:szCs w:val="16"/>
              </w:rPr>
              <w:t>150</w:t>
            </w:r>
          </w:p>
        </w:tc>
        <w:tc>
          <w:tcPr>
            <w:tcW w:w="1866" w:type="dxa"/>
            <w:tcBorders>
              <w:top w:val="nil"/>
              <w:left w:val="nil"/>
              <w:bottom w:val="single" w:sz="4" w:space="0" w:color="auto"/>
              <w:right w:val="single" w:sz="4" w:space="0" w:color="auto"/>
            </w:tcBorders>
            <w:shd w:val="clear" w:color="auto" w:fill="FFFFFF"/>
            <w:vAlign w:val="center"/>
            <w:hideMark/>
          </w:tcPr>
          <w:p w14:paraId="40629A47" w14:textId="77777777" w:rsidR="000F4203" w:rsidRPr="0051288B" w:rsidRDefault="000F4203" w:rsidP="000F4203">
            <w:pPr>
              <w:spacing w:line="256" w:lineRule="auto"/>
              <w:rPr>
                <w:color w:val="010000"/>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21C5733B" w14:textId="77777777" w:rsidR="000F4203" w:rsidRPr="0051288B" w:rsidRDefault="000F4203" w:rsidP="000F4203">
            <w:pPr>
              <w:spacing w:line="256" w:lineRule="auto"/>
              <w:rPr>
                <w:color w:val="010000"/>
                <w:sz w:val="16"/>
                <w:szCs w:val="16"/>
              </w:rPr>
            </w:pPr>
            <w:r w:rsidRPr="0051288B">
              <w:rPr>
                <w:color w:val="010000"/>
                <w:sz w:val="16"/>
                <w:szCs w:val="16"/>
              </w:rPr>
              <w:t>390995</w:t>
            </w:r>
          </w:p>
        </w:tc>
        <w:tc>
          <w:tcPr>
            <w:tcW w:w="1250" w:type="dxa"/>
            <w:tcBorders>
              <w:top w:val="nil"/>
              <w:left w:val="nil"/>
              <w:bottom w:val="single" w:sz="4" w:space="0" w:color="auto"/>
              <w:right w:val="single" w:sz="4" w:space="0" w:color="auto"/>
            </w:tcBorders>
            <w:shd w:val="clear" w:color="auto" w:fill="FFFFFF"/>
            <w:vAlign w:val="center"/>
            <w:hideMark/>
          </w:tcPr>
          <w:p w14:paraId="2EE26551" w14:textId="77777777" w:rsidR="000F4203" w:rsidRPr="0051288B" w:rsidRDefault="000F4203" w:rsidP="000F4203">
            <w:pPr>
              <w:spacing w:line="256" w:lineRule="auto"/>
              <w:jc w:val="center"/>
              <w:rPr>
                <w:color w:val="010000"/>
                <w:sz w:val="16"/>
                <w:szCs w:val="16"/>
              </w:rPr>
            </w:pPr>
            <w:r w:rsidRPr="0051288B">
              <w:rPr>
                <w:color w:val="010000"/>
                <w:sz w:val="16"/>
                <w:szCs w:val="16"/>
              </w:rPr>
              <w:t>2015</w:t>
            </w:r>
          </w:p>
        </w:tc>
        <w:tc>
          <w:tcPr>
            <w:tcW w:w="2663" w:type="dxa"/>
            <w:tcBorders>
              <w:top w:val="nil"/>
              <w:left w:val="nil"/>
              <w:bottom w:val="single" w:sz="4" w:space="0" w:color="auto"/>
              <w:right w:val="single" w:sz="4" w:space="0" w:color="auto"/>
            </w:tcBorders>
            <w:shd w:val="clear" w:color="auto" w:fill="FFFFFF"/>
            <w:vAlign w:val="center"/>
            <w:hideMark/>
          </w:tcPr>
          <w:p w14:paraId="3E55A7D2" w14:textId="77777777" w:rsidR="000F4203" w:rsidRPr="0051288B" w:rsidRDefault="000F4203" w:rsidP="000F4203">
            <w:pPr>
              <w:spacing w:line="256" w:lineRule="auto"/>
              <w:jc w:val="center"/>
              <w:rPr>
                <w:sz w:val="16"/>
                <w:szCs w:val="16"/>
              </w:rPr>
            </w:pPr>
            <w:r w:rsidRPr="0051288B">
              <w:rPr>
                <w:color w:val="010000"/>
                <w:sz w:val="16"/>
                <w:szCs w:val="16"/>
              </w:rPr>
              <w:t>1</w:t>
            </w:r>
          </w:p>
        </w:tc>
      </w:tr>
      <w:tr w:rsidR="000F4203" w:rsidRPr="0051288B" w14:paraId="3D1B34F7"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55D701AB" w14:textId="77777777" w:rsidR="000F4203" w:rsidRPr="0051288B" w:rsidRDefault="000F4203" w:rsidP="000F4203">
            <w:pPr>
              <w:spacing w:line="256" w:lineRule="auto"/>
              <w:jc w:val="right"/>
              <w:rPr>
                <w:color w:val="010000"/>
                <w:sz w:val="16"/>
                <w:szCs w:val="16"/>
              </w:rPr>
            </w:pPr>
            <w:r w:rsidRPr="0051288B">
              <w:rPr>
                <w:color w:val="010000"/>
                <w:sz w:val="16"/>
                <w:szCs w:val="16"/>
              </w:rPr>
              <w:t>151</w:t>
            </w:r>
          </w:p>
        </w:tc>
        <w:tc>
          <w:tcPr>
            <w:tcW w:w="1866" w:type="dxa"/>
            <w:tcBorders>
              <w:top w:val="nil"/>
              <w:left w:val="nil"/>
              <w:bottom w:val="single" w:sz="4" w:space="0" w:color="auto"/>
              <w:right w:val="single" w:sz="4" w:space="0" w:color="auto"/>
            </w:tcBorders>
            <w:vAlign w:val="center"/>
            <w:hideMark/>
          </w:tcPr>
          <w:p w14:paraId="3467D191" w14:textId="77777777" w:rsidR="000F4203" w:rsidRPr="0051288B" w:rsidRDefault="000F4203" w:rsidP="000F4203">
            <w:pPr>
              <w:spacing w:line="256" w:lineRule="auto"/>
              <w:rPr>
                <w:color w:val="010000"/>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vAlign w:val="center"/>
            <w:hideMark/>
          </w:tcPr>
          <w:p w14:paraId="0DDF765B" w14:textId="77777777" w:rsidR="000F4203" w:rsidRPr="0051288B" w:rsidRDefault="000F4203" w:rsidP="000F4203">
            <w:pPr>
              <w:spacing w:line="256" w:lineRule="auto"/>
              <w:rPr>
                <w:color w:val="010000"/>
                <w:sz w:val="16"/>
                <w:szCs w:val="16"/>
              </w:rPr>
            </w:pPr>
            <w:r w:rsidRPr="0051288B">
              <w:rPr>
                <w:color w:val="010000"/>
                <w:sz w:val="16"/>
                <w:szCs w:val="16"/>
              </w:rPr>
              <w:t>390995</w:t>
            </w:r>
          </w:p>
        </w:tc>
        <w:tc>
          <w:tcPr>
            <w:tcW w:w="1250" w:type="dxa"/>
            <w:tcBorders>
              <w:top w:val="nil"/>
              <w:left w:val="nil"/>
              <w:bottom w:val="single" w:sz="4" w:space="0" w:color="auto"/>
              <w:right w:val="single" w:sz="4" w:space="0" w:color="auto"/>
            </w:tcBorders>
            <w:vAlign w:val="center"/>
            <w:hideMark/>
          </w:tcPr>
          <w:p w14:paraId="50CC29E5" w14:textId="77777777" w:rsidR="000F4203" w:rsidRPr="0051288B" w:rsidRDefault="000F4203" w:rsidP="000F4203">
            <w:pPr>
              <w:spacing w:line="256" w:lineRule="auto"/>
              <w:jc w:val="center"/>
              <w:rPr>
                <w:color w:val="010000"/>
                <w:sz w:val="16"/>
                <w:szCs w:val="16"/>
              </w:rPr>
            </w:pPr>
            <w:r w:rsidRPr="0051288B">
              <w:rPr>
                <w:color w:val="010000"/>
                <w:sz w:val="16"/>
                <w:szCs w:val="16"/>
              </w:rPr>
              <w:t>2010</w:t>
            </w:r>
          </w:p>
        </w:tc>
        <w:tc>
          <w:tcPr>
            <w:tcW w:w="2663" w:type="dxa"/>
            <w:tcBorders>
              <w:top w:val="nil"/>
              <w:left w:val="nil"/>
              <w:bottom w:val="single" w:sz="4" w:space="0" w:color="auto"/>
              <w:right w:val="single" w:sz="4" w:space="0" w:color="auto"/>
            </w:tcBorders>
            <w:vAlign w:val="center"/>
            <w:hideMark/>
          </w:tcPr>
          <w:p w14:paraId="43700FCE"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61E7CF29"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57CBCD7B" w14:textId="77777777" w:rsidR="000F4203" w:rsidRPr="0051288B" w:rsidRDefault="000F4203" w:rsidP="000F4203">
            <w:pPr>
              <w:spacing w:line="256" w:lineRule="auto"/>
              <w:jc w:val="right"/>
              <w:rPr>
                <w:color w:val="010000"/>
                <w:sz w:val="16"/>
                <w:szCs w:val="16"/>
              </w:rPr>
            </w:pPr>
            <w:r w:rsidRPr="0051288B">
              <w:rPr>
                <w:color w:val="010000"/>
                <w:sz w:val="16"/>
                <w:szCs w:val="16"/>
              </w:rPr>
              <w:t>152</w:t>
            </w:r>
          </w:p>
        </w:tc>
        <w:tc>
          <w:tcPr>
            <w:tcW w:w="1866" w:type="dxa"/>
            <w:tcBorders>
              <w:top w:val="nil"/>
              <w:left w:val="nil"/>
              <w:bottom w:val="single" w:sz="4" w:space="0" w:color="auto"/>
              <w:right w:val="single" w:sz="4" w:space="0" w:color="auto"/>
            </w:tcBorders>
            <w:vAlign w:val="center"/>
            <w:hideMark/>
          </w:tcPr>
          <w:p w14:paraId="4096DB26" w14:textId="77777777" w:rsidR="000F4203" w:rsidRPr="0051288B" w:rsidRDefault="000F4203" w:rsidP="000F4203">
            <w:pPr>
              <w:spacing w:line="256" w:lineRule="auto"/>
              <w:rPr>
                <w:color w:val="010000"/>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vAlign w:val="center"/>
            <w:hideMark/>
          </w:tcPr>
          <w:p w14:paraId="7662171E" w14:textId="77777777" w:rsidR="000F4203" w:rsidRPr="0051288B" w:rsidRDefault="000F4203" w:rsidP="000F4203">
            <w:pPr>
              <w:spacing w:line="256" w:lineRule="auto"/>
              <w:rPr>
                <w:color w:val="010000"/>
                <w:sz w:val="16"/>
                <w:szCs w:val="16"/>
              </w:rPr>
            </w:pPr>
            <w:r w:rsidRPr="0051288B">
              <w:rPr>
                <w:color w:val="010000"/>
                <w:sz w:val="16"/>
                <w:szCs w:val="16"/>
              </w:rPr>
              <w:t>390944</w:t>
            </w:r>
          </w:p>
        </w:tc>
        <w:tc>
          <w:tcPr>
            <w:tcW w:w="1250" w:type="dxa"/>
            <w:tcBorders>
              <w:top w:val="nil"/>
              <w:left w:val="nil"/>
              <w:bottom w:val="single" w:sz="4" w:space="0" w:color="auto"/>
              <w:right w:val="single" w:sz="4" w:space="0" w:color="auto"/>
            </w:tcBorders>
            <w:vAlign w:val="center"/>
            <w:hideMark/>
          </w:tcPr>
          <w:p w14:paraId="2C1DE3B1" w14:textId="77777777" w:rsidR="000F4203" w:rsidRPr="0051288B" w:rsidRDefault="000F4203" w:rsidP="000F4203">
            <w:pPr>
              <w:spacing w:line="256" w:lineRule="auto"/>
              <w:jc w:val="center"/>
              <w:rPr>
                <w:color w:val="010000"/>
                <w:sz w:val="16"/>
                <w:szCs w:val="16"/>
              </w:rPr>
            </w:pPr>
            <w:r w:rsidRPr="0051288B">
              <w:rPr>
                <w:color w:val="010000"/>
                <w:sz w:val="16"/>
                <w:szCs w:val="16"/>
              </w:rPr>
              <w:t>2007</w:t>
            </w:r>
          </w:p>
        </w:tc>
        <w:tc>
          <w:tcPr>
            <w:tcW w:w="2663" w:type="dxa"/>
            <w:tcBorders>
              <w:top w:val="nil"/>
              <w:left w:val="nil"/>
              <w:bottom w:val="single" w:sz="4" w:space="0" w:color="auto"/>
              <w:right w:val="single" w:sz="4" w:space="0" w:color="auto"/>
            </w:tcBorders>
            <w:vAlign w:val="center"/>
            <w:hideMark/>
          </w:tcPr>
          <w:p w14:paraId="11B4D8A4"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4F6371D2"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150351F5" w14:textId="77777777" w:rsidR="000F4203" w:rsidRPr="0051288B" w:rsidRDefault="000F4203" w:rsidP="000F4203">
            <w:pPr>
              <w:spacing w:line="256" w:lineRule="auto"/>
              <w:jc w:val="right"/>
              <w:rPr>
                <w:color w:val="010000"/>
                <w:sz w:val="16"/>
                <w:szCs w:val="16"/>
              </w:rPr>
            </w:pPr>
            <w:r w:rsidRPr="0051288B">
              <w:rPr>
                <w:color w:val="010000"/>
                <w:sz w:val="16"/>
                <w:szCs w:val="16"/>
              </w:rPr>
              <w:t>153</w:t>
            </w:r>
          </w:p>
        </w:tc>
        <w:tc>
          <w:tcPr>
            <w:tcW w:w="1866" w:type="dxa"/>
            <w:tcBorders>
              <w:top w:val="nil"/>
              <w:left w:val="nil"/>
              <w:bottom w:val="single" w:sz="4" w:space="0" w:color="auto"/>
              <w:right w:val="single" w:sz="4" w:space="0" w:color="auto"/>
            </w:tcBorders>
            <w:vAlign w:val="center"/>
            <w:hideMark/>
          </w:tcPr>
          <w:p w14:paraId="3B6BD35C" w14:textId="77777777" w:rsidR="000F4203" w:rsidRPr="0051288B" w:rsidRDefault="000F4203" w:rsidP="000F4203">
            <w:pPr>
              <w:spacing w:line="256" w:lineRule="auto"/>
              <w:rPr>
                <w:color w:val="010000"/>
                <w:sz w:val="16"/>
                <w:szCs w:val="16"/>
              </w:rPr>
            </w:pPr>
            <w:r w:rsidRPr="0051288B">
              <w:rPr>
                <w:color w:val="010000"/>
                <w:sz w:val="16"/>
                <w:szCs w:val="16"/>
              </w:rPr>
              <w:t xml:space="preserve">УАЗ </w:t>
            </w:r>
          </w:p>
        </w:tc>
        <w:tc>
          <w:tcPr>
            <w:tcW w:w="1606" w:type="dxa"/>
            <w:tcBorders>
              <w:top w:val="nil"/>
              <w:left w:val="nil"/>
              <w:bottom w:val="single" w:sz="4" w:space="0" w:color="auto"/>
              <w:right w:val="single" w:sz="4" w:space="0" w:color="auto"/>
            </w:tcBorders>
            <w:vAlign w:val="center"/>
            <w:hideMark/>
          </w:tcPr>
          <w:p w14:paraId="32984278" w14:textId="77777777" w:rsidR="000F4203" w:rsidRPr="0051288B" w:rsidRDefault="000F4203" w:rsidP="000F4203">
            <w:pPr>
              <w:spacing w:line="256" w:lineRule="auto"/>
              <w:rPr>
                <w:color w:val="010000"/>
                <w:sz w:val="16"/>
                <w:szCs w:val="16"/>
              </w:rPr>
            </w:pPr>
            <w:r w:rsidRPr="0051288B">
              <w:rPr>
                <w:color w:val="010000"/>
                <w:sz w:val="16"/>
                <w:szCs w:val="16"/>
              </w:rPr>
              <w:t>390945</w:t>
            </w:r>
          </w:p>
        </w:tc>
        <w:tc>
          <w:tcPr>
            <w:tcW w:w="1250" w:type="dxa"/>
            <w:tcBorders>
              <w:top w:val="nil"/>
              <w:left w:val="nil"/>
              <w:bottom w:val="single" w:sz="4" w:space="0" w:color="auto"/>
              <w:right w:val="single" w:sz="4" w:space="0" w:color="auto"/>
            </w:tcBorders>
            <w:vAlign w:val="center"/>
            <w:hideMark/>
          </w:tcPr>
          <w:p w14:paraId="163ACB77" w14:textId="77777777" w:rsidR="000F4203" w:rsidRPr="0051288B" w:rsidRDefault="000F4203" w:rsidP="000F4203">
            <w:pPr>
              <w:spacing w:line="256" w:lineRule="auto"/>
              <w:jc w:val="center"/>
              <w:rPr>
                <w:color w:val="010000"/>
                <w:sz w:val="16"/>
                <w:szCs w:val="16"/>
              </w:rPr>
            </w:pPr>
            <w:r w:rsidRPr="0051288B">
              <w:rPr>
                <w:color w:val="010000"/>
                <w:sz w:val="16"/>
                <w:szCs w:val="16"/>
              </w:rPr>
              <w:t>2009</w:t>
            </w:r>
          </w:p>
        </w:tc>
        <w:tc>
          <w:tcPr>
            <w:tcW w:w="2663" w:type="dxa"/>
            <w:tcBorders>
              <w:top w:val="nil"/>
              <w:left w:val="nil"/>
              <w:bottom w:val="single" w:sz="4" w:space="0" w:color="auto"/>
              <w:right w:val="single" w:sz="4" w:space="0" w:color="auto"/>
            </w:tcBorders>
            <w:vAlign w:val="center"/>
            <w:hideMark/>
          </w:tcPr>
          <w:p w14:paraId="689C4DD9"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0B684DF4"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35126606" w14:textId="77777777" w:rsidR="000F4203" w:rsidRPr="0051288B" w:rsidRDefault="000F4203" w:rsidP="000F4203">
            <w:pPr>
              <w:spacing w:line="256" w:lineRule="auto"/>
              <w:jc w:val="right"/>
              <w:rPr>
                <w:color w:val="010000"/>
                <w:sz w:val="16"/>
                <w:szCs w:val="16"/>
              </w:rPr>
            </w:pPr>
            <w:r w:rsidRPr="0051288B">
              <w:rPr>
                <w:color w:val="010000"/>
                <w:sz w:val="16"/>
                <w:szCs w:val="16"/>
              </w:rPr>
              <w:t>154</w:t>
            </w:r>
          </w:p>
        </w:tc>
        <w:tc>
          <w:tcPr>
            <w:tcW w:w="1866" w:type="dxa"/>
            <w:tcBorders>
              <w:top w:val="nil"/>
              <w:left w:val="nil"/>
              <w:bottom w:val="single" w:sz="4" w:space="0" w:color="auto"/>
              <w:right w:val="single" w:sz="4" w:space="0" w:color="auto"/>
            </w:tcBorders>
            <w:shd w:val="clear" w:color="auto" w:fill="FFFFFF"/>
            <w:vAlign w:val="center"/>
            <w:hideMark/>
          </w:tcPr>
          <w:p w14:paraId="1DE0BAC4" w14:textId="77777777" w:rsidR="000F4203" w:rsidRPr="0051288B" w:rsidRDefault="000F4203" w:rsidP="000F4203">
            <w:pPr>
              <w:spacing w:line="256" w:lineRule="auto"/>
              <w:rPr>
                <w:color w:val="010000"/>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5169A8B9" w14:textId="77777777" w:rsidR="000F4203" w:rsidRPr="0051288B" w:rsidRDefault="000F4203" w:rsidP="000F4203">
            <w:pPr>
              <w:spacing w:line="256" w:lineRule="auto"/>
              <w:rPr>
                <w:color w:val="010000"/>
                <w:sz w:val="16"/>
                <w:szCs w:val="16"/>
              </w:rPr>
            </w:pPr>
            <w:r w:rsidRPr="0051288B">
              <w:rPr>
                <w:color w:val="010000"/>
                <w:sz w:val="16"/>
                <w:szCs w:val="16"/>
              </w:rPr>
              <w:t>390944</w:t>
            </w:r>
          </w:p>
        </w:tc>
        <w:tc>
          <w:tcPr>
            <w:tcW w:w="1250" w:type="dxa"/>
            <w:tcBorders>
              <w:top w:val="nil"/>
              <w:left w:val="nil"/>
              <w:bottom w:val="single" w:sz="4" w:space="0" w:color="auto"/>
              <w:right w:val="single" w:sz="4" w:space="0" w:color="auto"/>
            </w:tcBorders>
            <w:shd w:val="clear" w:color="auto" w:fill="FFFFFF"/>
            <w:vAlign w:val="center"/>
            <w:hideMark/>
          </w:tcPr>
          <w:p w14:paraId="5D7AB1E6" w14:textId="77777777" w:rsidR="000F4203" w:rsidRPr="0051288B" w:rsidRDefault="000F4203" w:rsidP="000F4203">
            <w:pPr>
              <w:spacing w:line="256" w:lineRule="auto"/>
              <w:jc w:val="center"/>
              <w:rPr>
                <w:color w:val="010000"/>
                <w:sz w:val="16"/>
                <w:szCs w:val="16"/>
              </w:rPr>
            </w:pPr>
            <w:r w:rsidRPr="0051288B">
              <w:rPr>
                <w:color w:val="010000"/>
                <w:sz w:val="16"/>
                <w:szCs w:val="16"/>
              </w:rPr>
              <w:t>2007</w:t>
            </w:r>
          </w:p>
        </w:tc>
        <w:tc>
          <w:tcPr>
            <w:tcW w:w="2663" w:type="dxa"/>
            <w:tcBorders>
              <w:top w:val="nil"/>
              <w:left w:val="nil"/>
              <w:bottom w:val="single" w:sz="4" w:space="0" w:color="auto"/>
              <w:right w:val="single" w:sz="4" w:space="0" w:color="auto"/>
            </w:tcBorders>
            <w:vAlign w:val="center"/>
            <w:hideMark/>
          </w:tcPr>
          <w:p w14:paraId="4707A596"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0CD22F50"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3B8330AE" w14:textId="77777777" w:rsidR="000F4203" w:rsidRPr="0051288B" w:rsidRDefault="000F4203" w:rsidP="000F4203">
            <w:pPr>
              <w:spacing w:line="256" w:lineRule="auto"/>
              <w:jc w:val="right"/>
              <w:rPr>
                <w:color w:val="010000"/>
                <w:sz w:val="16"/>
                <w:szCs w:val="16"/>
              </w:rPr>
            </w:pPr>
            <w:r w:rsidRPr="0051288B">
              <w:rPr>
                <w:color w:val="010000"/>
                <w:sz w:val="16"/>
                <w:szCs w:val="16"/>
              </w:rPr>
              <w:t>155</w:t>
            </w:r>
          </w:p>
        </w:tc>
        <w:tc>
          <w:tcPr>
            <w:tcW w:w="1866" w:type="dxa"/>
            <w:tcBorders>
              <w:top w:val="nil"/>
              <w:left w:val="nil"/>
              <w:bottom w:val="single" w:sz="4" w:space="0" w:color="auto"/>
              <w:right w:val="single" w:sz="4" w:space="0" w:color="auto"/>
            </w:tcBorders>
            <w:vAlign w:val="center"/>
            <w:hideMark/>
          </w:tcPr>
          <w:p w14:paraId="32EF4F0A" w14:textId="77777777" w:rsidR="000F4203" w:rsidRPr="0051288B" w:rsidRDefault="000F4203" w:rsidP="000F4203">
            <w:pPr>
              <w:spacing w:line="256" w:lineRule="auto"/>
              <w:rPr>
                <w:color w:val="010000"/>
                <w:sz w:val="16"/>
                <w:szCs w:val="16"/>
              </w:rPr>
            </w:pPr>
            <w:r w:rsidRPr="0051288B">
              <w:rPr>
                <w:color w:val="010000"/>
                <w:sz w:val="16"/>
                <w:szCs w:val="16"/>
              </w:rPr>
              <w:t xml:space="preserve">УАЗ </w:t>
            </w:r>
          </w:p>
        </w:tc>
        <w:tc>
          <w:tcPr>
            <w:tcW w:w="1606" w:type="dxa"/>
            <w:tcBorders>
              <w:top w:val="nil"/>
              <w:left w:val="nil"/>
              <w:bottom w:val="single" w:sz="4" w:space="0" w:color="auto"/>
              <w:right w:val="single" w:sz="4" w:space="0" w:color="auto"/>
            </w:tcBorders>
            <w:vAlign w:val="center"/>
            <w:hideMark/>
          </w:tcPr>
          <w:p w14:paraId="21B80595" w14:textId="77777777" w:rsidR="000F4203" w:rsidRPr="0051288B" w:rsidRDefault="000F4203" w:rsidP="000F4203">
            <w:pPr>
              <w:spacing w:line="256" w:lineRule="auto"/>
              <w:rPr>
                <w:color w:val="010000"/>
                <w:sz w:val="16"/>
                <w:szCs w:val="16"/>
              </w:rPr>
            </w:pPr>
            <w:r w:rsidRPr="0051288B">
              <w:rPr>
                <w:color w:val="010000"/>
                <w:sz w:val="16"/>
                <w:szCs w:val="16"/>
              </w:rPr>
              <w:t>390995</w:t>
            </w:r>
          </w:p>
        </w:tc>
        <w:tc>
          <w:tcPr>
            <w:tcW w:w="1250" w:type="dxa"/>
            <w:tcBorders>
              <w:top w:val="nil"/>
              <w:left w:val="nil"/>
              <w:bottom w:val="single" w:sz="4" w:space="0" w:color="auto"/>
              <w:right w:val="single" w:sz="4" w:space="0" w:color="auto"/>
            </w:tcBorders>
            <w:vAlign w:val="center"/>
            <w:hideMark/>
          </w:tcPr>
          <w:p w14:paraId="2BBADB87" w14:textId="77777777" w:rsidR="000F4203" w:rsidRPr="0051288B" w:rsidRDefault="000F4203" w:rsidP="000F4203">
            <w:pPr>
              <w:spacing w:line="256" w:lineRule="auto"/>
              <w:jc w:val="center"/>
              <w:rPr>
                <w:color w:val="010000"/>
                <w:sz w:val="16"/>
                <w:szCs w:val="16"/>
              </w:rPr>
            </w:pPr>
            <w:r w:rsidRPr="0051288B">
              <w:rPr>
                <w:color w:val="010000"/>
                <w:sz w:val="16"/>
                <w:szCs w:val="16"/>
              </w:rPr>
              <w:t>2015</w:t>
            </w:r>
          </w:p>
        </w:tc>
        <w:tc>
          <w:tcPr>
            <w:tcW w:w="2663" w:type="dxa"/>
            <w:tcBorders>
              <w:top w:val="nil"/>
              <w:left w:val="nil"/>
              <w:bottom w:val="single" w:sz="4" w:space="0" w:color="auto"/>
              <w:right w:val="single" w:sz="4" w:space="0" w:color="auto"/>
            </w:tcBorders>
            <w:vAlign w:val="center"/>
            <w:hideMark/>
          </w:tcPr>
          <w:p w14:paraId="3A849EF0"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5338D251"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766DC688" w14:textId="77777777" w:rsidR="000F4203" w:rsidRPr="0051288B" w:rsidRDefault="000F4203" w:rsidP="000F4203">
            <w:pPr>
              <w:spacing w:line="256" w:lineRule="auto"/>
              <w:jc w:val="right"/>
              <w:rPr>
                <w:color w:val="010000"/>
                <w:sz w:val="16"/>
                <w:szCs w:val="16"/>
              </w:rPr>
            </w:pPr>
            <w:r w:rsidRPr="0051288B">
              <w:rPr>
                <w:color w:val="010000"/>
                <w:sz w:val="16"/>
                <w:szCs w:val="16"/>
              </w:rPr>
              <w:t>156</w:t>
            </w:r>
          </w:p>
        </w:tc>
        <w:tc>
          <w:tcPr>
            <w:tcW w:w="1866" w:type="dxa"/>
            <w:tcBorders>
              <w:top w:val="nil"/>
              <w:left w:val="nil"/>
              <w:bottom w:val="single" w:sz="4" w:space="0" w:color="auto"/>
              <w:right w:val="single" w:sz="4" w:space="0" w:color="auto"/>
            </w:tcBorders>
            <w:shd w:val="clear" w:color="auto" w:fill="FFFFFF"/>
            <w:vAlign w:val="center"/>
            <w:hideMark/>
          </w:tcPr>
          <w:p w14:paraId="6C6651A1" w14:textId="77777777" w:rsidR="000F4203" w:rsidRPr="0051288B" w:rsidRDefault="000F4203" w:rsidP="000F4203">
            <w:pPr>
              <w:spacing w:line="256" w:lineRule="auto"/>
              <w:rPr>
                <w:color w:val="010000"/>
                <w:sz w:val="16"/>
                <w:szCs w:val="16"/>
              </w:rPr>
            </w:pPr>
            <w:r w:rsidRPr="0051288B">
              <w:rPr>
                <w:color w:val="010000"/>
                <w:sz w:val="16"/>
                <w:szCs w:val="16"/>
              </w:rPr>
              <w:t xml:space="preserve">ВАЗ  </w:t>
            </w:r>
          </w:p>
        </w:tc>
        <w:tc>
          <w:tcPr>
            <w:tcW w:w="1606" w:type="dxa"/>
            <w:tcBorders>
              <w:top w:val="nil"/>
              <w:left w:val="nil"/>
              <w:bottom w:val="single" w:sz="4" w:space="0" w:color="auto"/>
              <w:right w:val="single" w:sz="4" w:space="0" w:color="auto"/>
            </w:tcBorders>
            <w:shd w:val="clear" w:color="auto" w:fill="FFFFFF"/>
            <w:vAlign w:val="center"/>
            <w:hideMark/>
          </w:tcPr>
          <w:p w14:paraId="2C568201" w14:textId="77777777" w:rsidR="000F4203" w:rsidRPr="0051288B" w:rsidRDefault="000F4203" w:rsidP="000F4203">
            <w:pPr>
              <w:spacing w:line="256" w:lineRule="auto"/>
              <w:rPr>
                <w:color w:val="010000"/>
                <w:sz w:val="16"/>
                <w:szCs w:val="16"/>
              </w:rPr>
            </w:pPr>
            <w:r w:rsidRPr="0051288B">
              <w:rPr>
                <w:color w:val="010000"/>
                <w:sz w:val="16"/>
                <w:szCs w:val="16"/>
              </w:rPr>
              <w:t>232900</w:t>
            </w:r>
          </w:p>
        </w:tc>
        <w:tc>
          <w:tcPr>
            <w:tcW w:w="1250" w:type="dxa"/>
            <w:tcBorders>
              <w:top w:val="nil"/>
              <w:left w:val="nil"/>
              <w:bottom w:val="single" w:sz="4" w:space="0" w:color="auto"/>
              <w:right w:val="single" w:sz="4" w:space="0" w:color="auto"/>
            </w:tcBorders>
            <w:shd w:val="clear" w:color="auto" w:fill="FFFFFF"/>
            <w:vAlign w:val="center"/>
            <w:hideMark/>
          </w:tcPr>
          <w:p w14:paraId="0DC6253A" w14:textId="77777777" w:rsidR="000F4203" w:rsidRPr="0051288B" w:rsidRDefault="000F4203" w:rsidP="000F4203">
            <w:pPr>
              <w:spacing w:line="256" w:lineRule="auto"/>
              <w:jc w:val="center"/>
              <w:rPr>
                <w:color w:val="010000"/>
                <w:sz w:val="16"/>
                <w:szCs w:val="16"/>
              </w:rPr>
            </w:pPr>
            <w:r w:rsidRPr="0051288B">
              <w:rPr>
                <w:color w:val="010000"/>
                <w:sz w:val="16"/>
                <w:szCs w:val="16"/>
              </w:rPr>
              <w:t>2012</w:t>
            </w:r>
          </w:p>
        </w:tc>
        <w:tc>
          <w:tcPr>
            <w:tcW w:w="2663" w:type="dxa"/>
            <w:tcBorders>
              <w:top w:val="nil"/>
              <w:left w:val="nil"/>
              <w:bottom w:val="single" w:sz="4" w:space="0" w:color="auto"/>
              <w:right w:val="single" w:sz="4" w:space="0" w:color="auto"/>
            </w:tcBorders>
            <w:vAlign w:val="center"/>
            <w:hideMark/>
          </w:tcPr>
          <w:p w14:paraId="058ED2C7"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3B49E7BC"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45E945D7" w14:textId="77777777" w:rsidR="000F4203" w:rsidRPr="0051288B" w:rsidRDefault="000F4203" w:rsidP="000F4203">
            <w:pPr>
              <w:spacing w:line="256" w:lineRule="auto"/>
              <w:jc w:val="right"/>
              <w:rPr>
                <w:color w:val="010000"/>
                <w:sz w:val="16"/>
                <w:szCs w:val="16"/>
              </w:rPr>
            </w:pPr>
            <w:r w:rsidRPr="0051288B">
              <w:rPr>
                <w:color w:val="010000"/>
                <w:sz w:val="16"/>
                <w:szCs w:val="16"/>
              </w:rPr>
              <w:t>157</w:t>
            </w:r>
          </w:p>
        </w:tc>
        <w:tc>
          <w:tcPr>
            <w:tcW w:w="1866" w:type="dxa"/>
            <w:tcBorders>
              <w:top w:val="nil"/>
              <w:left w:val="nil"/>
              <w:bottom w:val="single" w:sz="4" w:space="0" w:color="auto"/>
              <w:right w:val="single" w:sz="4" w:space="0" w:color="auto"/>
            </w:tcBorders>
            <w:shd w:val="clear" w:color="auto" w:fill="FFFFFF"/>
            <w:vAlign w:val="bottom"/>
            <w:hideMark/>
          </w:tcPr>
          <w:p w14:paraId="21292FD6" w14:textId="77777777" w:rsidR="000F4203" w:rsidRPr="0051288B" w:rsidRDefault="000F4203" w:rsidP="000F4203">
            <w:pPr>
              <w:spacing w:line="256" w:lineRule="auto"/>
              <w:rPr>
                <w:color w:val="010000"/>
                <w:sz w:val="16"/>
                <w:szCs w:val="16"/>
              </w:rPr>
            </w:pPr>
            <w:r w:rsidRPr="0051288B">
              <w:rPr>
                <w:sz w:val="16"/>
                <w:szCs w:val="16"/>
              </w:rPr>
              <w:t>УАЗ</w:t>
            </w:r>
          </w:p>
        </w:tc>
        <w:tc>
          <w:tcPr>
            <w:tcW w:w="1606" w:type="dxa"/>
            <w:tcBorders>
              <w:top w:val="nil"/>
              <w:left w:val="nil"/>
              <w:bottom w:val="single" w:sz="4" w:space="0" w:color="auto"/>
              <w:right w:val="single" w:sz="4" w:space="0" w:color="auto"/>
            </w:tcBorders>
            <w:shd w:val="clear" w:color="auto" w:fill="FFFFFF"/>
            <w:vAlign w:val="bottom"/>
            <w:hideMark/>
          </w:tcPr>
          <w:p w14:paraId="441CD958" w14:textId="77777777" w:rsidR="000F4203" w:rsidRPr="0051288B" w:rsidRDefault="000F4203" w:rsidP="000F4203">
            <w:pPr>
              <w:spacing w:line="256" w:lineRule="auto"/>
              <w:rPr>
                <w:color w:val="010000"/>
                <w:sz w:val="16"/>
                <w:szCs w:val="16"/>
              </w:rPr>
            </w:pPr>
            <w:r w:rsidRPr="0051288B">
              <w:rPr>
                <w:color w:val="010000"/>
                <w:sz w:val="16"/>
                <w:szCs w:val="16"/>
              </w:rPr>
              <w:t>390995</w:t>
            </w:r>
          </w:p>
        </w:tc>
        <w:tc>
          <w:tcPr>
            <w:tcW w:w="1250" w:type="dxa"/>
            <w:tcBorders>
              <w:top w:val="nil"/>
              <w:left w:val="nil"/>
              <w:bottom w:val="single" w:sz="4" w:space="0" w:color="auto"/>
              <w:right w:val="single" w:sz="4" w:space="0" w:color="auto"/>
            </w:tcBorders>
            <w:shd w:val="clear" w:color="auto" w:fill="FFFFFF"/>
            <w:vAlign w:val="bottom"/>
            <w:hideMark/>
          </w:tcPr>
          <w:p w14:paraId="21CACC14" w14:textId="77777777" w:rsidR="000F4203" w:rsidRPr="0051288B" w:rsidRDefault="000F4203" w:rsidP="000F4203">
            <w:pPr>
              <w:spacing w:line="256" w:lineRule="auto"/>
              <w:jc w:val="center"/>
              <w:rPr>
                <w:color w:val="010000"/>
                <w:sz w:val="16"/>
                <w:szCs w:val="16"/>
              </w:rPr>
            </w:pPr>
            <w:r w:rsidRPr="0051288B">
              <w:rPr>
                <w:sz w:val="16"/>
                <w:szCs w:val="16"/>
              </w:rPr>
              <w:t>2016</w:t>
            </w:r>
          </w:p>
        </w:tc>
        <w:tc>
          <w:tcPr>
            <w:tcW w:w="2663" w:type="dxa"/>
            <w:tcBorders>
              <w:top w:val="nil"/>
              <w:left w:val="nil"/>
              <w:bottom w:val="single" w:sz="4" w:space="0" w:color="auto"/>
              <w:right w:val="single" w:sz="4" w:space="0" w:color="auto"/>
            </w:tcBorders>
            <w:shd w:val="clear" w:color="auto" w:fill="FFFFFF"/>
            <w:vAlign w:val="center"/>
            <w:hideMark/>
          </w:tcPr>
          <w:p w14:paraId="7C03DD33"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5F44660E"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1D4BFB07" w14:textId="77777777" w:rsidR="000F4203" w:rsidRPr="0051288B" w:rsidRDefault="000F4203" w:rsidP="000F4203">
            <w:pPr>
              <w:spacing w:line="256" w:lineRule="auto"/>
              <w:jc w:val="right"/>
              <w:rPr>
                <w:color w:val="010000"/>
                <w:sz w:val="16"/>
                <w:szCs w:val="16"/>
              </w:rPr>
            </w:pPr>
            <w:r w:rsidRPr="0051288B">
              <w:rPr>
                <w:color w:val="010000"/>
                <w:sz w:val="16"/>
                <w:szCs w:val="16"/>
              </w:rPr>
              <w:t>158</w:t>
            </w:r>
          </w:p>
        </w:tc>
        <w:tc>
          <w:tcPr>
            <w:tcW w:w="1866" w:type="dxa"/>
            <w:tcBorders>
              <w:top w:val="nil"/>
              <w:left w:val="nil"/>
              <w:bottom w:val="single" w:sz="4" w:space="0" w:color="auto"/>
              <w:right w:val="single" w:sz="4" w:space="0" w:color="auto"/>
            </w:tcBorders>
            <w:shd w:val="clear" w:color="auto" w:fill="FFFFFF"/>
            <w:vAlign w:val="bottom"/>
            <w:hideMark/>
          </w:tcPr>
          <w:p w14:paraId="06EA0C52" w14:textId="77777777" w:rsidR="000F4203" w:rsidRPr="0051288B" w:rsidRDefault="000F4203" w:rsidP="000F4203">
            <w:pPr>
              <w:spacing w:line="256" w:lineRule="auto"/>
              <w:rPr>
                <w:color w:val="010000"/>
                <w:sz w:val="16"/>
                <w:szCs w:val="16"/>
              </w:rPr>
            </w:pPr>
            <w:r w:rsidRPr="0051288B">
              <w:rPr>
                <w:sz w:val="16"/>
                <w:szCs w:val="16"/>
              </w:rPr>
              <w:t>УАЗ</w:t>
            </w:r>
          </w:p>
        </w:tc>
        <w:tc>
          <w:tcPr>
            <w:tcW w:w="1606" w:type="dxa"/>
            <w:tcBorders>
              <w:top w:val="nil"/>
              <w:left w:val="nil"/>
              <w:bottom w:val="single" w:sz="4" w:space="0" w:color="auto"/>
              <w:right w:val="single" w:sz="4" w:space="0" w:color="auto"/>
            </w:tcBorders>
            <w:shd w:val="clear" w:color="auto" w:fill="FFFFFF"/>
            <w:vAlign w:val="bottom"/>
            <w:hideMark/>
          </w:tcPr>
          <w:p w14:paraId="5BE751EC" w14:textId="77777777" w:rsidR="000F4203" w:rsidRPr="0051288B" w:rsidRDefault="000F4203" w:rsidP="000F4203">
            <w:pPr>
              <w:spacing w:line="256" w:lineRule="auto"/>
              <w:rPr>
                <w:color w:val="010000"/>
                <w:sz w:val="16"/>
                <w:szCs w:val="16"/>
              </w:rPr>
            </w:pPr>
            <w:r w:rsidRPr="0051288B">
              <w:rPr>
                <w:color w:val="010000"/>
                <w:sz w:val="16"/>
                <w:szCs w:val="16"/>
              </w:rPr>
              <w:t>390945</w:t>
            </w:r>
          </w:p>
        </w:tc>
        <w:tc>
          <w:tcPr>
            <w:tcW w:w="1250" w:type="dxa"/>
            <w:tcBorders>
              <w:top w:val="nil"/>
              <w:left w:val="nil"/>
              <w:bottom w:val="single" w:sz="4" w:space="0" w:color="auto"/>
              <w:right w:val="single" w:sz="4" w:space="0" w:color="auto"/>
            </w:tcBorders>
            <w:shd w:val="clear" w:color="auto" w:fill="FFFFFF"/>
            <w:vAlign w:val="bottom"/>
            <w:hideMark/>
          </w:tcPr>
          <w:p w14:paraId="543EA40C" w14:textId="77777777" w:rsidR="000F4203" w:rsidRPr="0051288B" w:rsidRDefault="000F4203" w:rsidP="000F4203">
            <w:pPr>
              <w:spacing w:line="256" w:lineRule="auto"/>
              <w:jc w:val="center"/>
              <w:rPr>
                <w:color w:val="010000"/>
                <w:sz w:val="16"/>
                <w:szCs w:val="16"/>
              </w:rPr>
            </w:pPr>
            <w:r w:rsidRPr="0051288B">
              <w:rPr>
                <w:sz w:val="16"/>
                <w:szCs w:val="16"/>
              </w:rPr>
              <w:t>2010</w:t>
            </w:r>
          </w:p>
        </w:tc>
        <w:tc>
          <w:tcPr>
            <w:tcW w:w="2663" w:type="dxa"/>
            <w:tcBorders>
              <w:top w:val="nil"/>
              <w:left w:val="nil"/>
              <w:bottom w:val="single" w:sz="4" w:space="0" w:color="auto"/>
              <w:right w:val="single" w:sz="4" w:space="0" w:color="auto"/>
            </w:tcBorders>
            <w:vAlign w:val="center"/>
            <w:hideMark/>
          </w:tcPr>
          <w:p w14:paraId="02284DFC"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10BF4A93"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5E0C190D" w14:textId="77777777" w:rsidR="000F4203" w:rsidRPr="0051288B" w:rsidRDefault="000F4203" w:rsidP="000F4203">
            <w:pPr>
              <w:spacing w:line="256" w:lineRule="auto"/>
              <w:jc w:val="right"/>
              <w:rPr>
                <w:color w:val="010000"/>
                <w:sz w:val="16"/>
                <w:szCs w:val="16"/>
              </w:rPr>
            </w:pPr>
            <w:r w:rsidRPr="0051288B">
              <w:rPr>
                <w:color w:val="010000"/>
                <w:sz w:val="16"/>
                <w:szCs w:val="16"/>
              </w:rPr>
              <w:t>159</w:t>
            </w:r>
          </w:p>
        </w:tc>
        <w:tc>
          <w:tcPr>
            <w:tcW w:w="1866" w:type="dxa"/>
            <w:tcBorders>
              <w:top w:val="nil"/>
              <w:left w:val="nil"/>
              <w:bottom w:val="single" w:sz="4" w:space="0" w:color="auto"/>
              <w:right w:val="single" w:sz="4" w:space="0" w:color="auto"/>
            </w:tcBorders>
            <w:shd w:val="clear" w:color="auto" w:fill="FFFFFF"/>
            <w:vAlign w:val="bottom"/>
            <w:hideMark/>
          </w:tcPr>
          <w:p w14:paraId="112A0322" w14:textId="77777777" w:rsidR="000F4203" w:rsidRPr="0051288B" w:rsidRDefault="000F4203" w:rsidP="000F4203">
            <w:pPr>
              <w:spacing w:line="256" w:lineRule="auto"/>
              <w:rPr>
                <w:color w:val="010000"/>
                <w:sz w:val="16"/>
                <w:szCs w:val="16"/>
              </w:rPr>
            </w:pPr>
            <w:r w:rsidRPr="0051288B">
              <w:rPr>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13C6E90D" w14:textId="77777777" w:rsidR="000F4203" w:rsidRPr="0051288B" w:rsidRDefault="000F4203" w:rsidP="000F4203">
            <w:pPr>
              <w:spacing w:line="256" w:lineRule="auto"/>
              <w:rPr>
                <w:color w:val="010000"/>
                <w:sz w:val="16"/>
                <w:szCs w:val="16"/>
              </w:rPr>
            </w:pPr>
            <w:r w:rsidRPr="0051288B">
              <w:rPr>
                <w:color w:val="010000"/>
                <w:sz w:val="16"/>
                <w:szCs w:val="16"/>
              </w:rPr>
              <w:t>390945</w:t>
            </w:r>
          </w:p>
        </w:tc>
        <w:tc>
          <w:tcPr>
            <w:tcW w:w="1250" w:type="dxa"/>
            <w:tcBorders>
              <w:top w:val="nil"/>
              <w:left w:val="nil"/>
              <w:bottom w:val="single" w:sz="4" w:space="0" w:color="auto"/>
              <w:right w:val="single" w:sz="4" w:space="0" w:color="auto"/>
            </w:tcBorders>
            <w:shd w:val="clear" w:color="auto" w:fill="FFFFFF"/>
            <w:vAlign w:val="bottom"/>
            <w:hideMark/>
          </w:tcPr>
          <w:p w14:paraId="50E745F4" w14:textId="77777777" w:rsidR="000F4203" w:rsidRPr="0051288B" w:rsidRDefault="000F4203" w:rsidP="000F4203">
            <w:pPr>
              <w:spacing w:line="256" w:lineRule="auto"/>
              <w:jc w:val="center"/>
              <w:rPr>
                <w:color w:val="010000"/>
                <w:sz w:val="16"/>
                <w:szCs w:val="16"/>
              </w:rPr>
            </w:pPr>
            <w:r w:rsidRPr="0051288B">
              <w:rPr>
                <w:sz w:val="16"/>
                <w:szCs w:val="16"/>
              </w:rPr>
              <w:t>2010</w:t>
            </w:r>
          </w:p>
        </w:tc>
        <w:tc>
          <w:tcPr>
            <w:tcW w:w="2663" w:type="dxa"/>
            <w:tcBorders>
              <w:top w:val="nil"/>
              <w:left w:val="nil"/>
              <w:bottom w:val="single" w:sz="4" w:space="0" w:color="auto"/>
              <w:right w:val="single" w:sz="4" w:space="0" w:color="auto"/>
            </w:tcBorders>
            <w:vAlign w:val="center"/>
            <w:hideMark/>
          </w:tcPr>
          <w:p w14:paraId="53737E40"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1F4841A7"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159C9D68" w14:textId="77777777" w:rsidR="000F4203" w:rsidRPr="0051288B" w:rsidRDefault="000F4203" w:rsidP="000F4203">
            <w:pPr>
              <w:spacing w:line="256" w:lineRule="auto"/>
              <w:jc w:val="right"/>
              <w:rPr>
                <w:color w:val="010000"/>
                <w:sz w:val="16"/>
                <w:szCs w:val="16"/>
              </w:rPr>
            </w:pPr>
            <w:r w:rsidRPr="0051288B">
              <w:rPr>
                <w:color w:val="010000"/>
                <w:sz w:val="16"/>
                <w:szCs w:val="16"/>
              </w:rPr>
              <w:t>160</w:t>
            </w:r>
          </w:p>
        </w:tc>
        <w:tc>
          <w:tcPr>
            <w:tcW w:w="1866" w:type="dxa"/>
            <w:tcBorders>
              <w:top w:val="nil"/>
              <w:left w:val="nil"/>
              <w:bottom w:val="single" w:sz="4" w:space="0" w:color="auto"/>
              <w:right w:val="single" w:sz="4" w:space="0" w:color="auto"/>
            </w:tcBorders>
            <w:shd w:val="clear" w:color="auto" w:fill="FFFFFF"/>
            <w:vAlign w:val="bottom"/>
            <w:hideMark/>
          </w:tcPr>
          <w:p w14:paraId="344F5482" w14:textId="77777777" w:rsidR="000F4203" w:rsidRPr="0051288B" w:rsidRDefault="000F4203" w:rsidP="000F4203">
            <w:pPr>
              <w:spacing w:line="256" w:lineRule="auto"/>
              <w:rPr>
                <w:color w:val="010000"/>
                <w:sz w:val="16"/>
                <w:szCs w:val="16"/>
              </w:rPr>
            </w:pPr>
            <w:r w:rsidRPr="0051288B">
              <w:rPr>
                <w:sz w:val="16"/>
                <w:szCs w:val="16"/>
              </w:rPr>
              <w:t>ГАЗ</w:t>
            </w:r>
          </w:p>
        </w:tc>
        <w:tc>
          <w:tcPr>
            <w:tcW w:w="1606" w:type="dxa"/>
            <w:tcBorders>
              <w:top w:val="nil"/>
              <w:left w:val="nil"/>
              <w:bottom w:val="single" w:sz="4" w:space="0" w:color="auto"/>
              <w:right w:val="single" w:sz="4" w:space="0" w:color="auto"/>
            </w:tcBorders>
            <w:shd w:val="clear" w:color="auto" w:fill="FFFFFF"/>
            <w:vAlign w:val="bottom"/>
            <w:hideMark/>
          </w:tcPr>
          <w:p w14:paraId="6269BBC4" w14:textId="77777777" w:rsidR="000F4203" w:rsidRPr="0051288B" w:rsidRDefault="000F4203" w:rsidP="000F4203">
            <w:pPr>
              <w:spacing w:line="256" w:lineRule="auto"/>
              <w:rPr>
                <w:color w:val="010000"/>
                <w:sz w:val="16"/>
                <w:szCs w:val="16"/>
              </w:rPr>
            </w:pPr>
            <w:r w:rsidRPr="0051288B">
              <w:rPr>
                <w:color w:val="010000"/>
                <w:sz w:val="16"/>
                <w:szCs w:val="16"/>
              </w:rPr>
              <w:t>330232</w:t>
            </w:r>
          </w:p>
        </w:tc>
        <w:tc>
          <w:tcPr>
            <w:tcW w:w="1250" w:type="dxa"/>
            <w:tcBorders>
              <w:top w:val="nil"/>
              <w:left w:val="nil"/>
              <w:bottom w:val="single" w:sz="4" w:space="0" w:color="auto"/>
              <w:right w:val="single" w:sz="4" w:space="0" w:color="auto"/>
            </w:tcBorders>
            <w:shd w:val="clear" w:color="auto" w:fill="FFFFFF"/>
            <w:vAlign w:val="bottom"/>
            <w:hideMark/>
          </w:tcPr>
          <w:p w14:paraId="0D55456B" w14:textId="77777777" w:rsidR="000F4203" w:rsidRPr="0051288B" w:rsidRDefault="000F4203" w:rsidP="000F4203">
            <w:pPr>
              <w:spacing w:line="256" w:lineRule="auto"/>
              <w:jc w:val="center"/>
              <w:rPr>
                <w:color w:val="010000"/>
                <w:sz w:val="16"/>
                <w:szCs w:val="16"/>
              </w:rPr>
            </w:pPr>
            <w:r w:rsidRPr="0051288B">
              <w:rPr>
                <w:sz w:val="16"/>
                <w:szCs w:val="16"/>
              </w:rPr>
              <w:t>2013</w:t>
            </w:r>
          </w:p>
        </w:tc>
        <w:tc>
          <w:tcPr>
            <w:tcW w:w="2663" w:type="dxa"/>
            <w:tcBorders>
              <w:top w:val="nil"/>
              <w:left w:val="nil"/>
              <w:bottom w:val="single" w:sz="4" w:space="0" w:color="auto"/>
              <w:right w:val="single" w:sz="4" w:space="0" w:color="auto"/>
            </w:tcBorders>
            <w:vAlign w:val="center"/>
            <w:hideMark/>
          </w:tcPr>
          <w:p w14:paraId="1B54CCFA"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1601EFE0"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320B6B4D" w14:textId="77777777" w:rsidR="000F4203" w:rsidRPr="0051288B" w:rsidRDefault="000F4203" w:rsidP="000F4203">
            <w:pPr>
              <w:spacing w:line="256" w:lineRule="auto"/>
              <w:jc w:val="right"/>
              <w:rPr>
                <w:color w:val="010000"/>
                <w:sz w:val="16"/>
                <w:szCs w:val="16"/>
              </w:rPr>
            </w:pPr>
            <w:r w:rsidRPr="0051288B">
              <w:rPr>
                <w:color w:val="010000"/>
                <w:sz w:val="16"/>
                <w:szCs w:val="16"/>
              </w:rPr>
              <w:t>161</w:t>
            </w:r>
          </w:p>
        </w:tc>
        <w:tc>
          <w:tcPr>
            <w:tcW w:w="1866" w:type="dxa"/>
            <w:tcBorders>
              <w:top w:val="nil"/>
              <w:left w:val="nil"/>
              <w:bottom w:val="single" w:sz="4" w:space="0" w:color="auto"/>
              <w:right w:val="single" w:sz="4" w:space="0" w:color="auto"/>
            </w:tcBorders>
            <w:shd w:val="clear" w:color="auto" w:fill="FFFFFF"/>
            <w:vAlign w:val="bottom"/>
            <w:hideMark/>
          </w:tcPr>
          <w:p w14:paraId="7B203552" w14:textId="77777777" w:rsidR="000F4203" w:rsidRPr="0051288B" w:rsidRDefault="000F4203" w:rsidP="000F4203">
            <w:pPr>
              <w:spacing w:line="256" w:lineRule="auto"/>
              <w:rPr>
                <w:color w:val="010000"/>
                <w:sz w:val="16"/>
                <w:szCs w:val="16"/>
              </w:rPr>
            </w:pPr>
            <w:r w:rsidRPr="0051288B">
              <w:rPr>
                <w:sz w:val="16"/>
                <w:szCs w:val="16"/>
              </w:rPr>
              <w:t>УАЗ</w:t>
            </w:r>
          </w:p>
        </w:tc>
        <w:tc>
          <w:tcPr>
            <w:tcW w:w="1606" w:type="dxa"/>
            <w:tcBorders>
              <w:top w:val="nil"/>
              <w:left w:val="nil"/>
              <w:bottom w:val="single" w:sz="4" w:space="0" w:color="auto"/>
              <w:right w:val="single" w:sz="4" w:space="0" w:color="auto"/>
            </w:tcBorders>
            <w:shd w:val="clear" w:color="auto" w:fill="FFFFFF"/>
            <w:vAlign w:val="bottom"/>
            <w:hideMark/>
          </w:tcPr>
          <w:p w14:paraId="1DAA8E84" w14:textId="77777777" w:rsidR="000F4203" w:rsidRPr="0051288B" w:rsidRDefault="000F4203" w:rsidP="000F4203">
            <w:pPr>
              <w:spacing w:line="256" w:lineRule="auto"/>
              <w:rPr>
                <w:color w:val="010000"/>
                <w:sz w:val="16"/>
                <w:szCs w:val="16"/>
              </w:rPr>
            </w:pPr>
            <w:r w:rsidRPr="0051288B">
              <w:rPr>
                <w:color w:val="010000"/>
                <w:sz w:val="16"/>
                <w:szCs w:val="16"/>
              </w:rPr>
              <w:t>23632 Pickup</w:t>
            </w:r>
          </w:p>
        </w:tc>
        <w:tc>
          <w:tcPr>
            <w:tcW w:w="1250" w:type="dxa"/>
            <w:tcBorders>
              <w:top w:val="nil"/>
              <w:left w:val="nil"/>
              <w:bottom w:val="single" w:sz="4" w:space="0" w:color="auto"/>
              <w:right w:val="single" w:sz="4" w:space="0" w:color="auto"/>
            </w:tcBorders>
            <w:shd w:val="clear" w:color="auto" w:fill="FFFFFF"/>
            <w:vAlign w:val="bottom"/>
            <w:hideMark/>
          </w:tcPr>
          <w:p w14:paraId="332A1E05" w14:textId="77777777" w:rsidR="000F4203" w:rsidRPr="0051288B" w:rsidRDefault="000F4203" w:rsidP="000F4203">
            <w:pPr>
              <w:spacing w:line="256" w:lineRule="auto"/>
              <w:jc w:val="center"/>
              <w:rPr>
                <w:color w:val="010000"/>
                <w:sz w:val="16"/>
                <w:szCs w:val="16"/>
              </w:rPr>
            </w:pPr>
            <w:r w:rsidRPr="0051288B">
              <w:rPr>
                <w:sz w:val="16"/>
                <w:szCs w:val="16"/>
              </w:rPr>
              <w:t>2012</w:t>
            </w:r>
          </w:p>
        </w:tc>
        <w:tc>
          <w:tcPr>
            <w:tcW w:w="2663" w:type="dxa"/>
            <w:tcBorders>
              <w:top w:val="nil"/>
              <w:left w:val="nil"/>
              <w:bottom w:val="single" w:sz="4" w:space="0" w:color="auto"/>
              <w:right w:val="single" w:sz="4" w:space="0" w:color="auto"/>
            </w:tcBorders>
            <w:vAlign w:val="center"/>
            <w:hideMark/>
          </w:tcPr>
          <w:p w14:paraId="71CE64E7"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40CF9B8C"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635C24E3" w14:textId="77777777" w:rsidR="000F4203" w:rsidRPr="0051288B" w:rsidRDefault="000F4203" w:rsidP="000F4203">
            <w:pPr>
              <w:spacing w:line="256" w:lineRule="auto"/>
              <w:jc w:val="right"/>
              <w:rPr>
                <w:color w:val="010000"/>
                <w:sz w:val="16"/>
                <w:szCs w:val="16"/>
              </w:rPr>
            </w:pPr>
            <w:r w:rsidRPr="0051288B">
              <w:rPr>
                <w:color w:val="010000"/>
                <w:sz w:val="16"/>
                <w:szCs w:val="16"/>
              </w:rPr>
              <w:t>162</w:t>
            </w:r>
          </w:p>
        </w:tc>
        <w:tc>
          <w:tcPr>
            <w:tcW w:w="1866" w:type="dxa"/>
            <w:tcBorders>
              <w:top w:val="nil"/>
              <w:left w:val="nil"/>
              <w:bottom w:val="single" w:sz="4" w:space="0" w:color="auto"/>
              <w:right w:val="single" w:sz="4" w:space="0" w:color="auto"/>
            </w:tcBorders>
            <w:shd w:val="clear" w:color="auto" w:fill="FFFFFF"/>
            <w:vAlign w:val="bottom"/>
            <w:hideMark/>
          </w:tcPr>
          <w:p w14:paraId="6100015D" w14:textId="77777777" w:rsidR="000F4203" w:rsidRPr="0051288B" w:rsidRDefault="000F4203" w:rsidP="000F4203">
            <w:pPr>
              <w:spacing w:line="256" w:lineRule="auto"/>
              <w:rPr>
                <w:color w:val="010000"/>
                <w:sz w:val="16"/>
                <w:szCs w:val="16"/>
              </w:rPr>
            </w:pPr>
            <w:r w:rsidRPr="0051288B">
              <w:rPr>
                <w:sz w:val="16"/>
                <w:szCs w:val="16"/>
              </w:rPr>
              <w:t>УАЗ</w:t>
            </w:r>
          </w:p>
        </w:tc>
        <w:tc>
          <w:tcPr>
            <w:tcW w:w="1606" w:type="dxa"/>
            <w:tcBorders>
              <w:top w:val="nil"/>
              <w:left w:val="nil"/>
              <w:bottom w:val="single" w:sz="4" w:space="0" w:color="auto"/>
              <w:right w:val="single" w:sz="4" w:space="0" w:color="auto"/>
            </w:tcBorders>
            <w:shd w:val="clear" w:color="auto" w:fill="FFFFFF"/>
            <w:vAlign w:val="bottom"/>
            <w:hideMark/>
          </w:tcPr>
          <w:p w14:paraId="58413203" w14:textId="77777777" w:rsidR="000F4203" w:rsidRPr="0051288B" w:rsidRDefault="000F4203" w:rsidP="000F4203">
            <w:pPr>
              <w:spacing w:line="256" w:lineRule="auto"/>
              <w:rPr>
                <w:color w:val="010000"/>
                <w:sz w:val="16"/>
                <w:szCs w:val="16"/>
              </w:rPr>
            </w:pPr>
            <w:r w:rsidRPr="0051288B">
              <w:rPr>
                <w:color w:val="010000"/>
                <w:sz w:val="16"/>
                <w:szCs w:val="16"/>
              </w:rPr>
              <w:t>390994</w:t>
            </w:r>
          </w:p>
        </w:tc>
        <w:tc>
          <w:tcPr>
            <w:tcW w:w="1250" w:type="dxa"/>
            <w:tcBorders>
              <w:top w:val="nil"/>
              <w:left w:val="nil"/>
              <w:bottom w:val="single" w:sz="4" w:space="0" w:color="auto"/>
              <w:right w:val="single" w:sz="4" w:space="0" w:color="auto"/>
            </w:tcBorders>
            <w:shd w:val="clear" w:color="auto" w:fill="FFFFFF"/>
            <w:vAlign w:val="bottom"/>
            <w:hideMark/>
          </w:tcPr>
          <w:p w14:paraId="58288623" w14:textId="77777777" w:rsidR="000F4203" w:rsidRPr="0051288B" w:rsidRDefault="000F4203" w:rsidP="000F4203">
            <w:pPr>
              <w:spacing w:line="256" w:lineRule="auto"/>
              <w:jc w:val="center"/>
              <w:rPr>
                <w:color w:val="010000"/>
                <w:sz w:val="16"/>
                <w:szCs w:val="16"/>
              </w:rPr>
            </w:pPr>
            <w:r w:rsidRPr="0051288B">
              <w:rPr>
                <w:sz w:val="16"/>
                <w:szCs w:val="16"/>
              </w:rPr>
              <w:t>2006</w:t>
            </w:r>
          </w:p>
        </w:tc>
        <w:tc>
          <w:tcPr>
            <w:tcW w:w="2663" w:type="dxa"/>
            <w:tcBorders>
              <w:top w:val="nil"/>
              <w:left w:val="nil"/>
              <w:bottom w:val="single" w:sz="4" w:space="0" w:color="auto"/>
              <w:right w:val="single" w:sz="4" w:space="0" w:color="auto"/>
            </w:tcBorders>
            <w:vAlign w:val="center"/>
            <w:hideMark/>
          </w:tcPr>
          <w:p w14:paraId="25AEDFE2"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06D73979"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778F1768" w14:textId="77777777" w:rsidR="000F4203" w:rsidRPr="0051288B" w:rsidRDefault="000F4203" w:rsidP="000F4203">
            <w:pPr>
              <w:spacing w:line="256" w:lineRule="auto"/>
              <w:jc w:val="right"/>
              <w:rPr>
                <w:color w:val="010000"/>
                <w:sz w:val="16"/>
                <w:szCs w:val="16"/>
              </w:rPr>
            </w:pPr>
            <w:r w:rsidRPr="0051288B">
              <w:rPr>
                <w:color w:val="010000"/>
                <w:sz w:val="16"/>
                <w:szCs w:val="16"/>
              </w:rPr>
              <w:t>163</w:t>
            </w:r>
          </w:p>
        </w:tc>
        <w:tc>
          <w:tcPr>
            <w:tcW w:w="1866" w:type="dxa"/>
            <w:tcBorders>
              <w:top w:val="nil"/>
              <w:left w:val="nil"/>
              <w:bottom w:val="single" w:sz="4" w:space="0" w:color="auto"/>
              <w:right w:val="single" w:sz="4" w:space="0" w:color="auto"/>
            </w:tcBorders>
            <w:shd w:val="clear" w:color="auto" w:fill="FFFFFF"/>
            <w:vAlign w:val="bottom"/>
            <w:hideMark/>
          </w:tcPr>
          <w:p w14:paraId="4781F0E9" w14:textId="77777777" w:rsidR="000F4203" w:rsidRPr="0051288B" w:rsidRDefault="000F4203" w:rsidP="000F4203">
            <w:pPr>
              <w:spacing w:line="256" w:lineRule="auto"/>
              <w:rPr>
                <w:color w:val="010000"/>
                <w:sz w:val="16"/>
                <w:szCs w:val="16"/>
              </w:rPr>
            </w:pPr>
            <w:r w:rsidRPr="0051288B">
              <w:rPr>
                <w:sz w:val="16"/>
                <w:szCs w:val="16"/>
              </w:rPr>
              <w:t>УАЗ</w:t>
            </w:r>
          </w:p>
        </w:tc>
        <w:tc>
          <w:tcPr>
            <w:tcW w:w="1606" w:type="dxa"/>
            <w:tcBorders>
              <w:top w:val="nil"/>
              <w:left w:val="nil"/>
              <w:bottom w:val="single" w:sz="4" w:space="0" w:color="auto"/>
              <w:right w:val="single" w:sz="4" w:space="0" w:color="auto"/>
            </w:tcBorders>
            <w:shd w:val="clear" w:color="auto" w:fill="FFFFFF"/>
            <w:vAlign w:val="bottom"/>
            <w:hideMark/>
          </w:tcPr>
          <w:p w14:paraId="5F03E57F" w14:textId="77777777" w:rsidR="000F4203" w:rsidRPr="0051288B" w:rsidRDefault="000F4203" w:rsidP="000F4203">
            <w:pPr>
              <w:spacing w:line="256" w:lineRule="auto"/>
              <w:rPr>
                <w:color w:val="010000"/>
                <w:sz w:val="16"/>
                <w:szCs w:val="16"/>
              </w:rPr>
            </w:pPr>
            <w:r w:rsidRPr="0051288B">
              <w:rPr>
                <w:color w:val="010000"/>
                <w:sz w:val="16"/>
                <w:szCs w:val="16"/>
              </w:rPr>
              <w:t>390945</w:t>
            </w:r>
          </w:p>
        </w:tc>
        <w:tc>
          <w:tcPr>
            <w:tcW w:w="1250" w:type="dxa"/>
            <w:tcBorders>
              <w:top w:val="nil"/>
              <w:left w:val="nil"/>
              <w:bottom w:val="single" w:sz="4" w:space="0" w:color="auto"/>
              <w:right w:val="single" w:sz="4" w:space="0" w:color="auto"/>
            </w:tcBorders>
            <w:shd w:val="clear" w:color="auto" w:fill="FFFFFF"/>
            <w:vAlign w:val="bottom"/>
            <w:hideMark/>
          </w:tcPr>
          <w:p w14:paraId="33882496" w14:textId="77777777" w:rsidR="000F4203" w:rsidRPr="0051288B" w:rsidRDefault="000F4203" w:rsidP="000F4203">
            <w:pPr>
              <w:spacing w:line="256" w:lineRule="auto"/>
              <w:jc w:val="center"/>
              <w:rPr>
                <w:color w:val="010000"/>
                <w:sz w:val="16"/>
                <w:szCs w:val="16"/>
              </w:rPr>
            </w:pPr>
            <w:r w:rsidRPr="0051288B">
              <w:rPr>
                <w:sz w:val="16"/>
                <w:szCs w:val="16"/>
              </w:rPr>
              <w:t>2009</w:t>
            </w:r>
          </w:p>
        </w:tc>
        <w:tc>
          <w:tcPr>
            <w:tcW w:w="2663" w:type="dxa"/>
            <w:tcBorders>
              <w:top w:val="nil"/>
              <w:left w:val="nil"/>
              <w:bottom w:val="single" w:sz="4" w:space="0" w:color="auto"/>
              <w:right w:val="single" w:sz="4" w:space="0" w:color="auto"/>
            </w:tcBorders>
            <w:vAlign w:val="center"/>
            <w:hideMark/>
          </w:tcPr>
          <w:p w14:paraId="08F0541B"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62D29624"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09C48A23" w14:textId="77777777" w:rsidR="000F4203" w:rsidRPr="0051288B" w:rsidRDefault="000F4203" w:rsidP="000F4203">
            <w:pPr>
              <w:spacing w:line="256" w:lineRule="auto"/>
              <w:jc w:val="right"/>
              <w:rPr>
                <w:color w:val="010000"/>
                <w:sz w:val="16"/>
                <w:szCs w:val="16"/>
              </w:rPr>
            </w:pPr>
            <w:r w:rsidRPr="0051288B">
              <w:rPr>
                <w:color w:val="010000"/>
                <w:sz w:val="16"/>
                <w:szCs w:val="16"/>
              </w:rPr>
              <w:t>164</w:t>
            </w:r>
          </w:p>
        </w:tc>
        <w:tc>
          <w:tcPr>
            <w:tcW w:w="1866" w:type="dxa"/>
            <w:tcBorders>
              <w:top w:val="nil"/>
              <w:left w:val="nil"/>
              <w:bottom w:val="single" w:sz="4" w:space="0" w:color="auto"/>
              <w:right w:val="single" w:sz="4" w:space="0" w:color="auto"/>
            </w:tcBorders>
            <w:vAlign w:val="bottom"/>
            <w:hideMark/>
          </w:tcPr>
          <w:p w14:paraId="53F41683" w14:textId="77777777" w:rsidR="000F4203" w:rsidRPr="0051288B" w:rsidRDefault="000F4203" w:rsidP="000F4203">
            <w:pPr>
              <w:spacing w:line="256" w:lineRule="auto"/>
              <w:rPr>
                <w:color w:val="010000"/>
                <w:sz w:val="16"/>
                <w:szCs w:val="16"/>
              </w:rPr>
            </w:pPr>
            <w:r w:rsidRPr="0051288B">
              <w:rPr>
                <w:sz w:val="16"/>
                <w:szCs w:val="16"/>
              </w:rPr>
              <w:t>УАЗ</w:t>
            </w:r>
          </w:p>
        </w:tc>
        <w:tc>
          <w:tcPr>
            <w:tcW w:w="1606" w:type="dxa"/>
            <w:tcBorders>
              <w:top w:val="nil"/>
              <w:left w:val="nil"/>
              <w:bottom w:val="single" w:sz="4" w:space="0" w:color="auto"/>
              <w:right w:val="single" w:sz="4" w:space="0" w:color="auto"/>
            </w:tcBorders>
            <w:vAlign w:val="bottom"/>
            <w:hideMark/>
          </w:tcPr>
          <w:p w14:paraId="56108976" w14:textId="77777777" w:rsidR="000F4203" w:rsidRPr="0051288B" w:rsidRDefault="000F4203" w:rsidP="000F4203">
            <w:pPr>
              <w:spacing w:line="256" w:lineRule="auto"/>
              <w:rPr>
                <w:color w:val="010000"/>
                <w:sz w:val="16"/>
                <w:szCs w:val="16"/>
              </w:rPr>
            </w:pPr>
            <w:r w:rsidRPr="0051288B">
              <w:rPr>
                <w:color w:val="010000"/>
                <w:sz w:val="16"/>
                <w:szCs w:val="16"/>
              </w:rPr>
              <w:t>23632 Pickup</w:t>
            </w:r>
          </w:p>
        </w:tc>
        <w:tc>
          <w:tcPr>
            <w:tcW w:w="1250" w:type="dxa"/>
            <w:tcBorders>
              <w:top w:val="nil"/>
              <w:left w:val="nil"/>
              <w:bottom w:val="single" w:sz="4" w:space="0" w:color="auto"/>
              <w:right w:val="single" w:sz="4" w:space="0" w:color="auto"/>
            </w:tcBorders>
            <w:vAlign w:val="bottom"/>
            <w:hideMark/>
          </w:tcPr>
          <w:p w14:paraId="537666F5" w14:textId="77777777" w:rsidR="000F4203" w:rsidRPr="0051288B" w:rsidRDefault="000F4203" w:rsidP="000F4203">
            <w:pPr>
              <w:spacing w:line="256" w:lineRule="auto"/>
              <w:jc w:val="center"/>
              <w:rPr>
                <w:color w:val="010000"/>
                <w:sz w:val="16"/>
                <w:szCs w:val="16"/>
              </w:rPr>
            </w:pPr>
            <w:r w:rsidRPr="0051288B">
              <w:rPr>
                <w:sz w:val="16"/>
                <w:szCs w:val="16"/>
              </w:rPr>
              <w:t>2011</w:t>
            </w:r>
          </w:p>
        </w:tc>
        <w:tc>
          <w:tcPr>
            <w:tcW w:w="2663" w:type="dxa"/>
            <w:tcBorders>
              <w:top w:val="nil"/>
              <w:left w:val="nil"/>
              <w:bottom w:val="single" w:sz="4" w:space="0" w:color="auto"/>
              <w:right w:val="single" w:sz="4" w:space="0" w:color="auto"/>
            </w:tcBorders>
            <w:vAlign w:val="center"/>
            <w:hideMark/>
          </w:tcPr>
          <w:p w14:paraId="00589ED9"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36DB63F9"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43D6BC78" w14:textId="77777777" w:rsidR="000F4203" w:rsidRPr="0051288B" w:rsidRDefault="000F4203" w:rsidP="000F4203">
            <w:pPr>
              <w:spacing w:line="256" w:lineRule="auto"/>
              <w:jc w:val="right"/>
              <w:rPr>
                <w:color w:val="010000"/>
                <w:sz w:val="16"/>
                <w:szCs w:val="16"/>
              </w:rPr>
            </w:pPr>
            <w:r w:rsidRPr="0051288B">
              <w:rPr>
                <w:color w:val="010000"/>
                <w:sz w:val="16"/>
                <w:szCs w:val="16"/>
              </w:rPr>
              <w:t>165</w:t>
            </w:r>
          </w:p>
        </w:tc>
        <w:tc>
          <w:tcPr>
            <w:tcW w:w="1866" w:type="dxa"/>
            <w:tcBorders>
              <w:top w:val="nil"/>
              <w:left w:val="nil"/>
              <w:bottom w:val="single" w:sz="4" w:space="0" w:color="auto"/>
              <w:right w:val="single" w:sz="4" w:space="0" w:color="auto"/>
            </w:tcBorders>
            <w:shd w:val="clear" w:color="auto" w:fill="FFFFFF"/>
            <w:vAlign w:val="bottom"/>
            <w:hideMark/>
          </w:tcPr>
          <w:p w14:paraId="20092435" w14:textId="77777777" w:rsidR="000F4203" w:rsidRPr="0051288B" w:rsidRDefault="000F4203" w:rsidP="000F4203">
            <w:pPr>
              <w:spacing w:line="256" w:lineRule="auto"/>
              <w:rPr>
                <w:color w:val="010000"/>
                <w:sz w:val="16"/>
                <w:szCs w:val="16"/>
              </w:rPr>
            </w:pPr>
            <w:r w:rsidRPr="0051288B">
              <w:rPr>
                <w:sz w:val="16"/>
                <w:szCs w:val="16"/>
              </w:rPr>
              <w:t>УАЗ</w:t>
            </w:r>
          </w:p>
        </w:tc>
        <w:tc>
          <w:tcPr>
            <w:tcW w:w="1606" w:type="dxa"/>
            <w:tcBorders>
              <w:top w:val="nil"/>
              <w:left w:val="nil"/>
              <w:bottom w:val="single" w:sz="4" w:space="0" w:color="auto"/>
              <w:right w:val="single" w:sz="4" w:space="0" w:color="auto"/>
            </w:tcBorders>
            <w:shd w:val="clear" w:color="auto" w:fill="FFFFFF"/>
            <w:vAlign w:val="bottom"/>
            <w:hideMark/>
          </w:tcPr>
          <w:p w14:paraId="19BECC37" w14:textId="77777777" w:rsidR="000F4203" w:rsidRPr="0051288B" w:rsidRDefault="000F4203" w:rsidP="000F4203">
            <w:pPr>
              <w:spacing w:line="256" w:lineRule="auto"/>
              <w:rPr>
                <w:color w:val="010000"/>
                <w:sz w:val="16"/>
                <w:szCs w:val="16"/>
              </w:rPr>
            </w:pPr>
            <w:r w:rsidRPr="0051288B">
              <w:rPr>
                <w:color w:val="010000"/>
                <w:sz w:val="16"/>
                <w:szCs w:val="16"/>
              </w:rPr>
              <w:t>390995</w:t>
            </w:r>
          </w:p>
        </w:tc>
        <w:tc>
          <w:tcPr>
            <w:tcW w:w="1250" w:type="dxa"/>
            <w:tcBorders>
              <w:top w:val="nil"/>
              <w:left w:val="nil"/>
              <w:bottom w:val="single" w:sz="4" w:space="0" w:color="auto"/>
              <w:right w:val="single" w:sz="4" w:space="0" w:color="auto"/>
            </w:tcBorders>
            <w:shd w:val="clear" w:color="auto" w:fill="FFFFFF"/>
            <w:vAlign w:val="bottom"/>
            <w:hideMark/>
          </w:tcPr>
          <w:p w14:paraId="47AD0DFB" w14:textId="77777777" w:rsidR="000F4203" w:rsidRPr="0051288B" w:rsidRDefault="000F4203" w:rsidP="000F4203">
            <w:pPr>
              <w:spacing w:line="256" w:lineRule="auto"/>
              <w:jc w:val="center"/>
              <w:rPr>
                <w:color w:val="010000"/>
                <w:sz w:val="16"/>
                <w:szCs w:val="16"/>
              </w:rPr>
            </w:pPr>
            <w:r w:rsidRPr="0051288B">
              <w:rPr>
                <w:sz w:val="16"/>
                <w:szCs w:val="16"/>
              </w:rPr>
              <w:t>2011</w:t>
            </w:r>
          </w:p>
        </w:tc>
        <w:tc>
          <w:tcPr>
            <w:tcW w:w="2663" w:type="dxa"/>
            <w:tcBorders>
              <w:top w:val="nil"/>
              <w:left w:val="nil"/>
              <w:bottom w:val="single" w:sz="4" w:space="0" w:color="auto"/>
              <w:right w:val="single" w:sz="4" w:space="0" w:color="auto"/>
            </w:tcBorders>
            <w:vAlign w:val="center"/>
            <w:hideMark/>
          </w:tcPr>
          <w:p w14:paraId="54FE3245"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08723B98"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1997184F" w14:textId="77777777" w:rsidR="000F4203" w:rsidRPr="0051288B" w:rsidRDefault="000F4203" w:rsidP="000F4203">
            <w:pPr>
              <w:spacing w:line="256" w:lineRule="auto"/>
              <w:jc w:val="right"/>
              <w:rPr>
                <w:color w:val="010000"/>
                <w:sz w:val="16"/>
                <w:szCs w:val="16"/>
              </w:rPr>
            </w:pPr>
            <w:r w:rsidRPr="0051288B">
              <w:rPr>
                <w:color w:val="010000"/>
                <w:sz w:val="16"/>
                <w:szCs w:val="16"/>
              </w:rPr>
              <w:t>166</w:t>
            </w:r>
          </w:p>
        </w:tc>
        <w:tc>
          <w:tcPr>
            <w:tcW w:w="1866" w:type="dxa"/>
            <w:tcBorders>
              <w:top w:val="nil"/>
              <w:left w:val="nil"/>
              <w:bottom w:val="single" w:sz="4" w:space="0" w:color="auto"/>
              <w:right w:val="single" w:sz="4" w:space="0" w:color="auto"/>
            </w:tcBorders>
            <w:shd w:val="clear" w:color="auto" w:fill="FFFFFF"/>
            <w:vAlign w:val="center"/>
            <w:hideMark/>
          </w:tcPr>
          <w:p w14:paraId="548C41CD" w14:textId="77777777" w:rsidR="000F4203" w:rsidRPr="0051288B" w:rsidRDefault="000F4203" w:rsidP="000F4203">
            <w:pPr>
              <w:spacing w:line="256" w:lineRule="auto"/>
              <w:rPr>
                <w:color w:val="010000"/>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23C52AAB" w14:textId="77777777" w:rsidR="000F4203" w:rsidRPr="0051288B" w:rsidRDefault="000F4203" w:rsidP="000F4203">
            <w:pPr>
              <w:spacing w:line="256" w:lineRule="auto"/>
              <w:rPr>
                <w:color w:val="010000"/>
                <w:sz w:val="16"/>
                <w:szCs w:val="16"/>
              </w:rPr>
            </w:pPr>
            <w:r w:rsidRPr="0051288B">
              <w:rPr>
                <w:color w:val="010000"/>
                <w:sz w:val="16"/>
                <w:szCs w:val="16"/>
              </w:rPr>
              <w:t>390995</w:t>
            </w:r>
          </w:p>
        </w:tc>
        <w:tc>
          <w:tcPr>
            <w:tcW w:w="1250" w:type="dxa"/>
            <w:tcBorders>
              <w:top w:val="nil"/>
              <w:left w:val="nil"/>
              <w:bottom w:val="single" w:sz="4" w:space="0" w:color="auto"/>
              <w:right w:val="single" w:sz="4" w:space="0" w:color="auto"/>
            </w:tcBorders>
            <w:shd w:val="clear" w:color="auto" w:fill="FFFFFF"/>
            <w:vAlign w:val="center"/>
            <w:hideMark/>
          </w:tcPr>
          <w:p w14:paraId="5E02A9C0" w14:textId="77777777" w:rsidR="000F4203" w:rsidRPr="0051288B" w:rsidRDefault="000F4203" w:rsidP="000F4203">
            <w:pPr>
              <w:spacing w:line="256" w:lineRule="auto"/>
              <w:jc w:val="center"/>
              <w:rPr>
                <w:color w:val="010000"/>
                <w:sz w:val="16"/>
                <w:szCs w:val="16"/>
              </w:rPr>
            </w:pPr>
            <w:r w:rsidRPr="0051288B">
              <w:rPr>
                <w:color w:val="010000"/>
                <w:sz w:val="16"/>
                <w:szCs w:val="16"/>
              </w:rPr>
              <w:t>2015</w:t>
            </w:r>
          </w:p>
        </w:tc>
        <w:tc>
          <w:tcPr>
            <w:tcW w:w="2663" w:type="dxa"/>
            <w:tcBorders>
              <w:top w:val="nil"/>
              <w:left w:val="nil"/>
              <w:bottom w:val="single" w:sz="4" w:space="0" w:color="auto"/>
              <w:right w:val="single" w:sz="4" w:space="0" w:color="auto"/>
            </w:tcBorders>
            <w:shd w:val="clear" w:color="auto" w:fill="FFFFFF"/>
            <w:vAlign w:val="center"/>
            <w:hideMark/>
          </w:tcPr>
          <w:p w14:paraId="27371D78" w14:textId="77777777" w:rsidR="000F4203" w:rsidRPr="0051288B" w:rsidRDefault="000F4203" w:rsidP="000F4203">
            <w:pPr>
              <w:spacing w:line="256" w:lineRule="auto"/>
              <w:jc w:val="center"/>
              <w:rPr>
                <w:sz w:val="16"/>
                <w:szCs w:val="16"/>
              </w:rPr>
            </w:pPr>
            <w:r w:rsidRPr="0051288B">
              <w:rPr>
                <w:color w:val="010000"/>
                <w:sz w:val="16"/>
                <w:szCs w:val="16"/>
              </w:rPr>
              <w:t>1</w:t>
            </w:r>
          </w:p>
        </w:tc>
      </w:tr>
      <w:tr w:rsidR="000F4203" w:rsidRPr="0051288B" w14:paraId="5EB26956"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2164F623" w14:textId="77777777" w:rsidR="000F4203" w:rsidRPr="0051288B" w:rsidRDefault="000F4203" w:rsidP="000F4203">
            <w:pPr>
              <w:spacing w:line="256" w:lineRule="auto"/>
              <w:jc w:val="right"/>
              <w:rPr>
                <w:color w:val="010000"/>
                <w:sz w:val="16"/>
                <w:szCs w:val="16"/>
              </w:rPr>
            </w:pPr>
            <w:r w:rsidRPr="0051288B">
              <w:rPr>
                <w:color w:val="010000"/>
                <w:sz w:val="16"/>
                <w:szCs w:val="16"/>
              </w:rPr>
              <w:t>167</w:t>
            </w:r>
          </w:p>
        </w:tc>
        <w:tc>
          <w:tcPr>
            <w:tcW w:w="1866" w:type="dxa"/>
            <w:tcBorders>
              <w:top w:val="nil"/>
              <w:left w:val="nil"/>
              <w:bottom w:val="single" w:sz="4" w:space="0" w:color="auto"/>
              <w:right w:val="single" w:sz="4" w:space="0" w:color="auto"/>
            </w:tcBorders>
            <w:shd w:val="clear" w:color="auto" w:fill="FFFFFF"/>
            <w:vAlign w:val="center"/>
            <w:hideMark/>
          </w:tcPr>
          <w:p w14:paraId="39434DDE" w14:textId="77777777" w:rsidR="000F4203" w:rsidRPr="0051288B" w:rsidRDefault="000F4203" w:rsidP="000F4203">
            <w:pPr>
              <w:spacing w:line="256" w:lineRule="auto"/>
              <w:rPr>
                <w:color w:val="010000"/>
                <w:sz w:val="16"/>
                <w:szCs w:val="16"/>
              </w:rPr>
            </w:pPr>
            <w:r w:rsidRPr="0051288B">
              <w:rPr>
                <w:color w:val="010000"/>
                <w:sz w:val="16"/>
                <w:szCs w:val="16"/>
              </w:rPr>
              <w:t xml:space="preserve">ВАЗ  </w:t>
            </w:r>
          </w:p>
        </w:tc>
        <w:tc>
          <w:tcPr>
            <w:tcW w:w="1606" w:type="dxa"/>
            <w:tcBorders>
              <w:top w:val="nil"/>
              <w:left w:val="nil"/>
              <w:bottom w:val="single" w:sz="4" w:space="0" w:color="auto"/>
              <w:right w:val="single" w:sz="4" w:space="0" w:color="auto"/>
            </w:tcBorders>
            <w:shd w:val="clear" w:color="auto" w:fill="FFFFFF"/>
            <w:vAlign w:val="center"/>
            <w:hideMark/>
          </w:tcPr>
          <w:p w14:paraId="660F1D7B" w14:textId="77777777" w:rsidR="000F4203" w:rsidRPr="0051288B" w:rsidRDefault="000F4203" w:rsidP="000F4203">
            <w:pPr>
              <w:spacing w:line="256" w:lineRule="auto"/>
              <w:rPr>
                <w:color w:val="010000"/>
                <w:sz w:val="16"/>
                <w:szCs w:val="16"/>
              </w:rPr>
            </w:pPr>
            <w:r w:rsidRPr="0051288B">
              <w:rPr>
                <w:color w:val="010000"/>
                <w:sz w:val="16"/>
                <w:szCs w:val="16"/>
              </w:rPr>
              <w:t>232900</w:t>
            </w:r>
          </w:p>
        </w:tc>
        <w:tc>
          <w:tcPr>
            <w:tcW w:w="1250" w:type="dxa"/>
            <w:tcBorders>
              <w:top w:val="nil"/>
              <w:left w:val="nil"/>
              <w:bottom w:val="single" w:sz="4" w:space="0" w:color="auto"/>
              <w:right w:val="single" w:sz="4" w:space="0" w:color="auto"/>
            </w:tcBorders>
            <w:shd w:val="clear" w:color="auto" w:fill="FFFFFF"/>
            <w:vAlign w:val="center"/>
            <w:hideMark/>
          </w:tcPr>
          <w:p w14:paraId="6CEADDBC" w14:textId="77777777" w:rsidR="000F4203" w:rsidRPr="0051288B" w:rsidRDefault="000F4203" w:rsidP="000F4203">
            <w:pPr>
              <w:spacing w:line="256" w:lineRule="auto"/>
              <w:jc w:val="center"/>
              <w:rPr>
                <w:color w:val="010000"/>
                <w:sz w:val="16"/>
                <w:szCs w:val="16"/>
              </w:rPr>
            </w:pPr>
            <w:r w:rsidRPr="0051288B">
              <w:rPr>
                <w:color w:val="010000"/>
                <w:sz w:val="16"/>
                <w:szCs w:val="16"/>
              </w:rPr>
              <w:t>2012</w:t>
            </w:r>
          </w:p>
        </w:tc>
        <w:tc>
          <w:tcPr>
            <w:tcW w:w="2663" w:type="dxa"/>
            <w:tcBorders>
              <w:top w:val="nil"/>
              <w:left w:val="nil"/>
              <w:bottom w:val="single" w:sz="4" w:space="0" w:color="auto"/>
              <w:right w:val="single" w:sz="4" w:space="0" w:color="auto"/>
            </w:tcBorders>
            <w:shd w:val="clear" w:color="auto" w:fill="FFFFFF"/>
            <w:vAlign w:val="center"/>
            <w:hideMark/>
          </w:tcPr>
          <w:p w14:paraId="09495E46" w14:textId="77777777" w:rsidR="000F4203" w:rsidRPr="0051288B" w:rsidRDefault="000F4203" w:rsidP="000F4203">
            <w:pPr>
              <w:spacing w:line="256" w:lineRule="auto"/>
              <w:jc w:val="center"/>
              <w:rPr>
                <w:sz w:val="16"/>
                <w:szCs w:val="16"/>
              </w:rPr>
            </w:pPr>
            <w:r w:rsidRPr="0051288B">
              <w:rPr>
                <w:color w:val="010000"/>
                <w:sz w:val="16"/>
                <w:szCs w:val="16"/>
              </w:rPr>
              <w:t>1</w:t>
            </w:r>
          </w:p>
        </w:tc>
      </w:tr>
      <w:tr w:rsidR="000F4203" w:rsidRPr="0051288B" w14:paraId="219EFB1A"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7D7FF423" w14:textId="77777777" w:rsidR="000F4203" w:rsidRPr="0051288B" w:rsidRDefault="000F4203" w:rsidP="000F4203">
            <w:pPr>
              <w:spacing w:line="256" w:lineRule="auto"/>
              <w:jc w:val="right"/>
              <w:rPr>
                <w:color w:val="010000"/>
                <w:sz w:val="16"/>
                <w:szCs w:val="16"/>
              </w:rPr>
            </w:pPr>
            <w:r w:rsidRPr="0051288B">
              <w:rPr>
                <w:color w:val="010000"/>
                <w:sz w:val="16"/>
                <w:szCs w:val="16"/>
              </w:rPr>
              <w:t>168</w:t>
            </w:r>
          </w:p>
        </w:tc>
        <w:tc>
          <w:tcPr>
            <w:tcW w:w="1866" w:type="dxa"/>
            <w:tcBorders>
              <w:top w:val="nil"/>
              <w:left w:val="nil"/>
              <w:bottom w:val="single" w:sz="4" w:space="0" w:color="auto"/>
              <w:right w:val="single" w:sz="4" w:space="0" w:color="auto"/>
            </w:tcBorders>
            <w:shd w:val="clear" w:color="auto" w:fill="FFFFFF"/>
            <w:vAlign w:val="bottom"/>
            <w:hideMark/>
          </w:tcPr>
          <w:p w14:paraId="30C5D222" w14:textId="77777777" w:rsidR="000F4203" w:rsidRPr="0051288B" w:rsidRDefault="000F4203" w:rsidP="000F4203">
            <w:pPr>
              <w:spacing w:line="256" w:lineRule="auto"/>
              <w:rPr>
                <w:color w:val="010000"/>
                <w:sz w:val="16"/>
                <w:szCs w:val="16"/>
              </w:rPr>
            </w:pPr>
            <w:r w:rsidRPr="0051288B">
              <w:rPr>
                <w:sz w:val="16"/>
                <w:szCs w:val="16"/>
              </w:rPr>
              <w:t>УАЗ</w:t>
            </w:r>
          </w:p>
        </w:tc>
        <w:tc>
          <w:tcPr>
            <w:tcW w:w="1606" w:type="dxa"/>
            <w:tcBorders>
              <w:top w:val="nil"/>
              <w:left w:val="nil"/>
              <w:bottom w:val="single" w:sz="4" w:space="0" w:color="auto"/>
              <w:right w:val="single" w:sz="4" w:space="0" w:color="auto"/>
            </w:tcBorders>
            <w:shd w:val="clear" w:color="auto" w:fill="FFFFFF"/>
            <w:vAlign w:val="bottom"/>
            <w:hideMark/>
          </w:tcPr>
          <w:p w14:paraId="301B4017" w14:textId="77777777" w:rsidR="000F4203" w:rsidRPr="0051288B" w:rsidRDefault="000F4203" w:rsidP="000F4203">
            <w:pPr>
              <w:spacing w:line="256" w:lineRule="auto"/>
              <w:rPr>
                <w:color w:val="010000"/>
                <w:sz w:val="16"/>
                <w:szCs w:val="16"/>
              </w:rPr>
            </w:pPr>
            <w:r w:rsidRPr="0051288B">
              <w:rPr>
                <w:color w:val="010000"/>
                <w:sz w:val="16"/>
                <w:szCs w:val="16"/>
              </w:rPr>
              <w:t>390945</w:t>
            </w:r>
          </w:p>
        </w:tc>
        <w:tc>
          <w:tcPr>
            <w:tcW w:w="1250" w:type="dxa"/>
            <w:tcBorders>
              <w:top w:val="nil"/>
              <w:left w:val="nil"/>
              <w:bottom w:val="single" w:sz="4" w:space="0" w:color="auto"/>
              <w:right w:val="single" w:sz="4" w:space="0" w:color="auto"/>
            </w:tcBorders>
            <w:shd w:val="clear" w:color="auto" w:fill="FFFFFF"/>
            <w:vAlign w:val="bottom"/>
            <w:hideMark/>
          </w:tcPr>
          <w:p w14:paraId="20766EC0" w14:textId="77777777" w:rsidR="000F4203" w:rsidRPr="0051288B" w:rsidRDefault="000F4203" w:rsidP="000F4203">
            <w:pPr>
              <w:spacing w:line="256" w:lineRule="auto"/>
              <w:jc w:val="center"/>
              <w:rPr>
                <w:color w:val="010000"/>
                <w:sz w:val="16"/>
                <w:szCs w:val="16"/>
              </w:rPr>
            </w:pPr>
            <w:r w:rsidRPr="0051288B">
              <w:rPr>
                <w:sz w:val="16"/>
                <w:szCs w:val="16"/>
              </w:rPr>
              <w:t>2011</w:t>
            </w:r>
          </w:p>
        </w:tc>
        <w:tc>
          <w:tcPr>
            <w:tcW w:w="2663" w:type="dxa"/>
            <w:tcBorders>
              <w:top w:val="nil"/>
              <w:left w:val="nil"/>
              <w:bottom w:val="single" w:sz="4" w:space="0" w:color="auto"/>
              <w:right w:val="single" w:sz="4" w:space="0" w:color="auto"/>
            </w:tcBorders>
            <w:vAlign w:val="center"/>
            <w:hideMark/>
          </w:tcPr>
          <w:p w14:paraId="7A837EA8"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3887639F"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6B13E8E3" w14:textId="77777777" w:rsidR="000F4203" w:rsidRPr="0051288B" w:rsidRDefault="000F4203" w:rsidP="000F4203">
            <w:pPr>
              <w:spacing w:line="256" w:lineRule="auto"/>
              <w:jc w:val="right"/>
              <w:rPr>
                <w:color w:val="010000"/>
                <w:sz w:val="16"/>
                <w:szCs w:val="16"/>
              </w:rPr>
            </w:pPr>
            <w:r w:rsidRPr="0051288B">
              <w:rPr>
                <w:color w:val="010000"/>
                <w:sz w:val="16"/>
                <w:szCs w:val="16"/>
              </w:rPr>
              <w:t>169</w:t>
            </w:r>
          </w:p>
        </w:tc>
        <w:tc>
          <w:tcPr>
            <w:tcW w:w="1866" w:type="dxa"/>
            <w:tcBorders>
              <w:top w:val="nil"/>
              <w:left w:val="nil"/>
              <w:bottom w:val="single" w:sz="4" w:space="0" w:color="auto"/>
              <w:right w:val="single" w:sz="4" w:space="0" w:color="auto"/>
            </w:tcBorders>
            <w:shd w:val="clear" w:color="auto" w:fill="FFFFFF"/>
            <w:vAlign w:val="bottom"/>
            <w:hideMark/>
          </w:tcPr>
          <w:p w14:paraId="75DA4180" w14:textId="77777777" w:rsidR="000F4203" w:rsidRPr="0051288B" w:rsidRDefault="000F4203" w:rsidP="000F4203">
            <w:pPr>
              <w:spacing w:line="256" w:lineRule="auto"/>
              <w:rPr>
                <w:color w:val="010000"/>
                <w:sz w:val="16"/>
                <w:szCs w:val="16"/>
              </w:rPr>
            </w:pPr>
            <w:r w:rsidRPr="0051288B">
              <w:rPr>
                <w:sz w:val="16"/>
                <w:szCs w:val="16"/>
              </w:rPr>
              <w:t>УАЗ</w:t>
            </w:r>
          </w:p>
        </w:tc>
        <w:tc>
          <w:tcPr>
            <w:tcW w:w="1606" w:type="dxa"/>
            <w:tcBorders>
              <w:top w:val="nil"/>
              <w:left w:val="nil"/>
              <w:bottom w:val="single" w:sz="4" w:space="0" w:color="auto"/>
              <w:right w:val="single" w:sz="4" w:space="0" w:color="auto"/>
            </w:tcBorders>
            <w:shd w:val="clear" w:color="auto" w:fill="FFFFFF"/>
            <w:vAlign w:val="bottom"/>
            <w:hideMark/>
          </w:tcPr>
          <w:p w14:paraId="510FC136" w14:textId="77777777" w:rsidR="000F4203" w:rsidRPr="0051288B" w:rsidRDefault="000F4203" w:rsidP="000F4203">
            <w:pPr>
              <w:spacing w:line="256" w:lineRule="auto"/>
              <w:rPr>
                <w:color w:val="010000"/>
                <w:sz w:val="16"/>
                <w:szCs w:val="16"/>
              </w:rPr>
            </w:pPr>
            <w:r w:rsidRPr="0051288B">
              <w:rPr>
                <w:color w:val="010000"/>
                <w:sz w:val="16"/>
                <w:szCs w:val="16"/>
              </w:rPr>
              <w:t>390995</w:t>
            </w:r>
          </w:p>
        </w:tc>
        <w:tc>
          <w:tcPr>
            <w:tcW w:w="1250" w:type="dxa"/>
            <w:tcBorders>
              <w:top w:val="nil"/>
              <w:left w:val="nil"/>
              <w:bottom w:val="single" w:sz="4" w:space="0" w:color="auto"/>
              <w:right w:val="single" w:sz="4" w:space="0" w:color="auto"/>
            </w:tcBorders>
            <w:shd w:val="clear" w:color="auto" w:fill="FFFFFF"/>
            <w:vAlign w:val="bottom"/>
            <w:hideMark/>
          </w:tcPr>
          <w:p w14:paraId="64741C3E" w14:textId="77777777" w:rsidR="000F4203" w:rsidRPr="0051288B" w:rsidRDefault="000F4203" w:rsidP="000F4203">
            <w:pPr>
              <w:spacing w:line="256" w:lineRule="auto"/>
              <w:jc w:val="center"/>
              <w:rPr>
                <w:color w:val="010000"/>
                <w:sz w:val="16"/>
                <w:szCs w:val="16"/>
              </w:rPr>
            </w:pPr>
            <w:r w:rsidRPr="0051288B">
              <w:rPr>
                <w:color w:val="010000"/>
                <w:sz w:val="16"/>
                <w:szCs w:val="16"/>
              </w:rPr>
              <w:t>2014</w:t>
            </w:r>
          </w:p>
        </w:tc>
        <w:tc>
          <w:tcPr>
            <w:tcW w:w="2663" w:type="dxa"/>
            <w:tcBorders>
              <w:top w:val="nil"/>
              <w:left w:val="nil"/>
              <w:bottom w:val="single" w:sz="4" w:space="0" w:color="auto"/>
              <w:right w:val="single" w:sz="4" w:space="0" w:color="auto"/>
            </w:tcBorders>
            <w:vAlign w:val="center"/>
            <w:hideMark/>
          </w:tcPr>
          <w:p w14:paraId="556C5861"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3BACBECF"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3D059132" w14:textId="77777777" w:rsidR="000F4203" w:rsidRPr="0051288B" w:rsidRDefault="000F4203" w:rsidP="000F4203">
            <w:pPr>
              <w:spacing w:line="256" w:lineRule="auto"/>
              <w:jc w:val="right"/>
              <w:rPr>
                <w:color w:val="010000"/>
                <w:sz w:val="16"/>
                <w:szCs w:val="16"/>
              </w:rPr>
            </w:pPr>
            <w:r w:rsidRPr="0051288B">
              <w:rPr>
                <w:color w:val="010000"/>
                <w:sz w:val="16"/>
                <w:szCs w:val="16"/>
              </w:rPr>
              <w:t>170</w:t>
            </w:r>
          </w:p>
        </w:tc>
        <w:tc>
          <w:tcPr>
            <w:tcW w:w="1866" w:type="dxa"/>
            <w:tcBorders>
              <w:top w:val="nil"/>
              <w:left w:val="nil"/>
              <w:bottom w:val="single" w:sz="4" w:space="0" w:color="auto"/>
              <w:right w:val="single" w:sz="4" w:space="0" w:color="auto"/>
            </w:tcBorders>
            <w:shd w:val="clear" w:color="auto" w:fill="FFFFFF"/>
            <w:vAlign w:val="bottom"/>
            <w:hideMark/>
          </w:tcPr>
          <w:p w14:paraId="199FFB1D" w14:textId="77777777" w:rsidR="000F4203" w:rsidRPr="0051288B" w:rsidRDefault="000F4203" w:rsidP="000F4203">
            <w:pPr>
              <w:spacing w:line="256" w:lineRule="auto"/>
              <w:rPr>
                <w:color w:val="010000"/>
                <w:sz w:val="16"/>
                <w:szCs w:val="16"/>
              </w:rPr>
            </w:pPr>
            <w:r w:rsidRPr="0051288B">
              <w:rPr>
                <w:sz w:val="16"/>
                <w:szCs w:val="16"/>
              </w:rPr>
              <w:t>УАЗ</w:t>
            </w:r>
          </w:p>
        </w:tc>
        <w:tc>
          <w:tcPr>
            <w:tcW w:w="1606" w:type="dxa"/>
            <w:tcBorders>
              <w:top w:val="nil"/>
              <w:left w:val="nil"/>
              <w:bottom w:val="single" w:sz="4" w:space="0" w:color="auto"/>
              <w:right w:val="single" w:sz="4" w:space="0" w:color="auto"/>
            </w:tcBorders>
            <w:shd w:val="clear" w:color="auto" w:fill="FFFFFF"/>
            <w:vAlign w:val="bottom"/>
            <w:hideMark/>
          </w:tcPr>
          <w:p w14:paraId="29715A1C" w14:textId="77777777" w:rsidR="000F4203" w:rsidRPr="0051288B" w:rsidRDefault="000F4203" w:rsidP="000F4203">
            <w:pPr>
              <w:spacing w:line="256" w:lineRule="auto"/>
              <w:rPr>
                <w:color w:val="010000"/>
                <w:sz w:val="16"/>
                <w:szCs w:val="16"/>
              </w:rPr>
            </w:pPr>
            <w:r w:rsidRPr="0051288B">
              <w:rPr>
                <w:color w:val="010000"/>
                <w:sz w:val="16"/>
                <w:szCs w:val="16"/>
              </w:rPr>
              <w:t>390945</w:t>
            </w:r>
          </w:p>
        </w:tc>
        <w:tc>
          <w:tcPr>
            <w:tcW w:w="1250" w:type="dxa"/>
            <w:tcBorders>
              <w:top w:val="nil"/>
              <w:left w:val="nil"/>
              <w:bottom w:val="single" w:sz="4" w:space="0" w:color="auto"/>
              <w:right w:val="single" w:sz="4" w:space="0" w:color="auto"/>
            </w:tcBorders>
            <w:shd w:val="clear" w:color="auto" w:fill="FFFFFF"/>
            <w:vAlign w:val="bottom"/>
            <w:hideMark/>
          </w:tcPr>
          <w:p w14:paraId="7C9A9E17" w14:textId="77777777" w:rsidR="000F4203" w:rsidRPr="0051288B" w:rsidRDefault="000F4203" w:rsidP="000F4203">
            <w:pPr>
              <w:spacing w:line="256" w:lineRule="auto"/>
              <w:jc w:val="center"/>
              <w:rPr>
                <w:color w:val="010000"/>
                <w:sz w:val="16"/>
                <w:szCs w:val="16"/>
              </w:rPr>
            </w:pPr>
            <w:r w:rsidRPr="0051288B">
              <w:rPr>
                <w:sz w:val="16"/>
                <w:szCs w:val="16"/>
              </w:rPr>
              <w:t>2011</w:t>
            </w:r>
          </w:p>
        </w:tc>
        <w:tc>
          <w:tcPr>
            <w:tcW w:w="2663" w:type="dxa"/>
            <w:tcBorders>
              <w:top w:val="nil"/>
              <w:left w:val="nil"/>
              <w:bottom w:val="single" w:sz="4" w:space="0" w:color="auto"/>
              <w:right w:val="single" w:sz="4" w:space="0" w:color="auto"/>
            </w:tcBorders>
            <w:vAlign w:val="center"/>
            <w:hideMark/>
          </w:tcPr>
          <w:p w14:paraId="52AFC1DB"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406FB6A4"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6D20D347" w14:textId="77777777" w:rsidR="000F4203" w:rsidRPr="0051288B" w:rsidRDefault="000F4203" w:rsidP="000F4203">
            <w:pPr>
              <w:spacing w:line="256" w:lineRule="auto"/>
              <w:jc w:val="right"/>
              <w:rPr>
                <w:color w:val="010000"/>
                <w:sz w:val="16"/>
                <w:szCs w:val="16"/>
              </w:rPr>
            </w:pPr>
            <w:r w:rsidRPr="0051288B">
              <w:rPr>
                <w:color w:val="010000"/>
                <w:sz w:val="16"/>
                <w:szCs w:val="16"/>
              </w:rPr>
              <w:t>171</w:t>
            </w:r>
          </w:p>
        </w:tc>
        <w:tc>
          <w:tcPr>
            <w:tcW w:w="1866" w:type="dxa"/>
            <w:tcBorders>
              <w:top w:val="nil"/>
              <w:left w:val="nil"/>
              <w:bottom w:val="single" w:sz="4" w:space="0" w:color="auto"/>
              <w:right w:val="single" w:sz="4" w:space="0" w:color="auto"/>
            </w:tcBorders>
            <w:shd w:val="clear" w:color="auto" w:fill="FFFFFF"/>
            <w:hideMark/>
          </w:tcPr>
          <w:p w14:paraId="1F5640F5" w14:textId="77777777" w:rsidR="000F4203" w:rsidRPr="0051288B" w:rsidRDefault="000F4203" w:rsidP="000F4203">
            <w:pPr>
              <w:spacing w:line="256" w:lineRule="auto"/>
              <w:rPr>
                <w:color w:val="010000"/>
                <w:sz w:val="16"/>
                <w:szCs w:val="16"/>
              </w:rPr>
            </w:pPr>
            <w:r w:rsidRPr="0051288B">
              <w:rPr>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4B06BBB6" w14:textId="77777777" w:rsidR="000F4203" w:rsidRPr="0051288B" w:rsidRDefault="000F4203" w:rsidP="000F4203">
            <w:pPr>
              <w:spacing w:line="256" w:lineRule="auto"/>
              <w:rPr>
                <w:color w:val="010000"/>
                <w:sz w:val="16"/>
                <w:szCs w:val="16"/>
              </w:rPr>
            </w:pPr>
            <w:r w:rsidRPr="0051288B">
              <w:rPr>
                <w:color w:val="010000"/>
                <w:sz w:val="16"/>
                <w:szCs w:val="16"/>
              </w:rPr>
              <w:t>23632 "пикап"</w:t>
            </w:r>
          </w:p>
        </w:tc>
        <w:tc>
          <w:tcPr>
            <w:tcW w:w="1250" w:type="dxa"/>
            <w:tcBorders>
              <w:top w:val="nil"/>
              <w:left w:val="nil"/>
              <w:bottom w:val="single" w:sz="4" w:space="0" w:color="auto"/>
              <w:right w:val="single" w:sz="4" w:space="0" w:color="auto"/>
            </w:tcBorders>
            <w:shd w:val="clear" w:color="auto" w:fill="FFFFFF"/>
            <w:hideMark/>
          </w:tcPr>
          <w:p w14:paraId="5C5C249C" w14:textId="77777777" w:rsidR="000F4203" w:rsidRPr="0051288B" w:rsidRDefault="000F4203" w:rsidP="000F4203">
            <w:pPr>
              <w:spacing w:line="256" w:lineRule="auto"/>
              <w:jc w:val="center"/>
              <w:rPr>
                <w:color w:val="010000"/>
                <w:sz w:val="16"/>
                <w:szCs w:val="16"/>
              </w:rPr>
            </w:pPr>
            <w:r w:rsidRPr="0051288B">
              <w:rPr>
                <w:sz w:val="16"/>
                <w:szCs w:val="16"/>
              </w:rPr>
              <w:t>2012</w:t>
            </w:r>
          </w:p>
        </w:tc>
        <w:tc>
          <w:tcPr>
            <w:tcW w:w="2663" w:type="dxa"/>
            <w:tcBorders>
              <w:top w:val="nil"/>
              <w:left w:val="nil"/>
              <w:bottom w:val="single" w:sz="4" w:space="0" w:color="auto"/>
              <w:right w:val="single" w:sz="4" w:space="0" w:color="auto"/>
            </w:tcBorders>
            <w:vAlign w:val="center"/>
            <w:hideMark/>
          </w:tcPr>
          <w:p w14:paraId="55F5594D"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0F9B5028"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18BE78FD" w14:textId="77777777" w:rsidR="000F4203" w:rsidRPr="0051288B" w:rsidRDefault="000F4203" w:rsidP="000F4203">
            <w:pPr>
              <w:spacing w:line="256" w:lineRule="auto"/>
              <w:jc w:val="right"/>
              <w:rPr>
                <w:color w:val="010000"/>
                <w:sz w:val="16"/>
                <w:szCs w:val="16"/>
              </w:rPr>
            </w:pPr>
            <w:r w:rsidRPr="0051288B">
              <w:rPr>
                <w:color w:val="010000"/>
                <w:sz w:val="16"/>
                <w:szCs w:val="16"/>
              </w:rPr>
              <w:t>172</w:t>
            </w:r>
          </w:p>
        </w:tc>
        <w:tc>
          <w:tcPr>
            <w:tcW w:w="1866" w:type="dxa"/>
            <w:tcBorders>
              <w:top w:val="nil"/>
              <w:left w:val="nil"/>
              <w:bottom w:val="single" w:sz="4" w:space="0" w:color="auto"/>
              <w:right w:val="single" w:sz="4" w:space="0" w:color="auto"/>
            </w:tcBorders>
            <w:shd w:val="clear" w:color="auto" w:fill="FFFFFF"/>
            <w:hideMark/>
          </w:tcPr>
          <w:p w14:paraId="5E34395B" w14:textId="77777777" w:rsidR="000F4203" w:rsidRPr="0051288B" w:rsidRDefault="000F4203" w:rsidP="000F4203">
            <w:pPr>
              <w:spacing w:line="256" w:lineRule="auto"/>
              <w:rPr>
                <w:color w:val="010000"/>
                <w:sz w:val="16"/>
                <w:szCs w:val="16"/>
              </w:rPr>
            </w:pPr>
            <w:r w:rsidRPr="0051288B">
              <w:rPr>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148941C9" w14:textId="77777777" w:rsidR="000F4203" w:rsidRPr="0051288B" w:rsidRDefault="000F4203" w:rsidP="000F4203">
            <w:pPr>
              <w:spacing w:line="256" w:lineRule="auto"/>
              <w:rPr>
                <w:color w:val="010000"/>
                <w:sz w:val="16"/>
                <w:szCs w:val="16"/>
              </w:rPr>
            </w:pPr>
            <w:r w:rsidRPr="0051288B">
              <w:rPr>
                <w:color w:val="010000"/>
                <w:sz w:val="16"/>
                <w:szCs w:val="16"/>
              </w:rPr>
              <w:t>390995</w:t>
            </w:r>
          </w:p>
        </w:tc>
        <w:tc>
          <w:tcPr>
            <w:tcW w:w="1250" w:type="dxa"/>
            <w:tcBorders>
              <w:top w:val="nil"/>
              <w:left w:val="nil"/>
              <w:bottom w:val="single" w:sz="4" w:space="0" w:color="auto"/>
              <w:right w:val="single" w:sz="4" w:space="0" w:color="auto"/>
            </w:tcBorders>
            <w:shd w:val="clear" w:color="auto" w:fill="FFFFFF"/>
            <w:hideMark/>
          </w:tcPr>
          <w:p w14:paraId="70AD7ACF" w14:textId="77777777" w:rsidR="000F4203" w:rsidRPr="0051288B" w:rsidRDefault="000F4203" w:rsidP="000F4203">
            <w:pPr>
              <w:spacing w:line="256" w:lineRule="auto"/>
              <w:jc w:val="center"/>
              <w:rPr>
                <w:color w:val="010000"/>
                <w:sz w:val="16"/>
                <w:szCs w:val="16"/>
              </w:rPr>
            </w:pPr>
            <w:r w:rsidRPr="0051288B">
              <w:rPr>
                <w:sz w:val="16"/>
                <w:szCs w:val="16"/>
              </w:rPr>
              <w:t>2014</w:t>
            </w:r>
          </w:p>
        </w:tc>
        <w:tc>
          <w:tcPr>
            <w:tcW w:w="2663" w:type="dxa"/>
            <w:tcBorders>
              <w:top w:val="nil"/>
              <w:left w:val="nil"/>
              <w:bottom w:val="single" w:sz="4" w:space="0" w:color="auto"/>
              <w:right w:val="single" w:sz="4" w:space="0" w:color="auto"/>
            </w:tcBorders>
            <w:vAlign w:val="center"/>
            <w:hideMark/>
          </w:tcPr>
          <w:p w14:paraId="4A4D3948"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1F3856ED"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545ECF91" w14:textId="77777777" w:rsidR="000F4203" w:rsidRPr="0051288B" w:rsidRDefault="000F4203" w:rsidP="000F4203">
            <w:pPr>
              <w:spacing w:line="256" w:lineRule="auto"/>
              <w:jc w:val="right"/>
              <w:rPr>
                <w:color w:val="010000"/>
                <w:sz w:val="16"/>
                <w:szCs w:val="16"/>
              </w:rPr>
            </w:pPr>
            <w:r w:rsidRPr="0051288B">
              <w:rPr>
                <w:color w:val="010000"/>
                <w:sz w:val="16"/>
                <w:szCs w:val="16"/>
              </w:rPr>
              <w:t>173</w:t>
            </w:r>
          </w:p>
        </w:tc>
        <w:tc>
          <w:tcPr>
            <w:tcW w:w="1866" w:type="dxa"/>
            <w:tcBorders>
              <w:top w:val="nil"/>
              <w:left w:val="nil"/>
              <w:bottom w:val="single" w:sz="4" w:space="0" w:color="auto"/>
              <w:right w:val="single" w:sz="4" w:space="0" w:color="auto"/>
            </w:tcBorders>
            <w:shd w:val="clear" w:color="auto" w:fill="FFFFFF"/>
            <w:hideMark/>
          </w:tcPr>
          <w:p w14:paraId="544DE0FD" w14:textId="77777777" w:rsidR="000F4203" w:rsidRPr="0051288B" w:rsidRDefault="000F4203" w:rsidP="000F4203">
            <w:pPr>
              <w:spacing w:line="256" w:lineRule="auto"/>
              <w:rPr>
                <w:color w:val="010000"/>
                <w:sz w:val="16"/>
                <w:szCs w:val="16"/>
              </w:rPr>
            </w:pPr>
            <w:r w:rsidRPr="0051288B">
              <w:rPr>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4ABD38A7" w14:textId="77777777" w:rsidR="000F4203" w:rsidRPr="0051288B" w:rsidRDefault="000F4203" w:rsidP="000F4203">
            <w:pPr>
              <w:spacing w:line="256" w:lineRule="auto"/>
              <w:rPr>
                <w:color w:val="010000"/>
                <w:sz w:val="16"/>
                <w:szCs w:val="16"/>
              </w:rPr>
            </w:pPr>
            <w:r w:rsidRPr="0051288B">
              <w:rPr>
                <w:color w:val="010000"/>
                <w:sz w:val="16"/>
                <w:szCs w:val="16"/>
              </w:rPr>
              <w:t>396259</w:t>
            </w:r>
          </w:p>
        </w:tc>
        <w:tc>
          <w:tcPr>
            <w:tcW w:w="1250" w:type="dxa"/>
            <w:tcBorders>
              <w:top w:val="nil"/>
              <w:left w:val="nil"/>
              <w:bottom w:val="single" w:sz="4" w:space="0" w:color="auto"/>
              <w:right w:val="single" w:sz="4" w:space="0" w:color="auto"/>
            </w:tcBorders>
            <w:shd w:val="clear" w:color="auto" w:fill="FFFFFF"/>
            <w:hideMark/>
          </w:tcPr>
          <w:p w14:paraId="58334A57" w14:textId="77777777" w:rsidR="000F4203" w:rsidRPr="0051288B" w:rsidRDefault="000F4203" w:rsidP="000F4203">
            <w:pPr>
              <w:spacing w:line="256" w:lineRule="auto"/>
              <w:jc w:val="center"/>
              <w:rPr>
                <w:color w:val="010000"/>
                <w:sz w:val="16"/>
                <w:szCs w:val="16"/>
              </w:rPr>
            </w:pPr>
            <w:r w:rsidRPr="0051288B">
              <w:rPr>
                <w:sz w:val="16"/>
                <w:szCs w:val="16"/>
              </w:rPr>
              <w:t>2004</w:t>
            </w:r>
          </w:p>
        </w:tc>
        <w:tc>
          <w:tcPr>
            <w:tcW w:w="2663" w:type="dxa"/>
            <w:tcBorders>
              <w:top w:val="nil"/>
              <w:left w:val="nil"/>
              <w:bottom w:val="single" w:sz="4" w:space="0" w:color="auto"/>
              <w:right w:val="single" w:sz="4" w:space="0" w:color="auto"/>
            </w:tcBorders>
            <w:vAlign w:val="center"/>
            <w:hideMark/>
          </w:tcPr>
          <w:p w14:paraId="42B7C61E"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277EA211"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4F6B7666" w14:textId="77777777" w:rsidR="000F4203" w:rsidRPr="0051288B" w:rsidRDefault="000F4203" w:rsidP="000F4203">
            <w:pPr>
              <w:spacing w:line="256" w:lineRule="auto"/>
              <w:jc w:val="right"/>
              <w:rPr>
                <w:color w:val="010000"/>
                <w:sz w:val="16"/>
                <w:szCs w:val="16"/>
              </w:rPr>
            </w:pPr>
            <w:r w:rsidRPr="0051288B">
              <w:rPr>
                <w:color w:val="010000"/>
                <w:sz w:val="16"/>
                <w:szCs w:val="16"/>
              </w:rPr>
              <w:t>174</w:t>
            </w:r>
          </w:p>
        </w:tc>
        <w:tc>
          <w:tcPr>
            <w:tcW w:w="1866" w:type="dxa"/>
            <w:tcBorders>
              <w:top w:val="nil"/>
              <w:left w:val="nil"/>
              <w:bottom w:val="single" w:sz="4" w:space="0" w:color="auto"/>
              <w:right w:val="single" w:sz="4" w:space="0" w:color="auto"/>
            </w:tcBorders>
            <w:shd w:val="clear" w:color="auto" w:fill="FFFFFF"/>
            <w:hideMark/>
          </w:tcPr>
          <w:p w14:paraId="68A9F8A6" w14:textId="77777777" w:rsidR="000F4203" w:rsidRPr="0051288B" w:rsidRDefault="000F4203" w:rsidP="000F4203">
            <w:pPr>
              <w:spacing w:line="256" w:lineRule="auto"/>
              <w:rPr>
                <w:color w:val="010000"/>
                <w:sz w:val="16"/>
                <w:szCs w:val="16"/>
              </w:rPr>
            </w:pPr>
            <w:r w:rsidRPr="0051288B">
              <w:rPr>
                <w:sz w:val="16"/>
                <w:szCs w:val="16"/>
              </w:rPr>
              <w:t>ГАЗ</w:t>
            </w:r>
          </w:p>
        </w:tc>
        <w:tc>
          <w:tcPr>
            <w:tcW w:w="1606" w:type="dxa"/>
            <w:tcBorders>
              <w:top w:val="nil"/>
              <w:left w:val="nil"/>
              <w:bottom w:val="single" w:sz="4" w:space="0" w:color="auto"/>
              <w:right w:val="single" w:sz="4" w:space="0" w:color="auto"/>
            </w:tcBorders>
            <w:shd w:val="clear" w:color="auto" w:fill="FFFFFF"/>
            <w:vAlign w:val="center"/>
            <w:hideMark/>
          </w:tcPr>
          <w:p w14:paraId="5BB4F116" w14:textId="77777777" w:rsidR="000F4203" w:rsidRPr="0051288B" w:rsidRDefault="000F4203" w:rsidP="000F4203">
            <w:pPr>
              <w:spacing w:line="256" w:lineRule="auto"/>
              <w:rPr>
                <w:color w:val="010000"/>
                <w:sz w:val="16"/>
                <w:szCs w:val="16"/>
              </w:rPr>
            </w:pPr>
            <w:r w:rsidRPr="0051288B">
              <w:rPr>
                <w:color w:val="010000"/>
                <w:sz w:val="16"/>
                <w:szCs w:val="16"/>
              </w:rPr>
              <w:t>330232</w:t>
            </w:r>
          </w:p>
        </w:tc>
        <w:tc>
          <w:tcPr>
            <w:tcW w:w="1250" w:type="dxa"/>
            <w:tcBorders>
              <w:top w:val="nil"/>
              <w:left w:val="nil"/>
              <w:bottom w:val="single" w:sz="4" w:space="0" w:color="auto"/>
              <w:right w:val="single" w:sz="4" w:space="0" w:color="auto"/>
            </w:tcBorders>
            <w:shd w:val="clear" w:color="auto" w:fill="FFFFFF"/>
            <w:hideMark/>
          </w:tcPr>
          <w:p w14:paraId="4791D1B4" w14:textId="77777777" w:rsidR="000F4203" w:rsidRPr="0051288B" w:rsidRDefault="000F4203" w:rsidP="000F4203">
            <w:pPr>
              <w:spacing w:line="256" w:lineRule="auto"/>
              <w:jc w:val="center"/>
              <w:rPr>
                <w:color w:val="010000"/>
                <w:sz w:val="16"/>
                <w:szCs w:val="16"/>
              </w:rPr>
            </w:pPr>
            <w:r w:rsidRPr="0051288B">
              <w:rPr>
                <w:sz w:val="16"/>
                <w:szCs w:val="16"/>
              </w:rPr>
              <w:t>2013</w:t>
            </w:r>
          </w:p>
        </w:tc>
        <w:tc>
          <w:tcPr>
            <w:tcW w:w="2663" w:type="dxa"/>
            <w:tcBorders>
              <w:top w:val="nil"/>
              <w:left w:val="nil"/>
              <w:bottom w:val="single" w:sz="4" w:space="0" w:color="auto"/>
              <w:right w:val="single" w:sz="4" w:space="0" w:color="auto"/>
            </w:tcBorders>
            <w:vAlign w:val="center"/>
            <w:hideMark/>
          </w:tcPr>
          <w:p w14:paraId="4026B1C5"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0C1EC917"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401C354D" w14:textId="77777777" w:rsidR="000F4203" w:rsidRPr="0051288B" w:rsidRDefault="000F4203" w:rsidP="000F4203">
            <w:pPr>
              <w:spacing w:line="256" w:lineRule="auto"/>
              <w:jc w:val="right"/>
              <w:rPr>
                <w:color w:val="010000"/>
                <w:sz w:val="16"/>
                <w:szCs w:val="16"/>
              </w:rPr>
            </w:pPr>
            <w:r w:rsidRPr="0051288B">
              <w:rPr>
                <w:color w:val="010000"/>
                <w:sz w:val="16"/>
                <w:szCs w:val="16"/>
              </w:rPr>
              <w:t>175</w:t>
            </w:r>
          </w:p>
        </w:tc>
        <w:tc>
          <w:tcPr>
            <w:tcW w:w="1866" w:type="dxa"/>
            <w:tcBorders>
              <w:top w:val="nil"/>
              <w:left w:val="nil"/>
              <w:bottom w:val="single" w:sz="4" w:space="0" w:color="auto"/>
              <w:right w:val="single" w:sz="4" w:space="0" w:color="auto"/>
            </w:tcBorders>
            <w:shd w:val="clear" w:color="auto" w:fill="FFFFFF"/>
            <w:hideMark/>
          </w:tcPr>
          <w:p w14:paraId="15359D9F" w14:textId="77777777" w:rsidR="000F4203" w:rsidRPr="0051288B" w:rsidRDefault="000F4203" w:rsidP="000F4203">
            <w:pPr>
              <w:spacing w:line="256" w:lineRule="auto"/>
              <w:rPr>
                <w:color w:val="010000"/>
                <w:sz w:val="16"/>
                <w:szCs w:val="16"/>
              </w:rPr>
            </w:pPr>
            <w:r w:rsidRPr="0051288B">
              <w:rPr>
                <w:sz w:val="16"/>
                <w:szCs w:val="16"/>
              </w:rPr>
              <w:t>ГАЗ</w:t>
            </w:r>
          </w:p>
        </w:tc>
        <w:tc>
          <w:tcPr>
            <w:tcW w:w="1606" w:type="dxa"/>
            <w:tcBorders>
              <w:top w:val="nil"/>
              <w:left w:val="nil"/>
              <w:bottom w:val="single" w:sz="4" w:space="0" w:color="auto"/>
              <w:right w:val="single" w:sz="4" w:space="0" w:color="auto"/>
            </w:tcBorders>
            <w:shd w:val="clear" w:color="auto" w:fill="FFFFFF"/>
            <w:vAlign w:val="center"/>
            <w:hideMark/>
          </w:tcPr>
          <w:p w14:paraId="44EC9DA6" w14:textId="77777777" w:rsidR="000F4203" w:rsidRPr="0051288B" w:rsidRDefault="000F4203" w:rsidP="000F4203">
            <w:pPr>
              <w:spacing w:line="256" w:lineRule="auto"/>
              <w:rPr>
                <w:color w:val="010000"/>
                <w:sz w:val="16"/>
                <w:szCs w:val="16"/>
              </w:rPr>
            </w:pPr>
            <w:r w:rsidRPr="0051288B">
              <w:rPr>
                <w:color w:val="010000"/>
                <w:sz w:val="16"/>
                <w:szCs w:val="16"/>
              </w:rPr>
              <w:t>2705</w:t>
            </w:r>
          </w:p>
        </w:tc>
        <w:tc>
          <w:tcPr>
            <w:tcW w:w="1250" w:type="dxa"/>
            <w:tcBorders>
              <w:top w:val="nil"/>
              <w:left w:val="nil"/>
              <w:bottom w:val="single" w:sz="4" w:space="0" w:color="auto"/>
              <w:right w:val="single" w:sz="4" w:space="0" w:color="auto"/>
            </w:tcBorders>
            <w:shd w:val="clear" w:color="auto" w:fill="FFFFFF"/>
            <w:hideMark/>
          </w:tcPr>
          <w:p w14:paraId="4468CEAF" w14:textId="77777777" w:rsidR="000F4203" w:rsidRPr="0051288B" w:rsidRDefault="000F4203" w:rsidP="000F4203">
            <w:pPr>
              <w:spacing w:line="256" w:lineRule="auto"/>
              <w:jc w:val="center"/>
              <w:rPr>
                <w:color w:val="010000"/>
                <w:sz w:val="16"/>
                <w:szCs w:val="16"/>
              </w:rPr>
            </w:pPr>
            <w:r w:rsidRPr="0051288B">
              <w:rPr>
                <w:sz w:val="16"/>
                <w:szCs w:val="16"/>
              </w:rPr>
              <w:t>2006</w:t>
            </w:r>
          </w:p>
        </w:tc>
        <w:tc>
          <w:tcPr>
            <w:tcW w:w="2663" w:type="dxa"/>
            <w:tcBorders>
              <w:top w:val="nil"/>
              <w:left w:val="nil"/>
              <w:bottom w:val="single" w:sz="4" w:space="0" w:color="auto"/>
              <w:right w:val="single" w:sz="4" w:space="0" w:color="auto"/>
            </w:tcBorders>
            <w:vAlign w:val="center"/>
            <w:hideMark/>
          </w:tcPr>
          <w:p w14:paraId="03CDE033"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5353F38F"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1415328D" w14:textId="77777777" w:rsidR="000F4203" w:rsidRPr="0051288B" w:rsidRDefault="000F4203" w:rsidP="000F4203">
            <w:pPr>
              <w:spacing w:line="256" w:lineRule="auto"/>
              <w:jc w:val="right"/>
              <w:rPr>
                <w:color w:val="010000"/>
                <w:sz w:val="16"/>
                <w:szCs w:val="16"/>
              </w:rPr>
            </w:pPr>
            <w:r w:rsidRPr="0051288B">
              <w:rPr>
                <w:color w:val="010000"/>
                <w:sz w:val="16"/>
                <w:szCs w:val="16"/>
              </w:rPr>
              <w:t>176</w:t>
            </w:r>
          </w:p>
        </w:tc>
        <w:tc>
          <w:tcPr>
            <w:tcW w:w="1866" w:type="dxa"/>
            <w:tcBorders>
              <w:top w:val="nil"/>
              <w:left w:val="nil"/>
              <w:bottom w:val="single" w:sz="4" w:space="0" w:color="auto"/>
              <w:right w:val="single" w:sz="4" w:space="0" w:color="auto"/>
            </w:tcBorders>
            <w:shd w:val="clear" w:color="auto" w:fill="FFFFFF"/>
            <w:hideMark/>
          </w:tcPr>
          <w:p w14:paraId="0C4111BC" w14:textId="77777777" w:rsidR="000F4203" w:rsidRPr="0051288B" w:rsidRDefault="000F4203" w:rsidP="000F4203">
            <w:pPr>
              <w:spacing w:line="256" w:lineRule="auto"/>
              <w:rPr>
                <w:color w:val="010000"/>
                <w:sz w:val="16"/>
                <w:szCs w:val="16"/>
              </w:rPr>
            </w:pPr>
            <w:r w:rsidRPr="0051288B">
              <w:rPr>
                <w:sz w:val="16"/>
                <w:szCs w:val="16"/>
              </w:rPr>
              <w:t>ГАЗ</w:t>
            </w:r>
          </w:p>
        </w:tc>
        <w:tc>
          <w:tcPr>
            <w:tcW w:w="1606" w:type="dxa"/>
            <w:tcBorders>
              <w:top w:val="nil"/>
              <w:left w:val="nil"/>
              <w:bottom w:val="single" w:sz="4" w:space="0" w:color="auto"/>
              <w:right w:val="single" w:sz="4" w:space="0" w:color="auto"/>
            </w:tcBorders>
            <w:shd w:val="clear" w:color="auto" w:fill="FFFFFF"/>
            <w:vAlign w:val="center"/>
            <w:hideMark/>
          </w:tcPr>
          <w:p w14:paraId="375209DA" w14:textId="77777777" w:rsidR="000F4203" w:rsidRPr="0051288B" w:rsidRDefault="000F4203" w:rsidP="000F4203">
            <w:pPr>
              <w:spacing w:line="256" w:lineRule="auto"/>
              <w:rPr>
                <w:color w:val="010000"/>
                <w:sz w:val="16"/>
                <w:szCs w:val="16"/>
              </w:rPr>
            </w:pPr>
            <w:r w:rsidRPr="0051288B">
              <w:rPr>
                <w:color w:val="010000"/>
                <w:sz w:val="16"/>
                <w:szCs w:val="16"/>
              </w:rPr>
              <w:t>2705</w:t>
            </w:r>
          </w:p>
        </w:tc>
        <w:tc>
          <w:tcPr>
            <w:tcW w:w="1250" w:type="dxa"/>
            <w:tcBorders>
              <w:top w:val="nil"/>
              <w:left w:val="nil"/>
              <w:bottom w:val="single" w:sz="4" w:space="0" w:color="auto"/>
              <w:right w:val="single" w:sz="4" w:space="0" w:color="auto"/>
            </w:tcBorders>
            <w:shd w:val="clear" w:color="auto" w:fill="FFFFFF"/>
            <w:hideMark/>
          </w:tcPr>
          <w:p w14:paraId="6150BEA5" w14:textId="77777777" w:rsidR="000F4203" w:rsidRPr="0051288B" w:rsidRDefault="000F4203" w:rsidP="000F4203">
            <w:pPr>
              <w:spacing w:line="256" w:lineRule="auto"/>
              <w:jc w:val="center"/>
              <w:rPr>
                <w:color w:val="010000"/>
                <w:sz w:val="16"/>
                <w:szCs w:val="16"/>
              </w:rPr>
            </w:pPr>
            <w:r w:rsidRPr="0051288B">
              <w:rPr>
                <w:sz w:val="16"/>
                <w:szCs w:val="16"/>
              </w:rPr>
              <w:t>2007</w:t>
            </w:r>
          </w:p>
        </w:tc>
        <w:tc>
          <w:tcPr>
            <w:tcW w:w="2663" w:type="dxa"/>
            <w:tcBorders>
              <w:top w:val="nil"/>
              <w:left w:val="nil"/>
              <w:bottom w:val="single" w:sz="4" w:space="0" w:color="auto"/>
              <w:right w:val="single" w:sz="4" w:space="0" w:color="auto"/>
            </w:tcBorders>
            <w:vAlign w:val="center"/>
            <w:hideMark/>
          </w:tcPr>
          <w:p w14:paraId="71AEA099"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71B03DB8"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56B39707" w14:textId="77777777" w:rsidR="000F4203" w:rsidRPr="0051288B" w:rsidRDefault="000F4203" w:rsidP="000F4203">
            <w:pPr>
              <w:spacing w:line="256" w:lineRule="auto"/>
              <w:jc w:val="right"/>
              <w:rPr>
                <w:color w:val="010000"/>
                <w:sz w:val="16"/>
                <w:szCs w:val="16"/>
              </w:rPr>
            </w:pPr>
            <w:r w:rsidRPr="0051288B">
              <w:rPr>
                <w:color w:val="010000"/>
                <w:sz w:val="16"/>
                <w:szCs w:val="16"/>
              </w:rPr>
              <w:t>177</w:t>
            </w:r>
          </w:p>
        </w:tc>
        <w:tc>
          <w:tcPr>
            <w:tcW w:w="1866" w:type="dxa"/>
            <w:tcBorders>
              <w:top w:val="nil"/>
              <w:left w:val="nil"/>
              <w:bottom w:val="single" w:sz="4" w:space="0" w:color="auto"/>
              <w:right w:val="single" w:sz="4" w:space="0" w:color="auto"/>
            </w:tcBorders>
            <w:shd w:val="clear" w:color="auto" w:fill="FFFFFF"/>
            <w:hideMark/>
          </w:tcPr>
          <w:p w14:paraId="42B5DED4" w14:textId="77777777" w:rsidR="000F4203" w:rsidRPr="0051288B" w:rsidRDefault="000F4203" w:rsidP="000F4203">
            <w:pPr>
              <w:spacing w:line="256" w:lineRule="auto"/>
              <w:rPr>
                <w:color w:val="010000"/>
                <w:sz w:val="16"/>
                <w:szCs w:val="16"/>
              </w:rPr>
            </w:pPr>
            <w:r w:rsidRPr="0051288B">
              <w:rPr>
                <w:sz w:val="16"/>
                <w:szCs w:val="16"/>
              </w:rPr>
              <w:t>ГАЗ</w:t>
            </w:r>
          </w:p>
        </w:tc>
        <w:tc>
          <w:tcPr>
            <w:tcW w:w="1606" w:type="dxa"/>
            <w:tcBorders>
              <w:top w:val="nil"/>
              <w:left w:val="nil"/>
              <w:bottom w:val="single" w:sz="4" w:space="0" w:color="auto"/>
              <w:right w:val="single" w:sz="4" w:space="0" w:color="auto"/>
            </w:tcBorders>
            <w:shd w:val="clear" w:color="auto" w:fill="FFFFFF"/>
            <w:vAlign w:val="center"/>
            <w:hideMark/>
          </w:tcPr>
          <w:p w14:paraId="56324B73" w14:textId="77777777" w:rsidR="000F4203" w:rsidRPr="0051288B" w:rsidRDefault="000F4203" w:rsidP="000F4203">
            <w:pPr>
              <w:spacing w:line="256" w:lineRule="auto"/>
              <w:rPr>
                <w:color w:val="010000"/>
                <w:sz w:val="16"/>
                <w:szCs w:val="16"/>
              </w:rPr>
            </w:pPr>
            <w:r w:rsidRPr="0051288B">
              <w:rPr>
                <w:color w:val="010000"/>
                <w:sz w:val="16"/>
                <w:szCs w:val="16"/>
              </w:rPr>
              <w:t>2705</w:t>
            </w:r>
          </w:p>
        </w:tc>
        <w:tc>
          <w:tcPr>
            <w:tcW w:w="1250" w:type="dxa"/>
            <w:tcBorders>
              <w:top w:val="nil"/>
              <w:left w:val="nil"/>
              <w:bottom w:val="single" w:sz="4" w:space="0" w:color="auto"/>
              <w:right w:val="single" w:sz="4" w:space="0" w:color="auto"/>
            </w:tcBorders>
            <w:shd w:val="clear" w:color="auto" w:fill="FFFFFF"/>
            <w:hideMark/>
          </w:tcPr>
          <w:p w14:paraId="62854BD9" w14:textId="77777777" w:rsidR="000F4203" w:rsidRPr="0051288B" w:rsidRDefault="000F4203" w:rsidP="000F4203">
            <w:pPr>
              <w:spacing w:line="256" w:lineRule="auto"/>
              <w:jc w:val="center"/>
              <w:rPr>
                <w:color w:val="010000"/>
                <w:sz w:val="16"/>
                <w:szCs w:val="16"/>
              </w:rPr>
            </w:pPr>
            <w:r w:rsidRPr="0051288B">
              <w:rPr>
                <w:sz w:val="16"/>
                <w:szCs w:val="16"/>
              </w:rPr>
              <w:t>2007</w:t>
            </w:r>
          </w:p>
        </w:tc>
        <w:tc>
          <w:tcPr>
            <w:tcW w:w="2663" w:type="dxa"/>
            <w:tcBorders>
              <w:top w:val="nil"/>
              <w:left w:val="nil"/>
              <w:bottom w:val="single" w:sz="4" w:space="0" w:color="auto"/>
              <w:right w:val="single" w:sz="4" w:space="0" w:color="auto"/>
            </w:tcBorders>
            <w:vAlign w:val="center"/>
            <w:hideMark/>
          </w:tcPr>
          <w:p w14:paraId="2EBBB234"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54641CD0"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113CAAF7" w14:textId="77777777" w:rsidR="000F4203" w:rsidRPr="0051288B" w:rsidRDefault="000F4203" w:rsidP="000F4203">
            <w:pPr>
              <w:spacing w:line="256" w:lineRule="auto"/>
              <w:jc w:val="right"/>
              <w:rPr>
                <w:color w:val="010000"/>
                <w:sz w:val="16"/>
                <w:szCs w:val="16"/>
              </w:rPr>
            </w:pPr>
            <w:r w:rsidRPr="0051288B">
              <w:rPr>
                <w:color w:val="010000"/>
                <w:sz w:val="16"/>
                <w:szCs w:val="16"/>
              </w:rPr>
              <w:t>178</w:t>
            </w:r>
          </w:p>
        </w:tc>
        <w:tc>
          <w:tcPr>
            <w:tcW w:w="1866" w:type="dxa"/>
            <w:tcBorders>
              <w:top w:val="nil"/>
              <w:left w:val="nil"/>
              <w:bottom w:val="single" w:sz="4" w:space="0" w:color="auto"/>
              <w:right w:val="single" w:sz="4" w:space="0" w:color="auto"/>
            </w:tcBorders>
            <w:shd w:val="clear" w:color="auto" w:fill="FFFFFF"/>
            <w:hideMark/>
          </w:tcPr>
          <w:p w14:paraId="5F778797" w14:textId="77777777" w:rsidR="000F4203" w:rsidRPr="0051288B" w:rsidRDefault="000F4203" w:rsidP="000F4203">
            <w:pPr>
              <w:spacing w:line="256" w:lineRule="auto"/>
              <w:rPr>
                <w:color w:val="010000"/>
                <w:sz w:val="16"/>
                <w:szCs w:val="16"/>
              </w:rPr>
            </w:pPr>
            <w:r w:rsidRPr="0051288B">
              <w:rPr>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07999F19" w14:textId="77777777" w:rsidR="000F4203" w:rsidRPr="0051288B" w:rsidRDefault="000F4203" w:rsidP="000F4203">
            <w:pPr>
              <w:spacing w:line="256" w:lineRule="auto"/>
              <w:rPr>
                <w:color w:val="010000"/>
                <w:sz w:val="16"/>
                <w:szCs w:val="16"/>
              </w:rPr>
            </w:pPr>
            <w:r w:rsidRPr="0051288B">
              <w:rPr>
                <w:color w:val="010000"/>
                <w:sz w:val="16"/>
                <w:szCs w:val="16"/>
              </w:rPr>
              <w:t>390945</w:t>
            </w:r>
          </w:p>
        </w:tc>
        <w:tc>
          <w:tcPr>
            <w:tcW w:w="1250" w:type="dxa"/>
            <w:tcBorders>
              <w:top w:val="nil"/>
              <w:left w:val="nil"/>
              <w:bottom w:val="single" w:sz="4" w:space="0" w:color="auto"/>
              <w:right w:val="single" w:sz="4" w:space="0" w:color="auto"/>
            </w:tcBorders>
            <w:shd w:val="clear" w:color="auto" w:fill="FFFFFF"/>
            <w:hideMark/>
          </w:tcPr>
          <w:p w14:paraId="2B79437F" w14:textId="77777777" w:rsidR="000F4203" w:rsidRPr="0051288B" w:rsidRDefault="000F4203" w:rsidP="000F4203">
            <w:pPr>
              <w:spacing w:line="256" w:lineRule="auto"/>
              <w:jc w:val="center"/>
              <w:rPr>
                <w:color w:val="010000"/>
                <w:sz w:val="16"/>
                <w:szCs w:val="16"/>
              </w:rPr>
            </w:pPr>
            <w:r w:rsidRPr="0051288B">
              <w:rPr>
                <w:sz w:val="16"/>
                <w:szCs w:val="16"/>
              </w:rPr>
              <w:t>2009</w:t>
            </w:r>
          </w:p>
        </w:tc>
        <w:tc>
          <w:tcPr>
            <w:tcW w:w="2663" w:type="dxa"/>
            <w:tcBorders>
              <w:top w:val="nil"/>
              <w:left w:val="nil"/>
              <w:bottom w:val="single" w:sz="4" w:space="0" w:color="auto"/>
              <w:right w:val="single" w:sz="4" w:space="0" w:color="auto"/>
            </w:tcBorders>
            <w:vAlign w:val="center"/>
            <w:hideMark/>
          </w:tcPr>
          <w:p w14:paraId="661F2890"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2DAEF1A0"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1FB2451C" w14:textId="77777777" w:rsidR="000F4203" w:rsidRPr="0051288B" w:rsidRDefault="000F4203" w:rsidP="000F4203">
            <w:pPr>
              <w:spacing w:line="256" w:lineRule="auto"/>
              <w:jc w:val="right"/>
              <w:rPr>
                <w:color w:val="010000"/>
                <w:sz w:val="16"/>
                <w:szCs w:val="16"/>
              </w:rPr>
            </w:pPr>
            <w:r w:rsidRPr="0051288B">
              <w:rPr>
                <w:color w:val="010000"/>
                <w:sz w:val="16"/>
                <w:szCs w:val="16"/>
              </w:rPr>
              <w:t>179</w:t>
            </w:r>
          </w:p>
        </w:tc>
        <w:tc>
          <w:tcPr>
            <w:tcW w:w="1866" w:type="dxa"/>
            <w:tcBorders>
              <w:top w:val="nil"/>
              <w:left w:val="nil"/>
              <w:bottom w:val="single" w:sz="4" w:space="0" w:color="auto"/>
              <w:right w:val="single" w:sz="4" w:space="0" w:color="auto"/>
            </w:tcBorders>
            <w:shd w:val="clear" w:color="auto" w:fill="FFFFFF"/>
            <w:hideMark/>
          </w:tcPr>
          <w:p w14:paraId="15120C14" w14:textId="77777777" w:rsidR="000F4203" w:rsidRPr="0051288B" w:rsidRDefault="000F4203" w:rsidP="000F4203">
            <w:pPr>
              <w:spacing w:line="256" w:lineRule="auto"/>
              <w:rPr>
                <w:color w:val="010000"/>
                <w:sz w:val="16"/>
                <w:szCs w:val="16"/>
              </w:rPr>
            </w:pPr>
            <w:r w:rsidRPr="0051288B">
              <w:rPr>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70662AFD" w14:textId="77777777" w:rsidR="000F4203" w:rsidRPr="0051288B" w:rsidRDefault="000F4203" w:rsidP="000F4203">
            <w:pPr>
              <w:spacing w:line="256" w:lineRule="auto"/>
              <w:rPr>
                <w:color w:val="010000"/>
                <w:sz w:val="16"/>
                <w:szCs w:val="16"/>
              </w:rPr>
            </w:pPr>
            <w:r w:rsidRPr="0051288B">
              <w:rPr>
                <w:color w:val="010000"/>
                <w:sz w:val="16"/>
                <w:szCs w:val="16"/>
              </w:rPr>
              <w:t>390945</w:t>
            </w:r>
          </w:p>
        </w:tc>
        <w:tc>
          <w:tcPr>
            <w:tcW w:w="1250" w:type="dxa"/>
            <w:tcBorders>
              <w:top w:val="nil"/>
              <w:left w:val="nil"/>
              <w:bottom w:val="single" w:sz="4" w:space="0" w:color="auto"/>
              <w:right w:val="single" w:sz="4" w:space="0" w:color="auto"/>
            </w:tcBorders>
            <w:shd w:val="clear" w:color="auto" w:fill="FFFFFF"/>
            <w:hideMark/>
          </w:tcPr>
          <w:p w14:paraId="1A8C0FF1" w14:textId="77777777" w:rsidR="000F4203" w:rsidRPr="0051288B" w:rsidRDefault="000F4203" w:rsidP="000F4203">
            <w:pPr>
              <w:spacing w:line="256" w:lineRule="auto"/>
              <w:jc w:val="center"/>
              <w:rPr>
                <w:color w:val="010000"/>
                <w:sz w:val="16"/>
                <w:szCs w:val="16"/>
              </w:rPr>
            </w:pPr>
            <w:r w:rsidRPr="0051288B">
              <w:rPr>
                <w:sz w:val="16"/>
                <w:szCs w:val="16"/>
              </w:rPr>
              <w:t>2009</w:t>
            </w:r>
          </w:p>
        </w:tc>
        <w:tc>
          <w:tcPr>
            <w:tcW w:w="2663" w:type="dxa"/>
            <w:tcBorders>
              <w:top w:val="nil"/>
              <w:left w:val="nil"/>
              <w:bottom w:val="single" w:sz="4" w:space="0" w:color="auto"/>
              <w:right w:val="single" w:sz="4" w:space="0" w:color="auto"/>
            </w:tcBorders>
            <w:vAlign w:val="center"/>
            <w:hideMark/>
          </w:tcPr>
          <w:p w14:paraId="0A4C56E9"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411E239A"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2B785DD2" w14:textId="77777777" w:rsidR="000F4203" w:rsidRPr="0051288B" w:rsidRDefault="000F4203" w:rsidP="000F4203">
            <w:pPr>
              <w:spacing w:line="256" w:lineRule="auto"/>
              <w:jc w:val="right"/>
              <w:rPr>
                <w:color w:val="010000"/>
                <w:sz w:val="16"/>
                <w:szCs w:val="16"/>
              </w:rPr>
            </w:pPr>
            <w:r w:rsidRPr="0051288B">
              <w:rPr>
                <w:color w:val="010000"/>
                <w:sz w:val="16"/>
                <w:szCs w:val="16"/>
              </w:rPr>
              <w:t>180</w:t>
            </w:r>
          </w:p>
        </w:tc>
        <w:tc>
          <w:tcPr>
            <w:tcW w:w="1866" w:type="dxa"/>
            <w:tcBorders>
              <w:top w:val="nil"/>
              <w:left w:val="nil"/>
              <w:bottom w:val="single" w:sz="4" w:space="0" w:color="auto"/>
              <w:right w:val="single" w:sz="4" w:space="0" w:color="auto"/>
            </w:tcBorders>
            <w:shd w:val="clear" w:color="auto" w:fill="FFFFFF"/>
            <w:hideMark/>
          </w:tcPr>
          <w:p w14:paraId="43B3FAD6" w14:textId="77777777" w:rsidR="000F4203" w:rsidRPr="0051288B" w:rsidRDefault="000F4203" w:rsidP="000F4203">
            <w:pPr>
              <w:spacing w:line="256" w:lineRule="auto"/>
              <w:rPr>
                <w:color w:val="010000"/>
                <w:sz w:val="16"/>
                <w:szCs w:val="16"/>
              </w:rPr>
            </w:pPr>
            <w:r w:rsidRPr="0051288B">
              <w:rPr>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6AAAAA66" w14:textId="77777777" w:rsidR="000F4203" w:rsidRPr="0051288B" w:rsidRDefault="000F4203" w:rsidP="000F4203">
            <w:pPr>
              <w:spacing w:line="256" w:lineRule="auto"/>
              <w:rPr>
                <w:color w:val="010000"/>
                <w:sz w:val="16"/>
                <w:szCs w:val="16"/>
              </w:rPr>
            </w:pPr>
            <w:r w:rsidRPr="0051288B">
              <w:rPr>
                <w:color w:val="010000"/>
                <w:sz w:val="16"/>
                <w:szCs w:val="16"/>
              </w:rPr>
              <w:t>390995</w:t>
            </w:r>
          </w:p>
        </w:tc>
        <w:tc>
          <w:tcPr>
            <w:tcW w:w="1250" w:type="dxa"/>
            <w:tcBorders>
              <w:top w:val="nil"/>
              <w:left w:val="nil"/>
              <w:bottom w:val="single" w:sz="4" w:space="0" w:color="auto"/>
              <w:right w:val="single" w:sz="4" w:space="0" w:color="auto"/>
            </w:tcBorders>
            <w:shd w:val="clear" w:color="auto" w:fill="FFFFFF"/>
            <w:hideMark/>
          </w:tcPr>
          <w:p w14:paraId="3057EFE9" w14:textId="77777777" w:rsidR="000F4203" w:rsidRPr="0051288B" w:rsidRDefault="000F4203" w:rsidP="000F4203">
            <w:pPr>
              <w:spacing w:line="256" w:lineRule="auto"/>
              <w:jc w:val="center"/>
              <w:rPr>
                <w:color w:val="010000"/>
                <w:sz w:val="16"/>
                <w:szCs w:val="16"/>
              </w:rPr>
            </w:pPr>
            <w:r w:rsidRPr="0051288B">
              <w:rPr>
                <w:sz w:val="16"/>
                <w:szCs w:val="16"/>
              </w:rPr>
              <w:t>2016</w:t>
            </w:r>
          </w:p>
        </w:tc>
        <w:tc>
          <w:tcPr>
            <w:tcW w:w="2663" w:type="dxa"/>
            <w:tcBorders>
              <w:top w:val="nil"/>
              <w:left w:val="nil"/>
              <w:bottom w:val="single" w:sz="4" w:space="0" w:color="auto"/>
              <w:right w:val="single" w:sz="4" w:space="0" w:color="auto"/>
            </w:tcBorders>
            <w:vAlign w:val="center"/>
            <w:hideMark/>
          </w:tcPr>
          <w:p w14:paraId="389B83DA"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4A67E4B9"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3C48A9E1" w14:textId="77777777" w:rsidR="000F4203" w:rsidRPr="0051288B" w:rsidRDefault="000F4203" w:rsidP="000F4203">
            <w:pPr>
              <w:spacing w:line="256" w:lineRule="auto"/>
              <w:jc w:val="right"/>
              <w:rPr>
                <w:color w:val="010000"/>
                <w:sz w:val="16"/>
                <w:szCs w:val="16"/>
              </w:rPr>
            </w:pPr>
            <w:r w:rsidRPr="0051288B">
              <w:rPr>
                <w:color w:val="010000"/>
                <w:sz w:val="16"/>
                <w:szCs w:val="16"/>
              </w:rPr>
              <w:t>181</w:t>
            </w:r>
          </w:p>
        </w:tc>
        <w:tc>
          <w:tcPr>
            <w:tcW w:w="1866" w:type="dxa"/>
            <w:tcBorders>
              <w:top w:val="nil"/>
              <w:left w:val="nil"/>
              <w:bottom w:val="single" w:sz="4" w:space="0" w:color="auto"/>
              <w:right w:val="single" w:sz="4" w:space="0" w:color="auto"/>
            </w:tcBorders>
            <w:shd w:val="clear" w:color="auto" w:fill="FFFFFF"/>
            <w:hideMark/>
          </w:tcPr>
          <w:p w14:paraId="4AA9FBE6" w14:textId="77777777" w:rsidR="000F4203" w:rsidRPr="0051288B" w:rsidRDefault="000F4203" w:rsidP="000F4203">
            <w:pPr>
              <w:spacing w:line="256" w:lineRule="auto"/>
              <w:rPr>
                <w:color w:val="010000"/>
                <w:sz w:val="16"/>
                <w:szCs w:val="16"/>
              </w:rPr>
            </w:pPr>
            <w:r w:rsidRPr="0051288B">
              <w:rPr>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76317441" w14:textId="77777777" w:rsidR="000F4203" w:rsidRPr="0051288B" w:rsidRDefault="000F4203" w:rsidP="000F4203">
            <w:pPr>
              <w:spacing w:line="256" w:lineRule="auto"/>
              <w:rPr>
                <w:color w:val="010000"/>
                <w:sz w:val="16"/>
                <w:szCs w:val="16"/>
              </w:rPr>
            </w:pPr>
            <w:r w:rsidRPr="0051288B">
              <w:rPr>
                <w:color w:val="010000"/>
                <w:sz w:val="16"/>
                <w:szCs w:val="16"/>
              </w:rPr>
              <w:t>390945</w:t>
            </w:r>
          </w:p>
        </w:tc>
        <w:tc>
          <w:tcPr>
            <w:tcW w:w="1250" w:type="dxa"/>
            <w:tcBorders>
              <w:top w:val="nil"/>
              <w:left w:val="nil"/>
              <w:bottom w:val="single" w:sz="4" w:space="0" w:color="auto"/>
              <w:right w:val="single" w:sz="4" w:space="0" w:color="auto"/>
            </w:tcBorders>
            <w:shd w:val="clear" w:color="auto" w:fill="FFFFFF"/>
            <w:hideMark/>
          </w:tcPr>
          <w:p w14:paraId="6245C950" w14:textId="77777777" w:rsidR="000F4203" w:rsidRPr="0051288B" w:rsidRDefault="000F4203" w:rsidP="000F4203">
            <w:pPr>
              <w:spacing w:line="256" w:lineRule="auto"/>
              <w:jc w:val="center"/>
              <w:rPr>
                <w:color w:val="010000"/>
                <w:sz w:val="16"/>
                <w:szCs w:val="16"/>
              </w:rPr>
            </w:pPr>
            <w:r w:rsidRPr="0051288B">
              <w:rPr>
                <w:sz w:val="16"/>
                <w:szCs w:val="16"/>
              </w:rPr>
              <w:t>2010</w:t>
            </w:r>
          </w:p>
        </w:tc>
        <w:tc>
          <w:tcPr>
            <w:tcW w:w="2663" w:type="dxa"/>
            <w:tcBorders>
              <w:top w:val="nil"/>
              <w:left w:val="nil"/>
              <w:bottom w:val="single" w:sz="4" w:space="0" w:color="auto"/>
              <w:right w:val="single" w:sz="4" w:space="0" w:color="auto"/>
            </w:tcBorders>
            <w:vAlign w:val="center"/>
            <w:hideMark/>
          </w:tcPr>
          <w:p w14:paraId="2A48EAE4"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648598F9"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0EBE7A62" w14:textId="77777777" w:rsidR="000F4203" w:rsidRPr="0051288B" w:rsidRDefault="000F4203" w:rsidP="000F4203">
            <w:pPr>
              <w:spacing w:line="256" w:lineRule="auto"/>
              <w:jc w:val="right"/>
              <w:rPr>
                <w:color w:val="010000"/>
                <w:sz w:val="16"/>
                <w:szCs w:val="16"/>
              </w:rPr>
            </w:pPr>
            <w:r w:rsidRPr="0051288B">
              <w:rPr>
                <w:color w:val="010000"/>
                <w:sz w:val="16"/>
                <w:szCs w:val="16"/>
              </w:rPr>
              <w:t>182</w:t>
            </w:r>
          </w:p>
        </w:tc>
        <w:tc>
          <w:tcPr>
            <w:tcW w:w="1866" w:type="dxa"/>
            <w:tcBorders>
              <w:top w:val="nil"/>
              <w:left w:val="nil"/>
              <w:bottom w:val="single" w:sz="4" w:space="0" w:color="auto"/>
              <w:right w:val="single" w:sz="4" w:space="0" w:color="auto"/>
            </w:tcBorders>
            <w:shd w:val="clear" w:color="auto" w:fill="FFFFFF"/>
            <w:hideMark/>
          </w:tcPr>
          <w:p w14:paraId="3C69A7AA" w14:textId="77777777" w:rsidR="000F4203" w:rsidRPr="0051288B" w:rsidRDefault="000F4203" w:rsidP="000F4203">
            <w:pPr>
              <w:spacing w:line="256" w:lineRule="auto"/>
              <w:rPr>
                <w:color w:val="010000"/>
                <w:sz w:val="16"/>
                <w:szCs w:val="16"/>
              </w:rPr>
            </w:pPr>
            <w:r w:rsidRPr="0051288B">
              <w:rPr>
                <w:sz w:val="16"/>
                <w:szCs w:val="16"/>
              </w:rPr>
              <w:t>ВАЗ</w:t>
            </w:r>
          </w:p>
        </w:tc>
        <w:tc>
          <w:tcPr>
            <w:tcW w:w="1606" w:type="dxa"/>
            <w:tcBorders>
              <w:top w:val="nil"/>
              <w:left w:val="nil"/>
              <w:bottom w:val="single" w:sz="4" w:space="0" w:color="auto"/>
              <w:right w:val="single" w:sz="4" w:space="0" w:color="auto"/>
            </w:tcBorders>
            <w:shd w:val="clear" w:color="auto" w:fill="FFFFFF"/>
            <w:vAlign w:val="center"/>
            <w:hideMark/>
          </w:tcPr>
          <w:p w14:paraId="3C520916" w14:textId="77777777" w:rsidR="000F4203" w:rsidRPr="0051288B" w:rsidRDefault="000F4203" w:rsidP="000F4203">
            <w:pPr>
              <w:spacing w:line="256" w:lineRule="auto"/>
              <w:rPr>
                <w:color w:val="010000"/>
                <w:sz w:val="16"/>
                <w:szCs w:val="16"/>
              </w:rPr>
            </w:pPr>
            <w:r w:rsidRPr="0051288B">
              <w:rPr>
                <w:color w:val="010000"/>
                <w:sz w:val="16"/>
                <w:szCs w:val="16"/>
              </w:rPr>
              <w:t>2329 Нива</w:t>
            </w:r>
          </w:p>
        </w:tc>
        <w:tc>
          <w:tcPr>
            <w:tcW w:w="1250" w:type="dxa"/>
            <w:tcBorders>
              <w:top w:val="nil"/>
              <w:left w:val="nil"/>
              <w:bottom w:val="single" w:sz="4" w:space="0" w:color="auto"/>
              <w:right w:val="single" w:sz="4" w:space="0" w:color="auto"/>
            </w:tcBorders>
            <w:shd w:val="clear" w:color="auto" w:fill="FFFFFF"/>
            <w:hideMark/>
          </w:tcPr>
          <w:p w14:paraId="32337326" w14:textId="77777777" w:rsidR="000F4203" w:rsidRPr="0051288B" w:rsidRDefault="000F4203" w:rsidP="000F4203">
            <w:pPr>
              <w:spacing w:line="256" w:lineRule="auto"/>
              <w:jc w:val="center"/>
              <w:rPr>
                <w:color w:val="010000"/>
                <w:sz w:val="16"/>
                <w:szCs w:val="16"/>
              </w:rPr>
            </w:pPr>
            <w:r w:rsidRPr="0051288B">
              <w:rPr>
                <w:sz w:val="16"/>
                <w:szCs w:val="16"/>
              </w:rPr>
              <w:t>2012</w:t>
            </w:r>
          </w:p>
        </w:tc>
        <w:tc>
          <w:tcPr>
            <w:tcW w:w="2663" w:type="dxa"/>
            <w:tcBorders>
              <w:top w:val="nil"/>
              <w:left w:val="nil"/>
              <w:bottom w:val="single" w:sz="4" w:space="0" w:color="auto"/>
              <w:right w:val="single" w:sz="4" w:space="0" w:color="auto"/>
            </w:tcBorders>
            <w:vAlign w:val="center"/>
            <w:hideMark/>
          </w:tcPr>
          <w:p w14:paraId="7AD550B1"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6871F06B"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744A8044" w14:textId="77777777" w:rsidR="000F4203" w:rsidRPr="0051288B" w:rsidRDefault="000F4203" w:rsidP="000F4203">
            <w:pPr>
              <w:spacing w:line="256" w:lineRule="auto"/>
              <w:jc w:val="right"/>
              <w:rPr>
                <w:color w:val="010000"/>
                <w:sz w:val="16"/>
                <w:szCs w:val="16"/>
              </w:rPr>
            </w:pPr>
            <w:r w:rsidRPr="0051288B">
              <w:rPr>
                <w:color w:val="010000"/>
                <w:sz w:val="16"/>
                <w:szCs w:val="16"/>
              </w:rPr>
              <w:t>183</w:t>
            </w:r>
          </w:p>
        </w:tc>
        <w:tc>
          <w:tcPr>
            <w:tcW w:w="1866" w:type="dxa"/>
            <w:tcBorders>
              <w:top w:val="nil"/>
              <w:left w:val="nil"/>
              <w:bottom w:val="single" w:sz="4" w:space="0" w:color="auto"/>
              <w:right w:val="single" w:sz="4" w:space="0" w:color="auto"/>
            </w:tcBorders>
            <w:shd w:val="clear" w:color="auto" w:fill="FFFFFF"/>
            <w:hideMark/>
          </w:tcPr>
          <w:p w14:paraId="69279B8C" w14:textId="77777777" w:rsidR="000F4203" w:rsidRPr="0051288B" w:rsidRDefault="000F4203" w:rsidP="000F4203">
            <w:pPr>
              <w:spacing w:line="256" w:lineRule="auto"/>
              <w:rPr>
                <w:color w:val="010000"/>
                <w:sz w:val="16"/>
                <w:szCs w:val="16"/>
              </w:rPr>
            </w:pPr>
            <w:r w:rsidRPr="0051288B">
              <w:rPr>
                <w:sz w:val="16"/>
                <w:szCs w:val="16"/>
              </w:rPr>
              <w:t>ГАЗ</w:t>
            </w:r>
          </w:p>
        </w:tc>
        <w:tc>
          <w:tcPr>
            <w:tcW w:w="1606" w:type="dxa"/>
            <w:tcBorders>
              <w:top w:val="nil"/>
              <w:left w:val="nil"/>
              <w:bottom w:val="single" w:sz="4" w:space="0" w:color="auto"/>
              <w:right w:val="single" w:sz="4" w:space="0" w:color="auto"/>
            </w:tcBorders>
            <w:shd w:val="clear" w:color="auto" w:fill="FFFFFF"/>
            <w:hideMark/>
          </w:tcPr>
          <w:p w14:paraId="2F874AF6" w14:textId="77777777" w:rsidR="000F4203" w:rsidRPr="0051288B" w:rsidRDefault="000F4203" w:rsidP="000F4203">
            <w:pPr>
              <w:spacing w:line="256" w:lineRule="auto"/>
              <w:rPr>
                <w:color w:val="010000"/>
                <w:sz w:val="16"/>
                <w:szCs w:val="16"/>
              </w:rPr>
            </w:pPr>
            <w:r w:rsidRPr="0051288B">
              <w:rPr>
                <w:sz w:val="16"/>
                <w:szCs w:val="16"/>
              </w:rPr>
              <w:t>330232</w:t>
            </w:r>
          </w:p>
        </w:tc>
        <w:tc>
          <w:tcPr>
            <w:tcW w:w="1250" w:type="dxa"/>
            <w:tcBorders>
              <w:top w:val="nil"/>
              <w:left w:val="nil"/>
              <w:bottom w:val="single" w:sz="4" w:space="0" w:color="auto"/>
              <w:right w:val="single" w:sz="4" w:space="0" w:color="auto"/>
            </w:tcBorders>
            <w:shd w:val="clear" w:color="auto" w:fill="FFFFFF"/>
            <w:hideMark/>
          </w:tcPr>
          <w:p w14:paraId="745397EE" w14:textId="77777777" w:rsidR="000F4203" w:rsidRPr="0051288B" w:rsidRDefault="000F4203" w:rsidP="000F4203">
            <w:pPr>
              <w:spacing w:line="256" w:lineRule="auto"/>
              <w:jc w:val="center"/>
              <w:rPr>
                <w:color w:val="010000"/>
                <w:sz w:val="16"/>
                <w:szCs w:val="16"/>
              </w:rPr>
            </w:pPr>
            <w:r w:rsidRPr="0051288B">
              <w:rPr>
                <w:sz w:val="16"/>
                <w:szCs w:val="16"/>
              </w:rPr>
              <w:t>2007</w:t>
            </w:r>
          </w:p>
        </w:tc>
        <w:tc>
          <w:tcPr>
            <w:tcW w:w="2663" w:type="dxa"/>
            <w:tcBorders>
              <w:top w:val="nil"/>
              <w:left w:val="nil"/>
              <w:bottom w:val="single" w:sz="4" w:space="0" w:color="auto"/>
              <w:right w:val="single" w:sz="4" w:space="0" w:color="auto"/>
            </w:tcBorders>
            <w:vAlign w:val="center"/>
            <w:hideMark/>
          </w:tcPr>
          <w:p w14:paraId="45F87A20"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1CCC0E72"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76212E0E" w14:textId="77777777" w:rsidR="000F4203" w:rsidRPr="0051288B" w:rsidRDefault="000F4203" w:rsidP="000F4203">
            <w:pPr>
              <w:spacing w:line="256" w:lineRule="auto"/>
              <w:jc w:val="right"/>
              <w:rPr>
                <w:color w:val="010000"/>
                <w:sz w:val="16"/>
                <w:szCs w:val="16"/>
              </w:rPr>
            </w:pPr>
            <w:r w:rsidRPr="0051288B">
              <w:rPr>
                <w:color w:val="010000"/>
                <w:sz w:val="16"/>
                <w:szCs w:val="16"/>
              </w:rPr>
              <w:t>184</w:t>
            </w:r>
          </w:p>
        </w:tc>
        <w:tc>
          <w:tcPr>
            <w:tcW w:w="1866" w:type="dxa"/>
            <w:tcBorders>
              <w:top w:val="nil"/>
              <w:left w:val="nil"/>
              <w:bottom w:val="single" w:sz="4" w:space="0" w:color="auto"/>
              <w:right w:val="single" w:sz="4" w:space="0" w:color="auto"/>
            </w:tcBorders>
            <w:shd w:val="clear" w:color="auto" w:fill="FFFFFF"/>
            <w:hideMark/>
          </w:tcPr>
          <w:p w14:paraId="71F0D295" w14:textId="77777777" w:rsidR="000F4203" w:rsidRPr="0051288B" w:rsidRDefault="000F4203" w:rsidP="000F4203">
            <w:pPr>
              <w:spacing w:line="256" w:lineRule="auto"/>
              <w:rPr>
                <w:color w:val="010000"/>
                <w:sz w:val="16"/>
                <w:szCs w:val="16"/>
              </w:rPr>
            </w:pPr>
            <w:r w:rsidRPr="0051288B">
              <w:rPr>
                <w:sz w:val="16"/>
                <w:szCs w:val="16"/>
              </w:rPr>
              <w:t>УАЗ</w:t>
            </w:r>
          </w:p>
        </w:tc>
        <w:tc>
          <w:tcPr>
            <w:tcW w:w="1606" w:type="dxa"/>
            <w:tcBorders>
              <w:top w:val="nil"/>
              <w:left w:val="nil"/>
              <w:bottom w:val="single" w:sz="4" w:space="0" w:color="auto"/>
              <w:right w:val="single" w:sz="4" w:space="0" w:color="auto"/>
            </w:tcBorders>
            <w:shd w:val="clear" w:color="auto" w:fill="FFFFFF"/>
            <w:noWrap/>
            <w:hideMark/>
          </w:tcPr>
          <w:p w14:paraId="3ECB95F1" w14:textId="77777777" w:rsidR="000F4203" w:rsidRPr="0051288B" w:rsidRDefault="000F4203" w:rsidP="000F4203">
            <w:pPr>
              <w:spacing w:line="256" w:lineRule="auto"/>
              <w:rPr>
                <w:color w:val="010000"/>
                <w:sz w:val="16"/>
                <w:szCs w:val="16"/>
              </w:rPr>
            </w:pPr>
            <w:r w:rsidRPr="0051288B">
              <w:rPr>
                <w:sz w:val="16"/>
                <w:szCs w:val="16"/>
              </w:rPr>
              <w:t>390945</w:t>
            </w:r>
          </w:p>
        </w:tc>
        <w:tc>
          <w:tcPr>
            <w:tcW w:w="1250" w:type="dxa"/>
            <w:tcBorders>
              <w:top w:val="nil"/>
              <w:left w:val="nil"/>
              <w:bottom w:val="single" w:sz="4" w:space="0" w:color="auto"/>
              <w:right w:val="single" w:sz="4" w:space="0" w:color="auto"/>
            </w:tcBorders>
            <w:shd w:val="clear" w:color="auto" w:fill="FFFFFF"/>
            <w:noWrap/>
            <w:hideMark/>
          </w:tcPr>
          <w:p w14:paraId="2344031D" w14:textId="77777777" w:rsidR="000F4203" w:rsidRPr="0051288B" w:rsidRDefault="000F4203" w:rsidP="000F4203">
            <w:pPr>
              <w:spacing w:line="256" w:lineRule="auto"/>
              <w:jc w:val="center"/>
              <w:rPr>
                <w:color w:val="010000"/>
                <w:sz w:val="16"/>
                <w:szCs w:val="16"/>
              </w:rPr>
            </w:pPr>
            <w:r w:rsidRPr="0051288B">
              <w:rPr>
                <w:sz w:val="16"/>
                <w:szCs w:val="16"/>
              </w:rPr>
              <w:t>2010</w:t>
            </w:r>
          </w:p>
        </w:tc>
        <w:tc>
          <w:tcPr>
            <w:tcW w:w="2663" w:type="dxa"/>
            <w:tcBorders>
              <w:top w:val="nil"/>
              <w:left w:val="nil"/>
              <w:bottom w:val="single" w:sz="4" w:space="0" w:color="auto"/>
              <w:right w:val="single" w:sz="4" w:space="0" w:color="auto"/>
            </w:tcBorders>
            <w:noWrap/>
            <w:vAlign w:val="center"/>
            <w:hideMark/>
          </w:tcPr>
          <w:p w14:paraId="03382ABC" w14:textId="77777777" w:rsidR="000F4203" w:rsidRPr="0051288B" w:rsidRDefault="000F4203" w:rsidP="000F4203">
            <w:pPr>
              <w:spacing w:line="256" w:lineRule="auto"/>
              <w:jc w:val="center"/>
              <w:rPr>
                <w:color w:val="010000"/>
                <w:sz w:val="16"/>
                <w:szCs w:val="16"/>
              </w:rPr>
            </w:pPr>
            <w:r w:rsidRPr="0051288B">
              <w:rPr>
                <w:sz w:val="16"/>
                <w:szCs w:val="16"/>
              </w:rPr>
              <w:t>1</w:t>
            </w:r>
          </w:p>
        </w:tc>
      </w:tr>
      <w:tr w:rsidR="000F4203" w:rsidRPr="0051288B" w14:paraId="1309D304"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5B52DBF8" w14:textId="77777777" w:rsidR="000F4203" w:rsidRPr="0051288B" w:rsidRDefault="000F4203" w:rsidP="000F4203">
            <w:pPr>
              <w:spacing w:line="256" w:lineRule="auto"/>
              <w:jc w:val="right"/>
              <w:rPr>
                <w:color w:val="010000"/>
                <w:sz w:val="16"/>
                <w:szCs w:val="16"/>
              </w:rPr>
            </w:pPr>
            <w:r w:rsidRPr="0051288B">
              <w:rPr>
                <w:color w:val="010000"/>
                <w:sz w:val="16"/>
                <w:szCs w:val="16"/>
              </w:rPr>
              <w:t>185</w:t>
            </w:r>
          </w:p>
        </w:tc>
        <w:tc>
          <w:tcPr>
            <w:tcW w:w="1866" w:type="dxa"/>
            <w:tcBorders>
              <w:top w:val="nil"/>
              <w:left w:val="nil"/>
              <w:bottom w:val="single" w:sz="4" w:space="0" w:color="auto"/>
              <w:right w:val="single" w:sz="4" w:space="0" w:color="auto"/>
            </w:tcBorders>
            <w:vAlign w:val="center"/>
            <w:hideMark/>
          </w:tcPr>
          <w:p w14:paraId="14CD9E8D" w14:textId="77777777" w:rsidR="000F4203" w:rsidRPr="0051288B" w:rsidRDefault="000F4203" w:rsidP="000F4203">
            <w:pPr>
              <w:spacing w:line="256" w:lineRule="auto"/>
              <w:rPr>
                <w:color w:val="010000"/>
                <w:sz w:val="16"/>
                <w:szCs w:val="16"/>
              </w:rPr>
            </w:pPr>
            <w:r w:rsidRPr="0051288B">
              <w:rPr>
                <w:sz w:val="16"/>
                <w:szCs w:val="16"/>
              </w:rPr>
              <w:t>УАЗ</w:t>
            </w:r>
          </w:p>
        </w:tc>
        <w:tc>
          <w:tcPr>
            <w:tcW w:w="1606" w:type="dxa"/>
            <w:tcBorders>
              <w:top w:val="nil"/>
              <w:left w:val="nil"/>
              <w:bottom w:val="single" w:sz="4" w:space="0" w:color="auto"/>
              <w:right w:val="single" w:sz="4" w:space="0" w:color="auto"/>
            </w:tcBorders>
            <w:shd w:val="clear" w:color="auto" w:fill="FFFFFF"/>
            <w:hideMark/>
          </w:tcPr>
          <w:p w14:paraId="2F483874" w14:textId="77777777" w:rsidR="000F4203" w:rsidRPr="0051288B" w:rsidRDefault="000F4203" w:rsidP="000F4203">
            <w:pPr>
              <w:spacing w:line="256" w:lineRule="auto"/>
              <w:rPr>
                <w:color w:val="010000"/>
                <w:sz w:val="16"/>
                <w:szCs w:val="16"/>
              </w:rPr>
            </w:pPr>
            <w:r w:rsidRPr="0051288B">
              <w:rPr>
                <w:sz w:val="16"/>
                <w:szCs w:val="16"/>
              </w:rPr>
              <w:t>390995</w:t>
            </w:r>
          </w:p>
        </w:tc>
        <w:tc>
          <w:tcPr>
            <w:tcW w:w="1250" w:type="dxa"/>
            <w:tcBorders>
              <w:top w:val="nil"/>
              <w:left w:val="nil"/>
              <w:bottom w:val="single" w:sz="4" w:space="0" w:color="auto"/>
              <w:right w:val="single" w:sz="4" w:space="0" w:color="auto"/>
            </w:tcBorders>
            <w:shd w:val="clear" w:color="auto" w:fill="FFFFFF"/>
            <w:hideMark/>
          </w:tcPr>
          <w:p w14:paraId="00AA7A95" w14:textId="77777777" w:rsidR="000F4203" w:rsidRPr="0051288B" w:rsidRDefault="000F4203" w:rsidP="000F4203">
            <w:pPr>
              <w:spacing w:line="256" w:lineRule="auto"/>
              <w:jc w:val="center"/>
              <w:rPr>
                <w:color w:val="010000"/>
                <w:sz w:val="16"/>
                <w:szCs w:val="16"/>
              </w:rPr>
            </w:pPr>
            <w:r w:rsidRPr="0051288B">
              <w:rPr>
                <w:sz w:val="16"/>
                <w:szCs w:val="16"/>
              </w:rPr>
              <w:t>2015</w:t>
            </w:r>
          </w:p>
        </w:tc>
        <w:tc>
          <w:tcPr>
            <w:tcW w:w="2663" w:type="dxa"/>
            <w:tcBorders>
              <w:top w:val="nil"/>
              <w:left w:val="nil"/>
              <w:bottom w:val="single" w:sz="4" w:space="0" w:color="auto"/>
              <w:right w:val="single" w:sz="4" w:space="0" w:color="auto"/>
            </w:tcBorders>
            <w:vAlign w:val="center"/>
            <w:hideMark/>
          </w:tcPr>
          <w:p w14:paraId="272D61B3"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05639622"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7AF10E43" w14:textId="77777777" w:rsidR="000F4203" w:rsidRPr="0051288B" w:rsidRDefault="000F4203" w:rsidP="000F4203">
            <w:pPr>
              <w:spacing w:line="256" w:lineRule="auto"/>
              <w:jc w:val="right"/>
              <w:rPr>
                <w:color w:val="010000"/>
                <w:sz w:val="16"/>
                <w:szCs w:val="16"/>
              </w:rPr>
            </w:pPr>
            <w:r w:rsidRPr="0051288B">
              <w:rPr>
                <w:color w:val="010000"/>
                <w:sz w:val="16"/>
                <w:szCs w:val="16"/>
              </w:rPr>
              <w:t>186</w:t>
            </w:r>
          </w:p>
        </w:tc>
        <w:tc>
          <w:tcPr>
            <w:tcW w:w="1866" w:type="dxa"/>
            <w:tcBorders>
              <w:top w:val="nil"/>
              <w:left w:val="nil"/>
              <w:bottom w:val="single" w:sz="4" w:space="0" w:color="auto"/>
              <w:right w:val="single" w:sz="4" w:space="0" w:color="auto"/>
            </w:tcBorders>
            <w:shd w:val="clear" w:color="auto" w:fill="FFFFFF"/>
            <w:hideMark/>
          </w:tcPr>
          <w:p w14:paraId="0CBD25AE" w14:textId="77777777" w:rsidR="000F4203" w:rsidRPr="0051288B" w:rsidRDefault="000F4203" w:rsidP="000F4203">
            <w:pPr>
              <w:spacing w:line="256" w:lineRule="auto"/>
              <w:rPr>
                <w:color w:val="010000"/>
                <w:sz w:val="16"/>
                <w:szCs w:val="16"/>
              </w:rPr>
            </w:pPr>
            <w:r w:rsidRPr="0051288B">
              <w:rPr>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4F5B2D59" w14:textId="77777777" w:rsidR="000F4203" w:rsidRPr="0051288B" w:rsidRDefault="000F4203" w:rsidP="000F4203">
            <w:pPr>
              <w:spacing w:line="256" w:lineRule="auto"/>
              <w:rPr>
                <w:color w:val="010000"/>
                <w:sz w:val="16"/>
                <w:szCs w:val="16"/>
              </w:rPr>
            </w:pPr>
            <w:r w:rsidRPr="0051288B">
              <w:rPr>
                <w:color w:val="010000"/>
                <w:sz w:val="16"/>
                <w:szCs w:val="16"/>
              </w:rPr>
              <w:t>390945</w:t>
            </w:r>
          </w:p>
        </w:tc>
        <w:tc>
          <w:tcPr>
            <w:tcW w:w="1250" w:type="dxa"/>
            <w:tcBorders>
              <w:top w:val="nil"/>
              <w:left w:val="nil"/>
              <w:bottom w:val="single" w:sz="4" w:space="0" w:color="auto"/>
              <w:right w:val="single" w:sz="4" w:space="0" w:color="auto"/>
            </w:tcBorders>
            <w:shd w:val="clear" w:color="auto" w:fill="FFFFFF"/>
            <w:hideMark/>
          </w:tcPr>
          <w:p w14:paraId="77E77E74" w14:textId="77777777" w:rsidR="000F4203" w:rsidRPr="0051288B" w:rsidRDefault="000F4203" w:rsidP="000F4203">
            <w:pPr>
              <w:spacing w:line="256" w:lineRule="auto"/>
              <w:jc w:val="center"/>
              <w:rPr>
                <w:color w:val="010000"/>
                <w:sz w:val="16"/>
                <w:szCs w:val="16"/>
              </w:rPr>
            </w:pPr>
            <w:r w:rsidRPr="0051288B">
              <w:rPr>
                <w:sz w:val="16"/>
                <w:szCs w:val="16"/>
              </w:rPr>
              <w:t>2013</w:t>
            </w:r>
          </w:p>
        </w:tc>
        <w:tc>
          <w:tcPr>
            <w:tcW w:w="2663" w:type="dxa"/>
            <w:tcBorders>
              <w:top w:val="nil"/>
              <w:left w:val="nil"/>
              <w:bottom w:val="single" w:sz="4" w:space="0" w:color="auto"/>
              <w:right w:val="single" w:sz="4" w:space="0" w:color="auto"/>
            </w:tcBorders>
            <w:shd w:val="clear" w:color="auto" w:fill="FFFFFF"/>
            <w:vAlign w:val="center"/>
            <w:hideMark/>
          </w:tcPr>
          <w:p w14:paraId="06EB2127"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15E18C2A"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58835C55" w14:textId="77777777" w:rsidR="000F4203" w:rsidRPr="0051288B" w:rsidRDefault="000F4203" w:rsidP="000F4203">
            <w:pPr>
              <w:spacing w:line="256" w:lineRule="auto"/>
              <w:jc w:val="right"/>
              <w:rPr>
                <w:color w:val="010000"/>
                <w:sz w:val="16"/>
                <w:szCs w:val="16"/>
              </w:rPr>
            </w:pPr>
            <w:r w:rsidRPr="0051288B">
              <w:rPr>
                <w:color w:val="010000"/>
                <w:sz w:val="16"/>
                <w:szCs w:val="16"/>
              </w:rPr>
              <w:t>187</w:t>
            </w:r>
          </w:p>
        </w:tc>
        <w:tc>
          <w:tcPr>
            <w:tcW w:w="1866" w:type="dxa"/>
            <w:tcBorders>
              <w:top w:val="nil"/>
              <w:left w:val="nil"/>
              <w:bottom w:val="single" w:sz="4" w:space="0" w:color="auto"/>
              <w:right w:val="single" w:sz="4" w:space="0" w:color="auto"/>
            </w:tcBorders>
            <w:shd w:val="clear" w:color="auto" w:fill="FFFFFF"/>
            <w:hideMark/>
          </w:tcPr>
          <w:p w14:paraId="427A1BBF" w14:textId="77777777" w:rsidR="000F4203" w:rsidRPr="0051288B" w:rsidRDefault="000F4203" w:rsidP="000F4203">
            <w:pPr>
              <w:spacing w:line="256" w:lineRule="auto"/>
              <w:rPr>
                <w:color w:val="010000"/>
                <w:sz w:val="16"/>
                <w:szCs w:val="16"/>
              </w:rPr>
            </w:pPr>
            <w:r w:rsidRPr="0051288B">
              <w:rPr>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61873352" w14:textId="77777777" w:rsidR="000F4203" w:rsidRPr="0051288B" w:rsidRDefault="000F4203" w:rsidP="000F4203">
            <w:pPr>
              <w:spacing w:line="256" w:lineRule="auto"/>
              <w:rPr>
                <w:color w:val="010000"/>
                <w:sz w:val="16"/>
                <w:szCs w:val="16"/>
              </w:rPr>
            </w:pPr>
            <w:r w:rsidRPr="0051288B">
              <w:rPr>
                <w:color w:val="010000"/>
                <w:sz w:val="16"/>
                <w:szCs w:val="16"/>
              </w:rPr>
              <w:t>3909</w:t>
            </w:r>
          </w:p>
        </w:tc>
        <w:tc>
          <w:tcPr>
            <w:tcW w:w="1250" w:type="dxa"/>
            <w:tcBorders>
              <w:top w:val="nil"/>
              <w:left w:val="nil"/>
              <w:bottom w:val="single" w:sz="4" w:space="0" w:color="auto"/>
              <w:right w:val="single" w:sz="4" w:space="0" w:color="auto"/>
            </w:tcBorders>
            <w:shd w:val="clear" w:color="auto" w:fill="FFFFFF"/>
            <w:hideMark/>
          </w:tcPr>
          <w:p w14:paraId="1AC8AED4" w14:textId="77777777" w:rsidR="000F4203" w:rsidRPr="0051288B" w:rsidRDefault="000F4203" w:rsidP="000F4203">
            <w:pPr>
              <w:spacing w:line="256" w:lineRule="auto"/>
              <w:jc w:val="center"/>
              <w:rPr>
                <w:color w:val="010000"/>
                <w:sz w:val="16"/>
                <w:szCs w:val="16"/>
              </w:rPr>
            </w:pPr>
            <w:r w:rsidRPr="0051288B">
              <w:rPr>
                <w:sz w:val="16"/>
                <w:szCs w:val="16"/>
              </w:rPr>
              <w:t>2007</w:t>
            </w:r>
          </w:p>
        </w:tc>
        <w:tc>
          <w:tcPr>
            <w:tcW w:w="2663" w:type="dxa"/>
            <w:tcBorders>
              <w:top w:val="nil"/>
              <w:left w:val="nil"/>
              <w:bottom w:val="single" w:sz="4" w:space="0" w:color="auto"/>
              <w:right w:val="single" w:sz="4" w:space="0" w:color="auto"/>
            </w:tcBorders>
            <w:shd w:val="clear" w:color="auto" w:fill="FFFFFF"/>
            <w:vAlign w:val="center"/>
            <w:hideMark/>
          </w:tcPr>
          <w:p w14:paraId="1FE7ACEC"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3B81305B"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08CAE41A" w14:textId="77777777" w:rsidR="000F4203" w:rsidRPr="0051288B" w:rsidRDefault="000F4203" w:rsidP="000F4203">
            <w:pPr>
              <w:spacing w:line="256" w:lineRule="auto"/>
              <w:jc w:val="right"/>
              <w:rPr>
                <w:color w:val="010000"/>
                <w:sz w:val="16"/>
                <w:szCs w:val="16"/>
              </w:rPr>
            </w:pPr>
            <w:r w:rsidRPr="0051288B">
              <w:rPr>
                <w:color w:val="010000"/>
                <w:sz w:val="16"/>
                <w:szCs w:val="16"/>
              </w:rPr>
              <w:t>188</w:t>
            </w:r>
          </w:p>
        </w:tc>
        <w:tc>
          <w:tcPr>
            <w:tcW w:w="1866" w:type="dxa"/>
            <w:tcBorders>
              <w:top w:val="nil"/>
              <w:left w:val="nil"/>
              <w:bottom w:val="single" w:sz="4" w:space="0" w:color="auto"/>
              <w:right w:val="single" w:sz="4" w:space="0" w:color="auto"/>
            </w:tcBorders>
            <w:shd w:val="clear" w:color="auto" w:fill="FFFFFF"/>
            <w:hideMark/>
          </w:tcPr>
          <w:p w14:paraId="6A9D7FCD" w14:textId="77777777" w:rsidR="000F4203" w:rsidRPr="0051288B" w:rsidRDefault="000F4203" w:rsidP="000F4203">
            <w:pPr>
              <w:spacing w:line="256" w:lineRule="auto"/>
              <w:rPr>
                <w:color w:val="010000"/>
                <w:sz w:val="16"/>
                <w:szCs w:val="16"/>
              </w:rPr>
            </w:pPr>
            <w:r w:rsidRPr="0051288B">
              <w:rPr>
                <w:sz w:val="16"/>
                <w:szCs w:val="16"/>
              </w:rPr>
              <w:t>ГАЗ</w:t>
            </w:r>
          </w:p>
        </w:tc>
        <w:tc>
          <w:tcPr>
            <w:tcW w:w="1606" w:type="dxa"/>
            <w:tcBorders>
              <w:top w:val="nil"/>
              <w:left w:val="nil"/>
              <w:bottom w:val="single" w:sz="4" w:space="0" w:color="auto"/>
              <w:right w:val="single" w:sz="4" w:space="0" w:color="auto"/>
            </w:tcBorders>
            <w:shd w:val="clear" w:color="auto" w:fill="FFFFFF"/>
            <w:vAlign w:val="center"/>
            <w:hideMark/>
          </w:tcPr>
          <w:p w14:paraId="373CCAD1" w14:textId="77777777" w:rsidR="000F4203" w:rsidRPr="0051288B" w:rsidRDefault="000F4203" w:rsidP="000F4203">
            <w:pPr>
              <w:spacing w:line="256" w:lineRule="auto"/>
              <w:rPr>
                <w:color w:val="010000"/>
                <w:sz w:val="16"/>
                <w:szCs w:val="16"/>
              </w:rPr>
            </w:pPr>
            <w:r w:rsidRPr="0051288B">
              <w:rPr>
                <w:color w:val="010000"/>
                <w:sz w:val="16"/>
                <w:szCs w:val="16"/>
              </w:rPr>
              <w:t>3302-414</w:t>
            </w:r>
          </w:p>
        </w:tc>
        <w:tc>
          <w:tcPr>
            <w:tcW w:w="1250" w:type="dxa"/>
            <w:tcBorders>
              <w:top w:val="nil"/>
              <w:left w:val="nil"/>
              <w:bottom w:val="single" w:sz="4" w:space="0" w:color="auto"/>
              <w:right w:val="single" w:sz="4" w:space="0" w:color="auto"/>
            </w:tcBorders>
            <w:shd w:val="clear" w:color="auto" w:fill="FFFFFF"/>
            <w:hideMark/>
          </w:tcPr>
          <w:p w14:paraId="323D8A9E" w14:textId="77777777" w:rsidR="000F4203" w:rsidRPr="0051288B" w:rsidRDefault="000F4203" w:rsidP="000F4203">
            <w:pPr>
              <w:spacing w:line="256" w:lineRule="auto"/>
              <w:jc w:val="center"/>
              <w:rPr>
                <w:color w:val="010000"/>
                <w:sz w:val="16"/>
                <w:szCs w:val="16"/>
              </w:rPr>
            </w:pPr>
            <w:r w:rsidRPr="0051288B">
              <w:rPr>
                <w:sz w:val="16"/>
                <w:szCs w:val="16"/>
              </w:rPr>
              <w:t>2006</w:t>
            </w:r>
          </w:p>
        </w:tc>
        <w:tc>
          <w:tcPr>
            <w:tcW w:w="2663" w:type="dxa"/>
            <w:tcBorders>
              <w:top w:val="nil"/>
              <w:left w:val="nil"/>
              <w:bottom w:val="single" w:sz="4" w:space="0" w:color="auto"/>
              <w:right w:val="single" w:sz="4" w:space="0" w:color="auto"/>
            </w:tcBorders>
            <w:vAlign w:val="center"/>
            <w:hideMark/>
          </w:tcPr>
          <w:p w14:paraId="7DFBAF4E"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44AADC16"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6628F7FC" w14:textId="77777777" w:rsidR="000F4203" w:rsidRPr="0051288B" w:rsidRDefault="000F4203" w:rsidP="000F4203">
            <w:pPr>
              <w:spacing w:line="256" w:lineRule="auto"/>
              <w:jc w:val="right"/>
              <w:rPr>
                <w:color w:val="010000"/>
                <w:sz w:val="16"/>
                <w:szCs w:val="16"/>
              </w:rPr>
            </w:pPr>
            <w:r w:rsidRPr="0051288B">
              <w:rPr>
                <w:color w:val="010000"/>
                <w:sz w:val="16"/>
                <w:szCs w:val="16"/>
              </w:rPr>
              <w:t>189</w:t>
            </w:r>
          </w:p>
        </w:tc>
        <w:tc>
          <w:tcPr>
            <w:tcW w:w="1866" w:type="dxa"/>
            <w:tcBorders>
              <w:top w:val="nil"/>
              <w:left w:val="nil"/>
              <w:bottom w:val="single" w:sz="4" w:space="0" w:color="auto"/>
              <w:right w:val="single" w:sz="4" w:space="0" w:color="auto"/>
            </w:tcBorders>
            <w:shd w:val="clear" w:color="auto" w:fill="FFFFFF"/>
            <w:hideMark/>
          </w:tcPr>
          <w:p w14:paraId="4CBE7216" w14:textId="77777777" w:rsidR="000F4203" w:rsidRPr="0051288B" w:rsidRDefault="000F4203" w:rsidP="000F4203">
            <w:pPr>
              <w:spacing w:line="256" w:lineRule="auto"/>
              <w:rPr>
                <w:color w:val="010000"/>
                <w:sz w:val="16"/>
                <w:szCs w:val="16"/>
              </w:rPr>
            </w:pPr>
            <w:r w:rsidRPr="0051288B">
              <w:rPr>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412B9347" w14:textId="77777777" w:rsidR="000F4203" w:rsidRPr="0051288B" w:rsidRDefault="000F4203" w:rsidP="000F4203">
            <w:pPr>
              <w:spacing w:line="256" w:lineRule="auto"/>
              <w:rPr>
                <w:color w:val="010000"/>
                <w:sz w:val="16"/>
                <w:szCs w:val="16"/>
              </w:rPr>
            </w:pPr>
            <w:r w:rsidRPr="0051288B">
              <w:rPr>
                <w:color w:val="010000"/>
                <w:sz w:val="16"/>
                <w:szCs w:val="16"/>
              </w:rPr>
              <w:t>390994</w:t>
            </w:r>
          </w:p>
        </w:tc>
        <w:tc>
          <w:tcPr>
            <w:tcW w:w="1250" w:type="dxa"/>
            <w:tcBorders>
              <w:top w:val="nil"/>
              <w:left w:val="nil"/>
              <w:bottom w:val="single" w:sz="4" w:space="0" w:color="auto"/>
              <w:right w:val="single" w:sz="4" w:space="0" w:color="auto"/>
            </w:tcBorders>
            <w:shd w:val="clear" w:color="auto" w:fill="FFFFFF"/>
            <w:hideMark/>
          </w:tcPr>
          <w:p w14:paraId="3FBDEA1A" w14:textId="77777777" w:rsidR="000F4203" w:rsidRPr="0051288B" w:rsidRDefault="000F4203" w:rsidP="000F4203">
            <w:pPr>
              <w:spacing w:line="256" w:lineRule="auto"/>
              <w:jc w:val="center"/>
              <w:rPr>
                <w:color w:val="010000"/>
                <w:sz w:val="16"/>
                <w:szCs w:val="16"/>
              </w:rPr>
            </w:pPr>
            <w:r w:rsidRPr="0051288B">
              <w:rPr>
                <w:sz w:val="16"/>
                <w:szCs w:val="16"/>
              </w:rPr>
              <w:t>2007</w:t>
            </w:r>
          </w:p>
        </w:tc>
        <w:tc>
          <w:tcPr>
            <w:tcW w:w="2663" w:type="dxa"/>
            <w:tcBorders>
              <w:top w:val="nil"/>
              <w:left w:val="nil"/>
              <w:bottom w:val="single" w:sz="4" w:space="0" w:color="auto"/>
              <w:right w:val="single" w:sz="4" w:space="0" w:color="auto"/>
            </w:tcBorders>
            <w:vAlign w:val="center"/>
            <w:hideMark/>
          </w:tcPr>
          <w:p w14:paraId="73CAC314"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5AFC4B5C"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69CA21B7" w14:textId="77777777" w:rsidR="000F4203" w:rsidRPr="0051288B" w:rsidRDefault="000F4203" w:rsidP="000F4203">
            <w:pPr>
              <w:spacing w:line="256" w:lineRule="auto"/>
              <w:jc w:val="right"/>
              <w:rPr>
                <w:color w:val="010000"/>
                <w:sz w:val="16"/>
                <w:szCs w:val="16"/>
              </w:rPr>
            </w:pPr>
            <w:r w:rsidRPr="0051288B">
              <w:rPr>
                <w:color w:val="010000"/>
                <w:sz w:val="16"/>
                <w:szCs w:val="16"/>
              </w:rPr>
              <w:t>190</w:t>
            </w:r>
          </w:p>
        </w:tc>
        <w:tc>
          <w:tcPr>
            <w:tcW w:w="1866" w:type="dxa"/>
            <w:tcBorders>
              <w:top w:val="nil"/>
              <w:left w:val="nil"/>
              <w:bottom w:val="single" w:sz="4" w:space="0" w:color="auto"/>
              <w:right w:val="single" w:sz="4" w:space="0" w:color="auto"/>
            </w:tcBorders>
            <w:shd w:val="clear" w:color="auto" w:fill="FFFFFF"/>
            <w:hideMark/>
          </w:tcPr>
          <w:p w14:paraId="0A7C4EA3" w14:textId="77777777" w:rsidR="000F4203" w:rsidRPr="0051288B" w:rsidRDefault="000F4203" w:rsidP="000F4203">
            <w:pPr>
              <w:spacing w:line="256" w:lineRule="auto"/>
              <w:rPr>
                <w:color w:val="010000"/>
                <w:sz w:val="16"/>
                <w:szCs w:val="16"/>
              </w:rPr>
            </w:pPr>
            <w:r w:rsidRPr="0051288B">
              <w:rPr>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5DE17EEE" w14:textId="77777777" w:rsidR="000F4203" w:rsidRPr="0051288B" w:rsidRDefault="000F4203" w:rsidP="000F4203">
            <w:pPr>
              <w:spacing w:line="256" w:lineRule="auto"/>
              <w:rPr>
                <w:color w:val="010000"/>
                <w:sz w:val="16"/>
                <w:szCs w:val="16"/>
              </w:rPr>
            </w:pPr>
            <w:r w:rsidRPr="0051288B">
              <w:rPr>
                <w:color w:val="010000"/>
                <w:sz w:val="16"/>
                <w:szCs w:val="16"/>
              </w:rPr>
              <w:t>351901</w:t>
            </w:r>
          </w:p>
        </w:tc>
        <w:tc>
          <w:tcPr>
            <w:tcW w:w="1250" w:type="dxa"/>
            <w:tcBorders>
              <w:top w:val="nil"/>
              <w:left w:val="nil"/>
              <w:bottom w:val="single" w:sz="4" w:space="0" w:color="auto"/>
              <w:right w:val="single" w:sz="4" w:space="0" w:color="auto"/>
            </w:tcBorders>
            <w:shd w:val="clear" w:color="auto" w:fill="FFFFFF"/>
            <w:hideMark/>
          </w:tcPr>
          <w:p w14:paraId="2ECF67C0" w14:textId="77777777" w:rsidR="000F4203" w:rsidRPr="0051288B" w:rsidRDefault="000F4203" w:rsidP="000F4203">
            <w:pPr>
              <w:spacing w:line="256" w:lineRule="auto"/>
              <w:jc w:val="center"/>
              <w:rPr>
                <w:color w:val="010000"/>
                <w:sz w:val="16"/>
                <w:szCs w:val="16"/>
              </w:rPr>
            </w:pPr>
            <w:r w:rsidRPr="0051288B">
              <w:rPr>
                <w:sz w:val="16"/>
                <w:szCs w:val="16"/>
              </w:rPr>
              <w:t>2009</w:t>
            </w:r>
          </w:p>
        </w:tc>
        <w:tc>
          <w:tcPr>
            <w:tcW w:w="2663" w:type="dxa"/>
            <w:tcBorders>
              <w:top w:val="nil"/>
              <w:left w:val="nil"/>
              <w:bottom w:val="single" w:sz="4" w:space="0" w:color="auto"/>
              <w:right w:val="single" w:sz="4" w:space="0" w:color="auto"/>
            </w:tcBorders>
            <w:vAlign w:val="center"/>
            <w:hideMark/>
          </w:tcPr>
          <w:p w14:paraId="65CBEAD1"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537B3D65"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1BE3F6CB" w14:textId="77777777" w:rsidR="000F4203" w:rsidRPr="0051288B" w:rsidRDefault="000F4203" w:rsidP="000F4203">
            <w:pPr>
              <w:spacing w:line="256" w:lineRule="auto"/>
              <w:jc w:val="right"/>
              <w:rPr>
                <w:color w:val="010000"/>
                <w:sz w:val="16"/>
                <w:szCs w:val="16"/>
              </w:rPr>
            </w:pPr>
            <w:r w:rsidRPr="0051288B">
              <w:rPr>
                <w:color w:val="010000"/>
                <w:sz w:val="16"/>
                <w:szCs w:val="16"/>
              </w:rPr>
              <w:t>191</w:t>
            </w:r>
          </w:p>
        </w:tc>
        <w:tc>
          <w:tcPr>
            <w:tcW w:w="1866" w:type="dxa"/>
            <w:tcBorders>
              <w:top w:val="nil"/>
              <w:left w:val="nil"/>
              <w:bottom w:val="single" w:sz="4" w:space="0" w:color="auto"/>
              <w:right w:val="single" w:sz="4" w:space="0" w:color="auto"/>
            </w:tcBorders>
            <w:shd w:val="clear" w:color="auto" w:fill="FFFFFF"/>
            <w:hideMark/>
          </w:tcPr>
          <w:p w14:paraId="137F9294" w14:textId="77777777" w:rsidR="000F4203" w:rsidRPr="0051288B" w:rsidRDefault="000F4203" w:rsidP="000F4203">
            <w:pPr>
              <w:spacing w:line="256" w:lineRule="auto"/>
              <w:rPr>
                <w:color w:val="010000"/>
                <w:sz w:val="16"/>
                <w:szCs w:val="16"/>
              </w:rPr>
            </w:pPr>
            <w:r w:rsidRPr="0051288B">
              <w:rPr>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20270086" w14:textId="77777777" w:rsidR="000F4203" w:rsidRPr="0051288B" w:rsidRDefault="000F4203" w:rsidP="000F4203">
            <w:pPr>
              <w:spacing w:line="256" w:lineRule="auto"/>
              <w:rPr>
                <w:color w:val="010000"/>
                <w:sz w:val="16"/>
                <w:szCs w:val="16"/>
              </w:rPr>
            </w:pPr>
            <w:r w:rsidRPr="0051288B">
              <w:rPr>
                <w:color w:val="010000"/>
                <w:sz w:val="16"/>
                <w:szCs w:val="16"/>
              </w:rPr>
              <w:t>390995</w:t>
            </w:r>
          </w:p>
        </w:tc>
        <w:tc>
          <w:tcPr>
            <w:tcW w:w="1250" w:type="dxa"/>
            <w:tcBorders>
              <w:top w:val="nil"/>
              <w:left w:val="nil"/>
              <w:bottom w:val="single" w:sz="4" w:space="0" w:color="auto"/>
              <w:right w:val="single" w:sz="4" w:space="0" w:color="auto"/>
            </w:tcBorders>
            <w:shd w:val="clear" w:color="auto" w:fill="FFFFFF"/>
            <w:hideMark/>
          </w:tcPr>
          <w:p w14:paraId="134BD678" w14:textId="77777777" w:rsidR="000F4203" w:rsidRPr="0051288B" w:rsidRDefault="000F4203" w:rsidP="000F4203">
            <w:pPr>
              <w:spacing w:line="256" w:lineRule="auto"/>
              <w:jc w:val="center"/>
              <w:rPr>
                <w:color w:val="010000"/>
                <w:sz w:val="16"/>
                <w:szCs w:val="16"/>
              </w:rPr>
            </w:pPr>
            <w:r w:rsidRPr="0051288B">
              <w:rPr>
                <w:sz w:val="16"/>
                <w:szCs w:val="16"/>
              </w:rPr>
              <w:t>2010</w:t>
            </w:r>
          </w:p>
        </w:tc>
        <w:tc>
          <w:tcPr>
            <w:tcW w:w="2663" w:type="dxa"/>
            <w:tcBorders>
              <w:top w:val="nil"/>
              <w:left w:val="nil"/>
              <w:bottom w:val="single" w:sz="4" w:space="0" w:color="auto"/>
              <w:right w:val="single" w:sz="4" w:space="0" w:color="auto"/>
            </w:tcBorders>
            <w:vAlign w:val="center"/>
            <w:hideMark/>
          </w:tcPr>
          <w:p w14:paraId="5F6F7F80"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1CCCD8F8"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39EF3B1C" w14:textId="77777777" w:rsidR="000F4203" w:rsidRPr="0051288B" w:rsidRDefault="000F4203" w:rsidP="000F4203">
            <w:pPr>
              <w:spacing w:line="256" w:lineRule="auto"/>
              <w:jc w:val="right"/>
              <w:rPr>
                <w:color w:val="010000"/>
                <w:sz w:val="16"/>
                <w:szCs w:val="16"/>
              </w:rPr>
            </w:pPr>
            <w:r w:rsidRPr="0051288B">
              <w:rPr>
                <w:color w:val="010000"/>
                <w:sz w:val="16"/>
                <w:szCs w:val="16"/>
              </w:rPr>
              <w:t>192</w:t>
            </w:r>
          </w:p>
        </w:tc>
        <w:tc>
          <w:tcPr>
            <w:tcW w:w="1866" w:type="dxa"/>
            <w:tcBorders>
              <w:top w:val="nil"/>
              <w:left w:val="nil"/>
              <w:bottom w:val="single" w:sz="4" w:space="0" w:color="auto"/>
              <w:right w:val="single" w:sz="4" w:space="0" w:color="auto"/>
            </w:tcBorders>
            <w:shd w:val="clear" w:color="auto" w:fill="FFFFFF"/>
            <w:hideMark/>
          </w:tcPr>
          <w:p w14:paraId="29BB7ED5" w14:textId="77777777" w:rsidR="000F4203" w:rsidRPr="0051288B" w:rsidRDefault="000F4203" w:rsidP="000F4203">
            <w:pPr>
              <w:spacing w:line="256" w:lineRule="auto"/>
              <w:rPr>
                <w:color w:val="010000"/>
                <w:sz w:val="16"/>
                <w:szCs w:val="16"/>
              </w:rPr>
            </w:pPr>
            <w:r w:rsidRPr="0051288B">
              <w:rPr>
                <w:sz w:val="16"/>
                <w:szCs w:val="16"/>
              </w:rPr>
              <w:t>ВАЗ</w:t>
            </w:r>
          </w:p>
        </w:tc>
        <w:tc>
          <w:tcPr>
            <w:tcW w:w="1606" w:type="dxa"/>
            <w:tcBorders>
              <w:top w:val="nil"/>
              <w:left w:val="nil"/>
              <w:bottom w:val="single" w:sz="4" w:space="0" w:color="auto"/>
              <w:right w:val="single" w:sz="4" w:space="0" w:color="auto"/>
            </w:tcBorders>
            <w:shd w:val="clear" w:color="auto" w:fill="FFFFFF"/>
            <w:vAlign w:val="center"/>
            <w:hideMark/>
          </w:tcPr>
          <w:p w14:paraId="18FD8D2B" w14:textId="77777777" w:rsidR="000F4203" w:rsidRPr="0051288B" w:rsidRDefault="000F4203" w:rsidP="000F4203">
            <w:pPr>
              <w:spacing w:line="256" w:lineRule="auto"/>
              <w:rPr>
                <w:color w:val="010000"/>
                <w:sz w:val="16"/>
                <w:szCs w:val="16"/>
              </w:rPr>
            </w:pPr>
            <w:r w:rsidRPr="0051288B">
              <w:rPr>
                <w:color w:val="010000"/>
                <w:sz w:val="16"/>
                <w:szCs w:val="16"/>
              </w:rPr>
              <w:t>2329</w:t>
            </w:r>
          </w:p>
        </w:tc>
        <w:tc>
          <w:tcPr>
            <w:tcW w:w="1250" w:type="dxa"/>
            <w:tcBorders>
              <w:top w:val="nil"/>
              <w:left w:val="nil"/>
              <w:bottom w:val="single" w:sz="4" w:space="0" w:color="auto"/>
              <w:right w:val="single" w:sz="4" w:space="0" w:color="auto"/>
            </w:tcBorders>
            <w:shd w:val="clear" w:color="auto" w:fill="FFFFFF"/>
            <w:hideMark/>
          </w:tcPr>
          <w:p w14:paraId="521D71A7" w14:textId="77777777" w:rsidR="000F4203" w:rsidRPr="0051288B" w:rsidRDefault="000F4203" w:rsidP="000F4203">
            <w:pPr>
              <w:spacing w:line="256" w:lineRule="auto"/>
              <w:jc w:val="center"/>
              <w:rPr>
                <w:color w:val="010000"/>
                <w:sz w:val="16"/>
                <w:szCs w:val="16"/>
              </w:rPr>
            </w:pPr>
            <w:r w:rsidRPr="0051288B">
              <w:rPr>
                <w:sz w:val="16"/>
                <w:szCs w:val="16"/>
              </w:rPr>
              <w:t>2012</w:t>
            </w:r>
          </w:p>
        </w:tc>
        <w:tc>
          <w:tcPr>
            <w:tcW w:w="2663" w:type="dxa"/>
            <w:tcBorders>
              <w:top w:val="nil"/>
              <w:left w:val="nil"/>
              <w:bottom w:val="single" w:sz="4" w:space="0" w:color="auto"/>
              <w:right w:val="single" w:sz="4" w:space="0" w:color="auto"/>
            </w:tcBorders>
            <w:vAlign w:val="center"/>
            <w:hideMark/>
          </w:tcPr>
          <w:p w14:paraId="4E9DF500"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6E4F5361"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79AC5F02" w14:textId="77777777" w:rsidR="000F4203" w:rsidRPr="0051288B" w:rsidRDefault="000F4203" w:rsidP="000F4203">
            <w:pPr>
              <w:spacing w:line="256" w:lineRule="auto"/>
              <w:jc w:val="right"/>
              <w:rPr>
                <w:color w:val="010000"/>
                <w:sz w:val="16"/>
                <w:szCs w:val="16"/>
              </w:rPr>
            </w:pPr>
            <w:r w:rsidRPr="0051288B">
              <w:rPr>
                <w:color w:val="010000"/>
                <w:sz w:val="16"/>
                <w:szCs w:val="16"/>
              </w:rPr>
              <w:t>193</w:t>
            </w:r>
          </w:p>
        </w:tc>
        <w:tc>
          <w:tcPr>
            <w:tcW w:w="1866" w:type="dxa"/>
            <w:tcBorders>
              <w:top w:val="nil"/>
              <w:left w:val="nil"/>
              <w:bottom w:val="single" w:sz="4" w:space="0" w:color="auto"/>
              <w:right w:val="single" w:sz="4" w:space="0" w:color="auto"/>
            </w:tcBorders>
            <w:shd w:val="clear" w:color="auto" w:fill="FFFFFF"/>
            <w:vAlign w:val="bottom"/>
            <w:hideMark/>
          </w:tcPr>
          <w:p w14:paraId="64C5C36A" w14:textId="77777777" w:rsidR="000F4203" w:rsidRPr="0051288B" w:rsidRDefault="000F4203" w:rsidP="000F4203">
            <w:pPr>
              <w:spacing w:line="256" w:lineRule="auto"/>
              <w:rPr>
                <w:color w:val="010000"/>
                <w:sz w:val="16"/>
                <w:szCs w:val="16"/>
              </w:rPr>
            </w:pPr>
            <w:r w:rsidRPr="0051288B">
              <w:rPr>
                <w:color w:val="010000"/>
                <w:sz w:val="16"/>
                <w:szCs w:val="16"/>
              </w:rPr>
              <w:t>ГАЗ</w:t>
            </w:r>
          </w:p>
        </w:tc>
        <w:tc>
          <w:tcPr>
            <w:tcW w:w="1606" w:type="dxa"/>
            <w:tcBorders>
              <w:top w:val="nil"/>
              <w:left w:val="nil"/>
              <w:bottom w:val="single" w:sz="4" w:space="0" w:color="auto"/>
              <w:right w:val="single" w:sz="4" w:space="0" w:color="auto"/>
            </w:tcBorders>
            <w:shd w:val="clear" w:color="auto" w:fill="FFFFFF"/>
            <w:vAlign w:val="bottom"/>
            <w:hideMark/>
          </w:tcPr>
          <w:p w14:paraId="11E6A4BC" w14:textId="77777777" w:rsidR="000F4203" w:rsidRPr="0051288B" w:rsidRDefault="000F4203" w:rsidP="000F4203">
            <w:pPr>
              <w:spacing w:line="256" w:lineRule="auto"/>
              <w:rPr>
                <w:color w:val="010000"/>
                <w:sz w:val="16"/>
                <w:szCs w:val="16"/>
              </w:rPr>
            </w:pPr>
            <w:r w:rsidRPr="0051288B">
              <w:rPr>
                <w:color w:val="010000"/>
                <w:sz w:val="16"/>
                <w:szCs w:val="16"/>
              </w:rPr>
              <w:t>3737</w:t>
            </w:r>
          </w:p>
        </w:tc>
        <w:tc>
          <w:tcPr>
            <w:tcW w:w="1250" w:type="dxa"/>
            <w:tcBorders>
              <w:top w:val="nil"/>
              <w:left w:val="nil"/>
              <w:bottom w:val="single" w:sz="4" w:space="0" w:color="auto"/>
              <w:right w:val="single" w:sz="4" w:space="0" w:color="auto"/>
            </w:tcBorders>
            <w:shd w:val="clear" w:color="auto" w:fill="FFFFFF"/>
            <w:hideMark/>
          </w:tcPr>
          <w:p w14:paraId="584A7100" w14:textId="77777777" w:rsidR="000F4203" w:rsidRPr="0051288B" w:rsidRDefault="000F4203" w:rsidP="000F4203">
            <w:pPr>
              <w:spacing w:line="256" w:lineRule="auto"/>
              <w:jc w:val="center"/>
              <w:rPr>
                <w:color w:val="010000"/>
                <w:sz w:val="16"/>
                <w:szCs w:val="16"/>
              </w:rPr>
            </w:pPr>
            <w:r w:rsidRPr="0051288B">
              <w:rPr>
                <w:color w:val="010000"/>
                <w:sz w:val="16"/>
                <w:szCs w:val="16"/>
              </w:rPr>
              <w:t>2006</w:t>
            </w:r>
          </w:p>
        </w:tc>
        <w:tc>
          <w:tcPr>
            <w:tcW w:w="2663" w:type="dxa"/>
            <w:tcBorders>
              <w:top w:val="nil"/>
              <w:left w:val="nil"/>
              <w:bottom w:val="single" w:sz="4" w:space="0" w:color="auto"/>
              <w:right w:val="single" w:sz="4" w:space="0" w:color="auto"/>
            </w:tcBorders>
            <w:vAlign w:val="center"/>
            <w:hideMark/>
          </w:tcPr>
          <w:p w14:paraId="3ADDE963"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04E29501"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743E96F6" w14:textId="77777777" w:rsidR="000F4203" w:rsidRPr="0051288B" w:rsidRDefault="000F4203" w:rsidP="000F4203">
            <w:pPr>
              <w:spacing w:line="256" w:lineRule="auto"/>
              <w:jc w:val="right"/>
              <w:rPr>
                <w:color w:val="010000"/>
                <w:sz w:val="16"/>
                <w:szCs w:val="16"/>
              </w:rPr>
            </w:pPr>
            <w:r w:rsidRPr="0051288B">
              <w:rPr>
                <w:color w:val="010000"/>
                <w:sz w:val="16"/>
                <w:szCs w:val="16"/>
              </w:rPr>
              <w:t>194</w:t>
            </w:r>
          </w:p>
        </w:tc>
        <w:tc>
          <w:tcPr>
            <w:tcW w:w="1866" w:type="dxa"/>
            <w:tcBorders>
              <w:top w:val="nil"/>
              <w:left w:val="nil"/>
              <w:bottom w:val="single" w:sz="4" w:space="0" w:color="auto"/>
              <w:right w:val="single" w:sz="4" w:space="0" w:color="auto"/>
            </w:tcBorders>
            <w:shd w:val="clear" w:color="auto" w:fill="FFFFFF"/>
            <w:vAlign w:val="bottom"/>
            <w:hideMark/>
          </w:tcPr>
          <w:p w14:paraId="20325CC5" w14:textId="77777777" w:rsidR="000F4203" w:rsidRPr="0051288B" w:rsidRDefault="000F4203" w:rsidP="000F4203">
            <w:pPr>
              <w:spacing w:line="256" w:lineRule="auto"/>
              <w:rPr>
                <w:color w:val="010000"/>
                <w:sz w:val="16"/>
                <w:szCs w:val="16"/>
              </w:rPr>
            </w:pPr>
            <w:r w:rsidRPr="0051288B">
              <w:rPr>
                <w:color w:val="010000"/>
                <w:sz w:val="16"/>
                <w:szCs w:val="16"/>
              </w:rPr>
              <w:t>ГАЗ</w:t>
            </w:r>
          </w:p>
        </w:tc>
        <w:tc>
          <w:tcPr>
            <w:tcW w:w="1606" w:type="dxa"/>
            <w:tcBorders>
              <w:top w:val="nil"/>
              <w:left w:val="nil"/>
              <w:bottom w:val="single" w:sz="4" w:space="0" w:color="auto"/>
              <w:right w:val="single" w:sz="4" w:space="0" w:color="auto"/>
            </w:tcBorders>
            <w:shd w:val="clear" w:color="auto" w:fill="FFFFFF"/>
            <w:vAlign w:val="bottom"/>
            <w:hideMark/>
          </w:tcPr>
          <w:p w14:paraId="471DBFB7" w14:textId="77777777" w:rsidR="000F4203" w:rsidRPr="0051288B" w:rsidRDefault="000F4203" w:rsidP="000F4203">
            <w:pPr>
              <w:spacing w:line="256" w:lineRule="auto"/>
              <w:rPr>
                <w:color w:val="010000"/>
                <w:sz w:val="16"/>
                <w:szCs w:val="16"/>
              </w:rPr>
            </w:pPr>
            <w:r w:rsidRPr="0051288B">
              <w:rPr>
                <w:color w:val="010000"/>
                <w:sz w:val="16"/>
                <w:szCs w:val="16"/>
              </w:rPr>
              <w:t>330232</w:t>
            </w:r>
          </w:p>
        </w:tc>
        <w:tc>
          <w:tcPr>
            <w:tcW w:w="1250" w:type="dxa"/>
            <w:tcBorders>
              <w:top w:val="nil"/>
              <w:left w:val="nil"/>
              <w:bottom w:val="single" w:sz="4" w:space="0" w:color="auto"/>
              <w:right w:val="single" w:sz="4" w:space="0" w:color="auto"/>
            </w:tcBorders>
            <w:shd w:val="clear" w:color="auto" w:fill="FFFFFF"/>
            <w:hideMark/>
          </w:tcPr>
          <w:p w14:paraId="5B50BAA0" w14:textId="77777777" w:rsidR="000F4203" w:rsidRPr="0051288B" w:rsidRDefault="000F4203" w:rsidP="000F4203">
            <w:pPr>
              <w:spacing w:line="256" w:lineRule="auto"/>
              <w:jc w:val="center"/>
              <w:rPr>
                <w:color w:val="010000"/>
                <w:sz w:val="16"/>
                <w:szCs w:val="16"/>
              </w:rPr>
            </w:pPr>
            <w:r w:rsidRPr="0051288B">
              <w:rPr>
                <w:color w:val="010000"/>
                <w:sz w:val="16"/>
                <w:szCs w:val="16"/>
              </w:rPr>
              <w:t>2014</w:t>
            </w:r>
          </w:p>
        </w:tc>
        <w:tc>
          <w:tcPr>
            <w:tcW w:w="2663" w:type="dxa"/>
            <w:tcBorders>
              <w:top w:val="nil"/>
              <w:left w:val="nil"/>
              <w:bottom w:val="single" w:sz="4" w:space="0" w:color="auto"/>
              <w:right w:val="single" w:sz="4" w:space="0" w:color="auto"/>
            </w:tcBorders>
            <w:vAlign w:val="center"/>
            <w:hideMark/>
          </w:tcPr>
          <w:p w14:paraId="43148296"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31F7CC5E"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037AF90B" w14:textId="77777777" w:rsidR="000F4203" w:rsidRPr="0051288B" w:rsidRDefault="000F4203" w:rsidP="000F4203">
            <w:pPr>
              <w:spacing w:line="256" w:lineRule="auto"/>
              <w:jc w:val="right"/>
              <w:rPr>
                <w:color w:val="010000"/>
                <w:sz w:val="16"/>
                <w:szCs w:val="16"/>
              </w:rPr>
            </w:pPr>
            <w:r w:rsidRPr="0051288B">
              <w:rPr>
                <w:color w:val="010000"/>
                <w:sz w:val="16"/>
                <w:szCs w:val="16"/>
              </w:rPr>
              <w:t>195</w:t>
            </w:r>
          </w:p>
        </w:tc>
        <w:tc>
          <w:tcPr>
            <w:tcW w:w="1866" w:type="dxa"/>
            <w:tcBorders>
              <w:top w:val="nil"/>
              <w:left w:val="nil"/>
              <w:bottom w:val="single" w:sz="4" w:space="0" w:color="auto"/>
              <w:right w:val="single" w:sz="4" w:space="0" w:color="auto"/>
            </w:tcBorders>
            <w:shd w:val="clear" w:color="auto" w:fill="FFFFFF"/>
            <w:noWrap/>
            <w:hideMark/>
          </w:tcPr>
          <w:p w14:paraId="1FB0DEE2" w14:textId="77777777" w:rsidR="000F4203" w:rsidRPr="0051288B" w:rsidRDefault="000F4203" w:rsidP="000F4203">
            <w:pPr>
              <w:spacing w:line="256" w:lineRule="auto"/>
              <w:rPr>
                <w:sz w:val="16"/>
                <w:szCs w:val="16"/>
              </w:rPr>
            </w:pPr>
            <w:r w:rsidRPr="0051288B">
              <w:rPr>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5F634D4E" w14:textId="77777777" w:rsidR="000F4203" w:rsidRPr="0051288B" w:rsidRDefault="000F4203" w:rsidP="000F4203">
            <w:pPr>
              <w:spacing w:line="256" w:lineRule="auto"/>
              <w:rPr>
                <w:color w:val="010000"/>
                <w:sz w:val="16"/>
                <w:szCs w:val="16"/>
              </w:rPr>
            </w:pPr>
            <w:r w:rsidRPr="0051288B">
              <w:rPr>
                <w:color w:val="010000"/>
                <w:sz w:val="16"/>
                <w:szCs w:val="16"/>
              </w:rPr>
              <w:t>390995</w:t>
            </w:r>
          </w:p>
        </w:tc>
        <w:tc>
          <w:tcPr>
            <w:tcW w:w="1250" w:type="dxa"/>
            <w:tcBorders>
              <w:top w:val="nil"/>
              <w:left w:val="nil"/>
              <w:bottom w:val="single" w:sz="4" w:space="0" w:color="auto"/>
              <w:right w:val="single" w:sz="4" w:space="0" w:color="auto"/>
            </w:tcBorders>
            <w:shd w:val="clear" w:color="auto" w:fill="FFFFFF"/>
            <w:noWrap/>
            <w:hideMark/>
          </w:tcPr>
          <w:p w14:paraId="7F9994EE" w14:textId="77777777" w:rsidR="000F4203" w:rsidRPr="0051288B" w:rsidRDefault="000F4203" w:rsidP="000F4203">
            <w:pPr>
              <w:spacing w:line="256" w:lineRule="auto"/>
              <w:jc w:val="center"/>
              <w:rPr>
                <w:sz w:val="16"/>
                <w:szCs w:val="16"/>
              </w:rPr>
            </w:pPr>
            <w:r w:rsidRPr="0051288B">
              <w:rPr>
                <w:sz w:val="16"/>
                <w:szCs w:val="16"/>
              </w:rPr>
              <w:t>2016</w:t>
            </w:r>
          </w:p>
        </w:tc>
        <w:tc>
          <w:tcPr>
            <w:tcW w:w="2663" w:type="dxa"/>
            <w:tcBorders>
              <w:top w:val="nil"/>
              <w:left w:val="nil"/>
              <w:bottom w:val="single" w:sz="4" w:space="0" w:color="auto"/>
              <w:right w:val="single" w:sz="4" w:space="0" w:color="auto"/>
            </w:tcBorders>
            <w:shd w:val="clear" w:color="auto" w:fill="FFFFFF"/>
            <w:vAlign w:val="center"/>
            <w:hideMark/>
          </w:tcPr>
          <w:p w14:paraId="41F3685F"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4AFEB9F7"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0A681369" w14:textId="77777777" w:rsidR="000F4203" w:rsidRPr="0051288B" w:rsidRDefault="000F4203" w:rsidP="000F4203">
            <w:pPr>
              <w:spacing w:line="256" w:lineRule="auto"/>
              <w:jc w:val="right"/>
              <w:rPr>
                <w:color w:val="010000"/>
                <w:sz w:val="16"/>
                <w:szCs w:val="16"/>
              </w:rPr>
            </w:pPr>
            <w:r w:rsidRPr="0051288B">
              <w:rPr>
                <w:color w:val="010000"/>
                <w:sz w:val="16"/>
                <w:szCs w:val="16"/>
              </w:rPr>
              <w:t>196</w:t>
            </w:r>
          </w:p>
        </w:tc>
        <w:tc>
          <w:tcPr>
            <w:tcW w:w="1866" w:type="dxa"/>
            <w:tcBorders>
              <w:top w:val="nil"/>
              <w:left w:val="nil"/>
              <w:bottom w:val="single" w:sz="4" w:space="0" w:color="auto"/>
              <w:right w:val="single" w:sz="4" w:space="0" w:color="auto"/>
            </w:tcBorders>
            <w:shd w:val="clear" w:color="auto" w:fill="FFFFFF"/>
            <w:vAlign w:val="bottom"/>
            <w:hideMark/>
          </w:tcPr>
          <w:p w14:paraId="55BD4DC7" w14:textId="77777777" w:rsidR="000F4203" w:rsidRPr="0051288B" w:rsidRDefault="000F4203" w:rsidP="000F4203">
            <w:pPr>
              <w:spacing w:line="256" w:lineRule="auto"/>
              <w:rPr>
                <w:color w:val="010000"/>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bottom"/>
            <w:hideMark/>
          </w:tcPr>
          <w:p w14:paraId="5A5DB2B1" w14:textId="77777777" w:rsidR="000F4203" w:rsidRPr="0051288B" w:rsidRDefault="000F4203" w:rsidP="000F4203">
            <w:pPr>
              <w:spacing w:line="256" w:lineRule="auto"/>
              <w:rPr>
                <w:color w:val="010000"/>
                <w:sz w:val="16"/>
                <w:szCs w:val="16"/>
              </w:rPr>
            </w:pPr>
            <w:r w:rsidRPr="0051288B">
              <w:rPr>
                <w:color w:val="010000"/>
                <w:sz w:val="16"/>
                <w:szCs w:val="16"/>
              </w:rPr>
              <w:t>390944</w:t>
            </w:r>
          </w:p>
        </w:tc>
        <w:tc>
          <w:tcPr>
            <w:tcW w:w="1250" w:type="dxa"/>
            <w:tcBorders>
              <w:top w:val="nil"/>
              <w:left w:val="nil"/>
              <w:bottom w:val="single" w:sz="4" w:space="0" w:color="auto"/>
              <w:right w:val="single" w:sz="4" w:space="0" w:color="auto"/>
            </w:tcBorders>
            <w:shd w:val="clear" w:color="auto" w:fill="FFFFFF"/>
            <w:hideMark/>
          </w:tcPr>
          <w:p w14:paraId="579D239D" w14:textId="77777777" w:rsidR="000F4203" w:rsidRPr="0051288B" w:rsidRDefault="000F4203" w:rsidP="000F4203">
            <w:pPr>
              <w:spacing w:line="256" w:lineRule="auto"/>
              <w:jc w:val="center"/>
              <w:rPr>
                <w:color w:val="010000"/>
                <w:sz w:val="16"/>
                <w:szCs w:val="16"/>
              </w:rPr>
            </w:pPr>
            <w:r w:rsidRPr="0051288B">
              <w:rPr>
                <w:color w:val="010000"/>
                <w:sz w:val="16"/>
                <w:szCs w:val="16"/>
              </w:rPr>
              <w:t>2008</w:t>
            </w:r>
          </w:p>
        </w:tc>
        <w:tc>
          <w:tcPr>
            <w:tcW w:w="2663" w:type="dxa"/>
            <w:tcBorders>
              <w:top w:val="nil"/>
              <w:left w:val="nil"/>
              <w:bottom w:val="single" w:sz="4" w:space="0" w:color="auto"/>
              <w:right w:val="single" w:sz="4" w:space="0" w:color="auto"/>
            </w:tcBorders>
            <w:vAlign w:val="center"/>
            <w:hideMark/>
          </w:tcPr>
          <w:p w14:paraId="426C2CC8" w14:textId="77777777" w:rsidR="000F4203" w:rsidRPr="0051288B" w:rsidRDefault="000F4203" w:rsidP="000F4203">
            <w:pPr>
              <w:spacing w:line="256" w:lineRule="auto"/>
              <w:jc w:val="center"/>
              <w:rPr>
                <w:color w:val="010000"/>
                <w:sz w:val="16"/>
                <w:szCs w:val="16"/>
              </w:rPr>
            </w:pPr>
            <w:r w:rsidRPr="0051288B">
              <w:rPr>
                <w:sz w:val="16"/>
                <w:szCs w:val="16"/>
              </w:rPr>
              <w:t>1</w:t>
            </w:r>
          </w:p>
        </w:tc>
      </w:tr>
      <w:tr w:rsidR="000F4203" w:rsidRPr="0051288B" w14:paraId="46449833"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2931133F" w14:textId="77777777" w:rsidR="000F4203" w:rsidRPr="0051288B" w:rsidRDefault="000F4203" w:rsidP="000F4203">
            <w:pPr>
              <w:spacing w:line="256" w:lineRule="auto"/>
              <w:jc w:val="right"/>
              <w:rPr>
                <w:color w:val="010000"/>
                <w:sz w:val="16"/>
                <w:szCs w:val="16"/>
              </w:rPr>
            </w:pPr>
            <w:r w:rsidRPr="0051288B">
              <w:rPr>
                <w:color w:val="010000"/>
                <w:sz w:val="16"/>
                <w:szCs w:val="16"/>
              </w:rPr>
              <w:t>197</w:t>
            </w:r>
          </w:p>
        </w:tc>
        <w:tc>
          <w:tcPr>
            <w:tcW w:w="1866" w:type="dxa"/>
            <w:tcBorders>
              <w:top w:val="nil"/>
              <w:left w:val="nil"/>
              <w:bottom w:val="single" w:sz="4" w:space="0" w:color="auto"/>
              <w:right w:val="single" w:sz="4" w:space="0" w:color="auto"/>
            </w:tcBorders>
            <w:shd w:val="clear" w:color="auto" w:fill="FFFFFF"/>
            <w:vAlign w:val="bottom"/>
            <w:hideMark/>
          </w:tcPr>
          <w:p w14:paraId="5ABC1B8C" w14:textId="77777777" w:rsidR="000F4203" w:rsidRPr="0051288B" w:rsidRDefault="000F4203" w:rsidP="000F4203">
            <w:pPr>
              <w:spacing w:line="256" w:lineRule="auto"/>
              <w:rPr>
                <w:color w:val="010000"/>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bottom"/>
            <w:hideMark/>
          </w:tcPr>
          <w:p w14:paraId="7D79A485" w14:textId="77777777" w:rsidR="000F4203" w:rsidRPr="0051288B" w:rsidRDefault="000F4203" w:rsidP="000F4203">
            <w:pPr>
              <w:spacing w:line="256" w:lineRule="auto"/>
              <w:rPr>
                <w:color w:val="010000"/>
                <w:sz w:val="16"/>
                <w:szCs w:val="16"/>
              </w:rPr>
            </w:pPr>
            <w:r w:rsidRPr="0051288B">
              <w:rPr>
                <w:color w:val="010000"/>
                <w:sz w:val="16"/>
                <w:szCs w:val="16"/>
              </w:rPr>
              <w:t>390945</w:t>
            </w:r>
          </w:p>
        </w:tc>
        <w:tc>
          <w:tcPr>
            <w:tcW w:w="1250" w:type="dxa"/>
            <w:tcBorders>
              <w:top w:val="nil"/>
              <w:left w:val="nil"/>
              <w:bottom w:val="single" w:sz="4" w:space="0" w:color="auto"/>
              <w:right w:val="single" w:sz="4" w:space="0" w:color="auto"/>
            </w:tcBorders>
            <w:shd w:val="clear" w:color="auto" w:fill="FFFFFF"/>
            <w:hideMark/>
          </w:tcPr>
          <w:p w14:paraId="3EA97A47" w14:textId="77777777" w:rsidR="000F4203" w:rsidRPr="0051288B" w:rsidRDefault="000F4203" w:rsidP="000F4203">
            <w:pPr>
              <w:spacing w:line="256" w:lineRule="auto"/>
              <w:jc w:val="center"/>
              <w:rPr>
                <w:color w:val="010000"/>
                <w:sz w:val="16"/>
                <w:szCs w:val="16"/>
              </w:rPr>
            </w:pPr>
            <w:r w:rsidRPr="0051288B">
              <w:rPr>
                <w:color w:val="010000"/>
                <w:sz w:val="16"/>
                <w:szCs w:val="16"/>
              </w:rPr>
              <w:t>2010</w:t>
            </w:r>
          </w:p>
        </w:tc>
        <w:tc>
          <w:tcPr>
            <w:tcW w:w="2663" w:type="dxa"/>
            <w:tcBorders>
              <w:top w:val="nil"/>
              <w:left w:val="nil"/>
              <w:bottom w:val="single" w:sz="4" w:space="0" w:color="auto"/>
              <w:right w:val="single" w:sz="4" w:space="0" w:color="auto"/>
            </w:tcBorders>
            <w:vAlign w:val="center"/>
            <w:hideMark/>
          </w:tcPr>
          <w:p w14:paraId="06C4C84B"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2B28013B"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508FA3C9" w14:textId="77777777" w:rsidR="000F4203" w:rsidRPr="0051288B" w:rsidRDefault="000F4203" w:rsidP="000F4203">
            <w:pPr>
              <w:spacing w:line="256" w:lineRule="auto"/>
              <w:jc w:val="right"/>
              <w:rPr>
                <w:color w:val="010000"/>
                <w:sz w:val="16"/>
                <w:szCs w:val="16"/>
              </w:rPr>
            </w:pPr>
            <w:r w:rsidRPr="0051288B">
              <w:rPr>
                <w:color w:val="010000"/>
                <w:sz w:val="16"/>
                <w:szCs w:val="16"/>
              </w:rPr>
              <w:t>198</w:t>
            </w:r>
          </w:p>
        </w:tc>
        <w:tc>
          <w:tcPr>
            <w:tcW w:w="1866" w:type="dxa"/>
            <w:tcBorders>
              <w:top w:val="nil"/>
              <w:left w:val="nil"/>
              <w:bottom w:val="single" w:sz="4" w:space="0" w:color="auto"/>
              <w:right w:val="single" w:sz="4" w:space="0" w:color="auto"/>
            </w:tcBorders>
            <w:shd w:val="clear" w:color="auto" w:fill="FFFFFF"/>
            <w:vAlign w:val="bottom"/>
            <w:hideMark/>
          </w:tcPr>
          <w:p w14:paraId="318B25E5" w14:textId="77777777" w:rsidR="000F4203" w:rsidRPr="0051288B" w:rsidRDefault="000F4203" w:rsidP="000F4203">
            <w:pPr>
              <w:spacing w:line="256" w:lineRule="auto"/>
              <w:rPr>
                <w:color w:val="010000"/>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bottom"/>
            <w:hideMark/>
          </w:tcPr>
          <w:p w14:paraId="42398DCB" w14:textId="77777777" w:rsidR="000F4203" w:rsidRPr="0051288B" w:rsidRDefault="000F4203" w:rsidP="000F4203">
            <w:pPr>
              <w:spacing w:line="256" w:lineRule="auto"/>
              <w:rPr>
                <w:color w:val="010000"/>
                <w:sz w:val="16"/>
                <w:szCs w:val="16"/>
              </w:rPr>
            </w:pPr>
            <w:r w:rsidRPr="0051288B">
              <w:rPr>
                <w:color w:val="010000"/>
                <w:sz w:val="16"/>
                <w:szCs w:val="16"/>
              </w:rPr>
              <w:t>390945</w:t>
            </w:r>
          </w:p>
        </w:tc>
        <w:tc>
          <w:tcPr>
            <w:tcW w:w="1250" w:type="dxa"/>
            <w:tcBorders>
              <w:top w:val="nil"/>
              <w:left w:val="nil"/>
              <w:bottom w:val="single" w:sz="4" w:space="0" w:color="auto"/>
              <w:right w:val="single" w:sz="4" w:space="0" w:color="auto"/>
            </w:tcBorders>
            <w:shd w:val="clear" w:color="auto" w:fill="FFFFFF"/>
            <w:hideMark/>
          </w:tcPr>
          <w:p w14:paraId="35018927" w14:textId="77777777" w:rsidR="000F4203" w:rsidRPr="0051288B" w:rsidRDefault="000F4203" w:rsidP="000F4203">
            <w:pPr>
              <w:spacing w:line="256" w:lineRule="auto"/>
              <w:jc w:val="center"/>
              <w:rPr>
                <w:color w:val="010000"/>
                <w:sz w:val="16"/>
                <w:szCs w:val="16"/>
              </w:rPr>
            </w:pPr>
            <w:r w:rsidRPr="0051288B">
              <w:rPr>
                <w:color w:val="010000"/>
                <w:sz w:val="16"/>
                <w:szCs w:val="16"/>
              </w:rPr>
              <w:t>2013</w:t>
            </w:r>
          </w:p>
        </w:tc>
        <w:tc>
          <w:tcPr>
            <w:tcW w:w="2663" w:type="dxa"/>
            <w:tcBorders>
              <w:top w:val="nil"/>
              <w:left w:val="nil"/>
              <w:bottom w:val="single" w:sz="4" w:space="0" w:color="auto"/>
              <w:right w:val="single" w:sz="4" w:space="0" w:color="auto"/>
            </w:tcBorders>
            <w:vAlign w:val="center"/>
            <w:hideMark/>
          </w:tcPr>
          <w:p w14:paraId="16F75FEF"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1E1A8242"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38C4111F" w14:textId="77777777" w:rsidR="000F4203" w:rsidRPr="0051288B" w:rsidRDefault="000F4203" w:rsidP="000F4203">
            <w:pPr>
              <w:spacing w:line="256" w:lineRule="auto"/>
              <w:jc w:val="right"/>
              <w:rPr>
                <w:color w:val="010000"/>
                <w:sz w:val="16"/>
                <w:szCs w:val="16"/>
              </w:rPr>
            </w:pPr>
            <w:r w:rsidRPr="0051288B">
              <w:rPr>
                <w:color w:val="010000"/>
                <w:sz w:val="16"/>
                <w:szCs w:val="16"/>
              </w:rPr>
              <w:t>199</w:t>
            </w:r>
          </w:p>
        </w:tc>
        <w:tc>
          <w:tcPr>
            <w:tcW w:w="1866" w:type="dxa"/>
            <w:tcBorders>
              <w:top w:val="nil"/>
              <w:left w:val="nil"/>
              <w:bottom w:val="single" w:sz="4" w:space="0" w:color="auto"/>
              <w:right w:val="single" w:sz="4" w:space="0" w:color="auto"/>
            </w:tcBorders>
            <w:shd w:val="clear" w:color="auto" w:fill="FFFFFF"/>
            <w:vAlign w:val="bottom"/>
            <w:hideMark/>
          </w:tcPr>
          <w:p w14:paraId="54D1A030" w14:textId="77777777" w:rsidR="000F4203" w:rsidRPr="0051288B" w:rsidRDefault="000F4203" w:rsidP="000F4203">
            <w:pPr>
              <w:spacing w:line="256" w:lineRule="auto"/>
              <w:rPr>
                <w:color w:val="010000"/>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bottom"/>
            <w:hideMark/>
          </w:tcPr>
          <w:p w14:paraId="08FB27AF" w14:textId="77777777" w:rsidR="000F4203" w:rsidRPr="0051288B" w:rsidRDefault="000F4203" w:rsidP="000F4203">
            <w:pPr>
              <w:spacing w:line="256" w:lineRule="auto"/>
              <w:rPr>
                <w:color w:val="010000"/>
                <w:sz w:val="16"/>
                <w:szCs w:val="16"/>
              </w:rPr>
            </w:pPr>
            <w:r w:rsidRPr="0051288B">
              <w:rPr>
                <w:color w:val="010000"/>
                <w:sz w:val="16"/>
                <w:szCs w:val="16"/>
              </w:rPr>
              <w:t>390994</w:t>
            </w:r>
          </w:p>
        </w:tc>
        <w:tc>
          <w:tcPr>
            <w:tcW w:w="1250" w:type="dxa"/>
            <w:tcBorders>
              <w:top w:val="nil"/>
              <w:left w:val="nil"/>
              <w:bottom w:val="single" w:sz="4" w:space="0" w:color="auto"/>
              <w:right w:val="single" w:sz="4" w:space="0" w:color="auto"/>
            </w:tcBorders>
            <w:shd w:val="clear" w:color="auto" w:fill="FFFFFF"/>
            <w:vAlign w:val="center"/>
            <w:hideMark/>
          </w:tcPr>
          <w:p w14:paraId="262E1AAD" w14:textId="77777777" w:rsidR="000F4203" w:rsidRPr="0051288B" w:rsidRDefault="000F4203" w:rsidP="000F4203">
            <w:pPr>
              <w:spacing w:line="256" w:lineRule="auto"/>
              <w:jc w:val="center"/>
              <w:rPr>
                <w:color w:val="010000"/>
                <w:sz w:val="16"/>
                <w:szCs w:val="16"/>
              </w:rPr>
            </w:pPr>
            <w:r w:rsidRPr="0051288B">
              <w:rPr>
                <w:color w:val="010000"/>
                <w:sz w:val="16"/>
                <w:szCs w:val="16"/>
              </w:rPr>
              <w:t>2007</w:t>
            </w:r>
          </w:p>
        </w:tc>
        <w:tc>
          <w:tcPr>
            <w:tcW w:w="2663" w:type="dxa"/>
            <w:tcBorders>
              <w:top w:val="nil"/>
              <w:left w:val="nil"/>
              <w:bottom w:val="single" w:sz="4" w:space="0" w:color="auto"/>
              <w:right w:val="single" w:sz="4" w:space="0" w:color="auto"/>
            </w:tcBorders>
            <w:vAlign w:val="center"/>
            <w:hideMark/>
          </w:tcPr>
          <w:p w14:paraId="51C217DE"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0E6A51D3"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7A03D2F3" w14:textId="77777777" w:rsidR="000F4203" w:rsidRPr="0051288B" w:rsidRDefault="000F4203" w:rsidP="000F4203">
            <w:pPr>
              <w:spacing w:line="256" w:lineRule="auto"/>
              <w:jc w:val="right"/>
              <w:rPr>
                <w:color w:val="010000"/>
                <w:sz w:val="16"/>
                <w:szCs w:val="16"/>
              </w:rPr>
            </w:pPr>
            <w:r w:rsidRPr="0051288B">
              <w:rPr>
                <w:color w:val="010000"/>
                <w:sz w:val="16"/>
                <w:szCs w:val="16"/>
              </w:rPr>
              <w:t>200</w:t>
            </w:r>
          </w:p>
        </w:tc>
        <w:tc>
          <w:tcPr>
            <w:tcW w:w="1866" w:type="dxa"/>
            <w:tcBorders>
              <w:top w:val="nil"/>
              <w:left w:val="nil"/>
              <w:bottom w:val="single" w:sz="4" w:space="0" w:color="auto"/>
              <w:right w:val="single" w:sz="4" w:space="0" w:color="auto"/>
            </w:tcBorders>
            <w:shd w:val="clear" w:color="auto" w:fill="FFFFFF"/>
            <w:vAlign w:val="bottom"/>
            <w:hideMark/>
          </w:tcPr>
          <w:p w14:paraId="7FC09E39" w14:textId="77777777" w:rsidR="000F4203" w:rsidRPr="0051288B" w:rsidRDefault="000F4203" w:rsidP="000F4203">
            <w:pPr>
              <w:spacing w:line="256" w:lineRule="auto"/>
              <w:rPr>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bottom"/>
            <w:hideMark/>
          </w:tcPr>
          <w:p w14:paraId="1B82EAEB" w14:textId="77777777" w:rsidR="000F4203" w:rsidRPr="0051288B" w:rsidRDefault="000F4203" w:rsidP="000F4203">
            <w:pPr>
              <w:spacing w:line="256" w:lineRule="auto"/>
              <w:rPr>
                <w:color w:val="010000"/>
                <w:sz w:val="16"/>
                <w:szCs w:val="16"/>
              </w:rPr>
            </w:pPr>
            <w:r w:rsidRPr="0051288B">
              <w:rPr>
                <w:color w:val="010000"/>
                <w:sz w:val="16"/>
                <w:szCs w:val="16"/>
              </w:rPr>
              <w:t>39094</w:t>
            </w:r>
          </w:p>
        </w:tc>
        <w:tc>
          <w:tcPr>
            <w:tcW w:w="1250" w:type="dxa"/>
            <w:tcBorders>
              <w:top w:val="nil"/>
              <w:left w:val="nil"/>
              <w:bottom w:val="single" w:sz="4" w:space="0" w:color="auto"/>
              <w:right w:val="single" w:sz="4" w:space="0" w:color="auto"/>
            </w:tcBorders>
            <w:shd w:val="clear" w:color="auto" w:fill="FFFFFF"/>
            <w:noWrap/>
            <w:vAlign w:val="center"/>
            <w:hideMark/>
          </w:tcPr>
          <w:p w14:paraId="087AF6BE" w14:textId="77777777" w:rsidR="000F4203" w:rsidRPr="0051288B" w:rsidRDefault="000F4203" w:rsidP="000F4203">
            <w:pPr>
              <w:spacing w:line="256" w:lineRule="auto"/>
              <w:jc w:val="center"/>
              <w:rPr>
                <w:sz w:val="16"/>
                <w:szCs w:val="16"/>
              </w:rPr>
            </w:pPr>
            <w:r w:rsidRPr="0051288B">
              <w:rPr>
                <w:color w:val="010000"/>
                <w:sz w:val="16"/>
                <w:szCs w:val="16"/>
              </w:rPr>
              <w:t>2006</w:t>
            </w:r>
          </w:p>
        </w:tc>
        <w:tc>
          <w:tcPr>
            <w:tcW w:w="2663" w:type="dxa"/>
            <w:tcBorders>
              <w:top w:val="nil"/>
              <w:left w:val="nil"/>
              <w:bottom w:val="single" w:sz="4" w:space="0" w:color="auto"/>
              <w:right w:val="single" w:sz="4" w:space="0" w:color="auto"/>
            </w:tcBorders>
            <w:vAlign w:val="center"/>
            <w:hideMark/>
          </w:tcPr>
          <w:p w14:paraId="7058816E"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71EE911D"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1FD1BEAE" w14:textId="77777777" w:rsidR="000F4203" w:rsidRPr="0051288B" w:rsidRDefault="000F4203" w:rsidP="000F4203">
            <w:pPr>
              <w:spacing w:line="256" w:lineRule="auto"/>
              <w:jc w:val="right"/>
              <w:rPr>
                <w:color w:val="010000"/>
                <w:sz w:val="16"/>
                <w:szCs w:val="16"/>
              </w:rPr>
            </w:pPr>
            <w:r w:rsidRPr="0051288B">
              <w:rPr>
                <w:color w:val="010000"/>
                <w:sz w:val="16"/>
                <w:szCs w:val="16"/>
              </w:rPr>
              <w:t>201</w:t>
            </w:r>
          </w:p>
        </w:tc>
        <w:tc>
          <w:tcPr>
            <w:tcW w:w="1866" w:type="dxa"/>
            <w:tcBorders>
              <w:top w:val="nil"/>
              <w:left w:val="nil"/>
              <w:bottom w:val="single" w:sz="4" w:space="0" w:color="auto"/>
              <w:right w:val="single" w:sz="4" w:space="0" w:color="auto"/>
            </w:tcBorders>
            <w:shd w:val="clear" w:color="auto" w:fill="FFFFFF"/>
            <w:vAlign w:val="bottom"/>
            <w:hideMark/>
          </w:tcPr>
          <w:p w14:paraId="4C8CE770" w14:textId="77777777" w:rsidR="000F4203" w:rsidRPr="0051288B" w:rsidRDefault="000F4203" w:rsidP="000F4203">
            <w:pPr>
              <w:spacing w:line="256" w:lineRule="auto"/>
              <w:rPr>
                <w:color w:val="010000"/>
                <w:sz w:val="16"/>
                <w:szCs w:val="16"/>
              </w:rPr>
            </w:pPr>
            <w:r w:rsidRPr="0051288B">
              <w:rPr>
                <w:color w:val="010000"/>
                <w:sz w:val="16"/>
                <w:szCs w:val="16"/>
              </w:rPr>
              <w:t>ВАЗ</w:t>
            </w:r>
          </w:p>
        </w:tc>
        <w:tc>
          <w:tcPr>
            <w:tcW w:w="1606" w:type="dxa"/>
            <w:tcBorders>
              <w:top w:val="nil"/>
              <w:left w:val="nil"/>
              <w:bottom w:val="single" w:sz="4" w:space="0" w:color="auto"/>
              <w:right w:val="single" w:sz="4" w:space="0" w:color="auto"/>
            </w:tcBorders>
            <w:shd w:val="clear" w:color="auto" w:fill="FFFFFF"/>
            <w:vAlign w:val="bottom"/>
            <w:hideMark/>
          </w:tcPr>
          <w:p w14:paraId="54977F70" w14:textId="77777777" w:rsidR="000F4203" w:rsidRPr="0051288B" w:rsidRDefault="000F4203" w:rsidP="000F4203">
            <w:pPr>
              <w:spacing w:line="256" w:lineRule="auto"/>
              <w:rPr>
                <w:color w:val="010000"/>
                <w:sz w:val="16"/>
                <w:szCs w:val="16"/>
              </w:rPr>
            </w:pPr>
            <w:r w:rsidRPr="0051288B">
              <w:rPr>
                <w:color w:val="010000"/>
                <w:sz w:val="16"/>
                <w:szCs w:val="16"/>
              </w:rPr>
              <w:t>232900</w:t>
            </w:r>
          </w:p>
        </w:tc>
        <w:tc>
          <w:tcPr>
            <w:tcW w:w="1250" w:type="dxa"/>
            <w:tcBorders>
              <w:top w:val="nil"/>
              <w:left w:val="nil"/>
              <w:bottom w:val="single" w:sz="4" w:space="0" w:color="auto"/>
              <w:right w:val="single" w:sz="4" w:space="0" w:color="auto"/>
            </w:tcBorders>
            <w:shd w:val="clear" w:color="auto" w:fill="FFFFFF"/>
            <w:hideMark/>
          </w:tcPr>
          <w:p w14:paraId="5300DE07" w14:textId="77777777" w:rsidR="000F4203" w:rsidRPr="0051288B" w:rsidRDefault="000F4203" w:rsidP="000F4203">
            <w:pPr>
              <w:spacing w:line="256" w:lineRule="auto"/>
              <w:jc w:val="center"/>
              <w:rPr>
                <w:color w:val="010000"/>
                <w:sz w:val="16"/>
                <w:szCs w:val="16"/>
              </w:rPr>
            </w:pPr>
            <w:r w:rsidRPr="0051288B">
              <w:rPr>
                <w:color w:val="010000"/>
                <w:sz w:val="16"/>
                <w:szCs w:val="16"/>
              </w:rPr>
              <w:t>2012</w:t>
            </w:r>
          </w:p>
        </w:tc>
        <w:tc>
          <w:tcPr>
            <w:tcW w:w="2663" w:type="dxa"/>
            <w:tcBorders>
              <w:top w:val="nil"/>
              <w:left w:val="nil"/>
              <w:bottom w:val="single" w:sz="4" w:space="0" w:color="auto"/>
              <w:right w:val="single" w:sz="4" w:space="0" w:color="auto"/>
            </w:tcBorders>
            <w:vAlign w:val="center"/>
            <w:hideMark/>
          </w:tcPr>
          <w:p w14:paraId="6352936C"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726A4595"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6842018A" w14:textId="77777777" w:rsidR="000F4203" w:rsidRPr="0051288B" w:rsidRDefault="000F4203" w:rsidP="000F4203">
            <w:pPr>
              <w:spacing w:line="256" w:lineRule="auto"/>
              <w:jc w:val="right"/>
              <w:rPr>
                <w:color w:val="010000"/>
                <w:sz w:val="16"/>
                <w:szCs w:val="16"/>
              </w:rPr>
            </w:pPr>
            <w:r w:rsidRPr="0051288B">
              <w:rPr>
                <w:color w:val="010000"/>
                <w:sz w:val="16"/>
                <w:szCs w:val="16"/>
              </w:rPr>
              <w:t>202</w:t>
            </w:r>
          </w:p>
        </w:tc>
        <w:tc>
          <w:tcPr>
            <w:tcW w:w="1866" w:type="dxa"/>
            <w:tcBorders>
              <w:top w:val="nil"/>
              <w:left w:val="nil"/>
              <w:bottom w:val="single" w:sz="4" w:space="0" w:color="auto"/>
              <w:right w:val="single" w:sz="4" w:space="0" w:color="auto"/>
            </w:tcBorders>
            <w:shd w:val="clear" w:color="auto" w:fill="FFFFFF"/>
            <w:vAlign w:val="bottom"/>
            <w:hideMark/>
          </w:tcPr>
          <w:p w14:paraId="4741FCA6" w14:textId="77777777" w:rsidR="000F4203" w:rsidRPr="0051288B" w:rsidRDefault="000F4203" w:rsidP="000F4203">
            <w:pPr>
              <w:spacing w:line="256" w:lineRule="auto"/>
              <w:rPr>
                <w:color w:val="010000"/>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bottom"/>
            <w:hideMark/>
          </w:tcPr>
          <w:p w14:paraId="49864D43" w14:textId="77777777" w:rsidR="000F4203" w:rsidRPr="0051288B" w:rsidRDefault="000F4203" w:rsidP="000F4203">
            <w:pPr>
              <w:spacing w:line="256" w:lineRule="auto"/>
              <w:rPr>
                <w:color w:val="010000"/>
                <w:sz w:val="16"/>
                <w:szCs w:val="16"/>
              </w:rPr>
            </w:pPr>
            <w:r w:rsidRPr="0051288B">
              <w:rPr>
                <w:sz w:val="16"/>
                <w:szCs w:val="16"/>
              </w:rPr>
              <w:t>390945</w:t>
            </w:r>
          </w:p>
        </w:tc>
        <w:tc>
          <w:tcPr>
            <w:tcW w:w="1250" w:type="dxa"/>
            <w:tcBorders>
              <w:top w:val="nil"/>
              <w:left w:val="nil"/>
              <w:bottom w:val="single" w:sz="4" w:space="0" w:color="auto"/>
              <w:right w:val="single" w:sz="4" w:space="0" w:color="auto"/>
            </w:tcBorders>
            <w:shd w:val="clear" w:color="auto" w:fill="FFFFFF"/>
            <w:vAlign w:val="center"/>
            <w:hideMark/>
          </w:tcPr>
          <w:p w14:paraId="404EDED4" w14:textId="77777777" w:rsidR="000F4203" w:rsidRPr="0051288B" w:rsidRDefault="000F4203" w:rsidP="000F4203">
            <w:pPr>
              <w:spacing w:line="256" w:lineRule="auto"/>
              <w:jc w:val="center"/>
              <w:rPr>
                <w:color w:val="010000"/>
                <w:sz w:val="16"/>
                <w:szCs w:val="16"/>
              </w:rPr>
            </w:pPr>
            <w:r w:rsidRPr="0051288B">
              <w:rPr>
                <w:color w:val="010000"/>
                <w:sz w:val="16"/>
                <w:szCs w:val="16"/>
              </w:rPr>
              <w:t>2012</w:t>
            </w:r>
          </w:p>
        </w:tc>
        <w:tc>
          <w:tcPr>
            <w:tcW w:w="2663" w:type="dxa"/>
            <w:tcBorders>
              <w:top w:val="nil"/>
              <w:left w:val="nil"/>
              <w:bottom w:val="single" w:sz="4" w:space="0" w:color="auto"/>
              <w:right w:val="single" w:sz="4" w:space="0" w:color="auto"/>
            </w:tcBorders>
            <w:vAlign w:val="center"/>
            <w:hideMark/>
          </w:tcPr>
          <w:p w14:paraId="2CC73C8A"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7810D6BC"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71FC61F5" w14:textId="77777777" w:rsidR="000F4203" w:rsidRPr="0051288B" w:rsidRDefault="000F4203" w:rsidP="000F4203">
            <w:pPr>
              <w:spacing w:line="256" w:lineRule="auto"/>
              <w:jc w:val="right"/>
              <w:rPr>
                <w:color w:val="010000"/>
                <w:sz w:val="16"/>
                <w:szCs w:val="16"/>
              </w:rPr>
            </w:pPr>
            <w:r w:rsidRPr="0051288B">
              <w:rPr>
                <w:color w:val="010000"/>
                <w:sz w:val="16"/>
                <w:szCs w:val="16"/>
              </w:rPr>
              <w:t>203</w:t>
            </w:r>
          </w:p>
        </w:tc>
        <w:tc>
          <w:tcPr>
            <w:tcW w:w="1866" w:type="dxa"/>
            <w:tcBorders>
              <w:top w:val="nil"/>
              <w:left w:val="nil"/>
              <w:bottom w:val="single" w:sz="4" w:space="0" w:color="auto"/>
              <w:right w:val="single" w:sz="4" w:space="0" w:color="auto"/>
            </w:tcBorders>
            <w:shd w:val="clear" w:color="auto" w:fill="FFFFFF"/>
            <w:vAlign w:val="bottom"/>
            <w:hideMark/>
          </w:tcPr>
          <w:p w14:paraId="7A46E584" w14:textId="77777777" w:rsidR="000F4203" w:rsidRPr="0051288B" w:rsidRDefault="000F4203" w:rsidP="000F4203">
            <w:pPr>
              <w:spacing w:line="256" w:lineRule="auto"/>
              <w:rPr>
                <w:color w:val="010000"/>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bottom"/>
            <w:hideMark/>
          </w:tcPr>
          <w:p w14:paraId="0CE0005A" w14:textId="77777777" w:rsidR="000F4203" w:rsidRPr="0051288B" w:rsidRDefault="000F4203" w:rsidP="000F4203">
            <w:pPr>
              <w:spacing w:line="256" w:lineRule="auto"/>
              <w:rPr>
                <w:color w:val="010000"/>
                <w:sz w:val="16"/>
                <w:szCs w:val="16"/>
              </w:rPr>
            </w:pPr>
            <w:r w:rsidRPr="0051288B">
              <w:rPr>
                <w:sz w:val="16"/>
                <w:szCs w:val="16"/>
              </w:rPr>
              <w:t>390945</w:t>
            </w:r>
          </w:p>
        </w:tc>
        <w:tc>
          <w:tcPr>
            <w:tcW w:w="1250" w:type="dxa"/>
            <w:tcBorders>
              <w:top w:val="nil"/>
              <w:left w:val="nil"/>
              <w:bottom w:val="single" w:sz="4" w:space="0" w:color="auto"/>
              <w:right w:val="single" w:sz="4" w:space="0" w:color="auto"/>
            </w:tcBorders>
            <w:shd w:val="clear" w:color="auto" w:fill="FFFFFF"/>
            <w:vAlign w:val="center"/>
            <w:hideMark/>
          </w:tcPr>
          <w:p w14:paraId="087A38DE" w14:textId="77777777" w:rsidR="000F4203" w:rsidRPr="0051288B" w:rsidRDefault="000F4203" w:rsidP="000F4203">
            <w:pPr>
              <w:spacing w:line="256" w:lineRule="auto"/>
              <w:jc w:val="center"/>
              <w:rPr>
                <w:color w:val="010000"/>
                <w:sz w:val="16"/>
                <w:szCs w:val="16"/>
              </w:rPr>
            </w:pPr>
            <w:r w:rsidRPr="0051288B">
              <w:rPr>
                <w:color w:val="010000"/>
                <w:sz w:val="16"/>
                <w:szCs w:val="16"/>
              </w:rPr>
              <w:t>2009</w:t>
            </w:r>
          </w:p>
        </w:tc>
        <w:tc>
          <w:tcPr>
            <w:tcW w:w="2663" w:type="dxa"/>
            <w:tcBorders>
              <w:top w:val="nil"/>
              <w:left w:val="nil"/>
              <w:bottom w:val="single" w:sz="4" w:space="0" w:color="auto"/>
              <w:right w:val="single" w:sz="4" w:space="0" w:color="auto"/>
            </w:tcBorders>
            <w:vAlign w:val="center"/>
            <w:hideMark/>
          </w:tcPr>
          <w:p w14:paraId="53E44AA7"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5579246D"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390AE3FB" w14:textId="77777777" w:rsidR="000F4203" w:rsidRPr="0051288B" w:rsidRDefault="000F4203" w:rsidP="000F4203">
            <w:pPr>
              <w:spacing w:line="256" w:lineRule="auto"/>
              <w:jc w:val="right"/>
              <w:rPr>
                <w:color w:val="010000"/>
                <w:sz w:val="16"/>
                <w:szCs w:val="16"/>
              </w:rPr>
            </w:pPr>
            <w:r w:rsidRPr="0051288B">
              <w:rPr>
                <w:color w:val="010000"/>
                <w:sz w:val="16"/>
                <w:szCs w:val="16"/>
              </w:rPr>
              <w:t>204</w:t>
            </w:r>
          </w:p>
        </w:tc>
        <w:tc>
          <w:tcPr>
            <w:tcW w:w="1866" w:type="dxa"/>
            <w:tcBorders>
              <w:top w:val="nil"/>
              <w:left w:val="nil"/>
              <w:bottom w:val="single" w:sz="4" w:space="0" w:color="auto"/>
              <w:right w:val="single" w:sz="4" w:space="0" w:color="auto"/>
            </w:tcBorders>
            <w:vAlign w:val="center"/>
            <w:hideMark/>
          </w:tcPr>
          <w:p w14:paraId="71D8ED6C" w14:textId="77777777" w:rsidR="000F4203" w:rsidRPr="0051288B" w:rsidRDefault="000F4203" w:rsidP="000F4203">
            <w:pPr>
              <w:spacing w:line="256" w:lineRule="auto"/>
              <w:rPr>
                <w:color w:val="010000"/>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vAlign w:val="center"/>
            <w:hideMark/>
          </w:tcPr>
          <w:p w14:paraId="2A192EE3" w14:textId="77777777" w:rsidR="000F4203" w:rsidRPr="0051288B" w:rsidRDefault="000F4203" w:rsidP="000F4203">
            <w:pPr>
              <w:spacing w:line="256" w:lineRule="auto"/>
              <w:rPr>
                <w:color w:val="010000"/>
                <w:sz w:val="16"/>
                <w:szCs w:val="16"/>
              </w:rPr>
            </w:pPr>
            <w:r w:rsidRPr="0051288B">
              <w:rPr>
                <w:sz w:val="16"/>
                <w:szCs w:val="16"/>
              </w:rPr>
              <w:t>390995</w:t>
            </w:r>
          </w:p>
        </w:tc>
        <w:tc>
          <w:tcPr>
            <w:tcW w:w="1250" w:type="dxa"/>
            <w:tcBorders>
              <w:top w:val="nil"/>
              <w:left w:val="nil"/>
              <w:bottom w:val="single" w:sz="4" w:space="0" w:color="auto"/>
              <w:right w:val="single" w:sz="4" w:space="0" w:color="auto"/>
            </w:tcBorders>
            <w:vAlign w:val="center"/>
            <w:hideMark/>
          </w:tcPr>
          <w:p w14:paraId="23288E9D" w14:textId="77777777" w:rsidR="000F4203" w:rsidRPr="0051288B" w:rsidRDefault="000F4203" w:rsidP="000F4203">
            <w:pPr>
              <w:spacing w:line="256" w:lineRule="auto"/>
              <w:jc w:val="center"/>
              <w:rPr>
                <w:color w:val="010000"/>
                <w:sz w:val="16"/>
                <w:szCs w:val="16"/>
              </w:rPr>
            </w:pPr>
            <w:r w:rsidRPr="0051288B">
              <w:rPr>
                <w:color w:val="010000"/>
                <w:sz w:val="16"/>
                <w:szCs w:val="16"/>
              </w:rPr>
              <w:t>2015</w:t>
            </w:r>
          </w:p>
        </w:tc>
        <w:tc>
          <w:tcPr>
            <w:tcW w:w="2663" w:type="dxa"/>
            <w:tcBorders>
              <w:top w:val="nil"/>
              <w:left w:val="nil"/>
              <w:bottom w:val="single" w:sz="4" w:space="0" w:color="auto"/>
              <w:right w:val="single" w:sz="4" w:space="0" w:color="auto"/>
            </w:tcBorders>
            <w:vAlign w:val="center"/>
            <w:hideMark/>
          </w:tcPr>
          <w:p w14:paraId="65F3CFD6" w14:textId="77777777" w:rsidR="000F4203" w:rsidRPr="0051288B" w:rsidRDefault="000F4203" w:rsidP="000F4203">
            <w:pPr>
              <w:spacing w:line="256" w:lineRule="auto"/>
              <w:jc w:val="center"/>
              <w:rPr>
                <w:color w:val="010000"/>
                <w:sz w:val="16"/>
                <w:szCs w:val="16"/>
              </w:rPr>
            </w:pPr>
            <w:r w:rsidRPr="0051288B">
              <w:rPr>
                <w:sz w:val="16"/>
                <w:szCs w:val="16"/>
              </w:rPr>
              <w:t>1</w:t>
            </w:r>
          </w:p>
        </w:tc>
      </w:tr>
      <w:tr w:rsidR="000F4203" w:rsidRPr="0051288B" w14:paraId="0D3BA0D9"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237741B7" w14:textId="77777777" w:rsidR="000F4203" w:rsidRPr="0051288B" w:rsidRDefault="000F4203" w:rsidP="000F4203">
            <w:pPr>
              <w:spacing w:line="256" w:lineRule="auto"/>
              <w:jc w:val="right"/>
              <w:rPr>
                <w:color w:val="010000"/>
                <w:sz w:val="16"/>
                <w:szCs w:val="16"/>
              </w:rPr>
            </w:pPr>
            <w:r w:rsidRPr="0051288B">
              <w:rPr>
                <w:color w:val="010000"/>
                <w:sz w:val="16"/>
                <w:szCs w:val="16"/>
              </w:rPr>
              <w:t>205</w:t>
            </w:r>
          </w:p>
        </w:tc>
        <w:tc>
          <w:tcPr>
            <w:tcW w:w="1866" w:type="dxa"/>
            <w:tcBorders>
              <w:top w:val="nil"/>
              <w:left w:val="nil"/>
              <w:bottom w:val="single" w:sz="4" w:space="0" w:color="auto"/>
              <w:right w:val="single" w:sz="4" w:space="0" w:color="auto"/>
            </w:tcBorders>
            <w:shd w:val="clear" w:color="auto" w:fill="FFFFFF"/>
            <w:noWrap/>
            <w:vAlign w:val="center"/>
            <w:hideMark/>
          </w:tcPr>
          <w:p w14:paraId="3120D456" w14:textId="77777777" w:rsidR="000F4203" w:rsidRPr="0051288B" w:rsidRDefault="000F4203" w:rsidP="000F4203">
            <w:pPr>
              <w:spacing w:line="256" w:lineRule="auto"/>
              <w:rPr>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537EAC53" w14:textId="77777777" w:rsidR="000F4203" w:rsidRPr="0051288B" w:rsidRDefault="000F4203" w:rsidP="000F4203">
            <w:pPr>
              <w:spacing w:line="256" w:lineRule="auto"/>
              <w:rPr>
                <w:color w:val="010000"/>
                <w:sz w:val="16"/>
                <w:szCs w:val="16"/>
              </w:rPr>
            </w:pPr>
            <w:r w:rsidRPr="0051288B">
              <w:rPr>
                <w:color w:val="010000"/>
                <w:sz w:val="16"/>
                <w:szCs w:val="16"/>
              </w:rPr>
              <w:t>390995</w:t>
            </w:r>
          </w:p>
        </w:tc>
        <w:tc>
          <w:tcPr>
            <w:tcW w:w="1250" w:type="dxa"/>
            <w:tcBorders>
              <w:top w:val="nil"/>
              <w:left w:val="nil"/>
              <w:bottom w:val="single" w:sz="4" w:space="0" w:color="auto"/>
              <w:right w:val="single" w:sz="4" w:space="0" w:color="auto"/>
            </w:tcBorders>
            <w:shd w:val="clear" w:color="auto" w:fill="FFFFFF"/>
            <w:noWrap/>
            <w:vAlign w:val="center"/>
            <w:hideMark/>
          </w:tcPr>
          <w:p w14:paraId="3DA5D820" w14:textId="77777777" w:rsidR="000F4203" w:rsidRPr="0051288B" w:rsidRDefault="000F4203" w:rsidP="000F4203">
            <w:pPr>
              <w:spacing w:line="256" w:lineRule="auto"/>
              <w:jc w:val="center"/>
              <w:rPr>
                <w:sz w:val="16"/>
                <w:szCs w:val="16"/>
              </w:rPr>
            </w:pPr>
            <w:r w:rsidRPr="0051288B">
              <w:rPr>
                <w:color w:val="010000"/>
                <w:sz w:val="16"/>
                <w:szCs w:val="16"/>
              </w:rPr>
              <w:t>2015</w:t>
            </w:r>
          </w:p>
        </w:tc>
        <w:tc>
          <w:tcPr>
            <w:tcW w:w="2663" w:type="dxa"/>
            <w:tcBorders>
              <w:top w:val="nil"/>
              <w:left w:val="nil"/>
              <w:bottom w:val="single" w:sz="4" w:space="0" w:color="auto"/>
              <w:right w:val="single" w:sz="4" w:space="0" w:color="auto"/>
            </w:tcBorders>
            <w:shd w:val="clear" w:color="auto" w:fill="FFFFFF"/>
            <w:vAlign w:val="center"/>
            <w:hideMark/>
          </w:tcPr>
          <w:p w14:paraId="1E6113A7" w14:textId="77777777" w:rsidR="000F4203" w:rsidRPr="0051288B" w:rsidRDefault="000F4203" w:rsidP="000F4203">
            <w:pPr>
              <w:spacing w:line="256" w:lineRule="auto"/>
              <w:jc w:val="center"/>
              <w:rPr>
                <w:sz w:val="16"/>
                <w:szCs w:val="16"/>
              </w:rPr>
            </w:pPr>
            <w:r w:rsidRPr="0051288B">
              <w:rPr>
                <w:color w:val="010000"/>
                <w:sz w:val="16"/>
                <w:szCs w:val="16"/>
              </w:rPr>
              <w:t>1</w:t>
            </w:r>
          </w:p>
        </w:tc>
      </w:tr>
      <w:tr w:rsidR="000F4203" w:rsidRPr="0051288B" w14:paraId="3179D43E"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43965AA1" w14:textId="77777777" w:rsidR="000F4203" w:rsidRPr="0051288B" w:rsidRDefault="000F4203" w:rsidP="000F4203">
            <w:pPr>
              <w:spacing w:line="256" w:lineRule="auto"/>
              <w:jc w:val="right"/>
              <w:rPr>
                <w:color w:val="010000"/>
                <w:sz w:val="16"/>
                <w:szCs w:val="16"/>
              </w:rPr>
            </w:pPr>
            <w:r w:rsidRPr="0051288B">
              <w:rPr>
                <w:color w:val="010000"/>
                <w:sz w:val="16"/>
                <w:szCs w:val="16"/>
              </w:rPr>
              <w:t>206</w:t>
            </w:r>
          </w:p>
        </w:tc>
        <w:tc>
          <w:tcPr>
            <w:tcW w:w="1866" w:type="dxa"/>
            <w:tcBorders>
              <w:top w:val="nil"/>
              <w:left w:val="nil"/>
              <w:bottom w:val="single" w:sz="4" w:space="0" w:color="auto"/>
              <w:right w:val="single" w:sz="4" w:space="0" w:color="auto"/>
            </w:tcBorders>
            <w:shd w:val="clear" w:color="auto" w:fill="FFFFFF"/>
            <w:noWrap/>
            <w:vAlign w:val="center"/>
            <w:hideMark/>
          </w:tcPr>
          <w:p w14:paraId="7A1FBC5C" w14:textId="77777777" w:rsidR="000F4203" w:rsidRPr="0051288B" w:rsidRDefault="000F4203" w:rsidP="000F4203">
            <w:pPr>
              <w:spacing w:line="256" w:lineRule="auto"/>
              <w:rPr>
                <w:sz w:val="16"/>
                <w:szCs w:val="16"/>
              </w:rPr>
            </w:pPr>
            <w:r w:rsidRPr="0051288B">
              <w:rPr>
                <w:sz w:val="16"/>
                <w:szCs w:val="16"/>
              </w:rPr>
              <w:t xml:space="preserve"> ГАЗ</w:t>
            </w:r>
          </w:p>
        </w:tc>
        <w:tc>
          <w:tcPr>
            <w:tcW w:w="1606" w:type="dxa"/>
            <w:tcBorders>
              <w:top w:val="nil"/>
              <w:left w:val="nil"/>
              <w:bottom w:val="single" w:sz="4" w:space="0" w:color="auto"/>
              <w:right w:val="single" w:sz="4" w:space="0" w:color="auto"/>
            </w:tcBorders>
            <w:shd w:val="clear" w:color="auto" w:fill="FFFFFF"/>
            <w:vAlign w:val="center"/>
            <w:hideMark/>
          </w:tcPr>
          <w:p w14:paraId="2E8A0883" w14:textId="77777777" w:rsidR="000F4203" w:rsidRPr="0051288B" w:rsidRDefault="000F4203" w:rsidP="000F4203">
            <w:pPr>
              <w:spacing w:line="256" w:lineRule="auto"/>
              <w:rPr>
                <w:color w:val="010000"/>
                <w:sz w:val="16"/>
                <w:szCs w:val="16"/>
              </w:rPr>
            </w:pPr>
            <w:r w:rsidRPr="0051288B">
              <w:rPr>
                <w:color w:val="010000"/>
                <w:sz w:val="16"/>
                <w:szCs w:val="16"/>
              </w:rPr>
              <w:t>66</w:t>
            </w:r>
          </w:p>
        </w:tc>
        <w:tc>
          <w:tcPr>
            <w:tcW w:w="1250" w:type="dxa"/>
            <w:tcBorders>
              <w:top w:val="nil"/>
              <w:left w:val="nil"/>
              <w:bottom w:val="single" w:sz="4" w:space="0" w:color="auto"/>
              <w:right w:val="single" w:sz="4" w:space="0" w:color="auto"/>
            </w:tcBorders>
            <w:shd w:val="clear" w:color="auto" w:fill="FFFFFF"/>
            <w:noWrap/>
            <w:vAlign w:val="center"/>
            <w:hideMark/>
          </w:tcPr>
          <w:p w14:paraId="0075636F" w14:textId="77777777" w:rsidR="000F4203" w:rsidRPr="0051288B" w:rsidRDefault="000F4203" w:rsidP="000F4203">
            <w:pPr>
              <w:spacing w:line="256" w:lineRule="auto"/>
              <w:jc w:val="center"/>
              <w:rPr>
                <w:sz w:val="16"/>
                <w:szCs w:val="16"/>
              </w:rPr>
            </w:pPr>
            <w:r w:rsidRPr="0051288B">
              <w:rPr>
                <w:sz w:val="16"/>
                <w:szCs w:val="16"/>
              </w:rPr>
              <w:t>1988</w:t>
            </w:r>
          </w:p>
        </w:tc>
        <w:tc>
          <w:tcPr>
            <w:tcW w:w="2663" w:type="dxa"/>
            <w:tcBorders>
              <w:top w:val="nil"/>
              <w:left w:val="nil"/>
              <w:bottom w:val="single" w:sz="4" w:space="0" w:color="auto"/>
              <w:right w:val="single" w:sz="4" w:space="0" w:color="auto"/>
            </w:tcBorders>
            <w:vAlign w:val="center"/>
            <w:hideMark/>
          </w:tcPr>
          <w:p w14:paraId="327444A2"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10523ABF"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29D02840" w14:textId="77777777" w:rsidR="000F4203" w:rsidRPr="0051288B" w:rsidRDefault="000F4203" w:rsidP="000F4203">
            <w:pPr>
              <w:spacing w:line="256" w:lineRule="auto"/>
              <w:jc w:val="right"/>
              <w:rPr>
                <w:color w:val="010000"/>
                <w:sz w:val="16"/>
                <w:szCs w:val="16"/>
              </w:rPr>
            </w:pPr>
            <w:r w:rsidRPr="0051288B">
              <w:rPr>
                <w:color w:val="010000"/>
                <w:sz w:val="16"/>
                <w:szCs w:val="16"/>
              </w:rPr>
              <w:t>207</w:t>
            </w:r>
          </w:p>
        </w:tc>
        <w:tc>
          <w:tcPr>
            <w:tcW w:w="1866" w:type="dxa"/>
            <w:tcBorders>
              <w:top w:val="nil"/>
              <w:left w:val="nil"/>
              <w:bottom w:val="single" w:sz="4" w:space="0" w:color="auto"/>
              <w:right w:val="single" w:sz="4" w:space="0" w:color="auto"/>
            </w:tcBorders>
            <w:shd w:val="clear" w:color="auto" w:fill="FFFFFF"/>
            <w:noWrap/>
            <w:vAlign w:val="center"/>
            <w:hideMark/>
          </w:tcPr>
          <w:p w14:paraId="31A4F9A7" w14:textId="77777777" w:rsidR="000F4203" w:rsidRPr="0051288B" w:rsidRDefault="000F4203" w:rsidP="000F4203">
            <w:pPr>
              <w:spacing w:line="256" w:lineRule="auto"/>
              <w:rPr>
                <w:sz w:val="16"/>
                <w:szCs w:val="16"/>
              </w:rPr>
            </w:pPr>
            <w:r w:rsidRPr="0051288B">
              <w:rPr>
                <w:sz w:val="16"/>
                <w:szCs w:val="16"/>
              </w:rPr>
              <w:t>ГАЗ</w:t>
            </w:r>
          </w:p>
        </w:tc>
        <w:tc>
          <w:tcPr>
            <w:tcW w:w="1606" w:type="dxa"/>
            <w:tcBorders>
              <w:top w:val="nil"/>
              <w:left w:val="nil"/>
              <w:bottom w:val="single" w:sz="4" w:space="0" w:color="auto"/>
              <w:right w:val="single" w:sz="4" w:space="0" w:color="auto"/>
            </w:tcBorders>
            <w:shd w:val="clear" w:color="auto" w:fill="FFFFFF"/>
            <w:vAlign w:val="center"/>
            <w:hideMark/>
          </w:tcPr>
          <w:p w14:paraId="210A480F" w14:textId="77777777" w:rsidR="000F4203" w:rsidRPr="0051288B" w:rsidRDefault="000F4203" w:rsidP="000F4203">
            <w:pPr>
              <w:spacing w:line="256" w:lineRule="auto"/>
              <w:rPr>
                <w:color w:val="010000"/>
                <w:sz w:val="16"/>
                <w:szCs w:val="16"/>
              </w:rPr>
            </w:pPr>
            <w:r w:rsidRPr="0051288B">
              <w:rPr>
                <w:color w:val="010000"/>
                <w:sz w:val="16"/>
                <w:szCs w:val="16"/>
              </w:rPr>
              <w:t>32213</w:t>
            </w:r>
          </w:p>
        </w:tc>
        <w:tc>
          <w:tcPr>
            <w:tcW w:w="1250" w:type="dxa"/>
            <w:tcBorders>
              <w:top w:val="nil"/>
              <w:left w:val="nil"/>
              <w:bottom w:val="single" w:sz="4" w:space="0" w:color="auto"/>
              <w:right w:val="single" w:sz="4" w:space="0" w:color="auto"/>
            </w:tcBorders>
            <w:shd w:val="clear" w:color="auto" w:fill="FFFFFF"/>
            <w:noWrap/>
            <w:vAlign w:val="center"/>
            <w:hideMark/>
          </w:tcPr>
          <w:p w14:paraId="227B351D" w14:textId="77777777" w:rsidR="000F4203" w:rsidRPr="0051288B" w:rsidRDefault="000F4203" w:rsidP="000F4203">
            <w:pPr>
              <w:spacing w:line="256" w:lineRule="auto"/>
              <w:jc w:val="center"/>
              <w:rPr>
                <w:sz w:val="16"/>
                <w:szCs w:val="16"/>
              </w:rPr>
            </w:pPr>
            <w:r w:rsidRPr="0051288B">
              <w:rPr>
                <w:sz w:val="16"/>
                <w:szCs w:val="16"/>
              </w:rPr>
              <w:t>2006</w:t>
            </w:r>
          </w:p>
        </w:tc>
        <w:tc>
          <w:tcPr>
            <w:tcW w:w="2663" w:type="dxa"/>
            <w:tcBorders>
              <w:top w:val="nil"/>
              <w:left w:val="nil"/>
              <w:bottom w:val="single" w:sz="4" w:space="0" w:color="auto"/>
              <w:right w:val="single" w:sz="4" w:space="0" w:color="auto"/>
            </w:tcBorders>
            <w:vAlign w:val="center"/>
            <w:hideMark/>
          </w:tcPr>
          <w:p w14:paraId="6BB16A91"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3B00CA2D"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3DA46935" w14:textId="77777777" w:rsidR="000F4203" w:rsidRPr="0051288B" w:rsidRDefault="000F4203" w:rsidP="000F4203">
            <w:pPr>
              <w:spacing w:line="256" w:lineRule="auto"/>
              <w:jc w:val="right"/>
              <w:rPr>
                <w:color w:val="010000"/>
                <w:sz w:val="16"/>
                <w:szCs w:val="16"/>
              </w:rPr>
            </w:pPr>
            <w:r w:rsidRPr="0051288B">
              <w:rPr>
                <w:color w:val="010000"/>
                <w:sz w:val="16"/>
                <w:szCs w:val="16"/>
              </w:rPr>
              <w:t>208</w:t>
            </w:r>
          </w:p>
        </w:tc>
        <w:tc>
          <w:tcPr>
            <w:tcW w:w="1866" w:type="dxa"/>
            <w:tcBorders>
              <w:top w:val="nil"/>
              <w:left w:val="nil"/>
              <w:bottom w:val="single" w:sz="4" w:space="0" w:color="auto"/>
              <w:right w:val="single" w:sz="4" w:space="0" w:color="auto"/>
            </w:tcBorders>
            <w:shd w:val="clear" w:color="auto" w:fill="FFFFFF"/>
            <w:noWrap/>
            <w:vAlign w:val="center"/>
            <w:hideMark/>
          </w:tcPr>
          <w:p w14:paraId="6764FC74" w14:textId="77777777" w:rsidR="000F4203" w:rsidRPr="0051288B" w:rsidRDefault="000F4203" w:rsidP="000F4203">
            <w:pPr>
              <w:spacing w:line="256" w:lineRule="auto"/>
              <w:rPr>
                <w:sz w:val="16"/>
                <w:szCs w:val="16"/>
              </w:rPr>
            </w:pPr>
            <w:r w:rsidRPr="0051288B">
              <w:rPr>
                <w:sz w:val="16"/>
                <w:szCs w:val="16"/>
              </w:rPr>
              <w:t xml:space="preserve"> ГАЗ</w:t>
            </w:r>
          </w:p>
        </w:tc>
        <w:tc>
          <w:tcPr>
            <w:tcW w:w="1606" w:type="dxa"/>
            <w:tcBorders>
              <w:top w:val="nil"/>
              <w:left w:val="nil"/>
              <w:bottom w:val="single" w:sz="4" w:space="0" w:color="auto"/>
              <w:right w:val="single" w:sz="4" w:space="0" w:color="auto"/>
            </w:tcBorders>
            <w:shd w:val="clear" w:color="auto" w:fill="FFFFFF"/>
            <w:vAlign w:val="center"/>
            <w:hideMark/>
          </w:tcPr>
          <w:p w14:paraId="2835E50E" w14:textId="77777777" w:rsidR="000F4203" w:rsidRPr="0051288B" w:rsidRDefault="000F4203" w:rsidP="000F4203">
            <w:pPr>
              <w:spacing w:line="256" w:lineRule="auto"/>
              <w:rPr>
                <w:color w:val="010000"/>
                <w:sz w:val="16"/>
                <w:szCs w:val="16"/>
              </w:rPr>
            </w:pPr>
            <w:r w:rsidRPr="0051288B">
              <w:rPr>
                <w:color w:val="010000"/>
                <w:sz w:val="16"/>
                <w:szCs w:val="16"/>
              </w:rPr>
              <w:t>2705</w:t>
            </w:r>
          </w:p>
        </w:tc>
        <w:tc>
          <w:tcPr>
            <w:tcW w:w="1250" w:type="dxa"/>
            <w:tcBorders>
              <w:top w:val="nil"/>
              <w:left w:val="nil"/>
              <w:bottom w:val="single" w:sz="4" w:space="0" w:color="auto"/>
              <w:right w:val="single" w:sz="4" w:space="0" w:color="auto"/>
            </w:tcBorders>
            <w:shd w:val="clear" w:color="auto" w:fill="FFFFFF"/>
            <w:noWrap/>
            <w:vAlign w:val="center"/>
            <w:hideMark/>
          </w:tcPr>
          <w:p w14:paraId="36A107AE" w14:textId="77777777" w:rsidR="000F4203" w:rsidRPr="0051288B" w:rsidRDefault="000F4203" w:rsidP="000F4203">
            <w:pPr>
              <w:spacing w:line="256" w:lineRule="auto"/>
              <w:jc w:val="center"/>
              <w:rPr>
                <w:sz w:val="16"/>
                <w:szCs w:val="16"/>
              </w:rPr>
            </w:pPr>
            <w:r w:rsidRPr="0051288B">
              <w:rPr>
                <w:sz w:val="16"/>
                <w:szCs w:val="16"/>
              </w:rPr>
              <w:t>2007</w:t>
            </w:r>
          </w:p>
        </w:tc>
        <w:tc>
          <w:tcPr>
            <w:tcW w:w="2663" w:type="dxa"/>
            <w:tcBorders>
              <w:top w:val="nil"/>
              <w:left w:val="nil"/>
              <w:bottom w:val="single" w:sz="4" w:space="0" w:color="auto"/>
              <w:right w:val="single" w:sz="4" w:space="0" w:color="auto"/>
            </w:tcBorders>
            <w:vAlign w:val="center"/>
            <w:hideMark/>
          </w:tcPr>
          <w:p w14:paraId="5AB05D86"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7D8F5495"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2858FACA" w14:textId="77777777" w:rsidR="000F4203" w:rsidRPr="0051288B" w:rsidRDefault="000F4203" w:rsidP="000F4203">
            <w:pPr>
              <w:spacing w:line="256" w:lineRule="auto"/>
              <w:jc w:val="right"/>
              <w:rPr>
                <w:color w:val="010000"/>
                <w:sz w:val="16"/>
                <w:szCs w:val="16"/>
              </w:rPr>
            </w:pPr>
            <w:r w:rsidRPr="0051288B">
              <w:rPr>
                <w:color w:val="010000"/>
                <w:sz w:val="16"/>
                <w:szCs w:val="16"/>
              </w:rPr>
              <w:t>209</w:t>
            </w:r>
          </w:p>
        </w:tc>
        <w:tc>
          <w:tcPr>
            <w:tcW w:w="1866" w:type="dxa"/>
            <w:tcBorders>
              <w:top w:val="nil"/>
              <w:left w:val="nil"/>
              <w:bottom w:val="single" w:sz="4" w:space="0" w:color="auto"/>
              <w:right w:val="single" w:sz="4" w:space="0" w:color="auto"/>
            </w:tcBorders>
            <w:shd w:val="clear" w:color="auto" w:fill="FFFFFF"/>
            <w:noWrap/>
            <w:vAlign w:val="center"/>
            <w:hideMark/>
          </w:tcPr>
          <w:p w14:paraId="7899D412" w14:textId="77777777" w:rsidR="000F4203" w:rsidRPr="0051288B" w:rsidRDefault="000F4203" w:rsidP="000F4203">
            <w:pPr>
              <w:spacing w:line="256" w:lineRule="auto"/>
              <w:rPr>
                <w:sz w:val="16"/>
                <w:szCs w:val="16"/>
              </w:rPr>
            </w:pPr>
            <w:r w:rsidRPr="0051288B">
              <w:rPr>
                <w:sz w:val="16"/>
                <w:szCs w:val="16"/>
              </w:rPr>
              <w:t xml:space="preserve"> УАЗ</w:t>
            </w:r>
          </w:p>
        </w:tc>
        <w:tc>
          <w:tcPr>
            <w:tcW w:w="1606" w:type="dxa"/>
            <w:tcBorders>
              <w:top w:val="nil"/>
              <w:left w:val="nil"/>
              <w:bottom w:val="single" w:sz="4" w:space="0" w:color="auto"/>
              <w:right w:val="single" w:sz="4" w:space="0" w:color="auto"/>
            </w:tcBorders>
            <w:shd w:val="clear" w:color="auto" w:fill="FFFFFF"/>
            <w:vAlign w:val="center"/>
            <w:hideMark/>
          </w:tcPr>
          <w:p w14:paraId="4069BBB0" w14:textId="77777777" w:rsidR="000F4203" w:rsidRPr="0051288B" w:rsidRDefault="000F4203" w:rsidP="000F4203">
            <w:pPr>
              <w:spacing w:line="256" w:lineRule="auto"/>
              <w:rPr>
                <w:color w:val="010000"/>
                <w:sz w:val="16"/>
                <w:szCs w:val="16"/>
              </w:rPr>
            </w:pPr>
            <w:r w:rsidRPr="0051288B">
              <w:rPr>
                <w:color w:val="010000"/>
                <w:sz w:val="16"/>
                <w:szCs w:val="16"/>
              </w:rPr>
              <w:t>390945</w:t>
            </w:r>
          </w:p>
        </w:tc>
        <w:tc>
          <w:tcPr>
            <w:tcW w:w="1250" w:type="dxa"/>
            <w:tcBorders>
              <w:top w:val="nil"/>
              <w:left w:val="nil"/>
              <w:bottom w:val="single" w:sz="4" w:space="0" w:color="auto"/>
              <w:right w:val="single" w:sz="4" w:space="0" w:color="auto"/>
            </w:tcBorders>
            <w:shd w:val="clear" w:color="auto" w:fill="FFFFFF"/>
            <w:noWrap/>
            <w:vAlign w:val="center"/>
            <w:hideMark/>
          </w:tcPr>
          <w:p w14:paraId="3352203C" w14:textId="77777777" w:rsidR="000F4203" w:rsidRPr="0051288B" w:rsidRDefault="000F4203" w:rsidP="000F4203">
            <w:pPr>
              <w:spacing w:line="256" w:lineRule="auto"/>
              <w:jc w:val="center"/>
              <w:rPr>
                <w:sz w:val="16"/>
                <w:szCs w:val="16"/>
              </w:rPr>
            </w:pPr>
            <w:r w:rsidRPr="0051288B">
              <w:rPr>
                <w:sz w:val="16"/>
                <w:szCs w:val="16"/>
              </w:rPr>
              <w:t>2013</w:t>
            </w:r>
          </w:p>
        </w:tc>
        <w:tc>
          <w:tcPr>
            <w:tcW w:w="2663" w:type="dxa"/>
            <w:tcBorders>
              <w:top w:val="nil"/>
              <w:left w:val="nil"/>
              <w:bottom w:val="single" w:sz="4" w:space="0" w:color="auto"/>
              <w:right w:val="single" w:sz="4" w:space="0" w:color="auto"/>
            </w:tcBorders>
            <w:vAlign w:val="center"/>
            <w:hideMark/>
          </w:tcPr>
          <w:p w14:paraId="70AB7AB5"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4642671A"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7EACC871" w14:textId="77777777" w:rsidR="000F4203" w:rsidRPr="0051288B" w:rsidRDefault="000F4203" w:rsidP="000F4203">
            <w:pPr>
              <w:spacing w:line="256" w:lineRule="auto"/>
              <w:jc w:val="right"/>
              <w:rPr>
                <w:color w:val="010000"/>
                <w:sz w:val="16"/>
                <w:szCs w:val="16"/>
              </w:rPr>
            </w:pPr>
            <w:r w:rsidRPr="0051288B">
              <w:rPr>
                <w:color w:val="010000"/>
                <w:sz w:val="16"/>
                <w:szCs w:val="16"/>
              </w:rPr>
              <w:t>210</w:t>
            </w:r>
          </w:p>
        </w:tc>
        <w:tc>
          <w:tcPr>
            <w:tcW w:w="1866" w:type="dxa"/>
            <w:tcBorders>
              <w:top w:val="nil"/>
              <w:left w:val="nil"/>
              <w:bottom w:val="single" w:sz="4" w:space="0" w:color="auto"/>
              <w:right w:val="single" w:sz="4" w:space="0" w:color="auto"/>
            </w:tcBorders>
            <w:shd w:val="clear" w:color="auto" w:fill="FFFFFF"/>
            <w:noWrap/>
            <w:vAlign w:val="center"/>
            <w:hideMark/>
          </w:tcPr>
          <w:p w14:paraId="4592A20B" w14:textId="77777777" w:rsidR="000F4203" w:rsidRPr="0051288B" w:rsidRDefault="000F4203" w:rsidP="000F4203">
            <w:pPr>
              <w:spacing w:line="256" w:lineRule="auto"/>
              <w:rPr>
                <w:sz w:val="16"/>
                <w:szCs w:val="16"/>
              </w:rPr>
            </w:pPr>
            <w:r w:rsidRPr="0051288B">
              <w:rPr>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255F57BD" w14:textId="77777777" w:rsidR="000F4203" w:rsidRPr="0051288B" w:rsidRDefault="000F4203" w:rsidP="000F4203">
            <w:pPr>
              <w:spacing w:line="256" w:lineRule="auto"/>
              <w:rPr>
                <w:color w:val="010000"/>
                <w:sz w:val="16"/>
                <w:szCs w:val="16"/>
              </w:rPr>
            </w:pPr>
            <w:r w:rsidRPr="0051288B">
              <w:rPr>
                <w:color w:val="010000"/>
                <w:sz w:val="16"/>
                <w:szCs w:val="16"/>
              </w:rPr>
              <w:t>390945</w:t>
            </w:r>
          </w:p>
        </w:tc>
        <w:tc>
          <w:tcPr>
            <w:tcW w:w="1250" w:type="dxa"/>
            <w:tcBorders>
              <w:top w:val="nil"/>
              <w:left w:val="nil"/>
              <w:bottom w:val="single" w:sz="4" w:space="0" w:color="auto"/>
              <w:right w:val="single" w:sz="4" w:space="0" w:color="auto"/>
            </w:tcBorders>
            <w:shd w:val="clear" w:color="auto" w:fill="FFFFFF"/>
            <w:noWrap/>
            <w:vAlign w:val="center"/>
            <w:hideMark/>
          </w:tcPr>
          <w:p w14:paraId="55B5BC09" w14:textId="77777777" w:rsidR="000F4203" w:rsidRPr="0051288B" w:rsidRDefault="000F4203" w:rsidP="000F4203">
            <w:pPr>
              <w:spacing w:line="256" w:lineRule="auto"/>
              <w:jc w:val="center"/>
              <w:rPr>
                <w:sz w:val="16"/>
                <w:szCs w:val="16"/>
              </w:rPr>
            </w:pPr>
            <w:r w:rsidRPr="0051288B">
              <w:rPr>
                <w:sz w:val="16"/>
                <w:szCs w:val="16"/>
              </w:rPr>
              <w:t>2010</w:t>
            </w:r>
          </w:p>
        </w:tc>
        <w:tc>
          <w:tcPr>
            <w:tcW w:w="2663" w:type="dxa"/>
            <w:tcBorders>
              <w:top w:val="nil"/>
              <w:left w:val="nil"/>
              <w:bottom w:val="single" w:sz="4" w:space="0" w:color="auto"/>
              <w:right w:val="single" w:sz="4" w:space="0" w:color="auto"/>
            </w:tcBorders>
            <w:vAlign w:val="center"/>
            <w:hideMark/>
          </w:tcPr>
          <w:p w14:paraId="37FB7EF6"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768AEF26"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7C7A3213" w14:textId="77777777" w:rsidR="000F4203" w:rsidRPr="0051288B" w:rsidRDefault="000F4203" w:rsidP="000F4203">
            <w:pPr>
              <w:spacing w:line="256" w:lineRule="auto"/>
              <w:jc w:val="right"/>
              <w:rPr>
                <w:color w:val="010000"/>
                <w:sz w:val="16"/>
                <w:szCs w:val="16"/>
              </w:rPr>
            </w:pPr>
            <w:r w:rsidRPr="0051288B">
              <w:rPr>
                <w:color w:val="010000"/>
                <w:sz w:val="16"/>
                <w:szCs w:val="16"/>
              </w:rPr>
              <w:t>211</w:t>
            </w:r>
          </w:p>
        </w:tc>
        <w:tc>
          <w:tcPr>
            <w:tcW w:w="1866" w:type="dxa"/>
            <w:tcBorders>
              <w:top w:val="nil"/>
              <w:left w:val="nil"/>
              <w:bottom w:val="single" w:sz="4" w:space="0" w:color="auto"/>
              <w:right w:val="single" w:sz="4" w:space="0" w:color="auto"/>
            </w:tcBorders>
            <w:shd w:val="clear" w:color="auto" w:fill="FFFFFF"/>
            <w:noWrap/>
            <w:vAlign w:val="center"/>
            <w:hideMark/>
          </w:tcPr>
          <w:p w14:paraId="76DFF6BD" w14:textId="77777777" w:rsidR="000F4203" w:rsidRPr="0051288B" w:rsidRDefault="000F4203" w:rsidP="000F4203">
            <w:pPr>
              <w:spacing w:line="256" w:lineRule="auto"/>
              <w:rPr>
                <w:sz w:val="16"/>
                <w:szCs w:val="16"/>
              </w:rPr>
            </w:pPr>
            <w:r w:rsidRPr="0051288B">
              <w:rPr>
                <w:sz w:val="16"/>
                <w:szCs w:val="16"/>
              </w:rPr>
              <w:t xml:space="preserve"> УАЗ</w:t>
            </w:r>
          </w:p>
        </w:tc>
        <w:tc>
          <w:tcPr>
            <w:tcW w:w="1606" w:type="dxa"/>
            <w:tcBorders>
              <w:top w:val="nil"/>
              <w:left w:val="nil"/>
              <w:bottom w:val="single" w:sz="4" w:space="0" w:color="auto"/>
              <w:right w:val="single" w:sz="4" w:space="0" w:color="auto"/>
            </w:tcBorders>
            <w:shd w:val="clear" w:color="auto" w:fill="FFFFFF"/>
            <w:vAlign w:val="center"/>
            <w:hideMark/>
          </w:tcPr>
          <w:p w14:paraId="0909A9F9" w14:textId="77777777" w:rsidR="000F4203" w:rsidRPr="0051288B" w:rsidRDefault="000F4203" w:rsidP="000F4203">
            <w:pPr>
              <w:spacing w:line="256" w:lineRule="auto"/>
              <w:rPr>
                <w:color w:val="010000"/>
                <w:sz w:val="16"/>
                <w:szCs w:val="16"/>
              </w:rPr>
            </w:pPr>
            <w:r w:rsidRPr="0051288B">
              <w:rPr>
                <w:color w:val="010000"/>
                <w:sz w:val="16"/>
                <w:szCs w:val="16"/>
              </w:rPr>
              <w:t>390994</w:t>
            </w:r>
          </w:p>
        </w:tc>
        <w:tc>
          <w:tcPr>
            <w:tcW w:w="1250" w:type="dxa"/>
            <w:tcBorders>
              <w:top w:val="nil"/>
              <w:left w:val="nil"/>
              <w:bottom w:val="single" w:sz="4" w:space="0" w:color="auto"/>
              <w:right w:val="single" w:sz="4" w:space="0" w:color="auto"/>
            </w:tcBorders>
            <w:shd w:val="clear" w:color="auto" w:fill="FFFFFF"/>
            <w:noWrap/>
            <w:vAlign w:val="center"/>
            <w:hideMark/>
          </w:tcPr>
          <w:p w14:paraId="52CA6BEE" w14:textId="77777777" w:rsidR="000F4203" w:rsidRPr="0051288B" w:rsidRDefault="000F4203" w:rsidP="000F4203">
            <w:pPr>
              <w:spacing w:line="256" w:lineRule="auto"/>
              <w:jc w:val="center"/>
              <w:rPr>
                <w:sz w:val="16"/>
                <w:szCs w:val="16"/>
              </w:rPr>
            </w:pPr>
            <w:r w:rsidRPr="0051288B">
              <w:rPr>
                <w:sz w:val="16"/>
                <w:szCs w:val="16"/>
              </w:rPr>
              <w:t>2006</w:t>
            </w:r>
          </w:p>
        </w:tc>
        <w:tc>
          <w:tcPr>
            <w:tcW w:w="2663" w:type="dxa"/>
            <w:tcBorders>
              <w:top w:val="nil"/>
              <w:left w:val="nil"/>
              <w:bottom w:val="single" w:sz="4" w:space="0" w:color="auto"/>
              <w:right w:val="single" w:sz="4" w:space="0" w:color="auto"/>
            </w:tcBorders>
            <w:vAlign w:val="center"/>
            <w:hideMark/>
          </w:tcPr>
          <w:p w14:paraId="3A9B6553"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027E3285"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4B058861" w14:textId="77777777" w:rsidR="000F4203" w:rsidRPr="0051288B" w:rsidRDefault="000F4203" w:rsidP="000F4203">
            <w:pPr>
              <w:spacing w:line="256" w:lineRule="auto"/>
              <w:jc w:val="right"/>
              <w:rPr>
                <w:color w:val="010000"/>
                <w:sz w:val="16"/>
                <w:szCs w:val="16"/>
              </w:rPr>
            </w:pPr>
            <w:r w:rsidRPr="0051288B">
              <w:rPr>
                <w:color w:val="010000"/>
                <w:sz w:val="16"/>
                <w:szCs w:val="16"/>
              </w:rPr>
              <w:t>212</w:t>
            </w:r>
          </w:p>
        </w:tc>
        <w:tc>
          <w:tcPr>
            <w:tcW w:w="1866" w:type="dxa"/>
            <w:tcBorders>
              <w:top w:val="nil"/>
              <w:left w:val="nil"/>
              <w:bottom w:val="single" w:sz="4" w:space="0" w:color="auto"/>
              <w:right w:val="single" w:sz="4" w:space="0" w:color="auto"/>
            </w:tcBorders>
            <w:shd w:val="clear" w:color="auto" w:fill="FFFFFF"/>
            <w:vAlign w:val="center"/>
            <w:hideMark/>
          </w:tcPr>
          <w:p w14:paraId="2E4DC995" w14:textId="77777777" w:rsidR="000F4203" w:rsidRPr="0051288B" w:rsidRDefault="000F4203" w:rsidP="000F4203">
            <w:pPr>
              <w:spacing w:line="256" w:lineRule="auto"/>
              <w:rPr>
                <w:sz w:val="16"/>
                <w:szCs w:val="16"/>
              </w:rPr>
            </w:pPr>
            <w:r w:rsidRPr="0051288B">
              <w:rPr>
                <w:sz w:val="16"/>
                <w:szCs w:val="16"/>
              </w:rPr>
              <w:t xml:space="preserve"> ВАЗ</w:t>
            </w:r>
          </w:p>
        </w:tc>
        <w:tc>
          <w:tcPr>
            <w:tcW w:w="1606" w:type="dxa"/>
            <w:tcBorders>
              <w:top w:val="nil"/>
              <w:left w:val="nil"/>
              <w:bottom w:val="single" w:sz="4" w:space="0" w:color="auto"/>
              <w:right w:val="single" w:sz="4" w:space="0" w:color="auto"/>
            </w:tcBorders>
            <w:shd w:val="clear" w:color="auto" w:fill="FFFFFF"/>
            <w:vAlign w:val="center"/>
            <w:hideMark/>
          </w:tcPr>
          <w:p w14:paraId="793B1285" w14:textId="77777777" w:rsidR="000F4203" w:rsidRPr="0051288B" w:rsidRDefault="000F4203" w:rsidP="000F4203">
            <w:pPr>
              <w:spacing w:line="256" w:lineRule="auto"/>
              <w:rPr>
                <w:color w:val="010000"/>
                <w:sz w:val="16"/>
                <w:szCs w:val="16"/>
              </w:rPr>
            </w:pPr>
            <w:r w:rsidRPr="0051288B">
              <w:rPr>
                <w:color w:val="010000"/>
                <w:sz w:val="16"/>
                <w:szCs w:val="16"/>
              </w:rPr>
              <w:t>232900</w:t>
            </w:r>
          </w:p>
        </w:tc>
        <w:tc>
          <w:tcPr>
            <w:tcW w:w="1250" w:type="dxa"/>
            <w:tcBorders>
              <w:top w:val="nil"/>
              <w:left w:val="nil"/>
              <w:bottom w:val="single" w:sz="4" w:space="0" w:color="auto"/>
              <w:right w:val="single" w:sz="4" w:space="0" w:color="auto"/>
            </w:tcBorders>
            <w:shd w:val="clear" w:color="auto" w:fill="FFFFFF"/>
            <w:noWrap/>
            <w:vAlign w:val="center"/>
            <w:hideMark/>
          </w:tcPr>
          <w:p w14:paraId="6A427DC3" w14:textId="77777777" w:rsidR="000F4203" w:rsidRPr="0051288B" w:rsidRDefault="000F4203" w:rsidP="000F4203">
            <w:pPr>
              <w:spacing w:line="256" w:lineRule="auto"/>
              <w:jc w:val="center"/>
              <w:rPr>
                <w:sz w:val="16"/>
                <w:szCs w:val="16"/>
              </w:rPr>
            </w:pPr>
            <w:r w:rsidRPr="0051288B">
              <w:rPr>
                <w:sz w:val="16"/>
                <w:szCs w:val="16"/>
              </w:rPr>
              <w:t>2012</w:t>
            </w:r>
          </w:p>
        </w:tc>
        <w:tc>
          <w:tcPr>
            <w:tcW w:w="2663" w:type="dxa"/>
            <w:tcBorders>
              <w:top w:val="nil"/>
              <w:left w:val="nil"/>
              <w:bottom w:val="single" w:sz="4" w:space="0" w:color="auto"/>
              <w:right w:val="single" w:sz="4" w:space="0" w:color="auto"/>
            </w:tcBorders>
            <w:vAlign w:val="center"/>
            <w:hideMark/>
          </w:tcPr>
          <w:p w14:paraId="13DF8F03"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41C07917"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3E64D648" w14:textId="77777777" w:rsidR="000F4203" w:rsidRPr="0051288B" w:rsidRDefault="000F4203" w:rsidP="000F4203">
            <w:pPr>
              <w:spacing w:line="256" w:lineRule="auto"/>
              <w:jc w:val="right"/>
              <w:rPr>
                <w:color w:val="010000"/>
                <w:sz w:val="16"/>
                <w:szCs w:val="16"/>
              </w:rPr>
            </w:pPr>
            <w:r w:rsidRPr="0051288B">
              <w:rPr>
                <w:color w:val="010000"/>
                <w:sz w:val="16"/>
                <w:szCs w:val="16"/>
              </w:rPr>
              <w:t>213</w:t>
            </w:r>
          </w:p>
        </w:tc>
        <w:tc>
          <w:tcPr>
            <w:tcW w:w="1866" w:type="dxa"/>
            <w:tcBorders>
              <w:top w:val="nil"/>
              <w:left w:val="nil"/>
              <w:bottom w:val="single" w:sz="4" w:space="0" w:color="auto"/>
              <w:right w:val="single" w:sz="4" w:space="0" w:color="auto"/>
            </w:tcBorders>
            <w:shd w:val="clear" w:color="auto" w:fill="FFFFFF"/>
            <w:noWrap/>
            <w:vAlign w:val="center"/>
            <w:hideMark/>
          </w:tcPr>
          <w:p w14:paraId="3D7D6A51" w14:textId="77777777" w:rsidR="000F4203" w:rsidRPr="0051288B" w:rsidRDefault="000F4203" w:rsidP="000F4203">
            <w:pPr>
              <w:spacing w:line="256" w:lineRule="auto"/>
              <w:rPr>
                <w:sz w:val="16"/>
                <w:szCs w:val="16"/>
              </w:rPr>
            </w:pPr>
            <w:r w:rsidRPr="0051288B">
              <w:rPr>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0F646DF6" w14:textId="77777777" w:rsidR="000F4203" w:rsidRPr="0051288B" w:rsidRDefault="000F4203" w:rsidP="000F4203">
            <w:pPr>
              <w:spacing w:line="256" w:lineRule="auto"/>
              <w:rPr>
                <w:color w:val="010000"/>
                <w:sz w:val="16"/>
                <w:szCs w:val="16"/>
              </w:rPr>
            </w:pPr>
            <w:r w:rsidRPr="0051288B">
              <w:rPr>
                <w:color w:val="010000"/>
                <w:sz w:val="16"/>
                <w:szCs w:val="16"/>
              </w:rPr>
              <w:t>390945</w:t>
            </w:r>
          </w:p>
        </w:tc>
        <w:tc>
          <w:tcPr>
            <w:tcW w:w="1250" w:type="dxa"/>
            <w:tcBorders>
              <w:top w:val="nil"/>
              <w:left w:val="nil"/>
              <w:bottom w:val="single" w:sz="4" w:space="0" w:color="auto"/>
              <w:right w:val="single" w:sz="4" w:space="0" w:color="auto"/>
            </w:tcBorders>
            <w:shd w:val="clear" w:color="auto" w:fill="FFFFFF"/>
            <w:noWrap/>
            <w:vAlign w:val="center"/>
            <w:hideMark/>
          </w:tcPr>
          <w:p w14:paraId="1ADB2340" w14:textId="77777777" w:rsidR="000F4203" w:rsidRPr="0051288B" w:rsidRDefault="000F4203" w:rsidP="000F4203">
            <w:pPr>
              <w:spacing w:line="256" w:lineRule="auto"/>
              <w:jc w:val="center"/>
              <w:rPr>
                <w:sz w:val="16"/>
                <w:szCs w:val="16"/>
              </w:rPr>
            </w:pPr>
            <w:r w:rsidRPr="0051288B">
              <w:rPr>
                <w:sz w:val="16"/>
                <w:szCs w:val="16"/>
              </w:rPr>
              <w:t>2009</w:t>
            </w:r>
          </w:p>
        </w:tc>
        <w:tc>
          <w:tcPr>
            <w:tcW w:w="2663" w:type="dxa"/>
            <w:tcBorders>
              <w:top w:val="nil"/>
              <w:left w:val="nil"/>
              <w:bottom w:val="single" w:sz="4" w:space="0" w:color="auto"/>
              <w:right w:val="single" w:sz="4" w:space="0" w:color="auto"/>
            </w:tcBorders>
            <w:vAlign w:val="center"/>
            <w:hideMark/>
          </w:tcPr>
          <w:p w14:paraId="63E42085"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11575710"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0FF23AFB" w14:textId="77777777" w:rsidR="000F4203" w:rsidRPr="0051288B" w:rsidRDefault="000F4203" w:rsidP="000F4203">
            <w:pPr>
              <w:spacing w:line="256" w:lineRule="auto"/>
              <w:jc w:val="right"/>
              <w:rPr>
                <w:color w:val="010000"/>
                <w:sz w:val="16"/>
                <w:szCs w:val="16"/>
              </w:rPr>
            </w:pPr>
            <w:r w:rsidRPr="0051288B">
              <w:rPr>
                <w:color w:val="010000"/>
                <w:sz w:val="16"/>
                <w:szCs w:val="16"/>
              </w:rPr>
              <w:t>214</w:t>
            </w:r>
          </w:p>
        </w:tc>
        <w:tc>
          <w:tcPr>
            <w:tcW w:w="1866" w:type="dxa"/>
            <w:tcBorders>
              <w:top w:val="nil"/>
              <w:left w:val="nil"/>
              <w:bottom w:val="single" w:sz="4" w:space="0" w:color="auto"/>
              <w:right w:val="single" w:sz="4" w:space="0" w:color="auto"/>
            </w:tcBorders>
            <w:shd w:val="clear" w:color="auto" w:fill="FFFFFF"/>
            <w:noWrap/>
            <w:vAlign w:val="center"/>
            <w:hideMark/>
          </w:tcPr>
          <w:p w14:paraId="5ACD5792" w14:textId="77777777" w:rsidR="000F4203" w:rsidRPr="0051288B" w:rsidRDefault="000F4203" w:rsidP="000F4203">
            <w:pPr>
              <w:spacing w:line="256" w:lineRule="auto"/>
              <w:rPr>
                <w:sz w:val="16"/>
                <w:szCs w:val="16"/>
              </w:rPr>
            </w:pPr>
            <w:r w:rsidRPr="0051288B">
              <w:rPr>
                <w:sz w:val="16"/>
                <w:szCs w:val="16"/>
              </w:rPr>
              <w:t xml:space="preserve"> УАЗ</w:t>
            </w:r>
          </w:p>
        </w:tc>
        <w:tc>
          <w:tcPr>
            <w:tcW w:w="1606" w:type="dxa"/>
            <w:tcBorders>
              <w:top w:val="nil"/>
              <w:left w:val="nil"/>
              <w:bottom w:val="single" w:sz="4" w:space="0" w:color="auto"/>
              <w:right w:val="single" w:sz="4" w:space="0" w:color="auto"/>
            </w:tcBorders>
            <w:shd w:val="clear" w:color="auto" w:fill="FFFFFF"/>
            <w:vAlign w:val="center"/>
            <w:hideMark/>
          </w:tcPr>
          <w:p w14:paraId="12A55236" w14:textId="77777777" w:rsidR="000F4203" w:rsidRPr="0051288B" w:rsidRDefault="000F4203" w:rsidP="000F4203">
            <w:pPr>
              <w:spacing w:line="256" w:lineRule="auto"/>
              <w:rPr>
                <w:color w:val="010000"/>
                <w:sz w:val="16"/>
                <w:szCs w:val="16"/>
              </w:rPr>
            </w:pPr>
            <w:r w:rsidRPr="0051288B">
              <w:rPr>
                <w:color w:val="010000"/>
                <w:sz w:val="16"/>
                <w:szCs w:val="16"/>
              </w:rPr>
              <w:t>390945</w:t>
            </w:r>
          </w:p>
        </w:tc>
        <w:tc>
          <w:tcPr>
            <w:tcW w:w="1250" w:type="dxa"/>
            <w:tcBorders>
              <w:top w:val="nil"/>
              <w:left w:val="nil"/>
              <w:bottom w:val="single" w:sz="4" w:space="0" w:color="auto"/>
              <w:right w:val="single" w:sz="4" w:space="0" w:color="auto"/>
            </w:tcBorders>
            <w:shd w:val="clear" w:color="auto" w:fill="FFFFFF"/>
            <w:noWrap/>
            <w:vAlign w:val="center"/>
            <w:hideMark/>
          </w:tcPr>
          <w:p w14:paraId="6B4F90BF" w14:textId="77777777" w:rsidR="000F4203" w:rsidRPr="0051288B" w:rsidRDefault="000F4203" w:rsidP="000F4203">
            <w:pPr>
              <w:spacing w:line="256" w:lineRule="auto"/>
              <w:jc w:val="center"/>
              <w:rPr>
                <w:sz w:val="16"/>
                <w:szCs w:val="16"/>
              </w:rPr>
            </w:pPr>
            <w:r w:rsidRPr="0051288B">
              <w:rPr>
                <w:sz w:val="16"/>
                <w:szCs w:val="16"/>
              </w:rPr>
              <w:t>2011</w:t>
            </w:r>
          </w:p>
        </w:tc>
        <w:tc>
          <w:tcPr>
            <w:tcW w:w="2663" w:type="dxa"/>
            <w:tcBorders>
              <w:top w:val="nil"/>
              <w:left w:val="nil"/>
              <w:bottom w:val="single" w:sz="4" w:space="0" w:color="auto"/>
              <w:right w:val="single" w:sz="4" w:space="0" w:color="auto"/>
            </w:tcBorders>
            <w:vAlign w:val="center"/>
            <w:hideMark/>
          </w:tcPr>
          <w:p w14:paraId="6670D2E4"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492FB83F"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5EB3B94F" w14:textId="77777777" w:rsidR="000F4203" w:rsidRPr="0051288B" w:rsidRDefault="000F4203" w:rsidP="000F4203">
            <w:pPr>
              <w:spacing w:line="256" w:lineRule="auto"/>
              <w:jc w:val="right"/>
              <w:rPr>
                <w:color w:val="010000"/>
                <w:sz w:val="16"/>
                <w:szCs w:val="16"/>
              </w:rPr>
            </w:pPr>
            <w:r w:rsidRPr="0051288B">
              <w:rPr>
                <w:color w:val="010000"/>
                <w:sz w:val="16"/>
                <w:szCs w:val="16"/>
              </w:rPr>
              <w:t>215</w:t>
            </w:r>
          </w:p>
        </w:tc>
        <w:tc>
          <w:tcPr>
            <w:tcW w:w="1866" w:type="dxa"/>
            <w:tcBorders>
              <w:top w:val="nil"/>
              <w:left w:val="nil"/>
              <w:bottom w:val="single" w:sz="4" w:space="0" w:color="auto"/>
              <w:right w:val="single" w:sz="4" w:space="0" w:color="auto"/>
            </w:tcBorders>
            <w:vAlign w:val="center"/>
            <w:hideMark/>
          </w:tcPr>
          <w:p w14:paraId="2FD8E3E4" w14:textId="77777777" w:rsidR="000F4203" w:rsidRPr="0051288B" w:rsidRDefault="000F4203" w:rsidP="000F4203">
            <w:pPr>
              <w:spacing w:line="256" w:lineRule="auto"/>
              <w:rPr>
                <w:color w:val="010000"/>
                <w:sz w:val="16"/>
                <w:szCs w:val="16"/>
              </w:rPr>
            </w:pPr>
            <w:r w:rsidRPr="0051288B">
              <w:rPr>
                <w:sz w:val="16"/>
                <w:szCs w:val="16"/>
              </w:rPr>
              <w:t xml:space="preserve"> УАЗ</w:t>
            </w:r>
          </w:p>
        </w:tc>
        <w:tc>
          <w:tcPr>
            <w:tcW w:w="1606" w:type="dxa"/>
            <w:tcBorders>
              <w:top w:val="nil"/>
              <w:left w:val="nil"/>
              <w:bottom w:val="single" w:sz="4" w:space="0" w:color="auto"/>
              <w:right w:val="single" w:sz="4" w:space="0" w:color="auto"/>
            </w:tcBorders>
            <w:vAlign w:val="center"/>
            <w:hideMark/>
          </w:tcPr>
          <w:p w14:paraId="2EAB73A7" w14:textId="77777777" w:rsidR="000F4203" w:rsidRPr="0051288B" w:rsidRDefault="000F4203" w:rsidP="000F4203">
            <w:pPr>
              <w:spacing w:line="256" w:lineRule="auto"/>
              <w:rPr>
                <w:color w:val="010000"/>
                <w:sz w:val="16"/>
                <w:szCs w:val="16"/>
              </w:rPr>
            </w:pPr>
            <w:r w:rsidRPr="0051288B">
              <w:rPr>
                <w:color w:val="010000"/>
                <w:sz w:val="16"/>
                <w:szCs w:val="16"/>
              </w:rPr>
              <w:t>390995</w:t>
            </w:r>
          </w:p>
        </w:tc>
        <w:tc>
          <w:tcPr>
            <w:tcW w:w="1250" w:type="dxa"/>
            <w:tcBorders>
              <w:top w:val="nil"/>
              <w:left w:val="nil"/>
              <w:bottom w:val="single" w:sz="4" w:space="0" w:color="auto"/>
              <w:right w:val="single" w:sz="4" w:space="0" w:color="auto"/>
            </w:tcBorders>
            <w:vAlign w:val="center"/>
            <w:hideMark/>
          </w:tcPr>
          <w:p w14:paraId="02808EA3" w14:textId="77777777" w:rsidR="000F4203" w:rsidRPr="0051288B" w:rsidRDefault="000F4203" w:rsidP="000F4203">
            <w:pPr>
              <w:spacing w:line="256" w:lineRule="auto"/>
              <w:jc w:val="center"/>
              <w:rPr>
                <w:color w:val="010000"/>
                <w:sz w:val="16"/>
                <w:szCs w:val="16"/>
              </w:rPr>
            </w:pPr>
            <w:r w:rsidRPr="0051288B">
              <w:rPr>
                <w:sz w:val="16"/>
                <w:szCs w:val="16"/>
              </w:rPr>
              <w:t>2014</w:t>
            </w:r>
          </w:p>
        </w:tc>
        <w:tc>
          <w:tcPr>
            <w:tcW w:w="2663" w:type="dxa"/>
            <w:tcBorders>
              <w:top w:val="nil"/>
              <w:left w:val="nil"/>
              <w:bottom w:val="single" w:sz="4" w:space="0" w:color="auto"/>
              <w:right w:val="single" w:sz="4" w:space="0" w:color="auto"/>
            </w:tcBorders>
            <w:vAlign w:val="center"/>
            <w:hideMark/>
          </w:tcPr>
          <w:p w14:paraId="18ECA2D6" w14:textId="77777777" w:rsidR="000F4203" w:rsidRPr="0051288B" w:rsidRDefault="000F4203" w:rsidP="000F4203">
            <w:pPr>
              <w:spacing w:line="256" w:lineRule="auto"/>
              <w:jc w:val="center"/>
              <w:rPr>
                <w:color w:val="010000"/>
                <w:sz w:val="16"/>
                <w:szCs w:val="16"/>
              </w:rPr>
            </w:pPr>
            <w:r w:rsidRPr="0051288B">
              <w:rPr>
                <w:sz w:val="16"/>
                <w:szCs w:val="16"/>
              </w:rPr>
              <w:t>1</w:t>
            </w:r>
          </w:p>
        </w:tc>
      </w:tr>
      <w:tr w:rsidR="000F4203" w:rsidRPr="0051288B" w14:paraId="42A40495"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46BC24D3" w14:textId="77777777" w:rsidR="000F4203" w:rsidRPr="0051288B" w:rsidRDefault="000F4203" w:rsidP="000F4203">
            <w:pPr>
              <w:spacing w:line="256" w:lineRule="auto"/>
              <w:jc w:val="right"/>
              <w:rPr>
                <w:color w:val="010000"/>
                <w:sz w:val="16"/>
                <w:szCs w:val="16"/>
              </w:rPr>
            </w:pPr>
            <w:r w:rsidRPr="0051288B">
              <w:rPr>
                <w:color w:val="010000"/>
                <w:sz w:val="16"/>
                <w:szCs w:val="16"/>
              </w:rPr>
              <w:t>216</w:t>
            </w:r>
          </w:p>
        </w:tc>
        <w:tc>
          <w:tcPr>
            <w:tcW w:w="1866" w:type="dxa"/>
            <w:tcBorders>
              <w:top w:val="nil"/>
              <w:left w:val="nil"/>
              <w:bottom w:val="single" w:sz="4" w:space="0" w:color="auto"/>
              <w:right w:val="single" w:sz="4" w:space="0" w:color="auto"/>
            </w:tcBorders>
            <w:shd w:val="clear" w:color="auto" w:fill="FFFFFF"/>
            <w:vAlign w:val="center"/>
            <w:hideMark/>
          </w:tcPr>
          <w:p w14:paraId="3ADD879F" w14:textId="77777777" w:rsidR="000F4203" w:rsidRPr="0051288B" w:rsidRDefault="000F4203" w:rsidP="000F4203">
            <w:pPr>
              <w:spacing w:line="256" w:lineRule="auto"/>
              <w:rPr>
                <w:color w:val="010000"/>
                <w:sz w:val="16"/>
                <w:szCs w:val="16"/>
              </w:rPr>
            </w:pPr>
            <w:r w:rsidRPr="0051288B">
              <w:rPr>
                <w:sz w:val="16"/>
                <w:szCs w:val="16"/>
              </w:rPr>
              <w:t xml:space="preserve"> УАЗ</w:t>
            </w:r>
          </w:p>
        </w:tc>
        <w:tc>
          <w:tcPr>
            <w:tcW w:w="1606" w:type="dxa"/>
            <w:tcBorders>
              <w:top w:val="nil"/>
              <w:left w:val="nil"/>
              <w:bottom w:val="single" w:sz="4" w:space="0" w:color="auto"/>
              <w:right w:val="single" w:sz="4" w:space="0" w:color="auto"/>
            </w:tcBorders>
            <w:shd w:val="clear" w:color="auto" w:fill="FFFFFF"/>
            <w:vAlign w:val="center"/>
            <w:hideMark/>
          </w:tcPr>
          <w:p w14:paraId="5FA8B7DA" w14:textId="77777777" w:rsidR="000F4203" w:rsidRPr="0051288B" w:rsidRDefault="000F4203" w:rsidP="000F4203">
            <w:pPr>
              <w:spacing w:line="256" w:lineRule="auto"/>
              <w:rPr>
                <w:color w:val="010000"/>
                <w:sz w:val="16"/>
                <w:szCs w:val="16"/>
              </w:rPr>
            </w:pPr>
            <w:r w:rsidRPr="0051288B">
              <w:rPr>
                <w:color w:val="010000"/>
                <w:sz w:val="16"/>
                <w:szCs w:val="16"/>
              </w:rPr>
              <w:t>390945</w:t>
            </w:r>
          </w:p>
        </w:tc>
        <w:tc>
          <w:tcPr>
            <w:tcW w:w="1250" w:type="dxa"/>
            <w:tcBorders>
              <w:top w:val="nil"/>
              <w:left w:val="nil"/>
              <w:bottom w:val="single" w:sz="4" w:space="0" w:color="auto"/>
              <w:right w:val="single" w:sz="4" w:space="0" w:color="auto"/>
            </w:tcBorders>
            <w:shd w:val="clear" w:color="auto" w:fill="FFFFFF"/>
            <w:vAlign w:val="center"/>
            <w:hideMark/>
          </w:tcPr>
          <w:p w14:paraId="66A1FEE9" w14:textId="77777777" w:rsidR="000F4203" w:rsidRPr="0051288B" w:rsidRDefault="000F4203" w:rsidP="000F4203">
            <w:pPr>
              <w:spacing w:line="256" w:lineRule="auto"/>
              <w:jc w:val="center"/>
              <w:rPr>
                <w:color w:val="010000"/>
                <w:sz w:val="16"/>
                <w:szCs w:val="16"/>
              </w:rPr>
            </w:pPr>
            <w:r w:rsidRPr="0051288B">
              <w:rPr>
                <w:sz w:val="16"/>
                <w:szCs w:val="16"/>
              </w:rPr>
              <w:t>2011</w:t>
            </w:r>
          </w:p>
        </w:tc>
        <w:tc>
          <w:tcPr>
            <w:tcW w:w="2663" w:type="dxa"/>
            <w:tcBorders>
              <w:top w:val="nil"/>
              <w:left w:val="nil"/>
              <w:bottom w:val="single" w:sz="4" w:space="0" w:color="auto"/>
              <w:right w:val="single" w:sz="4" w:space="0" w:color="auto"/>
            </w:tcBorders>
            <w:vAlign w:val="center"/>
            <w:hideMark/>
          </w:tcPr>
          <w:p w14:paraId="6FBD0CE1" w14:textId="77777777" w:rsidR="000F4203" w:rsidRPr="0051288B" w:rsidRDefault="000F4203" w:rsidP="000F4203">
            <w:pPr>
              <w:spacing w:line="256" w:lineRule="auto"/>
              <w:jc w:val="center"/>
              <w:rPr>
                <w:color w:val="010000"/>
                <w:sz w:val="16"/>
                <w:szCs w:val="16"/>
              </w:rPr>
            </w:pPr>
            <w:r w:rsidRPr="0051288B">
              <w:rPr>
                <w:sz w:val="16"/>
                <w:szCs w:val="16"/>
              </w:rPr>
              <w:t>1</w:t>
            </w:r>
          </w:p>
        </w:tc>
      </w:tr>
      <w:tr w:rsidR="000F4203" w:rsidRPr="0051288B" w14:paraId="677070EE"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295090E3" w14:textId="77777777" w:rsidR="000F4203" w:rsidRPr="0051288B" w:rsidRDefault="000F4203" w:rsidP="000F4203">
            <w:pPr>
              <w:spacing w:line="256" w:lineRule="auto"/>
              <w:jc w:val="right"/>
              <w:rPr>
                <w:color w:val="010000"/>
                <w:sz w:val="16"/>
                <w:szCs w:val="16"/>
              </w:rPr>
            </w:pPr>
            <w:r w:rsidRPr="0051288B">
              <w:rPr>
                <w:color w:val="010000"/>
                <w:sz w:val="16"/>
                <w:szCs w:val="16"/>
              </w:rPr>
              <w:t>217</w:t>
            </w:r>
          </w:p>
        </w:tc>
        <w:tc>
          <w:tcPr>
            <w:tcW w:w="1866" w:type="dxa"/>
            <w:tcBorders>
              <w:top w:val="nil"/>
              <w:left w:val="nil"/>
              <w:bottom w:val="single" w:sz="4" w:space="0" w:color="auto"/>
              <w:right w:val="single" w:sz="4" w:space="0" w:color="auto"/>
            </w:tcBorders>
            <w:shd w:val="clear" w:color="auto" w:fill="FFFFFF"/>
            <w:noWrap/>
            <w:vAlign w:val="center"/>
            <w:hideMark/>
          </w:tcPr>
          <w:p w14:paraId="12D31641" w14:textId="77777777" w:rsidR="000F4203" w:rsidRPr="0051288B" w:rsidRDefault="000F4203" w:rsidP="000F4203">
            <w:pPr>
              <w:spacing w:line="256" w:lineRule="auto"/>
              <w:rPr>
                <w:sz w:val="16"/>
                <w:szCs w:val="16"/>
              </w:rPr>
            </w:pPr>
            <w:r w:rsidRPr="0051288B">
              <w:rPr>
                <w:sz w:val="16"/>
                <w:szCs w:val="16"/>
              </w:rPr>
              <w:t xml:space="preserve"> УАЗ</w:t>
            </w:r>
          </w:p>
        </w:tc>
        <w:tc>
          <w:tcPr>
            <w:tcW w:w="1606" w:type="dxa"/>
            <w:tcBorders>
              <w:top w:val="nil"/>
              <w:left w:val="nil"/>
              <w:bottom w:val="single" w:sz="4" w:space="0" w:color="auto"/>
              <w:right w:val="single" w:sz="4" w:space="0" w:color="auto"/>
            </w:tcBorders>
            <w:shd w:val="clear" w:color="auto" w:fill="FFFFFF"/>
            <w:vAlign w:val="center"/>
            <w:hideMark/>
          </w:tcPr>
          <w:p w14:paraId="47098185" w14:textId="77777777" w:rsidR="000F4203" w:rsidRPr="0051288B" w:rsidRDefault="000F4203" w:rsidP="000F4203">
            <w:pPr>
              <w:spacing w:line="256" w:lineRule="auto"/>
              <w:rPr>
                <w:color w:val="010000"/>
                <w:sz w:val="16"/>
                <w:szCs w:val="16"/>
              </w:rPr>
            </w:pPr>
            <w:r w:rsidRPr="0051288B">
              <w:rPr>
                <w:color w:val="010000"/>
                <w:sz w:val="16"/>
                <w:szCs w:val="16"/>
              </w:rPr>
              <w:t>220694</w:t>
            </w:r>
          </w:p>
        </w:tc>
        <w:tc>
          <w:tcPr>
            <w:tcW w:w="1250" w:type="dxa"/>
            <w:tcBorders>
              <w:top w:val="nil"/>
              <w:left w:val="nil"/>
              <w:bottom w:val="single" w:sz="4" w:space="0" w:color="auto"/>
              <w:right w:val="single" w:sz="4" w:space="0" w:color="auto"/>
            </w:tcBorders>
            <w:shd w:val="clear" w:color="auto" w:fill="FFFFFF"/>
            <w:noWrap/>
            <w:vAlign w:val="center"/>
            <w:hideMark/>
          </w:tcPr>
          <w:p w14:paraId="52BAB736" w14:textId="77777777" w:rsidR="000F4203" w:rsidRPr="0051288B" w:rsidRDefault="000F4203" w:rsidP="000F4203">
            <w:pPr>
              <w:spacing w:line="256" w:lineRule="auto"/>
              <w:jc w:val="center"/>
              <w:rPr>
                <w:sz w:val="16"/>
                <w:szCs w:val="16"/>
              </w:rPr>
            </w:pPr>
            <w:r w:rsidRPr="0051288B">
              <w:rPr>
                <w:sz w:val="16"/>
                <w:szCs w:val="16"/>
              </w:rPr>
              <w:t>2008</w:t>
            </w:r>
          </w:p>
        </w:tc>
        <w:tc>
          <w:tcPr>
            <w:tcW w:w="2663" w:type="dxa"/>
            <w:tcBorders>
              <w:top w:val="nil"/>
              <w:left w:val="nil"/>
              <w:bottom w:val="single" w:sz="4" w:space="0" w:color="auto"/>
              <w:right w:val="single" w:sz="4" w:space="0" w:color="auto"/>
            </w:tcBorders>
            <w:vAlign w:val="center"/>
            <w:hideMark/>
          </w:tcPr>
          <w:p w14:paraId="60138209"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116921E7"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5FA9363F" w14:textId="77777777" w:rsidR="000F4203" w:rsidRPr="0051288B" w:rsidRDefault="000F4203" w:rsidP="000F4203">
            <w:pPr>
              <w:spacing w:line="256" w:lineRule="auto"/>
              <w:jc w:val="right"/>
              <w:rPr>
                <w:color w:val="010000"/>
                <w:sz w:val="16"/>
                <w:szCs w:val="16"/>
              </w:rPr>
            </w:pPr>
            <w:r w:rsidRPr="0051288B">
              <w:rPr>
                <w:color w:val="010000"/>
                <w:sz w:val="16"/>
                <w:szCs w:val="16"/>
              </w:rPr>
              <w:t>218</w:t>
            </w:r>
          </w:p>
        </w:tc>
        <w:tc>
          <w:tcPr>
            <w:tcW w:w="1866" w:type="dxa"/>
            <w:tcBorders>
              <w:top w:val="nil"/>
              <w:left w:val="nil"/>
              <w:bottom w:val="single" w:sz="4" w:space="0" w:color="auto"/>
              <w:right w:val="single" w:sz="4" w:space="0" w:color="auto"/>
            </w:tcBorders>
            <w:shd w:val="clear" w:color="auto" w:fill="FFFFFF"/>
            <w:noWrap/>
            <w:vAlign w:val="center"/>
            <w:hideMark/>
          </w:tcPr>
          <w:p w14:paraId="7992FC47" w14:textId="77777777" w:rsidR="000F4203" w:rsidRPr="0051288B" w:rsidRDefault="000F4203" w:rsidP="000F4203">
            <w:pPr>
              <w:spacing w:line="256" w:lineRule="auto"/>
              <w:rPr>
                <w:sz w:val="16"/>
                <w:szCs w:val="16"/>
              </w:rPr>
            </w:pPr>
            <w:r w:rsidRPr="0051288B">
              <w:rPr>
                <w:sz w:val="16"/>
                <w:szCs w:val="16"/>
              </w:rPr>
              <w:t xml:space="preserve"> УАЗ</w:t>
            </w:r>
          </w:p>
        </w:tc>
        <w:tc>
          <w:tcPr>
            <w:tcW w:w="1606" w:type="dxa"/>
            <w:tcBorders>
              <w:top w:val="nil"/>
              <w:left w:val="nil"/>
              <w:bottom w:val="single" w:sz="4" w:space="0" w:color="auto"/>
              <w:right w:val="single" w:sz="4" w:space="0" w:color="auto"/>
            </w:tcBorders>
            <w:shd w:val="clear" w:color="auto" w:fill="FFFFFF"/>
            <w:vAlign w:val="center"/>
            <w:hideMark/>
          </w:tcPr>
          <w:p w14:paraId="16E5377E" w14:textId="77777777" w:rsidR="000F4203" w:rsidRPr="0051288B" w:rsidRDefault="000F4203" w:rsidP="000F4203">
            <w:pPr>
              <w:spacing w:line="256" w:lineRule="auto"/>
              <w:rPr>
                <w:color w:val="010000"/>
                <w:sz w:val="16"/>
                <w:szCs w:val="16"/>
              </w:rPr>
            </w:pPr>
            <w:r w:rsidRPr="0051288B">
              <w:rPr>
                <w:color w:val="010000"/>
                <w:sz w:val="16"/>
                <w:szCs w:val="16"/>
              </w:rPr>
              <w:t>390944</w:t>
            </w:r>
          </w:p>
        </w:tc>
        <w:tc>
          <w:tcPr>
            <w:tcW w:w="1250" w:type="dxa"/>
            <w:tcBorders>
              <w:top w:val="nil"/>
              <w:left w:val="nil"/>
              <w:bottom w:val="single" w:sz="4" w:space="0" w:color="auto"/>
              <w:right w:val="single" w:sz="4" w:space="0" w:color="auto"/>
            </w:tcBorders>
            <w:shd w:val="clear" w:color="auto" w:fill="FFFFFF"/>
            <w:vAlign w:val="center"/>
            <w:hideMark/>
          </w:tcPr>
          <w:p w14:paraId="728E8E73" w14:textId="77777777" w:rsidR="000F4203" w:rsidRPr="0051288B" w:rsidRDefault="000F4203" w:rsidP="000F4203">
            <w:pPr>
              <w:spacing w:line="256" w:lineRule="auto"/>
              <w:jc w:val="center"/>
              <w:rPr>
                <w:color w:val="010000"/>
                <w:sz w:val="16"/>
                <w:szCs w:val="16"/>
              </w:rPr>
            </w:pPr>
            <w:r w:rsidRPr="0051288B">
              <w:rPr>
                <w:sz w:val="16"/>
                <w:szCs w:val="16"/>
              </w:rPr>
              <w:t>2007</w:t>
            </w:r>
          </w:p>
        </w:tc>
        <w:tc>
          <w:tcPr>
            <w:tcW w:w="2663" w:type="dxa"/>
            <w:tcBorders>
              <w:top w:val="nil"/>
              <w:left w:val="nil"/>
              <w:bottom w:val="single" w:sz="4" w:space="0" w:color="auto"/>
              <w:right w:val="single" w:sz="4" w:space="0" w:color="auto"/>
            </w:tcBorders>
            <w:vAlign w:val="center"/>
            <w:hideMark/>
          </w:tcPr>
          <w:p w14:paraId="61FBBC06"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571D71D6"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094647BB" w14:textId="77777777" w:rsidR="000F4203" w:rsidRPr="0051288B" w:rsidRDefault="000F4203" w:rsidP="000F4203">
            <w:pPr>
              <w:spacing w:line="256" w:lineRule="auto"/>
              <w:jc w:val="right"/>
              <w:rPr>
                <w:color w:val="010000"/>
                <w:sz w:val="16"/>
                <w:szCs w:val="16"/>
              </w:rPr>
            </w:pPr>
            <w:r w:rsidRPr="0051288B">
              <w:rPr>
                <w:color w:val="010000"/>
                <w:sz w:val="16"/>
                <w:szCs w:val="16"/>
              </w:rPr>
              <w:t>219</w:t>
            </w:r>
          </w:p>
        </w:tc>
        <w:tc>
          <w:tcPr>
            <w:tcW w:w="1866" w:type="dxa"/>
            <w:tcBorders>
              <w:top w:val="nil"/>
              <w:left w:val="nil"/>
              <w:bottom w:val="single" w:sz="4" w:space="0" w:color="auto"/>
              <w:right w:val="single" w:sz="4" w:space="0" w:color="auto"/>
            </w:tcBorders>
            <w:shd w:val="clear" w:color="auto" w:fill="FFFFFF"/>
            <w:noWrap/>
            <w:vAlign w:val="center"/>
            <w:hideMark/>
          </w:tcPr>
          <w:p w14:paraId="683A75DF" w14:textId="77777777" w:rsidR="000F4203" w:rsidRPr="0051288B" w:rsidRDefault="000F4203" w:rsidP="000F4203">
            <w:pPr>
              <w:spacing w:line="256" w:lineRule="auto"/>
              <w:rPr>
                <w:sz w:val="16"/>
                <w:szCs w:val="16"/>
              </w:rPr>
            </w:pPr>
            <w:r w:rsidRPr="0051288B">
              <w:rPr>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25C8DAE8" w14:textId="77777777" w:rsidR="000F4203" w:rsidRPr="0051288B" w:rsidRDefault="000F4203" w:rsidP="000F4203">
            <w:pPr>
              <w:spacing w:line="256" w:lineRule="auto"/>
              <w:rPr>
                <w:color w:val="010000"/>
                <w:sz w:val="16"/>
                <w:szCs w:val="16"/>
              </w:rPr>
            </w:pPr>
            <w:r w:rsidRPr="0051288B">
              <w:rPr>
                <w:color w:val="010000"/>
                <w:sz w:val="16"/>
                <w:szCs w:val="16"/>
              </w:rPr>
              <w:t>ПАТРИОТ</w:t>
            </w:r>
          </w:p>
        </w:tc>
        <w:tc>
          <w:tcPr>
            <w:tcW w:w="1250" w:type="dxa"/>
            <w:tcBorders>
              <w:top w:val="nil"/>
              <w:left w:val="nil"/>
              <w:bottom w:val="single" w:sz="4" w:space="0" w:color="auto"/>
              <w:right w:val="single" w:sz="4" w:space="0" w:color="auto"/>
            </w:tcBorders>
            <w:shd w:val="clear" w:color="auto" w:fill="FFFFFF"/>
            <w:noWrap/>
            <w:vAlign w:val="center"/>
            <w:hideMark/>
          </w:tcPr>
          <w:p w14:paraId="2582C987" w14:textId="77777777" w:rsidR="000F4203" w:rsidRPr="0051288B" w:rsidRDefault="000F4203" w:rsidP="000F4203">
            <w:pPr>
              <w:spacing w:line="256" w:lineRule="auto"/>
              <w:jc w:val="center"/>
              <w:rPr>
                <w:sz w:val="16"/>
                <w:szCs w:val="16"/>
              </w:rPr>
            </w:pPr>
            <w:r w:rsidRPr="0051288B">
              <w:rPr>
                <w:sz w:val="16"/>
                <w:szCs w:val="16"/>
              </w:rPr>
              <w:t>2012</w:t>
            </w:r>
          </w:p>
        </w:tc>
        <w:tc>
          <w:tcPr>
            <w:tcW w:w="2663" w:type="dxa"/>
            <w:tcBorders>
              <w:top w:val="nil"/>
              <w:left w:val="nil"/>
              <w:bottom w:val="single" w:sz="4" w:space="0" w:color="auto"/>
              <w:right w:val="single" w:sz="4" w:space="0" w:color="auto"/>
            </w:tcBorders>
            <w:vAlign w:val="center"/>
            <w:hideMark/>
          </w:tcPr>
          <w:p w14:paraId="257A1251"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20C1D1B7"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1FA4F25D" w14:textId="77777777" w:rsidR="000F4203" w:rsidRPr="0051288B" w:rsidRDefault="000F4203" w:rsidP="000F4203">
            <w:pPr>
              <w:spacing w:line="256" w:lineRule="auto"/>
              <w:jc w:val="right"/>
              <w:rPr>
                <w:color w:val="010000"/>
                <w:sz w:val="16"/>
                <w:szCs w:val="16"/>
              </w:rPr>
            </w:pPr>
            <w:r w:rsidRPr="0051288B">
              <w:rPr>
                <w:color w:val="010000"/>
                <w:sz w:val="16"/>
                <w:szCs w:val="16"/>
              </w:rPr>
              <w:t>220</w:t>
            </w:r>
          </w:p>
        </w:tc>
        <w:tc>
          <w:tcPr>
            <w:tcW w:w="1866" w:type="dxa"/>
            <w:tcBorders>
              <w:top w:val="nil"/>
              <w:left w:val="nil"/>
              <w:bottom w:val="single" w:sz="4" w:space="0" w:color="auto"/>
              <w:right w:val="single" w:sz="4" w:space="0" w:color="auto"/>
            </w:tcBorders>
            <w:shd w:val="clear" w:color="auto" w:fill="FFFFFF"/>
            <w:noWrap/>
            <w:vAlign w:val="center"/>
            <w:hideMark/>
          </w:tcPr>
          <w:p w14:paraId="15F2A88A" w14:textId="77777777" w:rsidR="000F4203" w:rsidRPr="0051288B" w:rsidRDefault="000F4203" w:rsidP="000F4203">
            <w:pPr>
              <w:spacing w:line="256" w:lineRule="auto"/>
              <w:rPr>
                <w:sz w:val="16"/>
                <w:szCs w:val="16"/>
              </w:rPr>
            </w:pPr>
            <w:r w:rsidRPr="0051288B">
              <w:rPr>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193865F1" w14:textId="77777777" w:rsidR="000F4203" w:rsidRPr="0051288B" w:rsidRDefault="000F4203" w:rsidP="000F4203">
            <w:pPr>
              <w:spacing w:line="256" w:lineRule="auto"/>
              <w:rPr>
                <w:color w:val="010000"/>
                <w:sz w:val="16"/>
                <w:szCs w:val="16"/>
              </w:rPr>
            </w:pPr>
            <w:r w:rsidRPr="0051288B">
              <w:rPr>
                <w:color w:val="010000"/>
                <w:sz w:val="16"/>
                <w:szCs w:val="16"/>
              </w:rPr>
              <w:t>390945</w:t>
            </w:r>
          </w:p>
        </w:tc>
        <w:tc>
          <w:tcPr>
            <w:tcW w:w="1250" w:type="dxa"/>
            <w:tcBorders>
              <w:top w:val="nil"/>
              <w:left w:val="nil"/>
              <w:bottom w:val="single" w:sz="4" w:space="0" w:color="auto"/>
              <w:right w:val="single" w:sz="4" w:space="0" w:color="auto"/>
            </w:tcBorders>
            <w:shd w:val="clear" w:color="auto" w:fill="FFFFFF"/>
            <w:noWrap/>
            <w:vAlign w:val="center"/>
            <w:hideMark/>
          </w:tcPr>
          <w:p w14:paraId="23AB7DAF" w14:textId="77777777" w:rsidR="000F4203" w:rsidRPr="0051288B" w:rsidRDefault="000F4203" w:rsidP="000F4203">
            <w:pPr>
              <w:spacing w:line="256" w:lineRule="auto"/>
              <w:jc w:val="center"/>
              <w:rPr>
                <w:sz w:val="16"/>
                <w:szCs w:val="16"/>
              </w:rPr>
            </w:pPr>
            <w:r w:rsidRPr="0051288B">
              <w:rPr>
                <w:sz w:val="16"/>
                <w:szCs w:val="16"/>
              </w:rPr>
              <w:t>2009</w:t>
            </w:r>
          </w:p>
        </w:tc>
        <w:tc>
          <w:tcPr>
            <w:tcW w:w="2663" w:type="dxa"/>
            <w:tcBorders>
              <w:top w:val="nil"/>
              <w:left w:val="nil"/>
              <w:bottom w:val="single" w:sz="4" w:space="0" w:color="auto"/>
              <w:right w:val="single" w:sz="4" w:space="0" w:color="auto"/>
            </w:tcBorders>
            <w:vAlign w:val="center"/>
            <w:hideMark/>
          </w:tcPr>
          <w:p w14:paraId="05015FB8"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1B00628E"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469711FA" w14:textId="77777777" w:rsidR="000F4203" w:rsidRPr="0051288B" w:rsidRDefault="000F4203" w:rsidP="000F4203">
            <w:pPr>
              <w:spacing w:line="256" w:lineRule="auto"/>
              <w:jc w:val="right"/>
              <w:rPr>
                <w:color w:val="010000"/>
                <w:sz w:val="16"/>
                <w:szCs w:val="16"/>
              </w:rPr>
            </w:pPr>
            <w:r w:rsidRPr="0051288B">
              <w:rPr>
                <w:color w:val="010000"/>
                <w:sz w:val="16"/>
                <w:szCs w:val="16"/>
              </w:rPr>
              <w:t>221</w:t>
            </w:r>
          </w:p>
        </w:tc>
        <w:tc>
          <w:tcPr>
            <w:tcW w:w="1866" w:type="dxa"/>
            <w:tcBorders>
              <w:top w:val="nil"/>
              <w:left w:val="nil"/>
              <w:bottom w:val="single" w:sz="4" w:space="0" w:color="auto"/>
              <w:right w:val="single" w:sz="4" w:space="0" w:color="auto"/>
            </w:tcBorders>
            <w:shd w:val="clear" w:color="auto" w:fill="FFFFFF"/>
            <w:vAlign w:val="center"/>
            <w:hideMark/>
          </w:tcPr>
          <w:p w14:paraId="2C997C03" w14:textId="77777777" w:rsidR="000F4203" w:rsidRPr="0051288B" w:rsidRDefault="000F4203" w:rsidP="000F4203">
            <w:pPr>
              <w:spacing w:line="256" w:lineRule="auto"/>
              <w:jc w:val="both"/>
              <w:rPr>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173750EA" w14:textId="77777777" w:rsidR="000F4203" w:rsidRPr="0051288B" w:rsidRDefault="000F4203" w:rsidP="000F4203">
            <w:pPr>
              <w:spacing w:line="256" w:lineRule="auto"/>
              <w:rPr>
                <w:color w:val="010000"/>
                <w:sz w:val="16"/>
                <w:szCs w:val="16"/>
              </w:rPr>
            </w:pPr>
            <w:r w:rsidRPr="0051288B">
              <w:rPr>
                <w:color w:val="010000"/>
                <w:sz w:val="16"/>
                <w:szCs w:val="16"/>
              </w:rPr>
              <w:t>390944</w:t>
            </w:r>
          </w:p>
        </w:tc>
        <w:tc>
          <w:tcPr>
            <w:tcW w:w="1250" w:type="dxa"/>
            <w:tcBorders>
              <w:top w:val="nil"/>
              <w:left w:val="nil"/>
              <w:bottom w:val="single" w:sz="4" w:space="0" w:color="auto"/>
              <w:right w:val="single" w:sz="4" w:space="0" w:color="auto"/>
            </w:tcBorders>
            <w:shd w:val="clear" w:color="auto" w:fill="FFFFFF"/>
            <w:vAlign w:val="center"/>
            <w:hideMark/>
          </w:tcPr>
          <w:p w14:paraId="4027E1F9" w14:textId="77777777" w:rsidR="000F4203" w:rsidRPr="0051288B" w:rsidRDefault="000F4203" w:rsidP="000F4203">
            <w:pPr>
              <w:spacing w:line="256" w:lineRule="auto"/>
              <w:jc w:val="center"/>
              <w:rPr>
                <w:sz w:val="16"/>
                <w:szCs w:val="16"/>
              </w:rPr>
            </w:pPr>
            <w:r w:rsidRPr="0051288B">
              <w:rPr>
                <w:color w:val="010000"/>
                <w:sz w:val="16"/>
                <w:szCs w:val="16"/>
              </w:rPr>
              <w:t>2007</w:t>
            </w:r>
          </w:p>
        </w:tc>
        <w:tc>
          <w:tcPr>
            <w:tcW w:w="2663" w:type="dxa"/>
            <w:tcBorders>
              <w:top w:val="nil"/>
              <w:left w:val="nil"/>
              <w:bottom w:val="single" w:sz="4" w:space="0" w:color="auto"/>
              <w:right w:val="single" w:sz="4" w:space="0" w:color="auto"/>
            </w:tcBorders>
            <w:vAlign w:val="center"/>
            <w:hideMark/>
          </w:tcPr>
          <w:p w14:paraId="5514D370"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6A19EA38"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78D1A684" w14:textId="77777777" w:rsidR="000F4203" w:rsidRPr="0051288B" w:rsidRDefault="000F4203" w:rsidP="000F4203">
            <w:pPr>
              <w:spacing w:line="256" w:lineRule="auto"/>
              <w:jc w:val="right"/>
              <w:rPr>
                <w:color w:val="010000"/>
                <w:sz w:val="16"/>
                <w:szCs w:val="16"/>
              </w:rPr>
            </w:pPr>
            <w:r w:rsidRPr="0051288B">
              <w:rPr>
                <w:color w:val="010000"/>
                <w:sz w:val="16"/>
                <w:szCs w:val="16"/>
              </w:rPr>
              <w:t>222</w:t>
            </w:r>
          </w:p>
        </w:tc>
        <w:tc>
          <w:tcPr>
            <w:tcW w:w="1866" w:type="dxa"/>
            <w:tcBorders>
              <w:top w:val="nil"/>
              <w:left w:val="nil"/>
              <w:bottom w:val="single" w:sz="4" w:space="0" w:color="auto"/>
              <w:right w:val="single" w:sz="4" w:space="0" w:color="auto"/>
            </w:tcBorders>
            <w:shd w:val="clear" w:color="auto" w:fill="FFFFFF"/>
            <w:vAlign w:val="center"/>
            <w:hideMark/>
          </w:tcPr>
          <w:p w14:paraId="1DEE1A5B" w14:textId="77777777" w:rsidR="000F4203" w:rsidRPr="0051288B" w:rsidRDefault="000F4203" w:rsidP="000F4203">
            <w:pPr>
              <w:spacing w:line="256" w:lineRule="auto"/>
              <w:jc w:val="both"/>
              <w:rPr>
                <w:sz w:val="16"/>
                <w:szCs w:val="16"/>
              </w:rPr>
            </w:pPr>
            <w:r w:rsidRPr="0051288B">
              <w:rPr>
                <w:color w:val="010000"/>
                <w:sz w:val="16"/>
                <w:szCs w:val="16"/>
              </w:rPr>
              <w:t>CHEVROLET NIVA</w:t>
            </w:r>
          </w:p>
        </w:tc>
        <w:tc>
          <w:tcPr>
            <w:tcW w:w="1606" w:type="dxa"/>
            <w:tcBorders>
              <w:top w:val="nil"/>
              <w:left w:val="nil"/>
              <w:bottom w:val="single" w:sz="4" w:space="0" w:color="auto"/>
              <w:right w:val="single" w:sz="4" w:space="0" w:color="auto"/>
            </w:tcBorders>
            <w:shd w:val="clear" w:color="auto" w:fill="FFFFFF"/>
            <w:vAlign w:val="center"/>
            <w:hideMark/>
          </w:tcPr>
          <w:p w14:paraId="5275C709" w14:textId="77777777" w:rsidR="000F4203" w:rsidRPr="0051288B" w:rsidRDefault="000F4203" w:rsidP="000F4203">
            <w:pPr>
              <w:spacing w:line="256" w:lineRule="auto"/>
              <w:rPr>
                <w:color w:val="010000"/>
                <w:sz w:val="16"/>
                <w:szCs w:val="16"/>
              </w:rPr>
            </w:pPr>
            <w:r w:rsidRPr="0051288B">
              <w:rPr>
                <w:color w:val="010000"/>
                <w:sz w:val="16"/>
                <w:szCs w:val="16"/>
              </w:rPr>
              <w:t>НИВА</w:t>
            </w:r>
          </w:p>
        </w:tc>
        <w:tc>
          <w:tcPr>
            <w:tcW w:w="1250" w:type="dxa"/>
            <w:tcBorders>
              <w:top w:val="nil"/>
              <w:left w:val="nil"/>
              <w:bottom w:val="single" w:sz="4" w:space="0" w:color="auto"/>
              <w:right w:val="single" w:sz="4" w:space="0" w:color="auto"/>
            </w:tcBorders>
            <w:shd w:val="clear" w:color="auto" w:fill="FFFFFF"/>
            <w:vAlign w:val="center"/>
            <w:hideMark/>
          </w:tcPr>
          <w:p w14:paraId="0B618408" w14:textId="77777777" w:rsidR="000F4203" w:rsidRPr="0051288B" w:rsidRDefault="000F4203" w:rsidP="000F4203">
            <w:pPr>
              <w:spacing w:line="256" w:lineRule="auto"/>
              <w:jc w:val="center"/>
              <w:rPr>
                <w:sz w:val="16"/>
                <w:szCs w:val="16"/>
              </w:rPr>
            </w:pPr>
            <w:r w:rsidRPr="0051288B">
              <w:rPr>
                <w:color w:val="010000"/>
                <w:sz w:val="16"/>
                <w:szCs w:val="16"/>
              </w:rPr>
              <w:t>2010</w:t>
            </w:r>
          </w:p>
        </w:tc>
        <w:tc>
          <w:tcPr>
            <w:tcW w:w="2663" w:type="dxa"/>
            <w:tcBorders>
              <w:top w:val="nil"/>
              <w:left w:val="nil"/>
              <w:bottom w:val="single" w:sz="4" w:space="0" w:color="auto"/>
              <w:right w:val="single" w:sz="4" w:space="0" w:color="auto"/>
            </w:tcBorders>
            <w:vAlign w:val="center"/>
            <w:hideMark/>
          </w:tcPr>
          <w:p w14:paraId="3712DFA1"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1FC23E78"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7F3B5229" w14:textId="77777777" w:rsidR="000F4203" w:rsidRPr="0051288B" w:rsidRDefault="000F4203" w:rsidP="000F4203">
            <w:pPr>
              <w:spacing w:line="256" w:lineRule="auto"/>
              <w:jc w:val="right"/>
              <w:rPr>
                <w:color w:val="010000"/>
                <w:sz w:val="16"/>
                <w:szCs w:val="16"/>
              </w:rPr>
            </w:pPr>
            <w:r w:rsidRPr="0051288B">
              <w:rPr>
                <w:color w:val="010000"/>
                <w:sz w:val="16"/>
                <w:szCs w:val="16"/>
              </w:rPr>
              <w:t>223</w:t>
            </w:r>
          </w:p>
        </w:tc>
        <w:tc>
          <w:tcPr>
            <w:tcW w:w="1866" w:type="dxa"/>
            <w:tcBorders>
              <w:top w:val="nil"/>
              <w:left w:val="nil"/>
              <w:bottom w:val="single" w:sz="4" w:space="0" w:color="auto"/>
              <w:right w:val="single" w:sz="4" w:space="0" w:color="auto"/>
            </w:tcBorders>
            <w:shd w:val="clear" w:color="auto" w:fill="FFFFFF"/>
            <w:vAlign w:val="center"/>
            <w:hideMark/>
          </w:tcPr>
          <w:p w14:paraId="21CBFDB6" w14:textId="77777777" w:rsidR="000F4203" w:rsidRPr="0051288B" w:rsidRDefault="000F4203" w:rsidP="000F4203">
            <w:pPr>
              <w:spacing w:line="256" w:lineRule="auto"/>
              <w:jc w:val="both"/>
              <w:rPr>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29D0EAB0" w14:textId="77777777" w:rsidR="000F4203" w:rsidRPr="0051288B" w:rsidRDefault="000F4203" w:rsidP="000F4203">
            <w:pPr>
              <w:spacing w:line="256" w:lineRule="auto"/>
              <w:rPr>
                <w:color w:val="010000"/>
                <w:sz w:val="16"/>
                <w:szCs w:val="16"/>
              </w:rPr>
            </w:pPr>
            <w:r w:rsidRPr="0051288B">
              <w:rPr>
                <w:color w:val="010000"/>
                <w:sz w:val="16"/>
                <w:szCs w:val="16"/>
              </w:rPr>
              <w:t>31519</w:t>
            </w:r>
          </w:p>
        </w:tc>
        <w:tc>
          <w:tcPr>
            <w:tcW w:w="1250" w:type="dxa"/>
            <w:tcBorders>
              <w:top w:val="nil"/>
              <w:left w:val="nil"/>
              <w:bottom w:val="single" w:sz="4" w:space="0" w:color="auto"/>
              <w:right w:val="single" w:sz="4" w:space="0" w:color="auto"/>
            </w:tcBorders>
            <w:shd w:val="clear" w:color="auto" w:fill="FFFFFF"/>
            <w:vAlign w:val="center"/>
            <w:hideMark/>
          </w:tcPr>
          <w:p w14:paraId="4EC824EC" w14:textId="77777777" w:rsidR="000F4203" w:rsidRPr="0051288B" w:rsidRDefault="000F4203" w:rsidP="000F4203">
            <w:pPr>
              <w:spacing w:line="256" w:lineRule="auto"/>
              <w:jc w:val="center"/>
              <w:rPr>
                <w:sz w:val="16"/>
                <w:szCs w:val="16"/>
              </w:rPr>
            </w:pPr>
            <w:r w:rsidRPr="0051288B">
              <w:rPr>
                <w:color w:val="010000"/>
                <w:sz w:val="16"/>
                <w:szCs w:val="16"/>
              </w:rPr>
              <w:t>2006</w:t>
            </w:r>
          </w:p>
        </w:tc>
        <w:tc>
          <w:tcPr>
            <w:tcW w:w="2663" w:type="dxa"/>
            <w:tcBorders>
              <w:top w:val="nil"/>
              <w:left w:val="nil"/>
              <w:bottom w:val="single" w:sz="4" w:space="0" w:color="auto"/>
              <w:right w:val="single" w:sz="4" w:space="0" w:color="auto"/>
            </w:tcBorders>
            <w:vAlign w:val="center"/>
            <w:hideMark/>
          </w:tcPr>
          <w:p w14:paraId="6F3D5A68"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4D821CA5"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79E350A4" w14:textId="77777777" w:rsidR="000F4203" w:rsidRPr="0051288B" w:rsidRDefault="000F4203" w:rsidP="000F4203">
            <w:pPr>
              <w:spacing w:line="256" w:lineRule="auto"/>
              <w:jc w:val="right"/>
              <w:rPr>
                <w:color w:val="010000"/>
                <w:sz w:val="16"/>
                <w:szCs w:val="16"/>
              </w:rPr>
            </w:pPr>
            <w:r w:rsidRPr="0051288B">
              <w:rPr>
                <w:color w:val="010000"/>
                <w:sz w:val="16"/>
                <w:szCs w:val="16"/>
              </w:rPr>
              <w:t>224</w:t>
            </w:r>
          </w:p>
        </w:tc>
        <w:tc>
          <w:tcPr>
            <w:tcW w:w="1866" w:type="dxa"/>
            <w:tcBorders>
              <w:top w:val="nil"/>
              <w:left w:val="nil"/>
              <w:bottom w:val="single" w:sz="4" w:space="0" w:color="auto"/>
              <w:right w:val="single" w:sz="4" w:space="0" w:color="auto"/>
            </w:tcBorders>
            <w:shd w:val="clear" w:color="auto" w:fill="FFFFFF"/>
            <w:vAlign w:val="center"/>
            <w:hideMark/>
          </w:tcPr>
          <w:p w14:paraId="2099959F" w14:textId="77777777" w:rsidR="000F4203" w:rsidRPr="0051288B" w:rsidRDefault="000F4203" w:rsidP="000F4203">
            <w:pPr>
              <w:spacing w:line="256" w:lineRule="auto"/>
              <w:jc w:val="both"/>
              <w:rPr>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3F0DB9EC" w14:textId="77777777" w:rsidR="000F4203" w:rsidRPr="0051288B" w:rsidRDefault="000F4203" w:rsidP="000F4203">
            <w:pPr>
              <w:spacing w:line="256" w:lineRule="auto"/>
              <w:rPr>
                <w:color w:val="010000"/>
                <w:sz w:val="16"/>
                <w:szCs w:val="16"/>
              </w:rPr>
            </w:pPr>
            <w:r w:rsidRPr="0051288B">
              <w:rPr>
                <w:color w:val="010000"/>
                <w:sz w:val="16"/>
                <w:szCs w:val="16"/>
              </w:rPr>
              <w:t>390995</w:t>
            </w:r>
          </w:p>
        </w:tc>
        <w:tc>
          <w:tcPr>
            <w:tcW w:w="1250" w:type="dxa"/>
            <w:tcBorders>
              <w:top w:val="nil"/>
              <w:left w:val="nil"/>
              <w:bottom w:val="single" w:sz="4" w:space="0" w:color="auto"/>
              <w:right w:val="single" w:sz="4" w:space="0" w:color="auto"/>
            </w:tcBorders>
            <w:shd w:val="clear" w:color="auto" w:fill="FFFFFF"/>
            <w:vAlign w:val="center"/>
            <w:hideMark/>
          </w:tcPr>
          <w:p w14:paraId="0CA25F51" w14:textId="77777777" w:rsidR="000F4203" w:rsidRPr="0051288B" w:rsidRDefault="000F4203" w:rsidP="000F4203">
            <w:pPr>
              <w:spacing w:line="256" w:lineRule="auto"/>
              <w:jc w:val="center"/>
              <w:rPr>
                <w:sz w:val="16"/>
                <w:szCs w:val="16"/>
              </w:rPr>
            </w:pPr>
            <w:r w:rsidRPr="0051288B">
              <w:rPr>
                <w:color w:val="010000"/>
                <w:sz w:val="16"/>
                <w:szCs w:val="16"/>
              </w:rPr>
              <w:t>2014</w:t>
            </w:r>
          </w:p>
        </w:tc>
        <w:tc>
          <w:tcPr>
            <w:tcW w:w="2663" w:type="dxa"/>
            <w:tcBorders>
              <w:top w:val="nil"/>
              <w:left w:val="nil"/>
              <w:bottom w:val="single" w:sz="4" w:space="0" w:color="auto"/>
              <w:right w:val="single" w:sz="4" w:space="0" w:color="auto"/>
            </w:tcBorders>
            <w:vAlign w:val="center"/>
            <w:hideMark/>
          </w:tcPr>
          <w:p w14:paraId="4C2F4BF7"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1FAD32A9"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1391BE96" w14:textId="77777777" w:rsidR="000F4203" w:rsidRPr="0051288B" w:rsidRDefault="000F4203" w:rsidP="000F4203">
            <w:pPr>
              <w:spacing w:line="256" w:lineRule="auto"/>
              <w:jc w:val="right"/>
              <w:rPr>
                <w:color w:val="010000"/>
                <w:sz w:val="16"/>
                <w:szCs w:val="16"/>
              </w:rPr>
            </w:pPr>
            <w:r w:rsidRPr="0051288B">
              <w:rPr>
                <w:color w:val="010000"/>
                <w:sz w:val="16"/>
                <w:szCs w:val="16"/>
              </w:rPr>
              <w:t>225</w:t>
            </w:r>
          </w:p>
        </w:tc>
        <w:tc>
          <w:tcPr>
            <w:tcW w:w="1866" w:type="dxa"/>
            <w:tcBorders>
              <w:top w:val="nil"/>
              <w:left w:val="nil"/>
              <w:bottom w:val="single" w:sz="4" w:space="0" w:color="auto"/>
              <w:right w:val="single" w:sz="4" w:space="0" w:color="auto"/>
            </w:tcBorders>
            <w:shd w:val="clear" w:color="auto" w:fill="FFFFFF"/>
            <w:vAlign w:val="center"/>
            <w:hideMark/>
          </w:tcPr>
          <w:p w14:paraId="59492F65" w14:textId="77777777" w:rsidR="000F4203" w:rsidRPr="0051288B" w:rsidRDefault="000F4203" w:rsidP="000F4203">
            <w:pPr>
              <w:spacing w:line="256" w:lineRule="auto"/>
              <w:jc w:val="both"/>
              <w:rPr>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67AC2AA7" w14:textId="77777777" w:rsidR="000F4203" w:rsidRPr="0051288B" w:rsidRDefault="000F4203" w:rsidP="000F4203">
            <w:pPr>
              <w:spacing w:line="256" w:lineRule="auto"/>
              <w:rPr>
                <w:sz w:val="16"/>
                <w:szCs w:val="16"/>
              </w:rPr>
            </w:pPr>
            <w:r w:rsidRPr="0051288B">
              <w:rPr>
                <w:color w:val="010000"/>
                <w:sz w:val="16"/>
                <w:szCs w:val="16"/>
              </w:rPr>
              <w:t>390995</w:t>
            </w:r>
          </w:p>
        </w:tc>
        <w:tc>
          <w:tcPr>
            <w:tcW w:w="1250" w:type="dxa"/>
            <w:tcBorders>
              <w:top w:val="nil"/>
              <w:left w:val="nil"/>
              <w:bottom w:val="single" w:sz="4" w:space="0" w:color="auto"/>
              <w:right w:val="single" w:sz="4" w:space="0" w:color="auto"/>
            </w:tcBorders>
            <w:shd w:val="clear" w:color="auto" w:fill="FFFFFF"/>
            <w:vAlign w:val="center"/>
            <w:hideMark/>
          </w:tcPr>
          <w:p w14:paraId="52ED3743" w14:textId="77777777" w:rsidR="000F4203" w:rsidRPr="0051288B" w:rsidRDefault="000F4203" w:rsidP="000F4203">
            <w:pPr>
              <w:spacing w:line="256" w:lineRule="auto"/>
              <w:jc w:val="center"/>
              <w:rPr>
                <w:sz w:val="16"/>
                <w:szCs w:val="16"/>
              </w:rPr>
            </w:pPr>
            <w:r w:rsidRPr="0051288B">
              <w:rPr>
                <w:color w:val="010000"/>
                <w:sz w:val="16"/>
                <w:szCs w:val="16"/>
              </w:rPr>
              <w:t>2013</w:t>
            </w:r>
          </w:p>
        </w:tc>
        <w:tc>
          <w:tcPr>
            <w:tcW w:w="2663" w:type="dxa"/>
            <w:tcBorders>
              <w:top w:val="nil"/>
              <w:left w:val="nil"/>
              <w:bottom w:val="single" w:sz="4" w:space="0" w:color="auto"/>
              <w:right w:val="single" w:sz="4" w:space="0" w:color="auto"/>
            </w:tcBorders>
            <w:vAlign w:val="center"/>
            <w:hideMark/>
          </w:tcPr>
          <w:p w14:paraId="716DE313"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54CE53FE"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527D4074" w14:textId="77777777" w:rsidR="000F4203" w:rsidRPr="0051288B" w:rsidRDefault="000F4203" w:rsidP="000F4203">
            <w:pPr>
              <w:spacing w:line="256" w:lineRule="auto"/>
              <w:jc w:val="right"/>
              <w:rPr>
                <w:color w:val="010000"/>
                <w:sz w:val="16"/>
                <w:szCs w:val="16"/>
              </w:rPr>
            </w:pPr>
            <w:r w:rsidRPr="0051288B">
              <w:rPr>
                <w:color w:val="010000"/>
                <w:sz w:val="16"/>
                <w:szCs w:val="16"/>
              </w:rPr>
              <w:t>226</w:t>
            </w:r>
          </w:p>
        </w:tc>
        <w:tc>
          <w:tcPr>
            <w:tcW w:w="1866" w:type="dxa"/>
            <w:tcBorders>
              <w:top w:val="nil"/>
              <w:left w:val="nil"/>
              <w:bottom w:val="single" w:sz="4" w:space="0" w:color="auto"/>
              <w:right w:val="single" w:sz="4" w:space="0" w:color="auto"/>
            </w:tcBorders>
            <w:shd w:val="clear" w:color="auto" w:fill="FFFFFF"/>
            <w:vAlign w:val="center"/>
            <w:hideMark/>
          </w:tcPr>
          <w:p w14:paraId="2A1E91C9" w14:textId="77777777" w:rsidR="000F4203" w:rsidRPr="0051288B" w:rsidRDefault="000F4203" w:rsidP="000F4203">
            <w:pPr>
              <w:spacing w:line="256" w:lineRule="auto"/>
              <w:jc w:val="both"/>
              <w:rPr>
                <w:sz w:val="16"/>
                <w:szCs w:val="16"/>
              </w:rPr>
            </w:pPr>
            <w:r w:rsidRPr="0051288B">
              <w:rPr>
                <w:color w:val="010000"/>
                <w:sz w:val="16"/>
                <w:szCs w:val="16"/>
              </w:rPr>
              <w:t>ГАЗ</w:t>
            </w:r>
          </w:p>
        </w:tc>
        <w:tc>
          <w:tcPr>
            <w:tcW w:w="1606" w:type="dxa"/>
            <w:tcBorders>
              <w:top w:val="nil"/>
              <w:left w:val="nil"/>
              <w:bottom w:val="single" w:sz="4" w:space="0" w:color="auto"/>
              <w:right w:val="single" w:sz="4" w:space="0" w:color="auto"/>
            </w:tcBorders>
            <w:shd w:val="clear" w:color="auto" w:fill="FFFFFF"/>
            <w:vAlign w:val="center"/>
            <w:hideMark/>
          </w:tcPr>
          <w:p w14:paraId="71CB9838" w14:textId="77777777" w:rsidR="000F4203" w:rsidRPr="0051288B" w:rsidRDefault="000F4203" w:rsidP="000F4203">
            <w:pPr>
              <w:spacing w:line="256" w:lineRule="auto"/>
              <w:rPr>
                <w:color w:val="010000"/>
                <w:sz w:val="16"/>
                <w:szCs w:val="16"/>
              </w:rPr>
            </w:pPr>
            <w:r w:rsidRPr="0051288B">
              <w:rPr>
                <w:color w:val="010000"/>
                <w:sz w:val="16"/>
                <w:szCs w:val="16"/>
              </w:rPr>
              <w:t>6611</w:t>
            </w:r>
          </w:p>
        </w:tc>
        <w:tc>
          <w:tcPr>
            <w:tcW w:w="1250" w:type="dxa"/>
            <w:tcBorders>
              <w:top w:val="nil"/>
              <w:left w:val="nil"/>
              <w:bottom w:val="single" w:sz="4" w:space="0" w:color="auto"/>
              <w:right w:val="single" w:sz="4" w:space="0" w:color="auto"/>
            </w:tcBorders>
            <w:shd w:val="clear" w:color="auto" w:fill="FFFFFF"/>
            <w:vAlign w:val="center"/>
            <w:hideMark/>
          </w:tcPr>
          <w:p w14:paraId="2A9B9222" w14:textId="77777777" w:rsidR="000F4203" w:rsidRPr="0051288B" w:rsidRDefault="000F4203" w:rsidP="000F4203">
            <w:pPr>
              <w:spacing w:line="256" w:lineRule="auto"/>
              <w:jc w:val="center"/>
              <w:rPr>
                <w:sz w:val="16"/>
                <w:szCs w:val="16"/>
              </w:rPr>
            </w:pPr>
            <w:r w:rsidRPr="0051288B">
              <w:rPr>
                <w:color w:val="010000"/>
                <w:sz w:val="16"/>
                <w:szCs w:val="16"/>
              </w:rPr>
              <w:t>1995</w:t>
            </w:r>
          </w:p>
        </w:tc>
        <w:tc>
          <w:tcPr>
            <w:tcW w:w="2663" w:type="dxa"/>
            <w:tcBorders>
              <w:top w:val="nil"/>
              <w:left w:val="nil"/>
              <w:bottom w:val="single" w:sz="4" w:space="0" w:color="auto"/>
              <w:right w:val="single" w:sz="4" w:space="0" w:color="auto"/>
            </w:tcBorders>
            <w:vAlign w:val="center"/>
            <w:hideMark/>
          </w:tcPr>
          <w:p w14:paraId="2D41EA82"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2C399293"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0A791E27" w14:textId="77777777" w:rsidR="000F4203" w:rsidRPr="0051288B" w:rsidRDefault="000F4203" w:rsidP="000F4203">
            <w:pPr>
              <w:spacing w:line="256" w:lineRule="auto"/>
              <w:jc w:val="right"/>
              <w:rPr>
                <w:color w:val="010000"/>
                <w:sz w:val="16"/>
                <w:szCs w:val="16"/>
              </w:rPr>
            </w:pPr>
            <w:r w:rsidRPr="0051288B">
              <w:rPr>
                <w:color w:val="010000"/>
                <w:sz w:val="16"/>
                <w:szCs w:val="16"/>
              </w:rPr>
              <w:t>227</w:t>
            </w:r>
          </w:p>
        </w:tc>
        <w:tc>
          <w:tcPr>
            <w:tcW w:w="1866" w:type="dxa"/>
            <w:tcBorders>
              <w:top w:val="nil"/>
              <w:left w:val="nil"/>
              <w:bottom w:val="single" w:sz="4" w:space="0" w:color="auto"/>
              <w:right w:val="single" w:sz="4" w:space="0" w:color="auto"/>
            </w:tcBorders>
            <w:shd w:val="clear" w:color="auto" w:fill="FFFFFF"/>
            <w:vAlign w:val="center"/>
            <w:hideMark/>
          </w:tcPr>
          <w:p w14:paraId="638680B4" w14:textId="77777777" w:rsidR="000F4203" w:rsidRPr="0051288B" w:rsidRDefault="000F4203" w:rsidP="000F4203">
            <w:pPr>
              <w:spacing w:line="256" w:lineRule="auto"/>
              <w:jc w:val="both"/>
              <w:rPr>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3A045E9F" w14:textId="77777777" w:rsidR="000F4203" w:rsidRPr="0051288B" w:rsidRDefault="000F4203" w:rsidP="000F4203">
            <w:pPr>
              <w:spacing w:line="256" w:lineRule="auto"/>
              <w:rPr>
                <w:color w:val="010000"/>
                <w:sz w:val="16"/>
                <w:szCs w:val="16"/>
              </w:rPr>
            </w:pPr>
            <w:r w:rsidRPr="0051288B">
              <w:rPr>
                <w:color w:val="010000"/>
                <w:sz w:val="16"/>
                <w:szCs w:val="16"/>
              </w:rPr>
              <w:t>390944</w:t>
            </w:r>
          </w:p>
        </w:tc>
        <w:tc>
          <w:tcPr>
            <w:tcW w:w="1250" w:type="dxa"/>
            <w:tcBorders>
              <w:top w:val="nil"/>
              <w:left w:val="nil"/>
              <w:bottom w:val="single" w:sz="4" w:space="0" w:color="auto"/>
              <w:right w:val="single" w:sz="4" w:space="0" w:color="auto"/>
            </w:tcBorders>
            <w:shd w:val="clear" w:color="auto" w:fill="FFFFFF"/>
            <w:vAlign w:val="center"/>
            <w:hideMark/>
          </w:tcPr>
          <w:p w14:paraId="54AEBC72" w14:textId="77777777" w:rsidR="000F4203" w:rsidRPr="0051288B" w:rsidRDefault="000F4203" w:rsidP="000F4203">
            <w:pPr>
              <w:spacing w:line="256" w:lineRule="auto"/>
              <w:jc w:val="center"/>
              <w:rPr>
                <w:sz w:val="16"/>
                <w:szCs w:val="16"/>
              </w:rPr>
            </w:pPr>
            <w:r w:rsidRPr="0051288B">
              <w:rPr>
                <w:color w:val="010000"/>
                <w:sz w:val="16"/>
                <w:szCs w:val="16"/>
              </w:rPr>
              <w:t>2008</w:t>
            </w:r>
          </w:p>
        </w:tc>
        <w:tc>
          <w:tcPr>
            <w:tcW w:w="2663" w:type="dxa"/>
            <w:tcBorders>
              <w:top w:val="nil"/>
              <w:left w:val="nil"/>
              <w:bottom w:val="single" w:sz="4" w:space="0" w:color="auto"/>
              <w:right w:val="single" w:sz="4" w:space="0" w:color="auto"/>
            </w:tcBorders>
            <w:vAlign w:val="center"/>
            <w:hideMark/>
          </w:tcPr>
          <w:p w14:paraId="4E805494"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00F068C0"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37B8DEF4" w14:textId="77777777" w:rsidR="000F4203" w:rsidRPr="0051288B" w:rsidRDefault="000F4203" w:rsidP="000F4203">
            <w:pPr>
              <w:spacing w:line="256" w:lineRule="auto"/>
              <w:jc w:val="right"/>
              <w:rPr>
                <w:color w:val="010000"/>
                <w:sz w:val="16"/>
                <w:szCs w:val="16"/>
              </w:rPr>
            </w:pPr>
            <w:r w:rsidRPr="0051288B">
              <w:rPr>
                <w:color w:val="010000"/>
                <w:sz w:val="16"/>
                <w:szCs w:val="16"/>
              </w:rPr>
              <w:t>228</w:t>
            </w:r>
          </w:p>
        </w:tc>
        <w:tc>
          <w:tcPr>
            <w:tcW w:w="1866" w:type="dxa"/>
            <w:tcBorders>
              <w:top w:val="nil"/>
              <w:left w:val="nil"/>
              <w:bottom w:val="single" w:sz="4" w:space="0" w:color="auto"/>
              <w:right w:val="single" w:sz="4" w:space="0" w:color="auto"/>
            </w:tcBorders>
            <w:shd w:val="clear" w:color="auto" w:fill="FFFFFF"/>
            <w:vAlign w:val="center"/>
            <w:hideMark/>
          </w:tcPr>
          <w:p w14:paraId="4A4E1068" w14:textId="77777777" w:rsidR="000F4203" w:rsidRPr="0051288B" w:rsidRDefault="000F4203" w:rsidP="000F4203">
            <w:pPr>
              <w:spacing w:line="256" w:lineRule="auto"/>
              <w:jc w:val="both"/>
              <w:rPr>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2FD8307C" w14:textId="77777777" w:rsidR="000F4203" w:rsidRPr="0051288B" w:rsidRDefault="000F4203" w:rsidP="000F4203">
            <w:pPr>
              <w:spacing w:line="256" w:lineRule="auto"/>
              <w:rPr>
                <w:color w:val="010000"/>
                <w:sz w:val="16"/>
                <w:szCs w:val="16"/>
              </w:rPr>
            </w:pPr>
            <w:r w:rsidRPr="0051288B">
              <w:rPr>
                <w:color w:val="010000"/>
                <w:sz w:val="16"/>
                <w:szCs w:val="16"/>
              </w:rPr>
              <w:t>390995</w:t>
            </w:r>
          </w:p>
        </w:tc>
        <w:tc>
          <w:tcPr>
            <w:tcW w:w="1250" w:type="dxa"/>
            <w:tcBorders>
              <w:top w:val="nil"/>
              <w:left w:val="nil"/>
              <w:bottom w:val="single" w:sz="4" w:space="0" w:color="auto"/>
              <w:right w:val="single" w:sz="4" w:space="0" w:color="auto"/>
            </w:tcBorders>
            <w:shd w:val="clear" w:color="auto" w:fill="FFFFFF"/>
            <w:vAlign w:val="center"/>
            <w:hideMark/>
          </w:tcPr>
          <w:p w14:paraId="13C8E28F" w14:textId="77777777" w:rsidR="000F4203" w:rsidRPr="0051288B" w:rsidRDefault="000F4203" w:rsidP="000F4203">
            <w:pPr>
              <w:spacing w:line="256" w:lineRule="auto"/>
              <w:jc w:val="center"/>
              <w:rPr>
                <w:sz w:val="16"/>
                <w:szCs w:val="16"/>
              </w:rPr>
            </w:pPr>
            <w:r w:rsidRPr="0051288B">
              <w:rPr>
                <w:color w:val="010000"/>
                <w:sz w:val="16"/>
                <w:szCs w:val="16"/>
              </w:rPr>
              <w:t>2015</w:t>
            </w:r>
          </w:p>
        </w:tc>
        <w:tc>
          <w:tcPr>
            <w:tcW w:w="2663" w:type="dxa"/>
            <w:tcBorders>
              <w:top w:val="nil"/>
              <w:left w:val="nil"/>
              <w:bottom w:val="single" w:sz="4" w:space="0" w:color="auto"/>
              <w:right w:val="single" w:sz="4" w:space="0" w:color="auto"/>
            </w:tcBorders>
            <w:shd w:val="clear" w:color="auto" w:fill="FFFFFF"/>
            <w:vAlign w:val="center"/>
            <w:hideMark/>
          </w:tcPr>
          <w:p w14:paraId="1CA855CD" w14:textId="77777777" w:rsidR="000F4203" w:rsidRPr="0051288B" w:rsidRDefault="000F4203" w:rsidP="000F4203">
            <w:pPr>
              <w:spacing w:line="256" w:lineRule="auto"/>
              <w:jc w:val="center"/>
              <w:rPr>
                <w:sz w:val="16"/>
                <w:szCs w:val="16"/>
              </w:rPr>
            </w:pPr>
            <w:r w:rsidRPr="0051288B">
              <w:rPr>
                <w:color w:val="010000"/>
                <w:sz w:val="16"/>
                <w:szCs w:val="16"/>
              </w:rPr>
              <w:t>1</w:t>
            </w:r>
          </w:p>
        </w:tc>
      </w:tr>
      <w:tr w:rsidR="000F4203" w:rsidRPr="0051288B" w14:paraId="5ECD2B3D"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21EF47F9" w14:textId="77777777" w:rsidR="000F4203" w:rsidRPr="0051288B" w:rsidRDefault="000F4203" w:rsidP="000F4203">
            <w:pPr>
              <w:spacing w:line="256" w:lineRule="auto"/>
              <w:jc w:val="right"/>
              <w:rPr>
                <w:color w:val="010000"/>
                <w:sz w:val="16"/>
                <w:szCs w:val="16"/>
              </w:rPr>
            </w:pPr>
            <w:r w:rsidRPr="0051288B">
              <w:rPr>
                <w:color w:val="010000"/>
                <w:sz w:val="16"/>
                <w:szCs w:val="16"/>
              </w:rPr>
              <w:t>229</w:t>
            </w:r>
          </w:p>
        </w:tc>
        <w:tc>
          <w:tcPr>
            <w:tcW w:w="1866" w:type="dxa"/>
            <w:tcBorders>
              <w:top w:val="nil"/>
              <w:left w:val="nil"/>
              <w:bottom w:val="single" w:sz="4" w:space="0" w:color="auto"/>
              <w:right w:val="single" w:sz="4" w:space="0" w:color="auto"/>
            </w:tcBorders>
            <w:shd w:val="clear" w:color="auto" w:fill="FFFFFF"/>
            <w:vAlign w:val="center"/>
            <w:hideMark/>
          </w:tcPr>
          <w:p w14:paraId="73A8D41A" w14:textId="77777777" w:rsidR="000F4203" w:rsidRPr="0051288B" w:rsidRDefault="000F4203" w:rsidP="000F4203">
            <w:pPr>
              <w:spacing w:line="256" w:lineRule="auto"/>
              <w:jc w:val="both"/>
              <w:rPr>
                <w:sz w:val="16"/>
                <w:szCs w:val="16"/>
              </w:rPr>
            </w:pPr>
            <w:r w:rsidRPr="0051288B">
              <w:rPr>
                <w:color w:val="010000"/>
                <w:sz w:val="16"/>
                <w:szCs w:val="16"/>
              </w:rPr>
              <w:t>ВАЗ</w:t>
            </w:r>
          </w:p>
        </w:tc>
        <w:tc>
          <w:tcPr>
            <w:tcW w:w="1606" w:type="dxa"/>
            <w:tcBorders>
              <w:top w:val="nil"/>
              <w:left w:val="nil"/>
              <w:bottom w:val="single" w:sz="4" w:space="0" w:color="auto"/>
              <w:right w:val="single" w:sz="4" w:space="0" w:color="auto"/>
            </w:tcBorders>
            <w:shd w:val="clear" w:color="auto" w:fill="FFFFFF"/>
            <w:vAlign w:val="center"/>
            <w:hideMark/>
          </w:tcPr>
          <w:p w14:paraId="2EDDDB13" w14:textId="77777777" w:rsidR="000F4203" w:rsidRPr="0051288B" w:rsidRDefault="000F4203" w:rsidP="000F4203">
            <w:pPr>
              <w:spacing w:line="256" w:lineRule="auto"/>
              <w:rPr>
                <w:color w:val="010000"/>
                <w:sz w:val="16"/>
                <w:szCs w:val="16"/>
              </w:rPr>
            </w:pPr>
            <w:r w:rsidRPr="0051288B">
              <w:rPr>
                <w:color w:val="010000"/>
                <w:sz w:val="16"/>
                <w:szCs w:val="16"/>
              </w:rPr>
              <w:t>2329</w:t>
            </w:r>
          </w:p>
        </w:tc>
        <w:tc>
          <w:tcPr>
            <w:tcW w:w="1250" w:type="dxa"/>
            <w:tcBorders>
              <w:top w:val="nil"/>
              <w:left w:val="nil"/>
              <w:bottom w:val="single" w:sz="4" w:space="0" w:color="auto"/>
              <w:right w:val="single" w:sz="4" w:space="0" w:color="auto"/>
            </w:tcBorders>
            <w:shd w:val="clear" w:color="auto" w:fill="FFFFFF"/>
            <w:vAlign w:val="center"/>
            <w:hideMark/>
          </w:tcPr>
          <w:p w14:paraId="102A403F" w14:textId="77777777" w:rsidR="000F4203" w:rsidRPr="0051288B" w:rsidRDefault="000F4203" w:rsidP="000F4203">
            <w:pPr>
              <w:spacing w:line="256" w:lineRule="auto"/>
              <w:jc w:val="center"/>
              <w:rPr>
                <w:sz w:val="16"/>
                <w:szCs w:val="16"/>
              </w:rPr>
            </w:pPr>
            <w:r w:rsidRPr="0051288B">
              <w:rPr>
                <w:color w:val="010000"/>
                <w:sz w:val="16"/>
                <w:szCs w:val="16"/>
              </w:rPr>
              <w:t>2012</w:t>
            </w:r>
          </w:p>
        </w:tc>
        <w:tc>
          <w:tcPr>
            <w:tcW w:w="2663" w:type="dxa"/>
            <w:tcBorders>
              <w:top w:val="nil"/>
              <w:left w:val="nil"/>
              <w:bottom w:val="single" w:sz="4" w:space="0" w:color="auto"/>
              <w:right w:val="single" w:sz="4" w:space="0" w:color="auto"/>
            </w:tcBorders>
            <w:vAlign w:val="center"/>
            <w:hideMark/>
          </w:tcPr>
          <w:p w14:paraId="3FEF6A48"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787E94D7"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0000B043" w14:textId="77777777" w:rsidR="000F4203" w:rsidRPr="0051288B" w:rsidRDefault="000F4203" w:rsidP="000F4203">
            <w:pPr>
              <w:spacing w:line="256" w:lineRule="auto"/>
              <w:jc w:val="right"/>
              <w:rPr>
                <w:color w:val="010000"/>
                <w:sz w:val="16"/>
                <w:szCs w:val="16"/>
              </w:rPr>
            </w:pPr>
            <w:r w:rsidRPr="0051288B">
              <w:rPr>
                <w:color w:val="010000"/>
                <w:sz w:val="16"/>
                <w:szCs w:val="16"/>
              </w:rPr>
              <w:t>230</w:t>
            </w:r>
          </w:p>
        </w:tc>
        <w:tc>
          <w:tcPr>
            <w:tcW w:w="1866" w:type="dxa"/>
            <w:tcBorders>
              <w:top w:val="nil"/>
              <w:left w:val="nil"/>
              <w:bottom w:val="single" w:sz="4" w:space="0" w:color="auto"/>
              <w:right w:val="single" w:sz="4" w:space="0" w:color="auto"/>
            </w:tcBorders>
            <w:shd w:val="clear" w:color="auto" w:fill="FFFFFF"/>
            <w:vAlign w:val="center"/>
            <w:hideMark/>
          </w:tcPr>
          <w:p w14:paraId="35769970" w14:textId="77777777" w:rsidR="000F4203" w:rsidRPr="0051288B" w:rsidRDefault="000F4203" w:rsidP="000F4203">
            <w:pPr>
              <w:spacing w:line="256" w:lineRule="auto"/>
              <w:jc w:val="both"/>
              <w:rPr>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21E91FC7" w14:textId="77777777" w:rsidR="000F4203" w:rsidRPr="0051288B" w:rsidRDefault="000F4203" w:rsidP="000F4203">
            <w:pPr>
              <w:spacing w:line="256" w:lineRule="auto"/>
              <w:rPr>
                <w:color w:val="010000"/>
                <w:sz w:val="16"/>
                <w:szCs w:val="16"/>
              </w:rPr>
            </w:pPr>
            <w:r w:rsidRPr="0051288B">
              <w:rPr>
                <w:color w:val="010000"/>
                <w:sz w:val="16"/>
                <w:szCs w:val="16"/>
              </w:rPr>
              <w:t>330365</w:t>
            </w:r>
          </w:p>
        </w:tc>
        <w:tc>
          <w:tcPr>
            <w:tcW w:w="1250" w:type="dxa"/>
            <w:tcBorders>
              <w:top w:val="nil"/>
              <w:left w:val="nil"/>
              <w:bottom w:val="single" w:sz="4" w:space="0" w:color="auto"/>
              <w:right w:val="single" w:sz="4" w:space="0" w:color="auto"/>
            </w:tcBorders>
            <w:shd w:val="clear" w:color="auto" w:fill="FFFFFF"/>
            <w:vAlign w:val="center"/>
            <w:hideMark/>
          </w:tcPr>
          <w:p w14:paraId="0774DE80" w14:textId="77777777" w:rsidR="000F4203" w:rsidRPr="0051288B" w:rsidRDefault="000F4203" w:rsidP="000F4203">
            <w:pPr>
              <w:spacing w:line="256" w:lineRule="auto"/>
              <w:jc w:val="center"/>
              <w:rPr>
                <w:sz w:val="16"/>
                <w:szCs w:val="16"/>
              </w:rPr>
            </w:pPr>
            <w:r w:rsidRPr="0051288B">
              <w:rPr>
                <w:color w:val="010000"/>
                <w:sz w:val="16"/>
                <w:szCs w:val="16"/>
              </w:rPr>
              <w:t>2011</w:t>
            </w:r>
          </w:p>
        </w:tc>
        <w:tc>
          <w:tcPr>
            <w:tcW w:w="2663" w:type="dxa"/>
            <w:tcBorders>
              <w:top w:val="nil"/>
              <w:left w:val="nil"/>
              <w:bottom w:val="single" w:sz="4" w:space="0" w:color="auto"/>
              <w:right w:val="single" w:sz="4" w:space="0" w:color="auto"/>
            </w:tcBorders>
            <w:vAlign w:val="center"/>
            <w:hideMark/>
          </w:tcPr>
          <w:p w14:paraId="298899BC"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75DE406D"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2B20EA40" w14:textId="77777777" w:rsidR="000F4203" w:rsidRPr="0051288B" w:rsidRDefault="000F4203" w:rsidP="000F4203">
            <w:pPr>
              <w:spacing w:line="256" w:lineRule="auto"/>
              <w:jc w:val="right"/>
              <w:rPr>
                <w:color w:val="010000"/>
                <w:sz w:val="16"/>
                <w:szCs w:val="16"/>
              </w:rPr>
            </w:pPr>
            <w:r w:rsidRPr="0051288B">
              <w:rPr>
                <w:color w:val="010000"/>
                <w:sz w:val="16"/>
                <w:szCs w:val="16"/>
              </w:rPr>
              <w:t>231</w:t>
            </w:r>
          </w:p>
        </w:tc>
        <w:tc>
          <w:tcPr>
            <w:tcW w:w="1866" w:type="dxa"/>
            <w:tcBorders>
              <w:top w:val="nil"/>
              <w:left w:val="nil"/>
              <w:bottom w:val="single" w:sz="4" w:space="0" w:color="auto"/>
              <w:right w:val="single" w:sz="4" w:space="0" w:color="auto"/>
            </w:tcBorders>
            <w:shd w:val="clear" w:color="auto" w:fill="FFFFFF"/>
            <w:vAlign w:val="center"/>
            <w:hideMark/>
          </w:tcPr>
          <w:p w14:paraId="28C773B1" w14:textId="77777777" w:rsidR="000F4203" w:rsidRPr="0051288B" w:rsidRDefault="000F4203" w:rsidP="000F4203">
            <w:pPr>
              <w:spacing w:line="256" w:lineRule="auto"/>
              <w:jc w:val="both"/>
              <w:rPr>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06AE09FF" w14:textId="77777777" w:rsidR="000F4203" w:rsidRPr="0051288B" w:rsidRDefault="000F4203" w:rsidP="000F4203">
            <w:pPr>
              <w:spacing w:line="256" w:lineRule="auto"/>
              <w:rPr>
                <w:color w:val="010000"/>
                <w:sz w:val="16"/>
                <w:szCs w:val="16"/>
              </w:rPr>
            </w:pPr>
            <w:r w:rsidRPr="0051288B">
              <w:rPr>
                <w:color w:val="010000"/>
                <w:sz w:val="16"/>
                <w:szCs w:val="16"/>
              </w:rPr>
              <w:t>390992</w:t>
            </w:r>
          </w:p>
        </w:tc>
        <w:tc>
          <w:tcPr>
            <w:tcW w:w="1250" w:type="dxa"/>
            <w:tcBorders>
              <w:top w:val="nil"/>
              <w:left w:val="nil"/>
              <w:bottom w:val="single" w:sz="4" w:space="0" w:color="auto"/>
              <w:right w:val="single" w:sz="4" w:space="0" w:color="auto"/>
            </w:tcBorders>
            <w:shd w:val="clear" w:color="auto" w:fill="FFFFFF"/>
            <w:vAlign w:val="center"/>
            <w:hideMark/>
          </w:tcPr>
          <w:p w14:paraId="5DC2340E" w14:textId="77777777" w:rsidR="000F4203" w:rsidRPr="0051288B" w:rsidRDefault="000F4203" w:rsidP="000F4203">
            <w:pPr>
              <w:spacing w:line="256" w:lineRule="auto"/>
              <w:jc w:val="center"/>
              <w:rPr>
                <w:sz w:val="16"/>
                <w:szCs w:val="16"/>
              </w:rPr>
            </w:pPr>
            <w:r w:rsidRPr="0051288B">
              <w:rPr>
                <w:color w:val="010000"/>
                <w:sz w:val="16"/>
                <w:szCs w:val="16"/>
              </w:rPr>
              <w:t>2003</w:t>
            </w:r>
          </w:p>
        </w:tc>
        <w:tc>
          <w:tcPr>
            <w:tcW w:w="2663" w:type="dxa"/>
            <w:tcBorders>
              <w:top w:val="nil"/>
              <w:left w:val="nil"/>
              <w:bottom w:val="single" w:sz="4" w:space="0" w:color="auto"/>
              <w:right w:val="single" w:sz="4" w:space="0" w:color="auto"/>
            </w:tcBorders>
            <w:vAlign w:val="center"/>
            <w:hideMark/>
          </w:tcPr>
          <w:p w14:paraId="7E53F4AB"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37FA3698"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6A5A7C9F" w14:textId="77777777" w:rsidR="000F4203" w:rsidRPr="0051288B" w:rsidRDefault="000F4203" w:rsidP="000F4203">
            <w:pPr>
              <w:spacing w:line="256" w:lineRule="auto"/>
              <w:jc w:val="right"/>
              <w:rPr>
                <w:color w:val="010000"/>
                <w:sz w:val="16"/>
                <w:szCs w:val="16"/>
              </w:rPr>
            </w:pPr>
            <w:r w:rsidRPr="0051288B">
              <w:rPr>
                <w:color w:val="010000"/>
                <w:sz w:val="16"/>
                <w:szCs w:val="16"/>
              </w:rPr>
              <w:t>232</w:t>
            </w:r>
          </w:p>
        </w:tc>
        <w:tc>
          <w:tcPr>
            <w:tcW w:w="1866" w:type="dxa"/>
            <w:tcBorders>
              <w:top w:val="nil"/>
              <w:left w:val="nil"/>
              <w:bottom w:val="single" w:sz="4" w:space="0" w:color="auto"/>
              <w:right w:val="single" w:sz="4" w:space="0" w:color="auto"/>
            </w:tcBorders>
            <w:shd w:val="clear" w:color="auto" w:fill="FFFFFF"/>
            <w:vAlign w:val="center"/>
            <w:hideMark/>
          </w:tcPr>
          <w:p w14:paraId="2C6BD6AD" w14:textId="77777777" w:rsidR="000F4203" w:rsidRPr="0051288B" w:rsidRDefault="000F4203" w:rsidP="000F4203">
            <w:pPr>
              <w:spacing w:line="256" w:lineRule="auto"/>
              <w:jc w:val="both"/>
              <w:rPr>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40176870" w14:textId="77777777" w:rsidR="000F4203" w:rsidRPr="0051288B" w:rsidRDefault="000F4203" w:rsidP="000F4203">
            <w:pPr>
              <w:spacing w:line="256" w:lineRule="auto"/>
              <w:rPr>
                <w:color w:val="010000"/>
                <w:sz w:val="16"/>
                <w:szCs w:val="16"/>
              </w:rPr>
            </w:pPr>
            <w:r w:rsidRPr="0051288B">
              <w:rPr>
                <w:color w:val="010000"/>
                <w:sz w:val="16"/>
                <w:szCs w:val="16"/>
              </w:rPr>
              <w:t>390995</w:t>
            </w:r>
          </w:p>
        </w:tc>
        <w:tc>
          <w:tcPr>
            <w:tcW w:w="1250" w:type="dxa"/>
            <w:tcBorders>
              <w:top w:val="nil"/>
              <w:left w:val="nil"/>
              <w:bottom w:val="single" w:sz="4" w:space="0" w:color="auto"/>
              <w:right w:val="single" w:sz="4" w:space="0" w:color="auto"/>
            </w:tcBorders>
            <w:shd w:val="clear" w:color="auto" w:fill="FFFFFF"/>
            <w:vAlign w:val="center"/>
            <w:hideMark/>
          </w:tcPr>
          <w:p w14:paraId="5D0E765D" w14:textId="77777777" w:rsidR="000F4203" w:rsidRPr="0051288B" w:rsidRDefault="000F4203" w:rsidP="000F4203">
            <w:pPr>
              <w:spacing w:line="256" w:lineRule="auto"/>
              <w:jc w:val="center"/>
              <w:rPr>
                <w:sz w:val="16"/>
                <w:szCs w:val="16"/>
              </w:rPr>
            </w:pPr>
            <w:r w:rsidRPr="0051288B">
              <w:rPr>
                <w:color w:val="010000"/>
                <w:sz w:val="16"/>
                <w:szCs w:val="16"/>
              </w:rPr>
              <w:t>2010</w:t>
            </w:r>
          </w:p>
        </w:tc>
        <w:tc>
          <w:tcPr>
            <w:tcW w:w="2663" w:type="dxa"/>
            <w:tcBorders>
              <w:top w:val="nil"/>
              <w:left w:val="nil"/>
              <w:bottom w:val="single" w:sz="4" w:space="0" w:color="auto"/>
              <w:right w:val="single" w:sz="4" w:space="0" w:color="auto"/>
            </w:tcBorders>
            <w:vAlign w:val="center"/>
            <w:hideMark/>
          </w:tcPr>
          <w:p w14:paraId="0EDFBA49"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09455F42"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150D4847" w14:textId="77777777" w:rsidR="000F4203" w:rsidRPr="0051288B" w:rsidRDefault="000F4203" w:rsidP="000F4203">
            <w:pPr>
              <w:spacing w:line="256" w:lineRule="auto"/>
              <w:jc w:val="right"/>
              <w:rPr>
                <w:color w:val="010000"/>
                <w:sz w:val="16"/>
                <w:szCs w:val="16"/>
              </w:rPr>
            </w:pPr>
            <w:r w:rsidRPr="0051288B">
              <w:rPr>
                <w:color w:val="010000"/>
                <w:sz w:val="16"/>
                <w:szCs w:val="16"/>
              </w:rPr>
              <w:t>233</w:t>
            </w:r>
          </w:p>
        </w:tc>
        <w:tc>
          <w:tcPr>
            <w:tcW w:w="1866" w:type="dxa"/>
            <w:tcBorders>
              <w:top w:val="nil"/>
              <w:left w:val="nil"/>
              <w:bottom w:val="single" w:sz="4" w:space="0" w:color="auto"/>
              <w:right w:val="single" w:sz="4" w:space="0" w:color="auto"/>
            </w:tcBorders>
            <w:shd w:val="clear" w:color="auto" w:fill="FFFFFF"/>
            <w:vAlign w:val="center"/>
            <w:hideMark/>
          </w:tcPr>
          <w:p w14:paraId="399A8437" w14:textId="77777777" w:rsidR="000F4203" w:rsidRPr="0051288B" w:rsidRDefault="000F4203" w:rsidP="000F4203">
            <w:pPr>
              <w:spacing w:line="256" w:lineRule="auto"/>
              <w:jc w:val="both"/>
              <w:rPr>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77CF0333" w14:textId="77777777" w:rsidR="000F4203" w:rsidRPr="0051288B" w:rsidRDefault="000F4203" w:rsidP="000F4203">
            <w:pPr>
              <w:spacing w:line="256" w:lineRule="auto"/>
              <w:rPr>
                <w:color w:val="010000"/>
                <w:sz w:val="16"/>
                <w:szCs w:val="16"/>
              </w:rPr>
            </w:pPr>
            <w:r w:rsidRPr="0051288B">
              <w:rPr>
                <w:color w:val="010000"/>
                <w:sz w:val="16"/>
                <w:szCs w:val="16"/>
              </w:rPr>
              <w:t>390944</w:t>
            </w:r>
          </w:p>
        </w:tc>
        <w:tc>
          <w:tcPr>
            <w:tcW w:w="1250" w:type="dxa"/>
            <w:tcBorders>
              <w:top w:val="nil"/>
              <w:left w:val="nil"/>
              <w:bottom w:val="single" w:sz="4" w:space="0" w:color="auto"/>
              <w:right w:val="single" w:sz="4" w:space="0" w:color="auto"/>
            </w:tcBorders>
            <w:shd w:val="clear" w:color="auto" w:fill="FFFFFF"/>
            <w:vAlign w:val="center"/>
            <w:hideMark/>
          </w:tcPr>
          <w:p w14:paraId="5BBAB7D5" w14:textId="77777777" w:rsidR="000F4203" w:rsidRPr="0051288B" w:rsidRDefault="000F4203" w:rsidP="000F4203">
            <w:pPr>
              <w:spacing w:line="256" w:lineRule="auto"/>
              <w:jc w:val="center"/>
              <w:rPr>
                <w:sz w:val="16"/>
                <w:szCs w:val="16"/>
              </w:rPr>
            </w:pPr>
            <w:r w:rsidRPr="0051288B">
              <w:rPr>
                <w:color w:val="010000"/>
                <w:sz w:val="16"/>
                <w:szCs w:val="16"/>
              </w:rPr>
              <w:t>2008</w:t>
            </w:r>
          </w:p>
        </w:tc>
        <w:tc>
          <w:tcPr>
            <w:tcW w:w="2663" w:type="dxa"/>
            <w:tcBorders>
              <w:top w:val="nil"/>
              <w:left w:val="nil"/>
              <w:bottom w:val="single" w:sz="4" w:space="0" w:color="auto"/>
              <w:right w:val="single" w:sz="4" w:space="0" w:color="auto"/>
            </w:tcBorders>
            <w:vAlign w:val="center"/>
            <w:hideMark/>
          </w:tcPr>
          <w:p w14:paraId="252B4D68"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6E149C77"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45641D99" w14:textId="77777777" w:rsidR="000F4203" w:rsidRPr="0051288B" w:rsidRDefault="000F4203" w:rsidP="000F4203">
            <w:pPr>
              <w:spacing w:line="256" w:lineRule="auto"/>
              <w:jc w:val="right"/>
              <w:rPr>
                <w:color w:val="010000"/>
                <w:sz w:val="16"/>
                <w:szCs w:val="16"/>
              </w:rPr>
            </w:pPr>
            <w:r w:rsidRPr="0051288B">
              <w:rPr>
                <w:color w:val="010000"/>
                <w:sz w:val="16"/>
                <w:szCs w:val="16"/>
              </w:rPr>
              <w:t>234</w:t>
            </w:r>
          </w:p>
        </w:tc>
        <w:tc>
          <w:tcPr>
            <w:tcW w:w="1866" w:type="dxa"/>
            <w:tcBorders>
              <w:top w:val="nil"/>
              <w:left w:val="nil"/>
              <w:bottom w:val="single" w:sz="4" w:space="0" w:color="auto"/>
              <w:right w:val="single" w:sz="4" w:space="0" w:color="auto"/>
            </w:tcBorders>
            <w:shd w:val="clear" w:color="auto" w:fill="FFFFFF"/>
            <w:vAlign w:val="center"/>
            <w:hideMark/>
          </w:tcPr>
          <w:p w14:paraId="2CD06062" w14:textId="77777777" w:rsidR="000F4203" w:rsidRPr="0051288B" w:rsidRDefault="000F4203" w:rsidP="000F4203">
            <w:pPr>
              <w:spacing w:line="256" w:lineRule="auto"/>
              <w:jc w:val="both"/>
              <w:rPr>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510E555C" w14:textId="77777777" w:rsidR="000F4203" w:rsidRPr="0051288B" w:rsidRDefault="000F4203" w:rsidP="000F4203">
            <w:pPr>
              <w:spacing w:line="256" w:lineRule="auto"/>
              <w:rPr>
                <w:color w:val="010000"/>
                <w:sz w:val="16"/>
                <w:szCs w:val="16"/>
              </w:rPr>
            </w:pPr>
            <w:r w:rsidRPr="0051288B">
              <w:rPr>
                <w:color w:val="010000"/>
                <w:sz w:val="16"/>
                <w:szCs w:val="16"/>
              </w:rPr>
              <w:t>39099</w:t>
            </w:r>
          </w:p>
        </w:tc>
        <w:tc>
          <w:tcPr>
            <w:tcW w:w="1250" w:type="dxa"/>
            <w:tcBorders>
              <w:top w:val="nil"/>
              <w:left w:val="nil"/>
              <w:bottom w:val="single" w:sz="4" w:space="0" w:color="auto"/>
              <w:right w:val="single" w:sz="4" w:space="0" w:color="auto"/>
            </w:tcBorders>
            <w:shd w:val="clear" w:color="auto" w:fill="FFFFFF"/>
            <w:vAlign w:val="center"/>
            <w:hideMark/>
          </w:tcPr>
          <w:p w14:paraId="2DED8862" w14:textId="77777777" w:rsidR="000F4203" w:rsidRPr="0051288B" w:rsidRDefault="000F4203" w:rsidP="000F4203">
            <w:pPr>
              <w:spacing w:line="256" w:lineRule="auto"/>
              <w:jc w:val="center"/>
              <w:rPr>
                <w:sz w:val="16"/>
                <w:szCs w:val="16"/>
              </w:rPr>
            </w:pPr>
            <w:r w:rsidRPr="0051288B">
              <w:rPr>
                <w:color w:val="010000"/>
                <w:sz w:val="16"/>
                <w:szCs w:val="16"/>
              </w:rPr>
              <w:t>2004</w:t>
            </w:r>
          </w:p>
        </w:tc>
        <w:tc>
          <w:tcPr>
            <w:tcW w:w="2663" w:type="dxa"/>
            <w:tcBorders>
              <w:top w:val="nil"/>
              <w:left w:val="nil"/>
              <w:bottom w:val="single" w:sz="4" w:space="0" w:color="auto"/>
              <w:right w:val="single" w:sz="4" w:space="0" w:color="auto"/>
            </w:tcBorders>
            <w:vAlign w:val="center"/>
            <w:hideMark/>
          </w:tcPr>
          <w:p w14:paraId="0C95E8E7"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12E4B0D0"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27C36410" w14:textId="77777777" w:rsidR="000F4203" w:rsidRPr="0051288B" w:rsidRDefault="000F4203" w:rsidP="000F4203">
            <w:pPr>
              <w:spacing w:line="256" w:lineRule="auto"/>
              <w:jc w:val="right"/>
              <w:rPr>
                <w:color w:val="010000"/>
                <w:sz w:val="16"/>
                <w:szCs w:val="16"/>
              </w:rPr>
            </w:pPr>
            <w:r w:rsidRPr="0051288B">
              <w:rPr>
                <w:color w:val="010000"/>
                <w:sz w:val="16"/>
                <w:szCs w:val="16"/>
              </w:rPr>
              <w:t>235</w:t>
            </w:r>
          </w:p>
        </w:tc>
        <w:tc>
          <w:tcPr>
            <w:tcW w:w="1866" w:type="dxa"/>
            <w:tcBorders>
              <w:top w:val="nil"/>
              <w:left w:val="nil"/>
              <w:bottom w:val="single" w:sz="4" w:space="0" w:color="auto"/>
              <w:right w:val="single" w:sz="4" w:space="0" w:color="auto"/>
            </w:tcBorders>
            <w:shd w:val="clear" w:color="auto" w:fill="FFFFFF"/>
            <w:vAlign w:val="center"/>
            <w:hideMark/>
          </w:tcPr>
          <w:p w14:paraId="0DE283C5" w14:textId="77777777" w:rsidR="000F4203" w:rsidRPr="0051288B" w:rsidRDefault="000F4203" w:rsidP="000F4203">
            <w:pPr>
              <w:spacing w:line="256" w:lineRule="auto"/>
              <w:jc w:val="both"/>
              <w:rPr>
                <w:sz w:val="16"/>
                <w:szCs w:val="16"/>
              </w:rPr>
            </w:pPr>
            <w:r w:rsidRPr="0051288B">
              <w:rPr>
                <w:color w:val="010000"/>
                <w:sz w:val="16"/>
                <w:szCs w:val="16"/>
              </w:rPr>
              <w:t>ВАЗ</w:t>
            </w:r>
          </w:p>
        </w:tc>
        <w:tc>
          <w:tcPr>
            <w:tcW w:w="1606" w:type="dxa"/>
            <w:tcBorders>
              <w:top w:val="nil"/>
              <w:left w:val="nil"/>
              <w:bottom w:val="single" w:sz="4" w:space="0" w:color="auto"/>
              <w:right w:val="single" w:sz="4" w:space="0" w:color="auto"/>
            </w:tcBorders>
            <w:shd w:val="clear" w:color="auto" w:fill="FFFFFF"/>
            <w:vAlign w:val="center"/>
            <w:hideMark/>
          </w:tcPr>
          <w:p w14:paraId="45E5DAC2" w14:textId="77777777" w:rsidR="000F4203" w:rsidRPr="0051288B" w:rsidRDefault="000F4203" w:rsidP="000F4203">
            <w:pPr>
              <w:spacing w:line="256" w:lineRule="auto"/>
              <w:rPr>
                <w:color w:val="010000"/>
                <w:sz w:val="16"/>
                <w:szCs w:val="16"/>
              </w:rPr>
            </w:pPr>
            <w:r w:rsidRPr="0051288B">
              <w:rPr>
                <w:color w:val="010000"/>
                <w:sz w:val="16"/>
                <w:szCs w:val="16"/>
              </w:rPr>
              <w:t>2329</w:t>
            </w:r>
          </w:p>
        </w:tc>
        <w:tc>
          <w:tcPr>
            <w:tcW w:w="1250" w:type="dxa"/>
            <w:tcBorders>
              <w:top w:val="nil"/>
              <w:left w:val="nil"/>
              <w:bottom w:val="single" w:sz="4" w:space="0" w:color="auto"/>
              <w:right w:val="single" w:sz="4" w:space="0" w:color="auto"/>
            </w:tcBorders>
            <w:shd w:val="clear" w:color="auto" w:fill="FFFFFF"/>
            <w:vAlign w:val="center"/>
            <w:hideMark/>
          </w:tcPr>
          <w:p w14:paraId="1E06152D" w14:textId="77777777" w:rsidR="000F4203" w:rsidRPr="0051288B" w:rsidRDefault="000F4203" w:rsidP="000F4203">
            <w:pPr>
              <w:spacing w:line="256" w:lineRule="auto"/>
              <w:jc w:val="center"/>
              <w:rPr>
                <w:sz w:val="16"/>
                <w:szCs w:val="16"/>
              </w:rPr>
            </w:pPr>
            <w:r w:rsidRPr="0051288B">
              <w:rPr>
                <w:color w:val="010000"/>
                <w:sz w:val="16"/>
                <w:szCs w:val="16"/>
              </w:rPr>
              <w:t>2012</w:t>
            </w:r>
          </w:p>
        </w:tc>
        <w:tc>
          <w:tcPr>
            <w:tcW w:w="2663" w:type="dxa"/>
            <w:tcBorders>
              <w:top w:val="nil"/>
              <w:left w:val="nil"/>
              <w:bottom w:val="single" w:sz="4" w:space="0" w:color="auto"/>
              <w:right w:val="single" w:sz="4" w:space="0" w:color="auto"/>
            </w:tcBorders>
            <w:vAlign w:val="center"/>
            <w:hideMark/>
          </w:tcPr>
          <w:p w14:paraId="6A672AE0"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365BAA08"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6A5FE271" w14:textId="77777777" w:rsidR="000F4203" w:rsidRPr="0051288B" w:rsidRDefault="000F4203" w:rsidP="000F4203">
            <w:pPr>
              <w:spacing w:line="256" w:lineRule="auto"/>
              <w:jc w:val="right"/>
              <w:rPr>
                <w:color w:val="010000"/>
                <w:sz w:val="16"/>
                <w:szCs w:val="16"/>
              </w:rPr>
            </w:pPr>
            <w:r w:rsidRPr="0051288B">
              <w:rPr>
                <w:color w:val="010000"/>
                <w:sz w:val="16"/>
                <w:szCs w:val="16"/>
              </w:rPr>
              <w:t>236</w:t>
            </w:r>
          </w:p>
        </w:tc>
        <w:tc>
          <w:tcPr>
            <w:tcW w:w="1866" w:type="dxa"/>
            <w:tcBorders>
              <w:top w:val="nil"/>
              <w:left w:val="nil"/>
              <w:bottom w:val="single" w:sz="4" w:space="0" w:color="auto"/>
              <w:right w:val="single" w:sz="4" w:space="0" w:color="auto"/>
            </w:tcBorders>
            <w:shd w:val="clear" w:color="auto" w:fill="FFFFFF"/>
            <w:vAlign w:val="center"/>
            <w:hideMark/>
          </w:tcPr>
          <w:p w14:paraId="7B7F02CE" w14:textId="77777777" w:rsidR="000F4203" w:rsidRPr="0051288B" w:rsidRDefault="000F4203" w:rsidP="000F4203">
            <w:pPr>
              <w:spacing w:line="256" w:lineRule="auto"/>
              <w:jc w:val="both"/>
              <w:rPr>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529B9F68" w14:textId="77777777" w:rsidR="000F4203" w:rsidRPr="0051288B" w:rsidRDefault="000F4203" w:rsidP="000F4203">
            <w:pPr>
              <w:spacing w:line="256" w:lineRule="auto"/>
              <w:jc w:val="both"/>
              <w:rPr>
                <w:sz w:val="16"/>
                <w:szCs w:val="16"/>
              </w:rPr>
            </w:pPr>
            <w:r w:rsidRPr="0051288B">
              <w:rPr>
                <w:color w:val="010000"/>
                <w:sz w:val="16"/>
                <w:szCs w:val="16"/>
              </w:rPr>
              <w:t>390995</w:t>
            </w:r>
          </w:p>
        </w:tc>
        <w:tc>
          <w:tcPr>
            <w:tcW w:w="1250" w:type="dxa"/>
            <w:tcBorders>
              <w:top w:val="nil"/>
              <w:left w:val="nil"/>
              <w:bottom w:val="single" w:sz="4" w:space="0" w:color="auto"/>
              <w:right w:val="single" w:sz="4" w:space="0" w:color="auto"/>
            </w:tcBorders>
            <w:shd w:val="clear" w:color="auto" w:fill="FFFFFF"/>
            <w:vAlign w:val="center"/>
            <w:hideMark/>
          </w:tcPr>
          <w:p w14:paraId="373F3B50" w14:textId="77777777" w:rsidR="000F4203" w:rsidRPr="0051288B" w:rsidRDefault="000F4203" w:rsidP="000F4203">
            <w:pPr>
              <w:spacing w:line="256" w:lineRule="auto"/>
              <w:jc w:val="center"/>
              <w:rPr>
                <w:sz w:val="16"/>
                <w:szCs w:val="16"/>
              </w:rPr>
            </w:pPr>
            <w:r w:rsidRPr="0051288B">
              <w:rPr>
                <w:color w:val="010000"/>
                <w:sz w:val="16"/>
                <w:szCs w:val="16"/>
              </w:rPr>
              <w:t>2013</w:t>
            </w:r>
          </w:p>
        </w:tc>
        <w:tc>
          <w:tcPr>
            <w:tcW w:w="2663" w:type="dxa"/>
            <w:tcBorders>
              <w:top w:val="nil"/>
              <w:left w:val="nil"/>
              <w:bottom w:val="single" w:sz="4" w:space="0" w:color="auto"/>
              <w:right w:val="single" w:sz="4" w:space="0" w:color="auto"/>
            </w:tcBorders>
            <w:vAlign w:val="center"/>
            <w:hideMark/>
          </w:tcPr>
          <w:p w14:paraId="0FD3406F"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672B3EAC"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7596C839" w14:textId="77777777" w:rsidR="000F4203" w:rsidRPr="0051288B" w:rsidRDefault="000F4203" w:rsidP="000F4203">
            <w:pPr>
              <w:spacing w:line="256" w:lineRule="auto"/>
              <w:jc w:val="right"/>
              <w:rPr>
                <w:color w:val="010000"/>
                <w:sz w:val="16"/>
                <w:szCs w:val="16"/>
              </w:rPr>
            </w:pPr>
            <w:r w:rsidRPr="0051288B">
              <w:rPr>
                <w:color w:val="010000"/>
                <w:sz w:val="16"/>
                <w:szCs w:val="16"/>
              </w:rPr>
              <w:t>237</w:t>
            </w:r>
          </w:p>
        </w:tc>
        <w:tc>
          <w:tcPr>
            <w:tcW w:w="1866" w:type="dxa"/>
            <w:tcBorders>
              <w:top w:val="nil"/>
              <w:left w:val="nil"/>
              <w:bottom w:val="single" w:sz="4" w:space="0" w:color="auto"/>
              <w:right w:val="single" w:sz="4" w:space="0" w:color="auto"/>
            </w:tcBorders>
            <w:shd w:val="clear" w:color="auto" w:fill="FFFFFF"/>
            <w:vAlign w:val="center"/>
            <w:hideMark/>
          </w:tcPr>
          <w:p w14:paraId="348C3250" w14:textId="77777777" w:rsidR="000F4203" w:rsidRPr="0051288B" w:rsidRDefault="000F4203" w:rsidP="000F4203">
            <w:pPr>
              <w:spacing w:line="256" w:lineRule="auto"/>
              <w:jc w:val="both"/>
              <w:rPr>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0172E76E" w14:textId="77777777" w:rsidR="000F4203" w:rsidRPr="0051288B" w:rsidRDefault="000F4203" w:rsidP="000F4203">
            <w:pPr>
              <w:spacing w:line="256" w:lineRule="auto"/>
              <w:jc w:val="both"/>
              <w:rPr>
                <w:sz w:val="16"/>
                <w:szCs w:val="16"/>
              </w:rPr>
            </w:pPr>
            <w:r w:rsidRPr="0051288B">
              <w:rPr>
                <w:color w:val="010000"/>
                <w:sz w:val="16"/>
                <w:szCs w:val="16"/>
              </w:rPr>
              <w:t>39099</w:t>
            </w:r>
          </w:p>
        </w:tc>
        <w:tc>
          <w:tcPr>
            <w:tcW w:w="1250" w:type="dxa"/>
            <w:tcBorders>
              <w:top w:val="nil"/>
              <w:left w:val="nil"/>
              <w:bottom w:val="single" w:sz="4" w:space="0" w:color="auto"/>
              <w:right w:val="single" w:sz="4" w:space="0" w:color="auto"/>
            </w:tcBorders>
            <w:shd w:val="clear" w:color="auto" w:fill="FFFFFF"/>
            <w:vAlign w:val="center"/>
            <w:hideMark/>
          </w:tcPr>
          <w:p w14:paraId="30251B90" w14:textId="77777777" w:rsidR="000F4203" w:rsidRPr="0051288B" w:rsidRDefault="000F4203" w:rsidP="000F4203">
            <w:pPr>
              <w:spacing w:line="256" w:lineRule="auto"/>
              <w:jc w:val="center"/>
              <w:rPr>
                <w:sz w:val="16"/>
                <w:szCs w:val="16"/>
              </w:rPr>
            </w:pPr>
            <w:r w:rsidRPr="0051288B">
              <w:rPr>
                <w:color w:val="010000"/>
                <w:sz w:val="16"/>
                <w:szCs w:val="16"/>
              </w:rPr>
              <w:t>2005</w:t>
            </w:r>
          </w:p>
        </w:tc>
        <w:tc>
          <w:tcPr>
            <w:tcW w:w="2663" w:type="dxa"/>
            <w:tcBorders>
              <w:top w:val="nil"/>
              <w:left w:val="nil"/>
              <w:bottom w:val="single" w:sz="4" w:space="0" w:color="auto"/>
              <w:right w:val="single" w:sz="4" w:space="0" w:color="auto"/>
            </w:tcBorders>
            <w:vAlign w:val="center"/>
            <w:hideMark/>
          </w:tcPr>
          <w:p w14:paraId="1A9F2A6C"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6A67487E"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01102EFB" w14:textId="77777777" w:rsidR="000F4203" w:rsidRPr="0051288B" w:rsidRDefault="000F4203" w:rsidP="000F4203">
            <w:pPr>
              <w:spacing w:line="256" w:lineRule="auto"/>
              <w:jc w:val="right"/>
              <w:rPr>
                <w:color w:val="010000"/>
                <w:sz w:val="16"/>
                <w:szCs w:val="16"/>
              </w:rPr>
            </w:pPr>
            <w:r w:rsidRPr="0051288B">
              <w:rPr>
                <w:color w:val="010000"/>
                <w:sz w:val="16"/>
                <w:szCs w:val="16"/>
              </w:rPr>
              <w:t>238</w:t>
            </w:r>
          </w:p>
        </w:tc>
        <w:tc>
          <w:tcPr>
            <w:tcW w:w="1866" w:type="dxa"/>
            <w:tcBorders>
              <w:top w:val="nil"/>
              <w:left w:val="nil"/>
              <w:bottom w:val="single" w:sz="4" w:space="0" w:color="auto"/>
              <w:right w:val="single" w:sz="4" w:space="0" w:color="auto"/>
            </w:tcBorders>
            <w:shd w:val="clear" w:color="auto" w:fill="FFFFFF"/>
            <w:vAlign w:val="center"/>
            <w:hideMark/>
          </w:tcPr>
          <w:p w14:paraId="64E710EC" w14:textId="77777777" w:rsidR="000F4203" w:rsidRPr="0051288B" w:rsidRDefault="000F4203" w:rsidP="000F4203">
            <w:pPr>
              <w:spacing w:line="256" w:lineRule="auto"/>
              <w:rPr>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0F81215A" w14:textId="77777777" w:rsidR="000F4203" w:rsidRPr="0051288B" w:rsidRDefault="000F4203" w:rsidP="000F4203">
            <w:pPr>
              <w:spacing w:line="256" w:lineRule="auto"/>
              <w:jc w:val="both"/>
              <w:rPr>
                <w:sz w:val="16"/>
                <w:szCs w:val="16"/>
              </w:rPr>
            </w:pPr>
            <w:r w:rsidRPr="0051288B">
              <w:rPr>
                <w:color w:val="010000"/>
                <w:sz w:val="16"/>
                <w:szCs w:val="16"/>
              </w:rPr>
              <w:t>390994</w:t>
            </w:r>
          </w:p>
        </w:tc>
        <w:tc>
          <w:tcPr>
            <w:tcW w:w="1250" w:type="dxa"/>
            <w:tcBorders>
              <w:top w:val="nil"/>
              <w:left w:val="nil"/>
              <w:bottom w:val="single" w:sz="4" w:space="0" w:color="auto"/>
              <w:right w:val="single" w:sz="4" w:space="0" w:color="auto"/>
            </w:tcBorders>
            <w:shd w:val="clear" w:color="auto" w:fill="FFFFFF"/>
            <w:vAlign w:val="center"/>
            <w:hideMark/>
          </w:tcPr>
          <w:p w14:paraId="67E9430C" w14:textId="77777777" w:rsidR="000F4203" w:rsidRPr="0051288B" w:rsidRDefault="000F4203" w:rsidP="000F4203">
            <w:pPr>
              <w:spacing w:line="256" w:lineRule="auto"/>
              <w:jc w:val="center"/>
              <w:rPr>
                <w:sz w:val="16"/>
                <w:szCs w:val="16"/>
              </w:rPr>
            </w:pPr>
            <w:r w:rsidRPr="0051288B">
              <w:rPr>
                <w:color w:val="010000"/>
                <w:sz w:val="16"/>
                <w:szCs w:val="16"/>
              </w:rPr>
              <w:t>2007</w:t>
            </w:r>
          </w:p>
        </w:tc>
        <w:tc>
          <w:tcPr>
            <w:tcW w:w="2663" w:type="dxa"/>
            <w:tcBorders>
              <w:top w:val="nil"/>
              <w:left w:val="nil"/>
              <w:bottom w:val="single" w:sz="4" w:space="0" w:color="auto"/>
              <w:right w:val="single" w:sz="4" w:space="0" w:color="auto"/>
            </w:tcBorders>
            <w:vAlign w:val="center"/>
            <w:hideMark/>
          </w:tcPr>
          <w:p w14:paraId="7ABE1CE4"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2075ACF9"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1754F8BF" w14:textId="77777777" w:rsidR="000F4203" w:rsidRPr="0051288B" w:rsidRDefault="000F4203" w:rsidP="000F4203">
            <w:pPr>
              <w:spacing w:line="256" w:lineRule="auto"/>
              <w:jc w:val="right"/>
              <w:rPr>
                <w:color w:val="010000"/>
                <w:sz w:val="16"/>
                <w:szCs w:val="16"/>
              </w:rPr>
            </w:pPr>
            <w:r w:rsidRPr="0051288B">
              <w:rPr>
                <w:color w:val="010000"/>
                <w:sz w:val="16"/>
                <w:szCs w:val="16"/>
              </w:rPr>
              <w:t>239</w:t>
            </w:r>
          </w:p>
        </w:tc>
        <w:tc>
          <w:tcPr>
            <w:tcW w:w="1866" w:type="dxa"/>
            <w:tcBorders>
              <w:top w:val="nil"/>
              <w:left w:val="nil"/>
              <w:bottom w:val="single" w:sz="4" w:space="0" w:color="auto"/>
              <w:right w:val="single" w:sz="4" w:space="0" w:color="auto"/>
            </w:tcBorders>
            <w:shd w:val="clear" w:color="auto" w:fill="FFFFFF"/>
            <w:vAlign w:val="center"/>
            <w:hideMark/>
          </w:tcPr>
          <w:p w14:paraId="31D76B3D" w14:textId="77777777" w:rsidR="000F4203" w:rsidRPr="0051288B" w:rsidRDefault="000F4203" w:rsidP="000F4203">
            <w:pPr>
              <w:spacing w:line="256" w:lineRule="auto"/>
              <w:jc w:val="both"/>
              <w:rPr>
                <w:sz w:val="16"/>
                <w:szCs w:val="16"/>
              </w:rPr>
            </w:pPr>
            <w:r w:rsidRPr="0051288B">
              <w:rPr>
                <w:color w:val="010000"/>
                <w:sz w:val="16"/>
                <w:szCs w:val="16"/>
              </w:rPr>
              <w:t xml:space="preserve">МТЗ </w:t>
            </w:r>
          </w:p>
        </w:tc>
        <w:tc>
          <w:tcPr>
            <w:tcW w:w="1606" w:type="dxa"/>
            <w:tcBorders>
              <w:top w:val="nil"/>
              <w:left w:val="nil"/>
              <w:bottom w:val="single" w:sz="4" w:space="0" w:color="auto"/>
              <w:right w:val="single" w:sz="4" w:space="0" w:color="auto"/>
            </w:tcBorders>
            <w:shd w:val="clear" w:color="auto" w:fill="FFFFFF"/>
            <w:vAlign w:val="center"/>
            <w:hideMark/>
          </w:tcPr>
          <w:p w14:paraId="3039D150" w14:textId="77777777" w:rsidR="000F4203" w:rsidRPr="0051288B" w:rsidRDefault="000F4203" w:rsidP="000F4203">
            <w:pPr>
              <w:spacing w:line="256" w:lineRule="auto"/>
              <w:jc w:val="both"/>
              <w:rPr>
                <w:sz w:val="16"/>
                <w:szCs w:val="16"/>
              </w:rPr>
            </w:pPr>
            <w:r w:rsidRPr="0051288B">
              <w:rPr>
                <w:color w:val="010000"/>
                <w:sz w:val="16"/>
                <w:szCs w:val="16"/>
              </w:rPr>
              <w:t>82,1</w:t>
            </w:r>
          </w:p>
        </w:tc>
        <w:tc>
          <w:tcPr>
            <w:tcW w:w="1250" w:type="dxa"/>
            <w:tcBorders>
              <w:top w:val="nil"/>
              <w:left w:val="nil"/>
              <w:bottom w:val="single" w:sz="4" w:space="0" w:color="auto"/>
              <w:right w:val="single" w:sz="4" w:space="0" w:color="auto"/>
            </w:tcBorders>
            <w:shd w:val="clear" w:color="auto" w:fill="FFFFFF"/>
            <w:vAlign w:val="center"/>
            <w:hideMark/>
          </w:tcPr>
          <w:p w14:paraId="351FAED9" w14:textId="77777777" w:rsidR="000F4203" w:rsidRPr="0051288B" w:rsidRDefault="000F4203" w:rsidP="000F4203">
            <w:pPr>
              <w:spacing w:line="256" w:lineRule="auto"/>
              <w:jc w:val="center"/>
              <w:rPr>
                <w:sz w:val="16"/>
                <w:szCs w:val="16"/>
              </w:rPr>
            </w:pPr>
            <w:r w:rsidRPr="0051288B">
              <w:rPr>
                <w:color w:val="010000"/>
                <w:sz w:val="16"/>
                <w:szCs w:val="16"/>
              </w:rPr>
              <w:t>2006</w:t>
            </w:r>
          </w:p>
        </w:tc>
        <w:tc>
          <w:tcPr>
            <w:tcW w:w="2663" w:type="dxa"/>
            <w:tcBorders>
              <w:top w:val="nil"/>
              <w:left w:val="nil"/>
              <w:bottom w:val="single" w:sz="4" w:space="0" w:color="auto"/>
              <w:right w:val="single" w:sz="4" w:space="0" w:color="auto"/>
            </w:tcBorders>
            <w:vAlign w:val="center"/>
            <w:hideMark/>
          </w:tcPr>
          <w:p w14:paraId="1B838AEF"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7AA6A395"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5D797E22" w14:textId="77777777" w:rsidR="000F4203" w:rsidRPr="0051288B" w:rsidRDefault="000F4203" w:rsidP="000F4203">
            <w:pPr>
              <w:spacing w:line="256" w:lineRule="auto"/>
              <w:jc w:val="right"/>
              <w:rPr>
                <w:color w:val="010000"/>
                <w:sz w:val="16"/>
                <w:szCs w:val="16"/>
              </w:rPr>
            </w:pPr>
            <w:r w:rsidRPr="0051288B">
              <w:rPr>
                <w:color w:val="010000"/>
                <w:sz w:val="16"/>
                <w:szCs w:val="16"/>
              </w:rPr>
              <w:t>240</w:t>
            </w:r>
          </w:p>
        </w:tc>
        <w:tc>
          <w:tcPr>
            <w:tcW w:w="1866" w:type="dxa"/>
            <w:tcBorders>
              <w:top w:val="nil"/>
              <w:left w:val="nil"/>
              <w:bottom w:val="single" w:sz="4" w:space="0" w:color="auto"/>
              <w:right w:val="single" w:sz="4" w:space="0" w:color="auto"/>
            </w:tcBorders>
            <w:shd w:val="clear" w:color="auto" w:fill="FFFFFF"/>
            <w:vAlign w:val="center"/>
            <w:hideMark/>
          </w:tcPr>
          <w:p w14:paraId="18E8C89A" w14:textId="77777777" w:rsidR="000F4203" w:rsidRPr="0051288B" w:rsidRDefault="000F4203" w:rsidP="000F4203">
            <w:pPr>
              <w:spacing w:line="256" w:lineRule="auto"/>
              <w:jc w:val="both"/>
              <w:rPr>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35648527" w14:textId="77777777" w:rsidR="000F4203" w:rsidRPr="0051288B" w:rsidRDefault="000F4203" w:rsidP="000F4203">
            <w:pPr>
              <w:spacing w:line="256" w:lineRule="auto"/>
              <w:rPr>
                <w:color w:val="010000"/>
                <w:sz w:val="16"/>
                <w:szCs w:val="16"/>
              </w:rPr>
            </w:pPr>
            <w:r w:rsidRPr="0051288B">
              <w:rPr>
                <w:color w:val="010000"/>
                <w:sz w:val="16"/>
                <w:szCs w:val="16"/>
              </w:rPr>
              <w:t>3962</w:t>
            </w:r>
          </w:p>
        </w:tc>
        <w:tc>
          <w:tcPr>
            <w:tcW w:w="1250" w:type="dxa"/>
            <w:tcBorders>
              <w:top w:val="nil"/>
              <w:left w:val="nil"/>
              <w:bottom w:val="single" w:sz="4" w:space="0" w:color="auto"/>
              <w:right w:val="single" w:sz="4" w:space="0" w:color="auto"/>
            </w:tcBorders>
            <w:shd w:val="clear" w:color="auto" w:fill="FFFFFF"/>
            <w:vAlign w:val="center"/>
            <w:hideMark/>
          </w:tcPr>
          <w:p w14:paraId="6C54EE66" w14:textId="77777777" w:rsidR="000F4203" w:rsidRPr="0051288B" w:rsidRDefault="000F4203" w:rsidP="000F4203">
            <w:pPr>
              <w:spacing w:line="256" w:lineRule="auto"/>
              <w:jc w:val="center"/>
              <w:rPr>
                <w:sz w:val="16"/>
                <w:szCs w:val="16"/>
              </w:rPr>
            </w:pPr>
            <w:r w:rsidRPr="0051288B">
              <w:rPr>
                <w:color w:val="010000"/>
                <w:sz w:val="16"/>
                <w:szCs w:val="16"/>
              </w:rPr>
              <w:t>2006</w:t>
            </w:r>
          </w:p>
        </w:tc>
        <w:tc>
          <w:tcPr>
            <w:tcW w:w="2663" w:type="dxa"/>
            <w:tcBorders>
              <w:top w:val="nil"/>
              <w:left w:val="nil"/>
              <w:bottom w:val="single" w:sz="4" w:space="0" w:color="auto"/>
              <w:right w:val="single" w:sz="4" w:space="0" w:color="auto"/>
            </w:tcBorders>
            <w:vAlign w:val="center"/>
            <w:hideMark/>
          </w:tcPr>
          <w:p w14:paraId="114AB8F7"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7048ED2B"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65DE92BF" w14:textId="77777777" w:rsidR="000F4203" w:rsidRPr="0051288B" w:rsidRDefault="000F4203" w:rsidP="000F4203">
            <w:pPr>
              <w:spacing w:line="256" w:lineRule="auto"/>
              <w:jc w:val="right"/>
              <w:rPr>
                <w:color w:val="010000"/>
                <w:sz w:val="16"/>
                <w:szCs w:val="16"/>
              </w:rPr>
            </w:pPr>
            <w:r w:rsidRPr="0051288B">
              <w:rPr>
                <w:color w:val="010000"/>
                <w:sz w:val="16"/>
                <w:szCs w:val="16"/>
              </w:rPr>
              <w:t>241</w:t>
            </w:r>
          </w:p>
        </w:tc>
        <w:tc>
          <w:tcPr>
            <w:tcW w:w="1866" w:type="dxa"/>
            <w:tcBorders>
              <w:top w:val="nil"/>
              <w:left w:val="nil"/>
              <w:bottom w:val="single" w:sz="4" w:space="0" w:color="auto"/>
              <w:right w:val="single" w:sz="4" w:space="0" w:color="auto"/>
            </w:tcBorders>
            <w:shd w:val="clear" w:color="auto" w:fill="FFFFFF"/>
            <w:vAlign w:val="center"/>
            <w:hideMark/>
          </w:tcPr>
          <w:p w14:paraId="26B0A0E6" w14:textId="77777777" w:rsidR="000F4203" w:rsidRPr="0051288B" w:rsidRDefault="000F4203" w:rsidP="000F4203">
            <w:pPr>
              <w:spacing w:line="256" w:lineRule="auto"/>
              <w:jc w:val="both"/>
              <w:rPr>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61196687" w14:textId="77777777" w:rsidR="000F4203" w:rsidRPr="0051288B" w:rsidRDefault="000F4203" w:rsidP="000F4203">
            <w:pPr>
              <w:spacing w:line="256" w:lineRule="auto"/>
              <w:rPr>
                <w:color w:val="010000"/>
                <w:sz w:val="16"/>
                <w:szCs w:val="16"/>
              </w:rPr>
            </w:pPr>
            <w:r w:rsidRPr="0051288B">
              <w:rPr>
                <w:color w:val="010000"/>
                <w:sz w:val="16"/>
                <w:szCs w:val="16"/>
              </w:rPr>
              <w:t>390945</w:t>
            </w:r>
          </w:p>
        </w:tc>
        <w:tc>
          <w:tcPr>
            <w:tcW w:w="1250" w:type="dxa"/>
            <w:tcBorders>
              <w:top w:val="nil"/>
              <w:left w:val="nil"/>
              <w:bottom w:val="single" w:sz="4" w:space="0" w:color="auto"/>
              <w:right w:val="single" w:sz="4" w:space="0" w:color="auto"/>
            </w:tcBorders>
            <w:shd w:val="clear" w:color="auto" w:fill="FFFFFF"/>
            <w:vAlign w:val="center"/>
            <w:hideMark/>
          </w:tcPr>
          <w:p w14:paraId="267F341E" w14:textId="77777777" w:rsidR="000F4203" w:rsidRPr="0051288B" w:rsidRDefault="000F4203" w:rsidP="000F4203">
            <w:pPr>
              <w:spacing w:line="256" w:lineRule="auto"/>
              <w:jc w:val="center"/>
              <w:rPr>
                <w:sz w:val="16"/>
                <w:szCs w:val="16"/>
              </w:rPr>
            </w:pPr>
            <w:r w:rsidRPr="0051288B">
              <w:rPr>
                <w:color w:val="010000"/>
                <w:sz w:val="16"/>
                <w:szCs w:val="16"/>
              </w:rPr>
              <w:t>2009</w:t>
            </w:r>
          </w:p>
        </w:tc>
        <w:tc>
          <w:tcPr>
            <w:tcW w:w="2663" w:type="dxa"/>
            <w:tcBorders>
              <w:top w:val="nil"/>
              <w:left w:val="nil"/>
              <w:bottom w:val="single" w:sz="4" w:space="0" w:color="auto"/>
              <w:right w:val="single" w:sz="4" w:space="0" w:color="auto"/>
            </w:tcBorders>
            <w:vAlign w:val="center"/>
            <w:hideMark/>
          </w:tcPr>
          <w:p w14:paraId="78FF2C06"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1A80D448"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38BF88BA" w14:textId="77777777" w:rsidR="000F4203" w:rsidRPr="0051288B" w:rsidRDefault="000F4203" w:rsidP="000F4203">
            <w:pPr>
              <w:spacing w:line="256" w:lineRule="auto"/>
              <w:jc w:val="right"/>
              <w:rPr>
                <w:color w:val="010000"/>
                <w:sz w:val="16"/>
                <w:szCs w:val="16"/>
              </w:rPr>
            </w:pPr>
            <w:r w:rsidRPr="0051288B">
              <w:rPr>
                <w:color w:val="010000"/>
                <w:sz w:val="16"/>
                <w:szCs w:val="16"/>
              </w:rPr>
              <w:t>242</w:t>
            </w:r>
          </w:p>
        </w:tc>
        <w:tc>
          <w:tcPr>
            <w:tcW w:w="1866" w:type="dxa"/>
            <w:tcBorders>
              <w:top w:val="nil"/>
              <w:left w:val="nil"/>
              <w:bottom w:val="single" w:sz="4" w:space="0" w:color="auto"/>
              <w:right w:val="single" w:sz="4" w:space="0" w:color="auto"/>
            </w:tcBorders>
            <w:shd w:val="clear" w:color="auto" w:fill="FFFFFF"/>
            <w:vAlign w:val="center"/>
            <w:hideMark/>
          </w:tcPr>
          <w:p w14:paraId="26ED1606" w14:textId="77777777" w:rsidR="000F4203" w:rsidRPr="0051288B" w:rsidRDefault="000F4203" w:rsidP="000F4203">
            <w:pPr>
              <w:spacing w:line="256" w:lineRule="auto"/>
              <w:jc w:val="both"/>
              <w:rPr>
                <w:sz w:val="16"/>
                <w:szCs w:val="16"/>
              </w:rPr>
            </w:pPr>
            <w:r w:rsidRPr="0051288B">
              <w:rPr>
                <w:color w:val="010000"/>
                <w:sz w:val="16"/>
                <w:szCs w:val="16"/>
              </w:rPr>
              <w:t>ГАЗ</w:t>
            </w:r>
          </w:p>
        </w:tc>
        <w:tc>
          <w:tcPr>
            <w:tcW w:w="1606" w:type="dxa"/>
            <w:tcBorders>
              <w:top w:val="nil"/>
              <w:left w:val="nil"/>
              <w:bottom w:val="single" w:sz="4" w:space="0" w:color="auto"/>
              <w:right w:val="single" w:sz="4" w:space="0" w:color="auto"/>
            </w:tcBorders>
            <w:shd w:val="clear" w:color="auto" w:fill="FFFFFF"/>
            <w:vAlign w:val="center"/>
            <w:hideMark/>
          </w:tcPr>
          <w:p w14:paraId="70729E79" w14:textId="77777777" w:rsidR="000F4203" w:rsidRPr="0051288B" w:rsidRDefault="000F4203" w:rsidP="000F4203">
            <w:pPr>
              <w:spacing w:line="256" w:lineRule="auto"/>
              <w:rPr>
                <w:color w:val="010000"/>
                <w:sz w:val="16"/>
                <w:szCs w:val="16"/>
              </w:rPr>
            </w:pPr>
            <w:r w:rsidRPr="0051288B">
              <w:rPr>
                <w:color w:val="010000"/>
                <w:sz w:val="16"/>
                <w:szCs w:val="16"/>
              </w:rPr>
              <w:t>2705</w:t>
            </w:r>
          </w:p>
        </w:tc>
        <w:tc>
          <w:tcPr>
            <w:tcW w:w="1250" w:type="dxa"/>
            <w:tcBorders>
              <w:top w:val="nil"/>
              <w:left w:val="nil"/>
              <w:bottom w:val="single" w:sz="4" w:space="0" w:color="auto"/>
              <w:right w:val="single" w:sz="4" w:space="0" w:color="auto"/>
            </w:tcBorders>
            <w:shd w:val="clear" w:color="auto" w:fill="FFFFFF"/>
            <w:vAlign w:val="center"/>
            <w:hideMark/>
          </w:tcPr>
          <w:p w14:paraId="78366DEE" w14:textId="77777777" w:rsidR="000F4203" w:rsidRPr="0051288B" w:rsidRDefault="000F4203" w:rsidP="000F4203">
            <w:pPr>
              <w:spacing w:line="256" w:lineRule="auto"/>
              <w:jc w:val="center"/>
              <w:rPr>
                <w:sz w:val="16"/>
                <w:szCs w:val="16"/>
              </w:rPr>
            </w:pPr>
            <w:r w:rsidRPr="0051288B">
              <w:rPr>
                <w:color w:val="010000"/>
                <w:sz w:val="16"/>
                <w:szCs w:val="16"/>
              </w:rPr>
              <w:t>2007</w:t>
            </w:r>
          </w:p>
        </w:tc>
        <w:tc>
          <w:tcPr>
            <w:tcW w:w="2663" w:type="dxa"/>
            <w:tcBorders>
              <w:top w:val="nil"/>
              <w:left w:val="nil"/>
              <w:bottom w:val="single" w:sz="4" w:space="0" w:color="auto"/>
              <w:right w:val="single" w:sz="4" w:space="0" w:color="auto"/>
            </w:tcBorders>
            <w:vAlign w:val="center"/>
            <w:hideMark/>
          </w:tcPr>
          <w:p w14:paraId="5B244BE7"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4F9C3E0C"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5B5C8F31" w14:textId="77777777" w:rsidR="000F4203" w:rsidRPr="0051288B" w:rsidRDefault="000F4203" w:rsidP="000F4203">
            <w:pPr>
              <w:spacing w:line="256" w:lineRule="auto"/>
              <w:jc w:val="right"/>
              <w:rPr>
                <w:color w:val="010000"/>
                <w:sz w:val="16"/>
                <w:szCs w:val="16"/>
              </w:rPr>
            </w:pPr>
            <w:r w:rsidRPr="0051288B">
              <w:rPr>
                <w:color w:val="010000"/>
                <w:sz w:val="16"/>
                <w:szCs w:val="16"/>
              </w:rPr>
              <w:t>243</w:t>
            </w:r>
          </w:p>
        </w:tc>
        <w:tc>
          <w:tcPr>
            <w:tcW w:w="1866" w:type="dxa"/>
            <w:tcBorders>
              <w:top w:val="nil"/>
              <w:left w:val="nil"/>
              <w:bottom w:val="single" w:sz="4" w:space="0" w:color="auto"/>
              <w:right w:val="single" w:sz="4" w:space="0" w:color="auto"/>
            </w:tcBorders>
            <w:shd w:val="clear" w:color="auto" w:fill="FFFFFF"/>
            <w:vAlign w:val="center"/>
            <w:hideMark/>
          </w:tcPr>
          <w:p w14:paraId="08EE3E1E" w14:textId="77777777" w:rsidR="000F4203" w:rsidRPr="0051288B" w:rsidRDefault="000F4203" w:rsidP="000F4203">
            <w:pPr>
              <w:spacing w:line="256" w:lineRule="auto"/>
              <w:jc w:val="both"/>
              <w:rPr>
                <w:sz w:val="16"/>
                <w:szCs w:val="16"/>
              </w:rPr>
            </w:pPr>
            <w:r w:rsidRPr="0051288B">
              <w:rPr>
                <w:color w:val="010000"/>
                <w:sz w:val="16"/>
                <w:szCs w:val="16"/>
              </w:rPr>
              <w:t>CHEVROLET NIVA</w:t>
            </w:r>
          </w:p>
        </w:tc>
        <w:tc>
          <w:tcPr>
            <w:tcW w:w="1606" w:type="dxa"/>
            <w:tcBorders>
              <w:top w:val="nil"/>
              <w:left w:val="nil"/>
              <w:bottom w:val="single" w:sz="4" w:space="0" w:color="auto"/>
              <w:right w:val="single" w:sz="4" w:space="0" w:color="auto"/>
            </w:tcBorders>
            <w:shd w:val="clear" w:color="auto" w:fill="FFFFFF"/>
            <w:vAlign w:val="center"/>
            <w:hideMark/>
          </w:tcPr>
          <w:p w14:paraId="36D1CD48" w14:textId="77777777" w:rsidR="000F4203" w:rsidRPr="0051288B" w:rsidRDefault="000F4203" w:rsidP="000F4203">
            <w:pPr>
              <w:spacing w:line="256" w:lineRule="auto"/>
              <w:rPr>
                <w:color w:val="010000"/>
                <w:sz w:val="16"/>
                <w:szCs w:val="16"/>
              </w:rPr>
            </w:pPr>
            <w:r w:rsidRPr="0051288B">
              <w:rPr>
                <w:color w:val="010000"/>
                <w:sz w:val="16"/>
                <w:szCs w:val="16"/>
              </w:rPr>
              <w:t> </w:t>
            </w:r>
          </w:p>
        </w:tc>
        <w:tc>
          <w:tcPr>
            <w:tcW w:w="1250" w:type="dxa"/>
            <w:tcBorders>
              <w:top w:val="nil"/>
              <w:left w:val="nil"/>
              <w:bottom w:val="single" w:sz="4" w:space="0" w:color="auto"/>
              <w:right w:val="single" w:sz="4" w:space="0" w:color="auto"/>
            </w:tcBorders>
            <w:shd w:val="clear" w:color="auto" w:fill="FFFFFF"/>
            <w:vAlign w:val="center"/>
            <w:hideMark/>
          </w:tcPr>
          <w:p w14:paraId="29BD0877" w14:textId="77777777" w:rsidR="000F4203" w:rsidRPr="0051288B" w:rsidRDefault="000F4203" w:rsidP="000F4203">
            <w:pPr>
              <w:spacing w:line="256" w:lineRule="auto"/>
              <w:jc w:val="center"/>
              <w:rPr>
                <w:sz w:val="16"/>
                <w:szCs w:val="16"/>
              </w:rPr>
            </w:pPr>
            <w:r w:rsidRPr="0051288B">
              <w:rPr>
                <w:color w:val="010000"/>
                <w:sz w:val="16"/>
                <w:szCs w:val="16"/>
              </w:rPr>
              <w:t>2007</w:t>
            </w:r>
          </w:p>
        </w:tc>
        <w:tc>
          <w:tcPr>
            <w:tcW w:w="2663" w:type="dxa"/>
            <w:tcBorders>
              <w:top w:val="nil"/>
              <w:left w:val="nil"/>
              <w:bottom w:val="single" w:sz="4" w:space="0" w:color="auto"/>
              <w:right w:val="single" w:sz="4" w:space="0" w:color="auto"/>
            </w:tcBorders>
            <w:vAlign w:val="center"/>
            <w:hideMark/>
          </w:tcPr>
          <w:p w14:paraId="53FA97BE"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20AA3458"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38052D06" w14:textId="77777777" w:rsidR="000F4203" w:rsidRPr="0051288B" w:rsidRDefault="000F4203" w:rsidP="000F4203">
            <w:pPr>
              <w:spacing w:line="256" w:lineRule="auto"/>
              <w:jc w:val="right"/>
              <w:rPr>
                <w:color w:val="010000"/>
                <w:sz w:val="16"/>
                <w:szCs w:val="16"/>
              </w:rPr>
            </w:pPr>
            <w:r w:rsidRPr="0051288B">
              <w:rPr>
                <w:color w:val="010000"/>
                <w:sz w:val="16"/>
                <w:szCs w:val="16"/>
              </w:rPr>
              <w:t>244</w:t>
            </w:r>
          </w:p>
        </w:tc>
        <w:tc>
          <w:tcPr>
            <w:tcW w:w="1866" w:type="dxa"/>
            <w:tcBorders>
              <w:top w:val="nil"/>
              <w:left w:val="nil"/>
              <w:bottom w:val="single" w:sz="4" w:space="0" w:color="auto"/>
              <w:right w:val="single" w:sz="4" w:space="0" w:color="auto"/>
            </w:tcBorders>
            <w:shd w:val="clear" w:color="auto" w:fill="FFFFFF"/>
            <w:vAlign w:val="center"/>
            <w:hideMark/>
          </w:tcPr>
          <w:p w14:paraId="399D10C7" w14:textId="77777777" w:rsidR="000F4203" w:rsidRPr="0051288B" w:rsidRDefault="000F4203" w:rsidP="000F4203">
            <w:pPr>
              <w:spacing w:line="256" w:lineRule="auto"/>
              <w:jc w:val="both"/>
              <w:rPr>
                <w:sz w:val="16"/>
                <w:szCs w:val="16"/>
              </w:rPr>
            </w:pPr>
            <w:r w:rsidRPr="0051288B">
              <w:rPr>
                <w:color w:val="010000"/>
                <w:sz w:val="16"/>
                <w:szCs w:val="16"/>
              </w:rPr>
              <w:t>УАЗ-3909</w:t>
            </w:r>
          </w:p>
        </w:tc>
        <w:tc>
          <w:tcPr>
            <w:tcW w:w="1606" w:type="dxa"/>
            <w:tcBorders>
              <w:top w:val="nil"/>
              <w:left w:val="nil"/>
              <w:bottom w:val="single" w:sz="4" w:space="0" w:color="auto"/>
              <w:right w:val="single" w:sz="4" w:space="0" w:color="auto"/>
            </w:tcBorders>
            <w:shd w:val="clear" w:color="auto" w:fill="FFFFFF"/>
            <w:vAlign w:val="center"/>
            <w:hideMark/>
          </w:tcPr>
          <w:p w14:paraId="599974B6" w14:textId="77777777" w:rsidR="000F4203" w:rsidRPr="0051288B" w:rsidRDefault="000F4203" w:rsidP="000F4203">
            <w:pPr>
              <w:spacing w:line="256" w:lineRule="auto"/>
              <w:rPr>
                <w:color w:val="010000"/>
                <w:sz w:val="16"/>
                <w:szCs w:val="16"/>
              </w:rPr>
            </w:pPr>
            <w:r w:rsidRPr="0051288B">
              <w:rPr>
                <w:color w:val="010000"/>
                <w:sz w:val="16"/>
                <w:szCs w:val="16"/>
              </w:rPr>
              <w:t>3909</w:t>
            </w:r>
          </w:p>
        </w:tc>
        <w:tc>
          <w:tcPr>
            <w:tcW w:w="1250" w:type="dxa"/>
            <w:tcBorders>
              <w:top w:val="nil"/>
              <w:left w:val="nil"/>
              <w:bottom w:val="single" w:sz="4" w:space="0" w:color="auto"/>
              <w:right w:val="single" w:sz="4" w:space="0" w:color="auto"/>
            </w:tcBorders>
            <w:shd w:val="clear" w:color="auto" w:fill="FFFFFF"/>
            <w:vAlign w:val="center"/>
            <w:hideMark/>
          </w:tcPr>
          <w:p w14:paraId="6F1F62D3" w14:textId="77777777" w:rsidR="000F4203" w:rsidRPr="0051288B" w:rsidRDefault="000F4203" w:rsidP="000F4203">
            <w:pPr>
              <w:spacing w:line="256" w:lineRule="auto"/>
              <w:jc w:val="center"/>
              <w:rPr>
                <w:sz w:val="16"/>
                <w:szCs w:val="16"/>
              </w:rPr>
            </w:pPr>
            <w:r w:rsidRPr="0051288B">
              <w:rPr>
                <w:color w:val="010000"/>
                <w:sz w:val="16"/>
                <w:szCs w:val="16"/>
              </w:rPr>
              <w:t>2004</w:t>
            </w:r>
          </w:p>
        </w:tc>
        <w:tc>
          <w:tcPr>
            <w:tcW w:w="2663" w:type="dxa"/>
            <w:tcBorders>
              <w:top w:val="nil"/>
              <w:left w:val="nil"/>
              <w:bottom w:val="single" w:sz="4" w:space="0" w:color="auto"/>
              <w:right w:val="single" w:sz="4" w:space="0" w:color="auto"/>
            </w:tcBorders>
            <w:vAlign w:val="center"/>
            <w:hideMark/>
          </w:tcPr>
          <w:p w14:paraId="221F2A65"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28E38E86"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3CA6CAAB" w14:textId="77777777" w:rsidR="000F4203" w:rsidRPr="0051288B" w:rsidRDefault="000F4203" w:rsidP="000F4203">
            <w:pPr>
              <w:spacing w:line="256" w:lineRule="auto"/>
              <w:jc w:val="right"/>
              <w:rPr>
                <w:color w:val="010000"/>
                <w:sz w:val="16"/>
                <w:szCs w:val="16"/>
              </w:rPr>
            </w:pPr>
            <w:r w:rsidRPr="0051288B">
              <w:rPr>
                <w:color w:val="010000"/>
                <w:sz w:val="16"/>
                <w:szCs w:val="16"/>
              </w:rPr>
              <w:t>245</w:t>
            </w:r>
          </w:p>
        </w:tc>
        <w:tc>
          <w:tcPr>
            <w:tcW w:w="1866" w:type="dxa"/>
            <w:tcBorders>
              <w:top w:val="nil"/>
              <w:left w:val="nil"/>
              <w:bottom w:val="single" w:sz="4" w:space="0" w:color="auto"/>
              <w:right w:val="single" w:sz="4" w:space="0" w:color="auto"/>
            </w:tcBorders>
            <w:shd w:val="clear" w:color="auto" w:fill="FFFFFF"/>
            <w:vAlign w:val="center"/>
            <w:hideMark/>
          </w:tcPr>
          <w:p w14:paraId="65B9CC86" w14:textId="77777777" w:rsidR="000F4203" w:rsidRPr="0051288B" w:rsidRDefault="000F4203" w:rsidP="000F4203">
            <w:pPr>
              <w:spacing w:line="256" w:lineRule="auto"/>
              <w:jc w:val="both"/>
              <w:rPr>
                <w:sz w:val="16"/>
                <w:szCs w:val="16"/>
              </w:rPr>
            </w:pPr>
            <w:r w:rsidRPr="0051288B">
              <w:rPr>
                <w:color w:val="010000"/>
                <w:sz w:val="16"/>
                <w:szCs w:val="16"/>
              </w:rPr>
              <w:t>УАЗ-390994</w:t>
            </w:r>
          </w:p>
        </w:tc>
        <w:tc>
          <w:tcPr>
            <w:tcW w:w="1606" w:type="dxa"/>
            <w:tcBorders>
              <w:top w:val="nil"/>
              <w:left w:val="nil"/>
              <w:bottom w:val="single" w:sz="4" w:space="0" w:color="auto"/>
              <w:right w:val="single" w:sz="4" w:space="0" w:color="auto"/>
            </w:tcBorders>
            <w:shd w:val="clear" w:color="auto" w:fill="FFFFFF"/>
            <w:vAlign w:val="center"/>
            <w:hideMark/>
          </w:tcPr>
          <w:p w14:paraId="23E818AF" w14:textId="77777777" w:rsidR="000F4203" w:rsidRPr="0051288B" w:rsidRDefault="000F4203" w:rsidP="000F4203">
            <w:pPr>
              <w:spacing w:line="256" w:lineRule="auto"/>
              <w:rPr>
                <w:color w:val="010000"/>
                <w:sz w:val="16"/>
                <w:szCs w:val="16"/>
              </w:rPr>
            </w:pPr>
            <w:r w:rsidRPr="0051288B">
              <w:rPr>
                <w:color w:val="010000"/>
                <w:sz w:val="16"/>
                <w:szCs w:val="16"/>
              </w:rPr>
              <w:t>390994</w:t>
            </w:r>
          </w:p>
        </w:tc>
        <w:tc>
          <w:tcPr>
            <w:tcW w:w="1250" w:type="dxa"/>
            <w:tcBorders>
              <w:top w:val="nil"/>
              <w:left w:val="nil"/>
              <w:bottom w:val="single" w:sz="4" w:space="0" w:color="auto"/>
              <w:right w:val="single" w:sz="4" w:space="0" w:color="auto"/>
            </w:tcBorders>
            <w:shd w:val="clear" w:color="auto" w:fill="FFFFFF"/>
            <w:vAlign w:val="center"/>
            <w:hideMark/>
          </w:tcPr>
          <w:p w14:paraId="1A07A98C" w14:textId="77777777" w:rsidR="000F4203" w:rsidRPr="0051288B" w:rsidRDefault="000F4203" w:rsidP="000F4203">
            <w:pPr>
              <w:spacing w:line="256" w:lineRule="auto"/>
              <w:jc w:val="center"/>
              <w:rPr>
                <w:sz w:val="16"/>
                <w:szCs w:val="16"/>
              </w:rPr>
            </w:pPr>
            <w:r w:rsidRPr="0051288B">
              <w:rPr>
                <w:color w:val="010000"/>
                <w:sz w:val="16"/>
                <w:szCs w:val="16"/>
              </w:rPr>
              <w:t>2007</w:t>
            </w:r>
          </w:p>
        </w:tc>
        <w:tc>
          <w:tcPr>
            <w:tcW w:w="2663" w:type="dxa"/>
            <w:tcBorders>
              <w:top w:val="nil"/>
              <w:left w:val="nil"/>
              <w:bottom w:val="single" w:sz="4" w:space="0" w:color="auto"/>
              <w:right w:val="single" w:sz="4" w:space="0" w:color="auto"/>
            </w:tcBorders>
            <w:vAlign w:val="center"/>
            <w:hideMark/>
          </w:tcPr>
          <w:p w14:paraId="33002DA3"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6A676578"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3CDF6905" w14:textId="77777777" w:rsidR="000F4203" w:rsidRPr="0051288B" w:rsidRDefault="000F4203" w:rsidP="000F4203">
            <w:pPr>
              <w:spacing w:line="256" w:lineRule="auto"/>
              <w:jc w:val="right"/>
              <w:rPr>
                <w:color w:val="010000"/>
                <w:sz w:val="16"/>
                <w:szCs w:val="16"/>
              </w:rPr>
            </w:pPr>
            <w:r w:rsidRPr="0051288B">
              <w:rPr>
                <w:color w:val="010000"/>
                <w:sz w:val="16"/>
                <w:szCs w:val="16"/>
              </w:rPr>
              <w:t>246</w:t>
            </w:r>
          </w:p>
        </w:tc>
        <w:tc>
          <w:tcPr>
            <w:tcW w:w="1866" w:type="dxa"/>
            <w:tcBorders>
              <w:top w:val="nil"/>
              <w:left w:val="nil"/>
              <w:bottom w:val="single" w:sz="4" w:space="0" w:color="auto"/>
              <w:right w:val="single" w:sz="4" w:space="0" w:color="auto"/>
            </w:tcBorders>
            <w:shd w:val="clear" w:color="auto" w:fill="FFFFFF"/>
            <w:vAlign w:val="center"/>
            <w:hideMark/>
          </w:tcPr>
          <w:p w14:paraId="61CCC373" w14:textId="77777777" w:rsidR="000F4203" w:rsidRPr="0051288B" w:rsidRDefault="000F4203" w:rsidP="000F4203">
            <w:pPr>
              <w:spacing w:line="256" w:lineRule="auto"/>
              <w:jc w:val="both"/>
              <w:rPr>
                <w:sz w:val="16"/>
                <w:szCs w:val="16"/>
              </w:rPr>
            </w:pPr>
            <w:r w:rsidRPr="0051288B">
              <w:rPr>
                <w:color w:val="010000"/>
                <w:sz w:val="16"/>
                <w:szCs w:val="16"/>
              </w:rPr>
              <w:t>УАЗ-390944</w:t>
            </w:r>
          </w:p>
        </w:tc>
        <w:tc>
          <w:tcPr>
            <w:tcW w:w="1606" w:type="dxa"/>
            <w:tcBorders>
              <w:top w:val="nil"/>
              <w:left w:val="nil"/>
              <w:bottom w:val="single" w:sz="4" w:space="0" w:color="auto"/>
              <w:right w:val="single" w:sz="4" w:space="0" w:color="auto"/>
            </w:tcBorders>
            <w:shd w:val="clear" w:color="auto" w:fill="FFFFFF"/>
            <w:vAlign w:val="center"/>
            <w:hideMark/>
          </w:tcPr>
          <w:p w14:paraId="0772FC6E" w14:textId="77777777" w:rsidR="000F4203" w:rsidRPr="0051288B" w:rsidRDefault="000F4203" w:rsidP="000F4203">
            <w:pPr>
              <w:spacing w:line="256" w:lineRule="auto"/>
              <w:rPr>
                <w:color w:val="010000"/>
                <w:sz w:val="16"/>
                <w:szCs w:val="16"/>
              </w:rPr>
            </w:pPr>
            <w:r w:rsidRPr="0051288B">
              <w:rPr>
                <w:color w:val="010000"/>
                <w:sz w:val="16"/>
                <w:szCs w:val="16"/>
              </w:rPr>
              <w:t>390944</w:t>
            </w:r>
          </w:p>
        </w:tc>
        <w:tc>
          <w:tcPr>
            <w:tcW w:w="1250" w:type="dxa"/>
            <w:tcBorders>
              <w:top w:val="nil"/>
              <w:left w:val="nil"/>
              <w:bottom w:val="single" w:sz="4" w:space="0" w:color="auto"/>
              <w:right w:val="single" w:sz="4" w:space="0" w:color="auto"/>
            </w:tcBorders>
            <w:shd w:val="clear" w:color="auto" w:fill="FFFFFF"/>
            <w:vAlign w:val="center"/>
            <w:hideMark/>
          </w:tcPr>
          <w:p w14:paraId="614ABFC8" w14:textId="77777777" w:rsidR="000F4203" w:rsidRPr="0051288B" w:rsidRDefault="000F4203" w:rsidP="000F4203">
            <w:pPr>
              <w:spacing w:line="256" w:lineRule="auto"/>
              <w:jc w:val="center"/>
              <w:rPr>
                <w:sz w:val="16"/>
                <w:szCs w:val="16"/>
              </w:rPr>
            </w:pPr>
            <w:r w:rsidRPr="0051288B">
              <w:rPr>
                <w:color w:val="010000"/>
                <w:sz w:val="16"/>
                <w:szCs w:val="16"/>
              </w:rPr>
              <w:t>2007</w:t>
            </w:r>
          </w:p>
        </w:tc>
        <w:tc>
          <w:tcPr>
            <w:tcW w:w="2663" w:type="dxa"/>
            <w:tcBorders>
              <w:top w:val="nil"/>
              <w:left w:val="nil"/>
              <w:bottom w:val="single" w:sz="4" w:space="0" w:color="auto"/>
              <w:right w:val="single" w:sz="4" w:space="0" w:color="auto"/>
            </w:tcBorders>
            <w:vAlign w:val="center"/>
            <w:hideMark/>
          </w:tcPr>
          <w:p w14:paraId="0BAC41DD"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6B2D3622"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1BAC908D" w14:textId="77777777" w:rsidR="000F4203" w:rsidRPr="0051288B" w:rsidRDefault="000F4203" w:rsidP="000F4203">
            <w:pPr>
              <w:spacing w:line="256" w:lineRule="auto"/>
              <w:jc w:val="right"/>
              <w:rPr>
                <w:color w:val="010000"/>
                <w:sz w:val="16"/>
                <w:szCs w:val="16"/>
              </w:rPr>
            </w:pPr>
            <w:r w:rsidRPr="0051288B">
              <w:rPr>
                <w:color w:val="010000"/>
                <w:sz w:val="16"/>
                <w:szCs w:val="16"/>
              </w:rPr>
              <w:t>247</w:t>
            </w:r>
          </w:p>
        </w:tc>
        <w:tc>
          <w:tcPr>
            <w:tcW w:w="1866" w:type="dxa"/>
            <w:tcBorders>
              <w:top w:val="nil"/>
              <w:left w:val="nil"/>
              <w:bottom w:val="single" w:sz="4" w:space="0" w:color="auto"/>
              <w:right w:val="single" w:sz="4" w:space="0" w:color="auto"/>
            </w:tcBorders>
            <w:shd w:val="clear" w:color="auto" w:fill="FFFFFF"/>
            <w:vAlign w:val="center"/>
            <w:hideMark/>
          </w:tcPr>
          <w:p w14:paraId="46323089" w14:textId="77777777" w:rsidR="000F4203" w:rsidRPr="0051288B" w:rsidRDefault="000F4203" w:rsidP="000F4203">
            <w:pPr>
              <w:spacing w:line="256" w:lineRule="auto"/>
              <w:jc w:val="both"/>
              <w:rPr>
                <w:sz w:val="16"/>
                <w:szCs w:val="16"/>
              </w:rPr>
            </w:pPr>
            <w:r w:rsidRPr="0051288B">
              <w:rPr>
                <w:color w:val="010000"/>
                <w:sz w:val="16"/>
                <w:szCs w:val="16"/>
              </w:rPr>
              <w:t>ГАЗ</w:t>
            </w:r>
          </w:p>
        </w:tc>
        <w:tc>
          <w:tcPr>
            <w:tcW w:w="1606" w:type="dxa"/>
            <w:tcBorders>
              <w:top w:val="nil"/>
              <w:left w:val="nil"/>
              <w:bottom w:val="single" w:sz="4" w:space="0" w:color="auto"/>
              <w:right w:val="single" w:sz="4" w:space="0" w:color="auto"/>
            </w:tcBorders>
            <w:shd w:val="clear" w:color="auto" w:fill="FFFFFF"/>
            <w:vAlign w:val="center"/>
            <w:hideMark/>
          </w:tcPr>
          <w:p w14:paraId="0E7CE445" w14:textId="77777777" w:rsidR="000F4203" w:rsidRPr="0051288B" w:rsidRDefault="000F4203" w:rsidP="000F4203">
            <w:pPr>
              <w:spacing w:line="256" w:lineRule="auto"/>
              <w:rPr>
                <w:color w:val="010000"/>
                <w:sz w:val="16"/>
                <w:szCs w:val="16"/>
              </w:rPr>
            </w:pPr>
            <w:r w:rsidRPr="0051288B">
              <w:rPr>
                <w:color w:val="010000"/>
                <w:sz w:val="16"/>
                <w:szCs w:val="16"/>
              </w:rPr>
              <w:t>2705</w:t>
            </w:r>
          </w:p>
        </w:tc>
        <w:tc>
          <w:tcPr>
            <w:tcW w:w="1250" w:type="dxa"/>
            <w:tcBorders>
              <w:top w:val="nil"/>
              <w:left w:val="nil"/>
              <w:bottom w:val="single" w:sz="4" w:space="0" w:color="auto"/>
              <w:right w:val="single" w:sz="4" w:space="0" w:color="auto"/>
            </w:tcBorders>
            <w:shd w:val="clear" w:color="auto" w:fill="FFFFFF"/>
            <w:vAlign w:val="center"/>
            <w:hideMark/>
          </w:tcPr>
          <w:p w14:paraId="684DDF24" w14:textId="77777777" w:rsidR="000F4203" w:rsidRPr="0051288B" w:rsidRDefault="000F4203" w:rsidP="000F4203">
            <w:pPr>
              <w:spacing w:line="256" w:lineRule="auto"/>
              <w:jc w:val="center"/>
              <w:rPr>
                <w:sz w:val="16"/>
                <w:szCs w:val="16"/>
              </w:rPr>
            </w:pPr>
            <w:r w:rsidRPr="0051288B">
              <w:rPr>
                <w:color w:val="010000"/>
                <w:sz w:val="16"/>
                <w:szCs w:val="16"/>
              </w:rPr>
              <w:t>2007</w:t>
            </w:r>
          </w:p>
        </w:tc>
        <w:tc>
          <w:tcPr>
            <w:tcW w:w="2663" w:type="dxa"/>
            <w:tcBorders>
              <w:top w:val="nil"/>
              <w:left w:val="nil"/>
              <w:bottom w:val="single" w:sz="4" w:space="0" w:color="auto"/>
              <w:right w:val="single" w:sz="4" w:space="0" w:color="auto"/>
            </w:tcBorders>
            <w:vAlign w:val="center"/>
            <w:hideMark/>
          </w:tcPr>
          <w:p w14:paraId="0E764B23"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0D92E3E1"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4082ADF0" w14:textId="77777777" w:rsidR="000F4203" w:rsidRPr="0051288B" w:rsidRDefault="000F4203" w:rsidP="000F4203">
            <w:pPr>
              <w:spacing w:line="256" w:lineRule="auto"/>
              <w:jc w:val="right"/>
              <w:rPr>
                <w:color w:val="010000"/>
                <w:sz w:val="16"/>
                <w:szCs w:val="16"/>
              </w:rPr>
            </w:pPr>
            <w:r w:rsidRPr="0051288B">
              <w:rPr>
                <w:color w:val="010000"/>
                <w:sz w:val="16"/>
                <w:szCs w:val="16"/>
              </w:rPr>
              <w:t>248</w:t>
            </w:r>
          </w:p>
        </w:tc>
        <w:tc>
          <w:tcPr>
            <w:tcW w:w="1866" w:type="dxa"/>
            <w:tcBorders>
              <w:top w:val="nil"/>
              <w:left w:val="nil"/>
              <w:bottom w:val="single" w:sz="4" w:space="0" w:color="auto"/>
              <w:right w:val="single" w:sz="4" w:space="0" w:color="auto"/>
            </w:tcBorders>
            <w:shd w:val="clear" w:color="auto" w:fill="FFFFFF"/>
            <w:noWrap/>
            <w:vAlign w:val="center"/>
            <w:hideMark/>
          </w:tcPr>
          <w:p w14:paraId="7057A621" w14:textId="77777777" w:rsidR="000F4203" w:rsidRPr="0051288B" w:rsidRDefault="000F4203" w:rsidP="000F4203">
            <w:pPr>
              <w:spacing w:line="256" w:lineRule="auto"/>
              <w:rPr>
                <w:color w:val="010000"/>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6D8D26F0" w14:textId="77777777" w:rsidR="000F4203" w:rsidRPr="0051288B" w:rsidRDefault="000F4203" w:rsidP="000F4203">
            <w:pPr>
              <w:spacing w:line="256" w:lineRule="auto"/>
              <w:rPr>
                <w:color w:val="010000"/>
                <w:sz w:val="16"/>
                <w:szCs w:val="16"/>
              </w:rPr>
            </w:pPr>
            <w:r w:rsidRPr="0051288B">
              <w:rPr>
                <w:color w:val="010000"/>
                <w:sz w:val="16"/>
                <w:szCs w:val="16"/>
              </w:rPr>
              <w:t>390944</w:t>
            </w:r>
          </w:p>
        </w:tc>
        <w:tc>
          <w:tcPr>
            <w:tcW w:w="1250" w:type="dxa"/>
            <w:tcBorders>
              <w:top w:val="nil"/>
              <w:left w:val="nil"/>
              <w:bottom w:val="single" w:sz="4" w:space="0" w:color="auto"/>
              <w:right w:val="single" w:sz="4" w:space="0" w:color="auto"/>
            </w:tcBorders>
            <w:shd w:val="clear" w:color="auto" w:fill="FFFFFF"/>
            <w:noWrap/>
            <w:vAlign w:val="center"/>
            <w:hideMark/>
          </w:tcPr>
          <w:p w14:paraId="5B1BB534" w14:textId="77777777" w:rsidR="000F4203" w:rsidRPr="0051288B" w:rsidRDefault="000F4203" w:rsidP="000F4203">
            <w:pPr>
              <w:spacing w:line="256" w:lineRule="auto"/>
              <w:jc w:val="center"/>
              <w:rPr>
                <w:color w:val="010000"/>
                <w:sz w:val="16"/>
                <w:szCs w:val="16"/>
              </w:rPr>
            </w:pPr>
            <w:r w:rsidRPr="0051288B">
              <w:rPr>
                <w:color w:val="010000"/>
                <w:sz w:val="16"/>
                <w:szCs w:val="16"/>
              </w:rPr>
              <w:t>2007</w:t>
            </w:r>
          </w:p>
        </w:tc>
        <w:tc>
          <w:tcPr>
            <w:tcW w:w="2663" w:type="dxa"/>
            <w:tcBorders>
              <w:top w:val="nil"/>
              <w:left w:val="nil"/>
              <w:bottom w:val="single" w:sz="4" w:space="0" w:color="auto"/>
              <w:right w:val="single" w:sz="4" w:space="0" w:color="auto"/>
            </w:tcBorders>
            <w:vAlign w:val="center"/>
            <w:hideMark/>
          </w:tcPr>
          <w:p w14:paraId="51037B02"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218010E9"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573CF4A5" w14:textId="77777777" w:rsidR="000F4203" w:rsidRPr="0051288B" w:rsidRDefault="000F4203" w:rsidP="000F4203">
            <w:pPr>
              <w:spacing w:line="256" w:lineRule="auto"/>
              <w:jc w:val="right"/>
              <w:rPr>
                <w:color w:val="010000"/>
                <w:sz w:val="16"/>
                <w:szCs w:val="16"/>
              </w:rPr>
            </w:pPr>
            <w:r w:rsidRPr="0051288B">
              <w:rPr>
                <w:color w:val="010000"/>
                <w:sz w:val="16"/>
                <w:szCs w:val="16"/>
              </w:rPr>
              <w:t>249</w:t>
            </w:r>
          </w:p>
        </w:tc>
        <w:tc>
          <w:tcPr>
            <w:tcW w:w="1866" w:type="dxa"/>
            <w:tcBorders>
              <w:top w:val="nil"/>
              <w:left w:val="nil"/>
              <w:bottom w:val="single" w:sz="4" w:space="0" w:color="auto"/>
              <w:right w:val="single" w:sz="4" w:space="0" w:color="auto"/>
            </w:tcBorders>
            <w:shd w:val="clear" w:color="auto" w:fill="FFFFFF"/>
            <w:noWrap/>
            <w:vAlign w:val="center"/>
            <w:hideMark/>
          </w:tcPr>
          <w:p w14:paraId="588249D6" w14:textId="77777777" w:rsidR="000F4203" w:rsidRPr="0051288B" w:rsidRDefault="000F4203" w:rsidP="000F4203">
            <w:pPr>
              <w:spacing w:line="256" w:lineRule="auto"/>
              <w:rPr>
                <w:color w:val="010000"/>
                <w:sz w:val="16"/>
                <w:szCs w:val="16"/>
              </w:rPr>
            </w:pPr>
            <w:r w:rsidRPr="0051288B">
              <w:rPr>
                <w:color w:val="010000"/>
                <w:sz w:val="16"/>
                <w:szCs w:val="16"/>
              </w:rPr>
              <w:t>ВАЗ</w:t>
            </w:r>
          </w:p>
        </w:tc>
        <w:tc>
          <w:tcPr>
            <w:tcW w:w="1606" w:type="dxa"/>
            <w:tcBorders>
              <w:top w:val="nil"/>
              <w:left w:val="nil"/>
              <w:bottom w:val="single" w:sz="4" w:space="0" w:color="auto"/>
              <w:right w:val="single" w:sz="4" w:space="0" w:color="auto"/>
            </w:tcBorders>
            <w:shd w:val="clear" w:color="auto" w:fill="FFFFFF"/>
            <w:vAlign w:val="center"/>
            <w:hideMark/>
          </w:tcPr>
          <w:p w14:paraId="1957862A" w14:textId="77777777" w:rsidR="000F4203" w:rsidRPr="0051288B" w:rsidRDefault="000F4203" w:rsidP="000F4203">
            <w:pPr>
              <w:spacing w:line="256" w:lineRule="auto"/>
              <w:rPr>
                <w:color w:val="010000"/>
                <w:sz w:val="16"/>
                <w:szCs w:val="16"/>
              </w:rPr>
            </w:pPr>
            <w:r w:rsidRPr="0051288B">
              <w:rPr>
                <w:color w:val="010000"/>
                <w:sz w:val="16"/>
                <w:szCs w:val="16"/>
              </w:rPr>
              <w:t>2329</w:t>
            </w:r>
          </w:p>
        </w:tc>
        <w:tc>
          <w:tcPr>
            <w:tcW w:w="1250" w:type="dxa"/>
            <w:tcBorders>
              <w:top w:val="nil"/>
              <w:left w:val="nil"/>
              <w:bottom w:val="single" w:sz="4" w:space="0" w:color="auto"/>
              <w:right w:val="single" w:sz="4" w:space="0" w:color="auto"/>
            </w:tcBorders>
            <w:shd w:val="clear" w:color="auto" w:fill="FFFFFF"/>
            <w:noWrap/>
            <w:vAlign w:val="center"/>
            <w:hideMark/>
          </w:tcPr>
          <w:p w14:paraId="4DC2B08E" w14:textId="77777777" w:rsidR="000F4203" w:rsidRPr="0051288B" w:rsidRDefault="000F4203" w:rsidP="000F4203">
            <w:pPr>
              <w:spacing w:line="256" w:lineRule="auto"/>
              <w:jc w:val="center"/>
              <w:rPr>
                <w:color w:val="010000"/>
                <w:sz w:val="16"/>
                <w:szCs w:val="16"/>
              </w:rPr>
            </w:pPr>
            <w:r w:rsidRPr="0051288B">
              <w:rPr>
                <w:color w:val="010000"/>
                <w:sz w:val="16"/>
                <w:szCs w:val="16"/>
              </w:rPr>
              <w:t>2012</w:t>
            </w:r>
          </w:p>
        </w:tc>
        <w:tc>
          <w:tcPr>
            <w:tcW w:w="2663" w:type="dxa"/>
            <w:tcBorders>
              <w:top w:val="nil"/>
              <w:left w:val="nil"/>
              <w:bottom w:val="single" w:sz="4" w:space="0" w:color="auto"/>
              <w:right w:val="single" w:sz="4" w:space="0" w:color="auto"/>
            </w:tcBorders>
            <w:vAlign w:val="center"/>
            <w:hideMark/>
          </w:tcPr>
          <w:p w14:paraId="40FC1360"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4315CE5A"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4915759D" w14:textId="77777777" w:rsidR="000F4203" w:rsidRPr="0051288B" w:rsidRDefault="000F4203" w:rsidP="000F4203">
            <w:pPr>
              <w:spacing w:line="256" w:lineRule="auto"/>
              <w:jc w:val="right"/>
              <w:rPr>
                <w:color w:val="010000"/>
                <w:sz w:val="16"/>
                <w:szCs w:val="16"/>
              </w:rPr>
            </w:pPr>
            <w:r w:rsidRPr="0051288B">
              <w:rPr>
                <w:color w:val="010000"/>
                <w:sz w:val="16"/>
                <w:szCs w:val="16"/>
              </w:rPr>
              <w:t>250</w:t>
            </w:r>
          </w:p>
        </w:tc>
        <w:tc>
          <w:tcPr>
            <w:tcW w:w="1866" w:type="dxa"/>
            <w:tcBorders>
              <w:top w:val="nil"/>
              <w:left w:val="nil"/>
              <w:bottom w:val="single" w:sz="4" w:space="0" w:color="auto"/>
              <w:right w:val="single" w:sz="4" w:space="0" w:color="auto"/>
            </w:tcBorders>
            <w:shd w:val="clear" w:color="auto" w:fill="FFFFFF"/>
            <w:vAlign w:val="center"/>
            <w:hideMark/>
          </w:tcPr>
          <w:p w14:paraId="574DE000" w14:textId="77777777" w:rsidR="000F4203" w:rsidRPr="0051288B" w:rsidRDefault="000F4203" w:rsidP="000F4203">
            <w:pPr>
              <w:spacing w:line="256" w:lineRule="auto"/>
              <w:jc w:val="both"/>
              <w:rPr>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61974347" w14:textId="77777777" w:rsidR="000F4203" w:rsidRPr="0051288B" w:rsidRDefault="000F4203" w:rsidP="000F4203">
            <w:pPr>
              <w:spacing w:line="256" w:lineRule="auto"/>
              <w:rPr>
                <w:color w:val="010000"/>
                <w:sz w:val="16"/>
                <w:szCs w:val="16"/>
              </w:rPr>
            </w:pPr>
            <w:r w:rsidRPr="0051288B">
              <w:rPr>
                <w:color w:val="010000"/>
                <w:sz w:val="16"/>
                <w:szCs w:val="16"/>
              </w:rPr>
              <w:t>390945</w:t>
            </w:r>
          </w:p>
        </w:tc>
        <w:tc>
          <w:tcPr>
            <w:tcW w:w="1250" w:type="dxa"/>
            <w:tcBorders>
              <w:top w:val="nil"/>
              <w:left w:val="nil"/>
              <w:bottom w:val="single" w:sz="4" w:space="0" w:color="auto"/>
              <w:right w:val="single" w:sz="4" w:space="0" w:color="auto"/>
            </w:tcBorders>
            <w:shd w:val="clear" w:color="auto" w:fill="FFFFFF"/>
            <w:vAlign w:val="center"/>
            <w:hideMark/>
          </w:tcPr>
          <w:p w14:paraId="02FCEE7C" w14:textId="77777777" w:rsidR="000F4203" w:rsidRPr="0051288B" w:rsidRDefault="000F4203" w:rsidP="000F4203">
            <w:pPr>
              <w:spacing w:line="256" w:lineRule="auto"/>
              <w:jc w:val="center"/>
              <w:rPr>
                <w:sz w:val="16"/>
                <w:szCs w:val="16"/>
              </w:rPr>
            </w:pPr>
            <w:r w:rsidRPr="0051288B">
              <w:rPr>
                <w:color w:val="010000"/>
                <w:sz w:val="16"/>
                <w:szCs w:val="16"/>
              </w:rPr>
              <w:t>2009</w:t>
            </w:r>
          </w:p>
        </w:tc>
        <w:tc>
          <w:tcPr>
            <w:tcW w:w="2663" w:type="dxa"/>
            <w:tcBorders>
              <w:top w:val="nil"/>
              <w:left w:val="nil"/>
              <w:bottom w:val="single" w:sz="4" w:space="0" w:color="auto"/>
              <w:right w:val="single" w:sz="4" w:space="0" w:color="auto"/>
            </w:tcBorders>
            <w:vAlign w:val="center"/>
            <w:hideMark/>
          </w:tcPr>
          <w:p w14:paraId="3C55CFE8"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549B1AD6"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369A1FB9" w14:textId="77777777" w:rsidR="000F4203" w:rsidRPr="0051288B" w:rsidRDefault="000F4203" w:rsidP="000F4203">
            <w:pPr>
              <w:spacing w:line="256" w:lineRule="auto"/>
              <w:jc w:val="right"/>
              <w:rPr>
                <w:color w:val="010000"/>
                <w:sz w:val="16"/>
                <w:szCs w:val="16"/>
              </w:rPr>
            </w:pPr>
            <w:r w:rsidRPr="0051288B">
              <w:rPr>
                <w:color w:val="010000"/>
                <w:sz w:val="16"/>
                <w:szCs w:val="16"/>
              </w:rPr>
              <w:t>251</w:t>
            </w:r>
          </w:p>
        </w:tc>
        <w:tc>
          <w:tcPr>
            <w:tcW w:w="1866" w:type="dxa"/>
            <w:tcBorders>
              <w:top w:val="nil"/>
              <w:left w:val="nil"/>
              <w:bottom w:val="single" w:sz="4" w:space="0" w:color="auto"/>
              <w:right w:val="single" w:sz="4" w:space="0" w:color="auto"/>
            </w:tcBorders>
            <w:shd w:val="clear" w:color="auto" w:fill="FFFFFF"/>
            <w:vAlign w:val="center"/>
            <w:hideMark/>
          </w:tcPr>
          <w:p w14:paraId="51BFCB8E" w14:textId="77777777" w:rsidR="000F4203" w:rsidRPr="0051288B" w:rsidRDefault="000F4203" w:rsidP="000F4203">
            <w:pPr>
              <w:spacing w:line="256" w:lineRule="auto"/>
              <w:rPr>
                <w:color w:val="010000"/>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45F0EE23" w14:textId="77777777" w:rsidR="000F4203" w:rsidRPr="0051288B" w:rsidRDefault="000F4203" w:rsidP="000F4203">
            <w:pPr>
              <w:spacing w:line="256" w:lineRule="auto"/>
              <w:rPr>
                <w:color w:val="010000"/>
                <w:sz w:val="16"/>
                <w:szCs w:val="16"/>
              </w:rPr>
            </w:pPr>
            <w:r w:rsidRPr="0051288B">
              <w:rPr>
                <w:color w:val="010000"/>
                <w:sz w:val="16"/>
                <w:szCs w:val="16"/>
              </w:rPr>
              <w:t>3909</w:t>
            </w:r>
          </w:p>
        </w:tc>
        <w:tc>
          <w:tcPr>
            <w:tcW w:w="1250" w:type="dxa"/>
            <w:tcBorders>
              <w:top w:val="nil"/>
              <w:left w:val="nil"/>
              <w:bottom w:val="single" w:sz="4" w:space="0" w:color="auto"/>
              <w:right w:val="single" w:sz="4" w:space="0" w:color="auto"/>
            </w:tcBorders>
            <w:shd w:val="clear" w:color="auto" w:fill="FFFFFF"/>
            <w:noWrap/>
            <w:vAlign w:val="center"/>
            <w:hideMark/>
          </w:tcPr>
          <w:p w14:paraId="46EC8F9A" w14:textId="77777777" w:rsidR="000F4203" w:rsidRPr="0051288B" w:rsidRDefault="000F4203" w:rsidP="000F4203">
            <w:pPr>
              <w:spacing w:line="256" w:lineRule="auto"/>
              <w:jc w:val="center"/>
              <w:rPr>
                <w:color w:val="010000"/>
                <w:sz w:val="16"/>
                <w:szCs w:val="16"/>
              </w:rPr>
            </w:pPr>
            <w:r w:rsidRPr="0051288B">
              <w:rPr>
                <w:color w:val="010000"/>
                <w:sz w:val="16"/>
                <w:szCs w:val="16"/>
              </w:rPr>
              <w:t>2003</w:t>
            </w:r>
          </w:p>
        </w:tc>
        <w:tc>
          <w:tcPr>
            <w:tcW w:w="2663" w:type="dxa"/>
            <w:tcBorders>
              <w:top w:val="nil"/>
              <w:left w:val="nil"/>
              <w:bottom w:val="single" w:sz="4" w:space="0" w:color="auto"/>
              <w:right w:val="single" w:sz="4" w:space="0" w:color="auto"/>
            </w:tcBorders>
            <w:vAlign w:val="center"/>
            <w:hideMark/>
          </w:tcPr>
          <w:p w14:paraId="7C4DED72"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6E3779B1"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5D615749" w14:textId="77777777" w:rsidR="000F4203" w:rsidRPr="0051288B" w:rsidRDefault="000F4203" w:rsidP="000F4203">
            <w:pPr>
              <w:spacing w:line="256" w:lineRule="auto"/>
              <w:jc w:val="right"/>
              <w:rPr>
                <w:color w:val="010000"/>
                <w:sz w:val="16"/>
                <w:szCs w:val="16"/>
              </w:rPr>
            </w:pPr>
            <w:r w:rsidRPr="0051288B">
              <w:rPr>
                <w:color w:val="010000"/>
                <w:sz w:val="16"/>
                <w:szCs w:val="16"/>
              </w:rPr>
              <w:t>252</w:t>
            </w:r>
          </w:p>
        </w:tc>
        <w:tc>
          <w:tcPr>
            <w:tcW w:w="1866" w:type="dxa"/>
            <w:tcBorders>
              <w:top w:val="nil"/>
              <w:left w:val="nil"/>
              <w:bottom w:val="single" w:sz="4" w:space="0" w:color="auto"/>
              <w:right w:val="single" w:sz="4" w:space="0" w:color="auto"/>
            </w:tcBorders>
            <w:shd w:val="clear" w:color="auto" w:fill="FFFFFF"/>
            <w:noWrap/>
            <w:vAlign w:val="center"/>
            <w:hideMark/>
          </w:tcPr>
          <w:p w14:paraId="7A5E79A9" w14:textId="77777777" w:rsidR="000F4203" w:rsidRPr="0051288B" w:rsidRDefault="000F4203" w:rsidP="000F4203">
            <w:pPr>
              <w:spacing w:line="256" w:lineRule="auto"/>
              <w:rPr>
                <w:color w:val="010000"/>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156E490D" w14:textId="77777777" w:rsidR="000F4203" w:rsidRPr="0051288B" w:rsidRDefault="000F4203" w:rsidP="000F4203">
            <w:pPr>
              <w:spacing w:line="256" w:lineRule="auto"/>
              <w:rPr>
                <w:color w:val="010000"/>
                <w:sz w:val="16"/>
                <w:szCs w:val="16"/>
              </w:rPr>
            </w:pPr>
            <w:r w:rsidRPr="0051288B">
              <w:rPr>
                <w:color w:val="010000"/>
                <w:sz w:val="16"/>
                <w:szCs w:val="16"/>
              </w:rPr>
              <w:t>390995</w:t>
            </w:r>
          </w:p>
        </w:tc>
        <w:tc>
          <w:tcPr>
            <w:tcW w:w="1250" w:type="dxa"/>
            <w:tcBorders>
              <w:top w:val="nil"/>
              <w:left w:val="nil"/>
              <w:bottom w:val="single" w:sz="4" w:space="0" w:color="auto"/>
              <w:right w:val="single" w:sz="4" w:space="0" w:color="auto"/>
            </w:tcBorders>
            <w:shd w:val="clear" w:color="auto" w:fill="FFFFFF"/>
            <w:noWrap/>
            <w:vAlign w:val="center"/>
            <w:hideMark/>
          </w:tcPr>
          <w:p w14:paraId="42F5268E" w14:textId="77777777" w:rsidR="000F4203" w:rsidRPr="0051288B" w:rsidRDefault="000F4203" w:rsidP="000F4203">
            <w:pPr>
              <w:spacing w:line="256" w:lineRule="auto"/>
              <w:jc w:val="center"/>
              <w:rPr>
                <w:color w:val="010000"/>
                <w:sz w:val="16"/>
                <w:szCs w:val="16"/>
              </w:rPr>
            </w:pPr>
            <w:r w:rsidRPr="0051288B">
              <w:rPr>
                <w:color w:val="010000"/>
                <w:sz w:val="16"/>
                <w:szCs w:val="16"/>
              </w:rPr>
              <w:t>2014</w:t>
            </w:r>
          </w:p>
        </w:tc>
        <w:tc>
          <w:tcPr>
            <w:tcW w:w="2663" w:type="dxa"/>
            <w:tcBorders>
              <w:top w:val="nil"/>
              <w:left w:val="nil"/>
              <w:bottom w:val="single" w:sz="4" w:space="0" w:color="auto"/>
              <w:right w:val="single" w:sz="4" w:space="0" w:color="auto"/>
            </w:tcBorders>
            <w:vAlign w:val="center"/>
            <w:hideMark/>
          </w:tcPr>
          <w:p w14:paraId="51D4DD37"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3F2AFEC6"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61447F06" w14:textId="77777777" w:rsidR="000F4203" w:rsidRPr="0051288B" w:rsidRDefault="000F4203" w:rsidP="000F4203">
            <w:pPr>
              <w:spacing w:line="256" w:lineRule="auto"/>
              <w:jc w:val="right"/>
              <w:rPr>
                <w:color w:val="010000"/>
                <w:sz w:val="16"/>
                <w:szCs w:val="16"/>
              </w:rPr>
            </w:pPr>
            <w:r w:rsidRPr="0051288B">
              <w:rPr>
                <w:color w:val="010000"/>
                <w:sz w:val="16"/>
                <w:szCs w:val="16"/>
              </w:rPr>
              <w:t>253</w:t>
            </w:r>
          </w:p>
        </w:tc>
        <w:tc>
          <w:tcPr>
            <w:tcW w:w="1866" w:type="dxa"/>
            <w:tcBorders>
              <w:top w:val="nil"/>
              <w:left w:val="nil"/>
              <w:bottom w:val="single" w:sz="4" w:space="0" w:color="auto"/>
              <w:right w:val="single" w:sz="4" w:space="0" w:color="auto"/>
            </w:tcBorders>
            <w:shd w:val="clear" w:color="auto" w:fill="FFFFFF"/>
            <w:noWrap/>
            <w:vAlign w:val="center"/>
            <w:hideMark/>
          </w:tcPr>
          <w:p w14:paraId="1BC9EF9C" w14:textId="77777777" w:rsidR="000F4203" w:rsidRPr="0051288B" w:rsidRDefault="000F4203" w:rsidP="000F4203">
            <w:pPr>
              <w:spacing w:line="256" w:lineRule="auto"/>
              <w:rPr>
                <w:color w:val="010000"/>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2CF9F2C3" w14:textId="77777777" w:rsidR="000F4203" w:rsidRPr="0051288B" w:rsidRDefault="000F4203" w:rsidP="000F4203">
            <w:pPr>
              <w:spacing w:line="256" w:lineRule="auto"/>
              <w:rPr>
                <w:color w:val="010000"/>
                <w:sz w:val="16"/>
                <w:szCs w:val="16"/>
              </w:rPr>
            </w:pPr>
            <w:r w:rsidRPr="0051288B">
              <w:rPr>
                <w:color w:val="010000"/>
                <w:sz w:val="16"/>
                <w:szCs w:val="16"/>
              </w:rPr>
              <w:t>390945</w:t>
            </w:r>
          </w:p>
        </w:tc>
        <w:tc>
          <w:tcPr>
            <w:tcW w:w="1250" w:type="dxa"/>
            <w:tcBorders>
              <w:top w:val="nil"/>
              <w:left w:val="nil"/>
              <w:bottom w:val="single" w:sz="4" w:space="0" w:color="auto"/>
              <w:right w:val="single" w:sz="4" w:space="0" w:color="auto"/>
            </w:tcBorders>
            <w:shd w:val="clear" w:color="auto" w:fill="FFFFFF"/>
            <w:noWrap/>
            <w:vAlign w:val="center"/>
            <w:hideMark/>
          </w:tcPr>
          <w:p w14:paraId="0BE2FA6F" w14:textId="77777777" w:rsidR="000F4203" w:rsidRPr="0051288B" w:rsidRDefault="000F4203" w:rsidP="000F4203">
            <w:pPr>
              <w:spacing w:line="256" w:lineRule="auto"/>
              <w:jc w:val="center"/>
              <w:rPr>
                <w:color w:val="010000"/>
                <w:sz w:val="16"/>
                <w:szCs w:val="16"/>
              </w:rPr>
            </w:pPr>
            <w:r w:rsidRPr="0051288B">
              <w:rPr>
                <w:color w:val="010000"/>
                <w:sz w:val="16"/>
                <w:szCs w:val="16"/>
              </w:rPr>
              <w:t>2009</w:t>
            </w:r>
          </w:p>
        </w:tc>
        <w:tc>
          <w:tcPr>
            <w:tcW w:w="2663" w:type="dxa"/>
            <w:tcBorders>
              <w:top w:val="nil"/>
              <w:left w:val="nil"/>
              <w:bottom w:val="single" w:sz="4" w:space="0" w:color="auto"/>
              <w:right w:val="single" w:sz="4" w:space="0" w:color="auto"/>
            </w:tcBorders>
            <w:vAlign w:val="center"/>
            <w:hideMark/>
          </w:tcPr>
          <w:p w14:paraId="1DAE34C4"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7FE5EE81"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6F7CB4EA" w14:textId="77777777" w:rsidR="000F4203" w:rsidRPr="0051288B" w:rsidRDefault="000F4203" w:rsidP="000F4203">
            <w:pPr>
              <w:spacing w:line="256" w:lineRule="auto"/>
              <w:jc w:val="right"/>
              <w:rPr>
                <w:color w:val="010000"/>
                <w:sz w:val="16"/>
                <w:szCs w:val="16"/>
              </w:rPr>
            </w:pPr>
            <w:r w:rsidRPr="0051288B">
              <w:rPr>
                <w:color w:val="010000"/>
                <w:sz w:val="16"/>
                <w:szCs w:val="16"/>
              </w:rPr>
              <w:t>254</w:t>
            </w:r>
          </w:p>
        </w:tc>
        <w:tc>
          <w:tcPr>
            <w:tcW w:w="1866" w:type="dxa"/>
            <w:tcBorders>
              <w:top w:val="nil"/>
              <w:left w:val="nil"/>
              <w:bottom w:val="single" w:sz="4" w:space="0" w:color="auto"/>
              <w:right w:val="single" w:sz="4" w:space="0" w:color="auto"/>
            </w:tcBorders>
            <w:shd w:val="clear" w:color="auto" w:fill="FFFFFF"/>
            <w:noWrap/>
            <w:vAlign w:val="center"/>
            <w:hideMark/>
          </w:tcPr>
          <w:p w14:paraId="1E355DAF" w14:textId="77777777" w:rsidR="000F4203" w:rsidRPr="0051288B" w:rsidRDefault="000F4203" w:rsidP="000F4203">
            <w:pPr>
              <w:spacing w:line="256" w:lineRule="auto"/>
              <w:rPr>
                <w:color w:val="010000"/>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0057D2FA" w14:textId="77777777" w:rsidR="000F4203" w:rsidRPr="0051288B" w:rsidRDefault="000F4203" w:rsidP="000F4203">
            <w:pPr>
              <w:spacing w:line="256" w:lineRule="auto"/>
              <w:rPr>
                <w:color w:val="010000"/>
                <w:sz w:val="16"/>
                <w:szCs w:val="16"/>
              </w:rPr>
            </w:pPr>
            <w:r w:rsidRPr="0051288B">
              <w:rPr>
                <w:color w:val="010000"/>
                <w:sz w:val="16"/>
                <w:szCs w:val="16"/>
              </w:rPr>
              <w:t>3909</w:t>
            </w:r>
          </w:p>
        </w:tc>
        <w:tc>
          <w:tcPr>
            <w:tcW w:w="1250" w:type="dxa"/>
            <w:tcBorders>
              <w:top w:val="nil"/>
              <w:left w:val="nil"/>
              <w:bottom w:val="single" w:sz="4" w:space="0" w:color="auto"/>
              <w:right w:val="single" w:sz="4" w:space="0" w:color="auto"/>
            </w:tcBorders>
            <w:shd w:val="clear" w:color="auto" w:fill="FFFFFF"/>
            <w:noWrap/>
            <w:vAlign w:val="center"/>
            <w:hideMark/>
          </w:tcPr>
          <w:p w14:paraId="4445707A" w14:textId="77777777" w:rsidR="000F4203" w:rsidRPr="0051288B" w:rsidRDefault="000F4203" w:rsidP="000F4203">
            <w:pPr>
              <w:spacing w:line="256" w:lineRule="auto"/>
              <w:jc w:val="center"/>
              <w:rPr>
                <w:color w:val="010000"/>
                <w:sz w:val="16"/>
                <w:szCs w:val="16"/>
              </w:rPr>
            </w:pPr>
            <w:r w:rsidRPr="0051288B">
              <w:rPr>
                <w:color w:val="010000"/>
                <w:sz w:val="16"/>
                <w:szCs w:val="16"/>
              </w:rPr>
              <w:t>2005</w:t>
            </w:r>
          </w:p>
        </w:tc>
        <w:tc>
          <w:tcPr>
            <w:tcW w:w="2663" w:type="dxa"/>
            <w:tcBorders>
              <w:top w:val="nil"/>
              <w:left w:val="nil"/>
              <w:bottom w:val="single" w:sz="4" w:space="0" w:color="auto"/>
              <w:right w:val="single" w:sz="4" w:space="0" w:color="auto"/>
            </w:tcBorders>
            <w:vAlign w:val="center"/>
            <w:hideMark/>
          </w:tcPr>
          <w:p w14:paraId="36F8BFE1"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17B1C184"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32FBCDEA" w14:textId="77777777" w:rsidR="000F4203" w:rsidRPr="0051288B" w:rsidRDefault="000F4203" w:rsidP="000F4203">
            <w:pPr>
              <w:spacing w:line="256" w:lineRule="auto"/>
              <w:jc w:val="right"/>
              <w:rPr>
                <w:color w:val="010000"/>
                <w:sz w:val="16"/>
                <w:szCs w:val="16"/>
              </w:rPr>
            </w:pPr>
            <w:r w:rsidRPr="0051288B">
              <w:rPr>
                <w:color w:val="010000"/>
                <w:sz w:val="16"/>
                <w:szCs w:val="16"/>
              </w:rPr>
              <w:t>255</w:t>
            </w:r>
          </w:p>
        </w:tc>
        <w:tc>
          <w:tcPr>
            <w:tcW w:w="1866" w:type="dxa"/>
            <w:tcBorders>
              <w:top w:val="nil"/>
              <w:left w:val="nil"/>
              <w:bottom w:val="single" w:sz="4" w:space="0" w:color="auto"/>
              <w:right w:val="single" w:sz="4" w:space="0" w:color="auto"/>
            </w:tcBorders>
            <w:shd w:val="clear" w:color="auto" w:fill="FFFFFF"/>
            <w:vAlign w:val="center"/>
            <w:hideMark/>
          </w:tcPr>
          <w:p w14:paraId="01175803" w14:textId="77777777" w:rsidR="000F4203" w:rsidRPr="0051288B" w:rsidRDefault="000F4203" w:rsidP="000F4203">
            <w:pPr>
              <w:spacing w:line="256" w:lineRule="auto"/>
              <w:rPr>
                <w:color w:val="010000"/>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779821EF" w14:textId="77777777" w:rsidR="000F4203" w:rsidRPr="0051288B" w:rsidRDefault="000F4203" w:rsidP="000F4203">
            <w:pPr>
              <w:spacing w:line="256" w:lineRule="auto"/>
              <w:rPr>
                <w:color w:val="010000"/>
                <w:sz w:val="16"/>
                <w:szCs w:val="16"/>
              </w:rPr>
            </w:pPr>
            <w:r w:rsidRPr="0051288B">
              <w:rPr>
                <w:color w:val="010000"/>
                <w:sz w:val="16"/>
                <w:szCs w:val="16"/>
              </w:rPr>
              <w:t>390944</w:t>
            </w:r>
          </w:p>
        </w:tc>
        <w:tc>
          <w:tcPr>
            <w:tcW w:w="1250" w:type="dxa"/>
            <w:tcBorders>
              <w:top w:val="nil"/>
              <w:left w:val="nil"/>
              <w:bottom w:val="single" w:sz="4" w:space="0" w:color="auto"/>
              <w:right w:val="single" w:sz="4" w:space="0" w:color="auto"/>
            </w:tcBorders>
            <w:shd w:val="clear" w:color="auto" w:fill="FFFFFF"/>
            <w:noWrap/>
            <w:vAlign w:val="center"/>
            <w:hideMark/>
          </w:tcPr>
          <w:p w14:paraId="225ACC88" w14:textId="77777777" w:rsidR="000F4203" w:rsidRPr="0051288B" w:rsidRDefault="000F4203" w:rsidP="000F4203">
            <w:pPr>
              <w:spacing w:line="256" w:lineRule="auto"/>
              <w:jc w:val="center"/>
              <w:rPr>
                <w:color w:val="010000"/>
                <w:sz w:val="16"/>
                <w:szCs w:val="16"/>
              </w:rPr>
            </w:pPr>
            <w:r w:rsidRPr="0051288B">
              <w:rPr>
                <w:color w:val="010000"/>
                <w:sz w:val="16"/>
                <w:szCs w:val="16"/>
              </w:rPr>
              <w:t>2006</w:t>
            </w:r>
          </w:p>
        </w:tc>
        <w:tc>
          <w:tcPr>
            <w:tcW w:w="2663" w:type="dxa"/>
            <w:tcBorders>
              <w:top w:val="nil"/>
              <w:left w:val="nil"/>
              <w:bottom w:val="single" w:sz="4" w:space="0" w:color="auto"/>
              <w:right w:val="single" w:sz="4" w:space="0" w:color="auto"/>
            </w:tcBorders>
            <w:vAlign w:val="center"/>
            <w:hideMark/>
          </w:tcPr>
          <w:p w14:paraId="1065426B"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2BA6FDF4"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195992BD" w14:textId="77777777" w:rsidR="000F4203" w:rsidRPr="0051288B" w:rsidRDefault="000F4203" w:rsidP="000F4203">
            <w:pPr>
              <w:spacing w:line="256" w:lineRule="auto"/>
              <w:jc w:val="right"/>
              <w:rPr>
                <w:color w:val="010000"/>
                <w:sz w:val="16"/>
                <w:szCs w:val="16"/>
              </w:rPr>
            </w:pPr>
            <w:r w:rsidRPr="0051288B">
              <w:rPr>
                <w:color w:val="010000"/>
                <w:sz w:val="16"/>
                <w:szCs w:val="16"/>
              </w:rPr>
              <w:t>256</w:t>
            </w:r>
          </w:p>
        </w:tc>
        <w:tc>
          <w:tcPr>
            <w:tcW w:w="1866" w:type="dxa"/>
            <w:tcBorders>
              <w:top w:val="nil"/>
              <w:left w:val="nil"/>
              <w:bottom w:val="single" w:sz="4" w:space="0" w:color="auto"/>
              <w:right w:val="single" w:sz="4" w:space="0" w:color="auto"/>
            </w:tcBorders>
            <w:shd w:val="clear" w:color="auto" w:fill="FFFFFF"/>
            <w:noWrap/>
            <w:vAlign w:val="center"/>
            <w:hideMark/>
          </w:tcPr>
          <w:p w14:paraId="1C5F0F77" w14:textId="77777777" w:rsidR="000F4203" w:rsidRPr="0051288B" w:rsidRDefault="000F4203" w:rsidP="000F4203">
            <w:pPr>
              <w:spacing w:line="256" w:lineRule="auto"/>
              <w:rPr>
                <w:color w:val="010000"/>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05E1018E" w14:textId="77777777" w:rsidR="000F4203" w:rsidRPr="0051288B" w:rsidRDefault="000F4203" w:rsidP="000F4203">
            <w:pPr>
              <w:spacing w:line="256" w:lineRule="auto"/>
              <w:rPr>
                <w:color w:val="010000"/>
                <w:sz w:val="16"/>
                <w:szCs w:val="16"/>
              </w:rPr>
            </w:pPr>
            <w:r w:rsidRPr="0051288B">
              <w:rPr>
                <w:color w:val="010000"/>
                <w:sz w:val="16"/>
                <w:szCs w:val="16"/>
              </w:rPr>
              <w:t>390995</w:t>
            </w:r>
          </w:p>
        </w:tc>
        <w:tc>
          <w:tcPr>
            <w:tcW w:w="1250" w:type="dxa"/>
            <w:tcBorders>
              <w:top w:val="nil"/>
              <w:left w:val="nil"/>
              <w:bottom w:val="single" w:sz="4" w:space="0" w:color="auto"/>
              <w:right w:val="single" w:sz="4" w:space="0" w:color="auto"/>
            </w:tcBorders>
            <w:shd w:val="clear" w:color="auto" w:fill="FFFFFF"/>
            <w:noWrap/>
            <w:vAlign w:val="center"/>
            <w:hideMark/>
          </w:tcPr>
          <w:p w14:paraId="24055657" w14:textId="77777777" w:rsidR="000F4203" w:rsidRPr="0051288B" w:rsidRDefault="000F4203" w:rsidP="000F4203">
            <w:pPr>
              <w:spacing w:line="256" w:lineRule="auto"/>
              <w:jc w:val="center"/>
              <w:rPr>
                <w:color w:val="010000"/>
                <w:sz w:val="16"/>
                <w:szCs w:val="16"/>
              </w:rPr>
            </w:pPr>
            <w:r w:rsidRPr="0051288B">
              <w:rPr>
                <w:color w:val="010000"/>
                <w:sz w:val="16"/>
                <w:szCs w:val="16"/>
              </w:rPr>
              <w:t>2010</w:t>
            </w:r>
          </w:p>
        </w:tc>
        <w:tc>
          <w:tcPr>
            <w:tcW w:w="2663" w:type="dxa"/>
            <w:tcBorders>
              <w:top w:val="nil"/>
              <w:left w:val="nil"/>
              <w:bottom w:val="single" w:sz="4" w:space="0" w:color="auto"/>
              <w:right w:val="single" w:sz="4" w:space="0" w:color="auto"/>
            </w:tcBorders>
            <w:vAlign w:val="center"/>
            <w:hideMark/>
          </w:tcPr>
          <w:p w14:paraId="7BCE1275"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05B88707"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40693F66" w14:textId="77777777" w:rsidR="000F4203" w:rsidRPr="0051288B" w:rsidRDefault="000F4203" w:rsidP="000F4203">
            <w:pPr>
              <w:spacing w:line="256" w:lineRule="auto"/>
              <w:jc w:val="right"/>
              <w:rPr>
                <w:color w:val="010000"/>
                <w:sz w:val="16"/>
                <w:szCs w:val="16"/>
              </w:rPr>
            </w:pPr>
            <w:r w:rsidRPr="0051288B">
              <w:rPr>
                <w:color w:val="010000"/>
                <w:sz w:val="16"/>
                <w:szCs w:val="16"/>
              </w:rPr>
              <w:t>257</w:t>
            </w:r>
          </w:p>
        </w:tc>
        <w:tc>
          <w:tcPr>
            <w:tcW w:w="1866" w:type="dxa"/>
            <w:tcBorders>
              <w:top w:val="nil"/>
              <w:left w:val="nil"/>
              <w:bottom w:val="single" w:sz="4" w:space="0" w:color="auto"/>
              <w:right w:val="single" w:sz="4" w:space="0" w:color="auto"/>
            </w:tcBorders>
            <w:shd w:val="clear" w:color="auto" w:fill="FFFFFF"/>
            <w:noWrap/>
            <w:vAlign w:val="center"/>
            <w:hideMark/>
          </w:tcPr>
          <w:p w14:paraId="20B20A04" w14:textId="77777777" w:rsidR="000F4203" w:rsidRPr="0051288B" w:rsidRDefault="000F4203" w:rsidP="000F4203">
            <w:pPr>
              <w:spacing w:line="256" w:lineRule="auto"/>
              <w:rPr>
                <w:color w:val="010000"/>
                <w:sz w:val="16"/>
                <w:szCs w:val="16"/>
              </w:rPr>
            </w:pPr>
            <w:r w:rsidRPr="0051288B">
              <w:rPr>
                <w:color w:val="010000"/>
                <w:sz w:val="16"/>
                <w:szCs w:val="16"/>
              </w:rPr>
              <w:t>ГАЗ</w:t>
            </w:r>
          </w:p>
        </w:tc>
        <w:tc>
          <w:tcPr>
            <w:tcW w:w="1606" w:type="dxa"/>
            <w:tcBorders>
              <w:top w:val="nil"/>
              <w:left w:val="nil"/>
              <w:bottom w:val="single" w:sz="4" w:space="0" w:color="auto"/>
              <w:right w:val="single" w:sz="4" w:space="0" w:color="auto"/>
            </w:tcBorders>
            <w:shd w:val="clear" w:color="auto" w:fill="FFFFFF"/>
            <w:vAlign w:val="center"/>
            <w:hideMark/>
          </w:tcPr>
          <w:p w14:paraId="69370CC0" w14:textId="77777777" w:rsidR="000F4203" w:rsidRPr="0051288B" w:rsidRDefault="000F4203" w:rsidP="000F4203">
            <w:pPr>
              <w:spacing w:line="256" w:lineRule="auto"/>
              <w:rPr>
                <w:color w:val="010000"/>
                <w:sz w:val="16"/>
                <w:szCs w:val="16"/>
              </w:rPr>
            </w:pPr>
            <w:r w:rsidRPr="0051288B">
              <w:rPr>
                <w:color w:val="010000"/>
                <w:sz w:val="16"/>
                <w:szCs w:val="16"/>
              </w:rPr>
              <w:t>33023</w:t>
            </w:r>
          </w:p>
        </w:tc>
        <w:tc>
          <w:tcPr>
            <w:tcW w:w="1250" w:type="dxa"/>
            <w:tcBorders>
              <w:top w:val="nil"/>
              <w:left w:val="nil"/>
              <w:bottom w:val="single" w:sz="4" w:space="0" w:color="auto"/>
              <w:right w:val="single" w:sz="4" w:space="0" w:color="auto"/>
            </w:tcBorders>
            <w:shd w:val="clear" w:color="auto" w:fill="FFFFFF"/>
            <w:noWrap/>
            <w:vAlign w:val="center"/>
            <w:hideMark/>
          </w:tcPr>
          <w:p w14:paraId="7FF0FEA8" w14:textId="77777777" w:rsidR="000F4203" w:rsidRPr="0051288B" w:rsidRDefault="000F4203" w:rsidP="000F4203">
            <w:pPr>
              <w:spacing w:line="256" w:lineRule="auto"/>
              <w:jc w:val="center"/>
              <w:rPr>
                <w:color w:val="010000"/>
                <w:sz w:val="16"/>
                <w:szCs w:val="16"/>
              </w:rPr>
            </w:pPr>
            <w:r w:rsidRPr="0051288B">
              <w:rPr>
                <w:color w:val="010000"/>
                <w:sz w:val="16"/>
                <w:szCs w:val="16"/>
              </w:rPr>
              <w:t>2006</w:t>
            </w:r>
          </w:p>
        </w:tc>
        <w:tc>
          <w:tcPr>
            <w:tcW w:w="2663" w:type="dxa"/>
            <w:tcBorders>
              <w:top w:val="nil"/>
              <w:left w:val="nil"/>
              <w:bottom w:val="single" w:sz="4" w:space="0" w:color="auto"/>
              <w:right w:val="single" w:sz="4" w:space="0" w:color="auto"/>
            </w:tcBorders>
            <w:vAlign w:val="center"/>
            <w:hideMark/>
          </w:tcPr>
          <w:p w14:paraId="5B667C39"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5B54F441"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1320D5BD" w14:textId="77777777" w:rsidR="000F4203" w:rsidRPr="0051288B" w:rsidRDefault="000F4203" w:rsidP="000F4203">
            <w:pPr>
              <w:spacing w:line="256" w:lineRule="auto"/>
              <w:jc w:val="right"/>
              <w:rPr>
                <w:color w:val="010000"/>
                <w:sz w:val="16"/>
                <w:szCs w:val="16"/>
              </w:rPr>
            </w:pPr>
            <w:r w:rsidRPr="0051288B">
              <w:rPr>
                <w:color w:val="010000"/>
                <w:sz w:val="16"/>
                <w:szCs w:val="16"/>
              </w:rPr>
              <w:t>258</w:t>
            </w:r>
          </w:p>
        </w:tc>
        <w:tc>
          <w:tcPr>
            <w:tcW w:w="1866" w:type="dxa"/>
            <w:tcBorders>
              <w:top w:val="nil"/>
              <w:left w:val="nil"/>
              <w:bottom w:val="single" w:sz="4" w:space="0" w:color="auto"/>
              <w:right w:val="single" w:sz="4" w:space="0" w:color="auto"/>
            </w:tcBorders>
            <w:noWrap/>
            <w:vAlign w:val="center"/>
            <w:hideMark/>
          </w:tcPr>
          <w:p w14:paraId="6DB45DFE" w14:textId="77777777" w:rsidR="000F4203" w:rsidRPr="0051288B" w:rsidRDefault="000F4203" w:rsidP="000F4203">
            <w:pPr>
              <w:spacing w:line="256" w:lineRule="auto"/>
              <w:rPr>
                <w:color w:val="010000"/>
                <w:sz w:val="16"/>
                <w:szCs w:val="16"/>
              </w:rPr>
            </w:pPr>
            <w:r w:rsidRPr="0051288B">
              <w:rPr>
                <w:color w:val="010000"/>
                <w:sz w:val="16"/>
                <w:szCs w:val="16"/>
              </w:rPr>
              <w:t>CHEVROLET NIVA</w:t>
            </w:r>
          </w:p>
        </w:tc>
        <w:tc>
          <w:tcPr>
            <w:tcW w:w="1606" w:type="dxa"/>
            <w:tcBorders>
              <w:top w:val="nil"/>
              <w:left w:val="nil"/>
              <w:bottom w:val="single" w:sz="4" w:space="0" w:color="auto"/>
              <w:right w:val="single" w:sz="4" w:space="0" w:color="auto"/>
            </w:tcBorders>
            <w:shd w:val="clear" w:color="auto" w:fill="FFFFFF"/>
            <w:vAlign w:val="center"/>
            <w:hideMark/>
          </w:tcPr>
          <w:p w14:paraId="3B86CB2A" w14:textId="77777777" w:rsidR="000F4203" w:rsidRPr="0051288B" w:rsidRDefault="000F4203" w:rsidP="000F4203">
            <w:pPr>
              <w:spacing w:line="256" w:lineRule="auto"/>
              <w:rPr>
                <w:color w:val="010000"/>
                <w:sz w:val="16"/>
                <w:szCs w:val="16"/>
              </w:rPr>
            </w:pPr>
            <w:r w:rsidRPr="0051288B">
              <w:rPr>
                <w:color w:val="010000"/>
                <w:sz w:val="16"/>
                <w:szCs w:val="16"/>
              </w:rPr>
              <w:t> </w:t>
            </w:r>
          </w:p>
        </w:tc>
        <w:tc>
          <w:tcPr>
            <w:tcW w:w="1250" w:type="dxa"/>
            <w:tcBorders>
              <w:top w:val="nil"/>
              <w:left w:val="nil"/>
              <w:bottom w:val="single" w:sz="4" w:space="0" w:color="auto"/>
              <w:right w:val="single" w:sz="4" w:space="0" w:color="auto"/>
            </w:tcBorders>
            <w:shd w:val="clear" w:color="auto" w:fill="FFFFFF"/>
            <w:noWrap/>
            <w:vAlign w:val="center"/>
            <w:hideMark/>
          </w:tcPr>
          <w:p w14:paraId="3D2CE7B2" w14:textId="77777777" w:rsidR="000F4203" w:rsidRPr="0051288B" w:rsidRDefault="000F4203" w:rsidP="000F4203">
            <w:pPr>
              <w:spacing w:line="256" w:lineRule="auto"/>
              <w:jc w:val="center"/>
              <w:rPr>
                <w:color w:val="010000"/>
                <w:sz w:val="16"/>
                <w:szCs w:val="16"/>
              </w:rPr>
            </w:pPr>
            <w:r w:rsidRPr="0051288B">
              <w:rPr>
                <w:color w:val="010000"/>
                <w:sz w:val="16"/>
                <w:szCs w:val="16"/>
              </w:rPr>
              <w:t>2010</w:t>
            </w:r>
          </w:p>
        </w:tc>
        <w:tc>
          <w:tcPr>
            <w:tcW w:w="2663" w:type="dxa"/>
            <w:tcBorders>
              <w:top w:val="nil"/>
              <w:left w:val="nil"/>
              <w:bottom w:val="single" w:sz="4" w:space="0" w:color="auto"/>
              <w:right w:val="single" w:sz="4" w:space="0" w:color="auto"/>
            </w:tcBorders>
            <w:vAlign w:val="center"/>
            <w:hideMark/>
          </w:tcPr>
          <w:p w14:paraId="7EC15E8B"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753DA959"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652B41E5" w14:textId="77777777" w:rsidR="000F4203" w:rsidRPr="0051288B" w:rsidRDefault="000F4203" w:rsidP="000F4203">
            <w:pPr>
              <w:spacing w:line="256" w:lineRule="auto"/>
              <w:jc w:val="right"/>
              <w:rPr>
                <w:color w:val="010000"/>
                <w:sz w:val="16"/>
                <w:szCs w:val="16"/>
              </w:rPr>
            </w:pPr>
            <w:r w:rsidRPr="0051288B">
              <w:rPr>
                <w:color w:val="010000"/>
                <w:sz w:val="16"/>
                <w:szCs w:val="16"/>
              </w:rPr>
              <w:t>259</w:t>
            </w:r>
          </w:p>
        </w:tc>
        <w:tc>
          <w:tcPr>
            <w:tcW w:w="1866" w:type="dxa"/>
            <w:tcBorders>
              <w:top w:val="nil"/>
              <w:left w:val="nil"/>
              <w:bottom w:val="single" w:sz="4" w:space="0" w:color="auto"/>
              <w:right w:val="single" w:sz="4" w:space="0" w:color="auto"/>
            </w:tcBorders>
            <w:shd w:val="clear" w:color="auto" w:fill="FFFFFF"/>
            <w:vAlign w:val="center"/>
            <w:hideMark/>
          </w:tcPr>
          <w:p w14:paraId="478BD7B1" w14:textId="77777777" w:rsidR="000F4203" w:rsidRPr="0051288B" w:rsidRDefault="000F4203" w:rsidP="000F4203">
            <w:pPr>
              <w:spacing w:line="256" w:lineRule="auto"/>
              <w:rPr>
                <w:color w:val="010000"/>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shd w:val="clear" w:color="auto" w:fill="FFFFFF"/>
            <w:noWrap/>
            <w:vAlign w:val="center"/>
            <w:hideMark/>
          </w:tcPr>
          <w:p w14:paraId="5ADE718C" w14:textId="77777777" w:rsidR="000F4203" w:rsidRPr="0051288B" w:rsidRDefault="000F4203" w:rsidP="000F4203">
            <w:pPr>
              <w:spacing w:line="256" w:lineRule="auto"/>
              <w:rPr>
                <w:sz w:val="16"/>
                <w:szCs w:val="16"/>
              </w:rPr>
            </w:pPr>
            <w:r w:rsidRPr="0051288B">
              <w:rPr>
                <w:color w:val="010000"/>
                <w:sz w:val="16"/>
                <w:szCs w:val="16"/>
              </w:rPr>
              <w:t>390944</w:t>
            </w:r>
          </w:p>
        </w:tc>
        <w:tc>
          <w:tcPr>
            <w:tcW w:w="1250" w:type="dxa"/>
            <w:tcBorders>
              <w:top w:val="nil"/>
              <w:left w:val="nil"/>
              <w:bottom w:val="single" w:sz="4" w:space="0" w:color="auto"/>
              <w:right w:val="single" w:sz="4" w:space="0" w:color="auto"/>
            </w:tcBorders>
            <w:shd w:val="clear" w:color="auto" w:fill="FFFFFF"/>
            <w:noWrap/>
            <w:vAlign w:val="center"/>
            <w:hideMark/>
          </w:tcPr>
          <w:p w14:paraId="22B6F64E" w14:textId="77777777" w:rsidR="000F4203" w:rsidRPr="0051288B" w:rsidRDefault="000F4203" w:rsidP="000F4203">
            <w:pPr>
              <w:spacing w:line="256" w:lineRule="auto"/>
              <w:jc w:val="center"/>
              <w:rPr>
                <w:color w:val="010000"/>
                <w:sz w:val="16"/>
                <w:szCs w:val="16"/>
              </w:rPr>
            </w:pPr>
            <w:r w:rsidRPr="0051288B">
              <w:rPr>
                <w:color w:val="010000"/>
                <w:sz w:val="16"/>
                <w:szCs w:val="16"/>
              </w:rPr>
              <w:t>2008</w:t>
            </w:r>
          </w:p>
        </w:tc>
        <w:tc>
          <w:tcPr>
            <w:tcW w:w="2663" w:type="dxa"/>
            <w:tcBorders>
              <w:top w:val="nil"/>
              <w:left w:val="nil"/>
              <w:bottom w:val="single" w:sz="4" w:space="0" w:color="auto"/>
              <w:right w:val="single" w:sz="4" w:space="0" w:color="auto"/>
            </w:tcBorders>
            <w:vAlign w:val="center"/>
            <w:hideMark/>
          </w:tcPr>
          <w:p w14:paraId="6013DE22"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6B96E811"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5996A3DB" w14:textId="77777777" w:rsidR="000F4203" w:rsidRPr="0051288B" w:rsidRDefault="000F4203" w:rsidP="000F4203">
            <w:pPr>
              <w:spacing w:line="256" w:lineRule="auto"/>
              <w:jc w:val="right"/>
              <w:rPr>
                <w:color w:val="010000"/>
                <w:sz w:val="16"/>
                <w:szCs w:val="16"/>
              </w:rPr>
            </w:pPr>
            <w:r w:rsidRPr="0051288B">
              <w:rPr>
                <w:color w:val="010000"/>
                <w:sz w:val="16"/>
                <w:szCs w:val="16"/>
              </w:rPr>
              <w:t>260</w:t>
            </w:r>
          </w:p>
        </w:tc>
        <w:tc>
          <w:tcPr>
            <w:tcW w:w="1866" w:type="dxa"/>
            <w:tcBorders>
              <w:top w:val="nil"/>
              <w:left w:val="nil"/>
              <w:bottom w:val="single" w:sz="4" w:space="0" w:color="auto"/>
              <w:right w:val="single" w:sz="4" w:space="0" w:color="auto"/>
            </w:tcBorders>
            <w:shd w:val="clear" w:color="auto" w:fill="FFFFFF"/>
            <w:noWrap/>
            <w:vAlign w:val="center"/>
            <w:hideMark/>
          </w:tcPr>
          <w:p w14:paraId="0318F163" w14:textId="77777777" w:rsidR="000F4203" w:rsidRPr="0051288B" w:rsidRDefault="000F4203" w:rsidP="000F4203">
            <w:pPr>
              <w:spacing w:line="256" w:lineRule="auto"/>
              <w:rPr>
                <w:color w:val="010000"/>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shd w:val="clear" w:color="auto" w:fill="FFFFFF"/>
            <w:noWrap/>
            <w:vAlign w:val="center"/>
            <w:hideMark/>
          </w:tcPr>
          <w:p w14:paraId="6EF11ADC" w14:textId="77777777" w:rsidR="000F4203" w:rsidRPr="0051288B" w:rsidRDefault="000F4203" w:rsidP="000F4203">
            <w:pPr>
              <w:spacing w:line="256" w:lineRule="auto"/>
              <w:rPr>
                <w:sz w:val="16"/>
                <w:szCs w:val="16"/>
              </w:rPr>
            </w:pPr>
            <w:r w:rsidRPr="0051288B">
              <w:rPr>
                <w:color w:val="010000"/>
                <w:sz w:val="16"/>
                <w:szCs w:val="16"/>
              </w:rPr>
              <w:t>390995</w:t>
            </w:r>
          </w:p>
        </w:tc>
        <w:tc>
          <w:tcPr>
            <w:tcW w:w="1250" w:type="dxa"/>
            <w:tcBorders>
              <w:top w:val="nil"/>
              <w:left w:val="nil"/>
              <w:bottom w:val="single" w:sz="4" w:space="0" w:color="auto"/>
              <w:right w:val="single" w:sz="4" w:space="0" w:color="auto"/>
            </w:tcBorders>
            <w:shd w:val="clear" w:color="auto" w:fill="FFFFFF"/>
            <w:noWrap/>
            <w:vAlign w:val="center"/>
            <w:hideMark/>
          </w:tcPr>
          <w:p w14:paraId="32A05719" w14:textId="77777777" w:rsidR="000F4203" w:rsidRPr="0051288B" w:rsidRDefault="000F4203" w:rsidP="000F4203">
            <w:pPr>
              <w:spacing w:line="256" w:lineRule="auto"/>
              <w:jc w:val="center"/>
              <w:rPr>
                <w:color w:val="010000"/>
                <w:sz w:val="16"/>
                <w:szCs w:val="16"/>
              </w:rPr>
            </w:pPr>
            <w:r w:rsidRPr="0051288B">
              <w:rPr>
                <w:color w:val="010000"/>
                <w:sz w:val="16"/>
                <w:szCs w:val="16"/>
              </w:rPr>
              <w:t>2016</w:t>
            </w:r>
          </w:p>
        </w:tc>
        <w:tc>
          <w:tcPr>
            <w:tcW w:w="2663" w:type="dxa"/>
            <w:tcBorders>
              <w:top w:val="nil"/>
              <w:left w:val="nil"/>
              <w:bottom w:val="single" w:sz="4" w:space="0" w:color="auto"/>
              <w:right w:val="single" w:sz="4" w:space="0" w:color="auto"/>
            </w:tcBorders>
            <w:vAlign w:val="center"/>
            <w:hideMark/>
          </w:tcPr>
          <w:p w14:paraId="4C3A1726"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41D9B8AA"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1751B729" w14:textId="77777777" w:rsidR="000F4203" w:rsidRPr="0051288B" w:rsidRDefault="000F4203" w:rsidP="000F4203">
            <w:pPr>
              <w:spacing w:line="256" w:lineRule="auto"/>
              <w:jc w:val="right"/>
              <w:rPr>
                <w:color w:val="010000"/>
                <w:sz w:val="16"/>
                <w:szCs w:val="16"/>
              </w:rPr>
            </w:pPr>
            <w:r w:rsidRPr="0051288B">
              <w:rPr>
                <w:color w:val="010000"/>
                <w:sz w:val="16"/>
                <w:szCs w:val="16"/>
              </w:rPr>
              <w:t>261</w:t>
            </w:r>
          </w:p>
        </w:tc>
        <w:tc>
          <w:tcPr>
            <w:tcW w:w="1866" w:type="dxa"/>
            <w:tcBorders>
              <w:top w:val="nil"/>
              <w:left w:val="nil"/>
              <w:bottom w:val="single" w:sz="4" w:space="0" w:color="auto"/>
              <w:right w:val="single" w:sz="4" w:space="0" w:color="auto"/>
            </w:tcBorders>
            <w:shd w:val="clear" w:color="auto" w:fill="FFFFFF"/>
            <w:noWrap/>
            <w:vAlign w:val="center"/>
            <w:hideMark/>
          </w:tcPr>
          <w:p w14:paraId="34EC516C" w14:textId="77777777" w:rsidR="000F4203" w:rsidRPr="0051288B" w:rsidRDefault="000F4203" w:rsidP="000F4203">
            <w:pPr>
              <w:spacing w:line="256" w:lineRule="auto"/>
              <w:rPr>
                <w:color w:val="010000"/>
                <w:sz w:val="16"/>
                <w:szCs w:val="16"/>
              </w:rPr>
            </w:pPr>
            <w:r w:rsidRPr="0051288B">
              <w:rPr>
                <w:color w:val="010000"/>
                <w:sz w:val="16"/>
                <w:szCs w:val="16"/>
              </w:rPr>
              <w:t>ГАЗ</w:t>
            </w:r>
          </w:p>
        </w:tc>
        <w:tc>
          <w:tcPr>
            <w:tcW w:w="1606" w:type="dxa"/>
            <w:tcBorders>
              <w:top w:val="nil"/>
              <w:left w:val="nil"/>
              <w:bottom w:val="single" w:sz="4" w:space="0" w:color="auto"/>
              <w:right w:val="single" w:sz="4" w:space="0" w:color="auto"/>
            </w:tcBorders>
            <w:shd w:val="clear" w:color="auto" w:fill="FFFFFF"/>
            <w:noWrap/>
            <w:vAlign w:val="center"/>
            <w:hideMark/>
          </w:tcPr>
          <w:p w14:paraId="68FC788B" w14:textId="77777777" w:rsidR="000F4203" w:rsidRPr="0051288B" w:rsidRDefault="000F4203" w:rsidP="000F4203">
            <w:pPr>
              <w:spacing w:line="256" w:lineRule="auto"/>
              <w:rPr>
                <w:sz w:val="16"/>
                <w:szCs w:val="16"/>
              </w:rPr>
            </w:pPr>
            <w:r w:rsidRPr="0051288B">
              <w:rPr>
                <w:color w:val="010000"/>
                <w:sz w:val="16"/>
                <w:szCs w:val="16"/>
              </w:rPr>
              <w:t>2705</w:t>
            </w:r>
          </w:p>
        </w:tc>
        <w:tc>
          <w:tcPr>
            <w:tcW w:w="1250" w:type="dxa"/>
            <w:tcBorders>
              <w:top w:val="nil"/>
              <w:left w:val="nil"/>
              <w:bottom w:val="single" w:sz="4" w:space="0" w:color="auto"/>
              <w:right w:val="single" w:sz="4" w:space="0" w:color="auto"/>
            </w:tcBorders>
            <w:shd w:val="clear" w:color="auto" w:fill="FFFFFF"/>
            <w:noWrap/>
            <w:vAlign w:val="center"/>
            <w:hideMark/>
          </w:tcPr>
          <w:p w14:paraId="38A9644F" w14:textId="77777777" w:rsidR="000F4203" w:rsidRPr="0051288B" w:rsidRDefault="000F4203" w:rsidP="000F4203">
            <w:pPr>
              <w:spacing w:line="256" w:lineRule="auto"/>
              <w:jc w:val="center"/>
              <w:rPr>
                <w:color w:val="010000"/>
                <w:sz w:val="16"/>
                <w:szCs w:val="16"/>
              </w:rPr>
            </w:pPr>
            <w:r w:rsidRPr="0051288B">
              <w:rPr>
                <w:color w:val="010000"/>
                <w:sz w:val="16"/>
                <w:szCs w:val="16"/>
              </w:rPr>
              <w:t>2007</w:t>
            </w:r>
          </w:p>
        </w:tc>
        <w:tc>
          <w:tcPr>
            <w:tcW w:w="2663" w:type="dxa"/>
            <w:tcBorders>
              <w:top w:val="nil"/>
              <w:left w:val="nil"/>
              <w:bottom w:val="single" w:sz="4" w:space="0" w:color="auto"/>
              <w:right w:val="single" w:sz="4" w:space="0" w:color="auto"/>
            </w:tcBorders>
            <w:vAlign w:val="center"/>
            <w:hideMark/>
          </w:tcPr>
          <w:p w14:paraId="5579EF2F"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52E59FA4"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588E1C63" w14:textId="77777777" w:rsidR="000F4203" w:rsidRPr="0051288B" w:rsidRDefault="000F4203" w:rsidP="000F4203">
            <w:pPr>
              <w:spacing w:line="256" w:lineRule="auto"/>
              <w:jc w:val="right"/>
              <w:rPr>
                <w:color w:val="010000"/>
                <w:sz w:val="16"/>
                <w:szCs w:val="16"/>
              </w:rPr>
            </w:pPr>
            <w:r w:rsidRPr="0051288B">
              <w:rPr>
                <w:color w:val="010000"/>
                <w:sz w:val="16"/>
                <w:szCs w:val="16"/>
              </w:rPr>
              <w:t>262</w:t>
            </w:r>
          </w:p>
        </w:tc>
        <w:tc>
          <w:tcPr>
            <w:tcW w:w="1866" w:type="dxa"/>
            <w:tcBorders>
              <w:top w:val="nil"/>
              <w:left w:val="nil"/>
              <w:bottom w:val="single" w:sz="4" w:space="0" w:color="auto"/>
              <w:right w:val="single" w:sz="4" w:space="0" w:color="auto"/>
            </w:tcBorders>
            <w:shd w:val="clear" w:color="auto" w:fill="FFFFFF"/>
            <w:noWrap/>
            <w:vAlign w:val="center"/>
            <w:hideMark/>
          </w:tcPr>
          <w:p w14:paraId="5EE3D881" w14:textId="77777777" w:rsidR="000F4203" w:rsidRPr="0051288B" w:rsidRDefault="000F4203" w:rsidP="000F4203">
            <w:pPr>
              <w:spacing w:line="256" w:lineRule="auto"/>
              <w:rPr>
                <w:color w:val="010000"/>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shd w:val="clear" w:color="auto" w:fill="FFFFFF"/>
            <w:noWrap/>
            <w:vAlign w:val="center"/>
            <w:hideMark/>
          </w:tcPr>
          <w:p w14:paraId="65F5C532" w14:textId="77777777" w:rsidR="000F4203" w:rsidRPr="0051288B" w:rsidRDefault="000F4203" w:rsidP="000F4203">
            <w:pPr>
              <w:spacing w:line="256" w:lineRule="auto"/>
              <w:rPr>
                <w:sz w:val="16"/>
                <w:szCs w:val="16"/>
              </w:rPr>
            </w:pPr>
            <w:r w:rsidRPr="0051288B">
              <w:rPr>
                <w:color w:val="010000"/>
                <w:sz w:val="16"/>
                <w:szCs w:val="16"/>
              </w:rPr>
              <w:t>390944</w:t>
            </w:r>
          </w:p>
        </w:tc>
        <w:tc>
          <w:tcPr>
            <w:tcW w:w="1250" w:type="dxa"/>
            <w:tcBorders>
              <w:top w:val="nil"/>
              <w:left w:val="nil"/>
              <w:bottom w:val="single" w:sz="4" w:space="0" w:color="auto"/>
              <w:right w:val="single" w:sz="4" w:space="0" w:color="auto"/>
            </w:tcBorders>
            <w:shd w:val="clear" w:color="auto" w:fill="FFFFFF"/>
            <w:noWrap/>
            <w:vAlign w:val="center"/>
            <w:hideMark/>
          </w:tcPr>
          <w:p w14:paraId="209B046E" w14:textId="77777777" w:rsidR="000F4203" w:rsidRPr="0051288B" w:rsidRDefault="000F4203" w:rsidP="000F4203">
            <w:pPr>
              <w:spacing w:line="256" w:lineRule="auto"/>
              <w:jc w:val="center"/>
              <w:rPr>
                <w:color w:val="010000"/>
                <w:sz w:val="16"/>
                <w:szCs w:val="16"/>
              </w:rPr>
            </w:pPr>
            <w:r w:rsidRPr="0051288B">
              <w:rPr>
                <w:color w:val="010000"/>
                <w:sz w:val="16"/>
                <w:szCs w:val="16"/>
              </w:rPr>
              <w:t>2008</w:t>
            </w:r>
          </w:p>
        </w:tc>
        <w:tc>
          <w:tcPr>
            <w:tcW w:w="2663" w:type="dxa"/>
            <w:tcBorders>
              <w:top w:val="nil"/>
              <w:left w:val="nil"/>
              <w:bottom w:val="single" w:sz="4" w:space="0" w:color="auto"/>
              <w:right w:val="single" w:sz="4" w:space="0" w:color="auto"/>
            </w:tcBorders>
            <w:vAlign w:val="center"/>
            <w:hideMark/>
          </w:tcPr>
          <w:p w14:paraId="7605ADB3"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619FF2F7"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4E2A3AE8" w14:textId="77777777" w:rsidR="000F4203" w:rsidRPr="0051288B" w:rsidRDefault="000F4203" w:rsidP="000F4203">
            <w:pPr>
              <w:spacing w:line="256" w:lineRule="auto"/>
              <w:jc w:val="right"/>
              <w:rPr>
                <w:color w:val="010000"/>
                <w:sz w:val="16"/>
                <w:szCs w:val="16"/>
              </w:rPr>
            </w:pPr>
            <w:r w:rsidRPr="0051288B">
              <w:rPr>
                <w:color w:val="010000"/>
                <w:sz w:val="16"/>
                <w:szCs w:val="16"/>
              </w:rPr>
              <w:t>263</w:t>
            </w:r>
          </w:p>
        </w:tc>
        <w:tc>
          <w:tcPr>
            <w:tcW w:w="1866" w:type="dxa"/>
            <w:tcBorders>
              <w:top w:val="nil"/>
              <w:left w:val="nil"/>
              <w:bottom w:val="single" w:sz="4" w:space="0" w:color="auto"/>
              <w:right w:val="single" w:sz="4" w:space="0" w:color="auto"/>
            </w:tcBorders>
            <w:shd w:val="clear" w:color="auto" w:fill="FFFFFF"/>
            <w:noWrap/>
            <w:vAlign w:val="center"/>
            <w:hideMark/>
          </w:tcPr>
          <w:p w14:paraId="4522B870" w14:textId="77777777" w:rsidR="000F4203" w:rsidRPr="0051288B" w:rsidRDefault="000F4203" w:rsidP="000F4203">
            <w:pPr>
              <w:spacing w:line="256" w:lineRule="auto"/>
              <w:rPr>
                <w:color w:val="010000"/>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shd w:val="clear" w:color="auto" w:fill="FFFFFF"/>
            <w:noWrap/>
            <w:vAlign w:val="center"/>
            <w:hideMark/>
          </w:tcPr>
          <w:p w14:paraId="600A7894" w14:textId="77777777" w:rsidR="000F4203" w:rsidRPr="0051288B" w:rsidRDefault="000F4203" w:rsidP="000F4203">
            <w:pPr>
              <w:spacing w:line="256" w:lineRule="auto"/>
              <w:rPr>
                <w:sz w:val="16"/>
                <w:szCs w:val="16"/>
              </w:rPr>
            </w:pPr>
            <w:r w:rsidRPr="0051288B">
              <w:rPr>
                <w:color w:val="010000"/>
                <w:sz w:val="16"/>
                <w:szCs w:val="16"/>
              </w:rPr>
              <w:t>390995</w:t>
            </w:r>
          </w:p>
        </w:tc>
        <w:tc>
          <w:tcPr>
            <w:tcW w:w="1250" w:type="dxa"/>
            <w:tcBorders>
              <w:top w:val="nil"/>
              <w:left w:val="nil"/>
              <w:bottom w:val="single" w:sz="4" w:space="0" w:color="auto"/>
              <w:right w:val="single" w:sz="4" w:space="0" w:color="auto"/>
            </w:tcBorders>
            <w:noWrap/>
            <w:vAlign w:val="center"/>
            <w:hideMark/>
          </w:tcPr>
          <w:p w14:paraId="0CC0A215" w14:textId="77777777" w:rsidR="000F4203" w:rsidRPr="0051288B" w:rsidRDefault="000F4203" w:rsidP="000F4203">
            <w:pPr>
              <w:spacing w:line="256" w:lineRule="auto"/>
              <w:jc w:val="center"/>
              <w:rPr>
                <w:color w:val="010000"/>
                <w:sz w:val="16"/>
                <w:szCs w:val="16"/>
              </w:rPr>
            </w:pPr>
            <w:r w:rsidRPr="0051288B">
              <w:rPr>
                <w:sz w:val="16"/>
                <w:szCs w:val="16"/>
              </w:rPr>
              <w:t>2015</w:t>
            </w:r>
          </w:p>
        </w:tc>
        <w:tc>
          <w:tcPr>
            <w:tcW w:w="2663" w:type="dxa"/>
            <w:tcBorders>
              <w:top w:val="nil"/>
              <w:left w:val="nil"/>
              <w:bottom w:val="single" w:sz="4" w:space="0" w:color="auto"/>
              <w:right w:val="single" w:sz="4" w:space="0" w:color="auto"/>
            </w:tcBorders>
            <w:vAlign w:val="center"/>
            <w:hideMark/>
          </w:tcPr>
          <w:p w14:paraId="5516AAB6"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5FB68C3B"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5038C851" w14:textId="77777777" w:rsidR="000F4203" w:rsidRPr="0051288B" w:rsidRDefault="000F4203" w:rsidP="000F4203">
            <w:pPr>
              <w:spacing w:line="256" w:lineRule="auto"/>
              <w:jc w:val="right"/>
              <w:rPr>
                <w:color w:val="010000"/>
                <w:sz w:val="16"/>
                <w:szCs w:val="16"/>
              </w:rPr>
            </w:pPr>
            <w:r w:rsidRPr="0051288B">
              <w:rPr>
                <w:color w:val="010000"/>
                <w:sz w:val="16"/>
                <w:szCs w:val="16"/>
              </w:rPr>
              <w:t>264</w:t>
            </w:r>
          </w:p>
        </w:tc>
        <w:tc>
          <w:tcPr>
            <w:tcW w:w="1866" w:type="dxa"/>
            <w:tcBorders>
              <w:top w:val="nil"/>
              <w:left w:val="nil"/>
              <w:bottom w:val="single" w:sz="4" w:space="0" w:color="auto"/>
              <w:right w:val="single" w:sz="4" w:space="0" w:color="auto"/>
            </w:tcBorders>
            <w:shd w:val="clear" w:color="auto" w:fill="FFFFFF"/>
            <w:vAlign w:val="center"/>
            <w:hideMark/>
          </w:tcPr>
          <w:p w14:paraId="2D69BC6B" w14:textId="77777777" w:rsidR="000F4203" w:rsidRPr="0051288B" w:rsidRDefault="000F4203" w:rsidP="000F4203">
            <w:pPr>
              <w:spacing w:line="256" w:lineRule="auto"/>
              <w:rPr>
                <w:color w:val="010000"/>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4C6E2B6A" w14:textId="77777777" w:rsidR="000F4203" w:rsidRPr="0051288B" w:rsidRDefault="000F4203" w:rsidP="000F4203">
            <w:pPr>
              <w:spacing w:line="256" w:lineRule="auto"/>
              <w:rPr>
                <w:color w:val="010000"/>
                <w:sz w:val="16"/>
                <w:szCs w:val="16"/>
              </w:rPr>
            </w:pPr>
            <w:r w:rsidRPr="0051288B">
              <w:rPr>
                <w:color w:val="010000"/>
                <w:sz w:val="16"/>
                <w:szCs w:val="16"/>
              </w:rPr>
              <w:t>390995</w:t>
            </w:r>
          </w:p>
        </w:tc>
        <w:tc>
          <w:tcPr>
            <w:tcW w:w="1250" w:type="dxa"/>
            <w:tcBorders>
              <w:top w:val="nil"/>
              <w:left w:val="nil"/>
              <w:bottom w:val="single" w:sz="4" w:space="0" w:color="auto"/>
              <w:right w:val="single" w:sz="4" w:space="0" w:color="auto"/>
            </w:tcBorders>
            <w:shd w:val="clear" w:color="auto" w:fill="FFFFFF"/>
            <w:vAlign w:val="center"/>
            <w:hideMark/>
          </w:tcPr>
          <w:p w14:paraId="3984537B" w14:textId="77777777" w:rsidR="000F4203" w:rsidRPr="0051288B" w:rsidRDefault="000F4203" w:rsidP="000F4203">
            <w:pPr>
              <w:spacing w:line="256" w:lineRule="auto"/>
              <w:jc w:val="center"/>
              <w:rPr>
                <w:color w:val="010000"/>
                <w:sz w:val="16"/>
                <w:szCs w:val="16"/>
              </w:rPr>
            </w:pPr>
            <w:r w:rsidRPr="0051288B">
              <w:rPr>
                <w:color w:val="010000"/>
                <w:sz w:val="16"/>
                <w:szCs w:val="16"/>
              </w:rPr>
              <w:t>2010</w:t>
            </w:r>
          </w:p>
        </w:tc>
        <w:tc>
          <w:tcPr>
            <w:tcW w:w="2663" w:type="dxa"/>
            <w:tcBorders>
              <w:top w:val="nil"/>
              <w:left w:val="nil"/>
              <w:bottom w:val="single" w:sz="4" w:space="0" w:color="auto"/>
              <w:right w:val="single" w:sz="4" w:space="0" w:color="auto"/>
            </w:tcBorders>
            <w:vAlign w:val="center"/>
            <w:hideMark/>
          </w:tcPr>
          <w:p w14:paraId="24836496" w14:textId="77777777" w:rsidR="000F4203" w:rsidRPr="0051288B" w:rsidRDefault="000F4203" w:rsidP="000F4203">
            <w:pPr>
              <w:spacing w:line="256" w:lineRule="auto"/>
              <w:jc w:val="center"/>
              <w:rPr>
                <w:color w:val="010000"/>
                <w:sz w:val="16"/>
                <w:szCs w:val="16"/>
              </w:rPr>
            </w:pPr>
            <w:r w:rsidRPr="0051288B">
              <w:rPr>
                <w:sz w:val="16"/>
                <w:szCs w:val="16"/>
              </w:rPr>
              <w:t>1</w:t>
            </w:r>
          </w:p>
        </w:tc>
      </w:tr>
      <w:tr w:rsidR="000F4203" w:rsidRPr="0051288B" w14:paraId="58CAAF07"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792EA70B" w14:textId="77777777" w:rsidR="000F4203" w:rsidRPr="0051288B" w:rsidRDefault="000F4203" w:rsidP="000F4203">
            <w:pPr>
              <w:spacing w:line="256" w:lineRule="auto"/>
              <w:jc w:val="right"/>
              <w:rPr>
                <w:color w:val="010000"/>
                <w:sz w:val="16"/>
                <w:szCs w:val="16"/>
              </w:rPr>
            </w:pPr>
            <w:r w:rsidRPr="0051288B">
              <w:rPr>
                <w:color w:val="010000"/>
                <w:sz w:val="16"/>
                <w:szCs w:val="16"/>
              </w:rPr>
              <w:t>265</w:t>
            </w:r>
          </w:p>
        </w:tc>
        <w:tc>
          <w:tcPr>
            <w:tcW w:w="1866" w:type="dxa"/>
            <w:tcBorders>
              <w:top w:val="nil"/>
              <w:left w:val="nil"/>
              <w:bottom w:val="single" w:sz="4" w:space="0" w:color="auto"/>
              <w:right w:val="single" w:sz="4" w:space="0" w:color="auto"/>
            </w:tcBorders>
            <w:shd w:val="clear" w:color="auto" w:fill="FFFFFF"/>
            <w:vAlign w:val="center"/>
            <w:hideMark/>
          </w:tcPr>
          <w:p w14:paraId="0DCB5B9E" w14:textId="77777777" w:rsidR="000F4203" w:rsidRPr="0051288B" w:rsidRDefault="000F4203" w:rsidP="000F4203">
            <w:pPr>
              <w:spacing w:line="256" w:lineRule="auto"/>
              <w:jc w:val="both"/>
              <w:rPr>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4D86715F" w14:textId="77777777" w:rsidR="000F4203" w:rsidRPr="0051288B" w:rsidRDefault="000F4203" w:rsidP="000F4203">
            <w:pPr>
              <w:spacing w:line="256" w:lineRule="auto"/>
              <w:rPr>
                <w:color w:val="010000"/>
                <w:sz w:val="16"/>
                <w:szCs w:val="16"/>
              </w:rPr>
            </w:pPr>
            <w:r w:rsidRPr="0051288B">
              <w:rPr>
                <w:color w:val="010000"/>
                <w:sz w:val="16"/>
                <w:szCs w:val="16"/>
              </w:rPr>
              <w:t>390944</w:t>
            </w:r>
          </w:p>
        </w:tc>
        <w:tc>
          <w:tcPr>
            <w:tcW w:w="1250" w:type="dxa"/>
            <w:tcBorders>
              <w:top w:val="nil"/>
              <w:left w:val="nil"/>
              <w:bottom w:val="single" w:sz="4" w:space="0" w:color="auto"/>
              <w:right w:val="single" w:sz="4" w:space="0" w:color="auto"/>
            </w:tcBorders>
            <w:shd w:val="clear" w:color="auto" w:fill="FFFFFF"/>
            <w:vAlign w:val="center"/>
            <w:hideMark/>
          </w:tcPr>
          <w:p w14:paraId="39B83376" w14:textId="77777777" w:rsidR="000F4203" w:rsidRPr="0051288B" w:rsidRDefault="000F4203" w:rsidP="000F4203">
            <w:pPr>
              <w:spacing w:line="256" w:lineRule="auto"/>
              <w:jc w:val="center"/>
              <w:rPr>
                <w:sz w:val="16"/>
                <w:szCs w:val="16"/>
              </w:rPr>
            </w:pPr>
            <w:r w:rsidRPr="0051288B">
              <w:rPr>
                <w:color w:val="010000"/>
                <w:sz w:val="16"/>
                <w:szCs w:val="16"/>
              </w:rPr>
              <w:t>2007</w:t>
            </w:r>
          </w:p>
        </w:tc>
        <w:tc>
          <w:tcPr>
            <w:tcW w:w="2663" w:type="dxa"/>
            <w:tcBorders>
              <w:top w:val="nil"/>
              <w:left w:val="nil"/>
              <w:bottom w:val="single" w:sz="4" w:space="0" w:color="auto"/>
              <w:right w:val="single" w:sz="4" w:space="0" w:color="auto"/>
            </w:tcBorders>
            <w:vAlign w:val="center"/>
            <w:hideMark/>
          </w:tcPr>
          <w:p w14:paraId="6A9B098F"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33DAF8DB"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72A997F3" w14:textId="77777777" w:rsidR="000F4203" w:rsidRPr="0051288B" w:rsidRDefault="000F4203" w:rsidP="000F4203">
            <w:pPr>
              <w:spacing w:line="256" w:lineRule="auto"/>
              <w:jc w:val="right"/>
              <w:rPr>
                <w:color w:val="010000"/>
                <w:sz w:val="16"/>
                <w:szCs w:val="16"/>
              </w:rPr>
            </w:pPr>
            <w:r w:rsidRPr="0051288B">
              <w:rPr>
                <w:color w:val="010000"/>
                <w:sz w:val="16"/>
                <w:szCs w:val="16"/>
              </w:rPr>
              <w:t>266</w:t>
            </w:r>
          </w:p>
        </w:tc>
        <w:tc>
          <w:tcPr>
            <w:tcW w:w="1866" w:type="dxa"/>
            <w:tcBorders>
              <w:top w:val="nil"/>
              <w:left w:val="nil"/>
              <w:bottom w:val="single" w:sz="4" w:space="0" w:color="auto"/>
              <w:right w:val="single" w:sz="4" w:space="0" w:color="auto"/>
            </w:tcBorders>
            <w:vAlign w:val="center"/>
            <w:hideMark/>
          </w:tcPr>
          <w:p w14:paraId="6F374182" w14:textId="77777777" w:rsidR="000F4203" w:rsidRPr="0051288B" w:rsidRDefault="000F4203" w:rsidP="000F4203">
            <w:pPr>
              <w:spacing w:line="256" w:lineRule="auto"/>
              <w:jc w:val="both"/>
              <w:rPr>
                <w:sz w:val="16"/>
                <w:szCs w:val="16"/>
              </w:rPr>
            </w:pPr>
            <w:r w:rsidRPr="0051288B">
              <w:rPr>
                <w:color w:val="010000"/>
                <w:sz w:val="16"/>
                <w:szCs w:val="16"/>
              </w:rPr>
              <w:t>CHEVROLET NIVA</w:t>
            </w:r>
          </w:p>
        </w:tc>
        <w:tc>
          <w:tcPr>
            <w:tcW w:w="1606" w:type="dxa"/>
            <w:tcBorders>
              <w:top w:val="nil"/>
              <w:left w:val="nil"/>
              <w:bottom w:val="single" w:sz="4" w:space="0" w:color="auto"/>
              <w:right w:val="single" w:sz="4" w:space="0" w:color="auto"/>
            </w:tcBorders>
            <w:shd w:val="clear" w:color="auto" w:fill="FFFFFF"/>
            <w:vAlign w:val="center"/>
            <w:hideMark/>
          </w:tcPr>
          <w:p w14:paraId="35D8F85C" w14:textId="77777777" w:rsidR="000F4203" w:rsidRPr="0051288B" w:rsidRDefault="000F4203" w:rsidP="000F4203">
            <w:pPr>
              <w:spacing w:line="256" w:lineRule="auto"/>
              <w:rPr>
                <w:color w:val="010000"/>
                <w:sz w:val="16"/>
                <w:szCs w:val="16"/>
              </w:rPr>
            </w:pPr>
            <w:r w:rsidRPr="0051288B">
              <w:rPr>
                <w:color w:val="010000"/>
                <w:sz w:val="16"/>
                <w:szCs w:val="16"/>
              </w:rPr>
              <w:t> </w:t>
            </w:r>
          </w:p>
        </w:tc>
        <w:tc>
          <w:tcPr>
            <w:tcW w:w="1250" w:type="dxa"/>
            <w:tcBorders>
              <w:top w:val="nil"/>
              <w:left w:val="nil"/>
              <w:bottom w:val="single" w:sz="4" w:space="0" w:color="auto"/>
              <w:right w:val="single" w:sz="4" w:space="0" w:color="auto"/>
            </w:tcBorders>
            <w:shd w:val="clear" w:color="auto" w:fill="FFFFFF"/>
            <w:vAlign w:val="center"/>
            <w:hideMark/>
          </w:tcPr>
          <w:p w14:paraId="5FBCBD0F" w14:textId="77777777" w:rsidR="000F4203" w:rsidRPr="0051288B" w:rsidRDefault="000F4203" w:rsidP="000F4203">
            <w:pPr>
              <w:spacing w:line="256" w:lineRule="auto"/>
              <w:jc w:val="center"/>
              <w:rPr>
                <w:sz w:val="16"/>
                <w:szCs w:val="16"/>
              </w:rPr>
            </w:pPr>
            <w:r w:rsidRPr="0051288B">
              <w:rPr>
                <w:color w:val="010000"/>
                <w:sz w:val="16"/>
                <w:szCs w:val="16"/>
              </w:rPr>
              <w:t>2007</w:t>
            </w:r>
          </w:p>
        </w:tc>
        <w:tc>
          <w:tcPr>
            <w:tcW w:w="2663" w:type="dxa"/>
            <w:tcBorders>
              <w:top w:val="nil"/>
              <w:left w:val="nil"/>
              <w:bottom w:val="single" w:sz="4" w:space="0" w:color="auto"/>
              <w:right w:val="single" w:sz="4" w:space="0" w:color="auto"/>
            </w:tcBorders>
            <w:vAlign w:val="center"/>
            <w:hideMark/>
          </w:tcPr>
          <w:p w14:paraId="66ADC7E8"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6509ECE9"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7289C0C6" w14:textId="77777777" w:rsidR="000F4203" w:rsidRPr="0051288B" w:rsidRDefault="000F4203" w:rsidP="000F4203">
            <w:pPr>
              <w:spacing w:line="256" w:lineRule="auto"/>
              <w:jc w:val="right"/>
              <w:rPr>
                <w:color w:val="010000"/>
                <w:sz w:val="16"/>
                <w:szCs w:val="16"/>
              </w:rPr>
            </w:pPr>
            <w:r w:rsidRPr="0051288B">
              <w:rPr>
                <w:color w:val="010000"/>
                <w:sz w:val="16"/>
                <w:szCs w:val="16"/>
              </w:rPr>
              <w:t>267</w:t>
            </w:r>
          </w:p>
        </w:tc>
        <w:tc>
          <w:tcPr>
            <w:tcW w:w="1866" w:type="dxa"/>
            <w:tcBorders>
              <w:top w:val="nil"/>
              <w:left w:val="nil"/>
              <w:bottom w:val="single" w:sz="4" w:space="0" w:color="auto"/>
              <w:right w:val="single" w:sz="4" w:space="0" w:color="auto"/>
            </w:tcBorders>
            <w:shd w:val="clear" w:color="auto" w:fill="FFFFFF"/>
            <w:vAlign w:val="center"/>
            <w:hideMark/>
          </w:tcPr>
          <w:p w14:paraId="29B55641" w14:textId="77777777" w:rsidR="000F4203" w:rsidRPr="0051288B" w:rsidRDefault="000F4203" w:rsidP="000F4203">
            <w:pPr>
              <w:spacing w:line="256" w:lineRule="auto"/>
              <w:jc w:val="both"/>
              <w:rPr>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2CBACBDD" w14:textId="77777777" w:rsidR="000F4203" w:rsidRPr="0051288B" w:rsidRDefault="000F4203" w:rsidP="000F4203">
            <w:pPr>
              <w:spacing w:line="256" w:lineRule="auto"/>
              <w:rPr>
                <w:color w:val="010000"/>
                <w:sz w:val="16"/>
                <w:szCs w:val="16"/>
              </w:rPr>
            </w:pPr>
            <w:r w:rsidRPr="0051288B">
              <w:rPr>
                <w:color w:val="010000"/>
                <w:sz w:val="16"/>
                <w:szCs w:val="16"/>
              </w:rPr>
              <w:t>390945</w:t>
            </w:r>
          </w:p>
        </w:tc>
        <w:tc>
          <w:tcPr>
            <w:tcW w:w="1250" w:type="dxa"/>
            <w:tcBorders>
              <w:top w:val="nil"/>
              <w:left w:val="nil"/>
              <w:bottom w:val="single" w:sz="4" w:space="0" w:color="auto"/>
              <w:right w:val="single" w:sz="4" w:space="0" w:color="auto"/>
            </w:tcBorders>
            <w:shd w:val="clear" w:color="auto" w:fill="FFFFFF"/>
            <w:vAlign w:val="center"/>
            <w:hideMark/>
          </w:tcPr>
          <w:p w14:paraId="152BA55E" w14:textId="77777777" w:rsidR="000F4203" w:rsidRPr="0051288B" w:rsidRDefault="000F4203" w:rsidP="000F4203">
            <w:pPr>
              <w:spacing w:line="256" w:lineRule="auto"/>
              <w:jc w:val="center"/>
              <w:rPr>
                <w:sz w:val="16"/>
                <w:szCs w:val="16"/>
              </w:rPr>
            </w:pPr>
            <w:r w:rsidRPr="0051288B">
              <w:rPr>
                <w:color w:val="010000"/>
                <w:sz w:val="16"/>
                <w:szCs w:val="16"/>
              </w:rPr>
              <w:t>2011</w:t>
            </w:r>
          </w:p>
        </w:tc>
        <w:tc>
          <w:tcPr>
            <w:tcW w:w="2663" w:type="dxa"/>
            <w:tcBorders>
              <w:top w:val="nil"/>
              <w:left w:val="nil"/>
              <w:bottom w:val="single" w:sz="4" w:space="0" w:color="auto"/>
              <w:right w:val="single" w:sz="4" w:space="0" w:color="auto"/>
            </w:tcBorders>
            <w:vAlign w:val="center"/>
            <w:hideMark/>
          </w:tcPr>
          <w:p w14:paraId="4673D6F2"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1D2B318B"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48D28F2B" w14:textId="77777777" w:rsidR="000F4203" w:rsidRPr="0051288B" w:rsidRDefault="000F4203" w:rsidP="000F4203">
            <w:pPr>
              <w:spacing w:line="256" w:lineRule="auto"/>
              <w:jc w:val="right"/>
              <w:rPr>
                <w:color w:val="010000"/>
                <w:sz w:val="16"/>
                <w:szCs w:val="16"/>
              </w:rPr>
            </w:pPr>
            <w:r w:rsidRPr="0051288B">
              <w:rPr>
                <w:color w:val="010000"/>
                <w:sz w:val="16"/>
                <w:szCs w:val="16"/>
              </w:rPr>
              <w:t>268</w:t>
            </w:r>
          </w:p>
        </w:tc>
        <w:tc>
          <w:tcPr>
            <w:tcW w:w="1866" w:type="dxa"/>
            <w:tcBorders>
              <w:top w:val="nil"/>
              <w:left w:val="nil"/>
              <w:bottom w:val="single" w:sz="4" w:space="0" w:color="auto"/>
              <w:right w:val="single" w:sz="4" w:space="0" w:color="auto"/>
            </w:tcBorders>
            <w:shd w:val="clear" w:color="auto" w:fill="FFFFFF"/>
            <w:vAlign w:val="center"/>
            <w:hideMark/>
          </w:tcPr>
          <w:p w14:paraId="50CB4D5F" w14:textId="77777777" w:rsidR="000F4203" w:rsidRPr="0051288B" w:rsidRDefault="000F4203" w:rsidP="000F4203">
            <w:pPr>
              <w:spacing w:line="256" w:lineRule="auto"/>
              <w:jc w:val="both"/>
              <w:rPr>
                <w:sz w:val="16"/>
                <w:szCs w:val="16"/>
              </w:rPr>
            </w:pPr>
            <w:r w:rsidRPr="0051288B">
              <w:rPr>
                <w:color w:val="010000"/>
                <w:sz w:val="16"/>
                <w:szCs w:val="16"/>
              </w:rPr>
              <w:t>ВАЗ</w:t>
            </w:r>
          </w:p>
        </w:tc>
        <w:tc>
          <w:tcPr>
            <w:tcW w:w="1606" w:type="dxa"/>
            <w:tcBorders>
              <w:top w:val="nil"/>
              <w:left w:val="nil"/>
              <w:bottom w:val="single" w:sz="4" w:space="0" w:color="auto"/>
              <w:right w:val="single" w:sz="4" w:space="0" w:color="auto"/>
            </w:tcBorders>
            <w:shd w:val="clear" w:color="auto" w:fill="FFFFFF"/>
            <w:vAlign w:val="center"/>
            <w:hideMark/>
          </w:tcPr>
          <w:p w14:paraId="22640CCE" w14:textId="77777777" w:rsidR="000F4203" w:rsidRPr="0051288B" w:rsidRDefault="000F4203" w:rsidP="000F4203">
            <w:pPr>
              <w:spacing w:line="256" w:lineRule="auto"/>
              <w:rPr>
                <w:color w:val="010000"/>
                <w:sz w:val="16"/>
                <w:szCs w:val="16"/>
              </w:rPr>
            </w:pPr>
            <w:r w:rsidRPr="0051288B">
              <w:rPr>
                <w:color w:val="010000"/>
                <w:sz w:val="16"/>
                <w:szCs w:val="16"/>
              </w:rPr>
              <w:t>21041-30</w:t>
            </w:r>
          </w:p>
        </w:tc>
        <w:tc>
          <w:tcPr>
            <w:tcW w:w="1250" w:type="dxa"/>
            <w:tcBorders>
              <w:top w:val="nil"/>
              <w:left w:val="nil"/>
              <w:bottom w:val="single" w:sz="4" w:space="0" w:color="auto"/>
              <w:right w:val="single" w:sz="4" w:space="0" w:color="auto"/>
            </w:tcBorders>
            <w:shd w:val="clear" w:color="auto" w:fill="FFFFFF"/>
            <w:vAlign w:val="center"/>
            <w:hideMark/>
          </w:tcPr>
          <w:p w14:paraId="734C05C3" w14:textId="77777777" w:rsidR="000F4203" w:rsidRPr="0051288B" w:rsidRDefault="000F4203" w:rsidP="000F4203">
            <w:pPr>
              <w:spacing w:line="256" w:lineRule="auto"/>
              <w:jc w:val="center"/>
              <w:rPr>
                <w:sz w:val="16"/>
                <w:szCs w:val="16"/>
              </w:rPr>
            </w:pPr>
            <w:r w:rsidRPr="0051288B">
              <w:rPr>
                <w:color w:val="010000"/>
                <w:sz w:val="16"/>
                <w:szCs w:val="16"/>
              </w:rPr>
              <w:t>2011</w:t>
            </w:r>
          </w:p>
        </w:tc>
        <w:tc>
          <w:tcPr>
            <w:tcW w:w="2663" w:type="dxa"/>
            <w:tcBorders>
              <w:top w:val="nil"/>
              <w:left w:val="nil"/>
              <w:bottom w:val="single" w:sz="4" w:space="0" w:color="auto"/>
              <w:right w:val="single" w:sz="4" w:space="0" w:color="auto"/>
            </w:tcBorders>
            <w:shd w:val="clear" w:color="auto" w:fill="FFFFFF"/>
            <w:vAlign w:val="center"/>
            <w:hideMark/>
          </w:tcPr>
          <w:p w14:paraId="4685FC41" w14:textId="77777777" w:rsidR="000F4203" w:rsidRPr="0051288B" w:rsidRDefault="000F4203" w:rsidP="000F4203">
            <w:pPr>
              <w:spacing w:line="256" w:lineRule="auto"/>
              <w:jc w:val="center"/>
              <w:rPr>
                <w:sz w:val="16"/>
                <w:szCs w:val="16"/>
              </w:rPr>
            </w:pPr>
            <w:r w:rsidRPr="0051288B">
              <w:rPr>
                <w:color w:val="010000"/>
                <w:sz w:val="16"/>
                <w:szCs w:val="16"/>
              </w:rPr>
              <w:t>1</w:t>
            </w:r>
          </w:p>
        </w:tc>
      </w:tr>
      <w:tr w:rsidR="000F4203" w:rsidRPr="0051288B" w14:paraId="5058DB9C"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1D185280" w14:textId="77777777" w:rsidR="000F4203" w:rsidRPr="0051288B" w:rsidRDefault="000F4203" w:rsidP="000F4203">
            <w:pPr>
              <w:spacing w:line="256" w:lineRule="auto"/>
              <w:jc w:val="right"/>
              <w:rPr>
                <w:color w:val="010000"/>
                <w:sz w:val="16"/>
                <w:szCs w:val="16"/>
              </w:rPr>
            </w:pPr>
            <w:r w:rsidRPr="0051288B">
              <w:rPr>
                <w:color w:val="010000"/>
                <w:sz w:val="16"/>
                <w:szCs w:val="16"/>
              </w:rPr>
              <w:t>269</w:t>
            </w:r>
          </w:p>
        </w:tc>
        <w:tc>
          <w:tcPr>
            <w:tcW w:w="1866" w:type="dxa"/>
            <w:tcBorders>
              <w:top w:val="nil"/>
              <w:left w:val="nil"/>
              <w:bottom w:val="single" w:sz="4" w:space="0" w:color="auto"/>
              <w:right w:val="single" w:sz="4" w:space="0" w:color="auto"/>
            </w:tcBorders>
            <w:shd w:val="clear" w:color="auto" w:fill="FFFFFF"/>
            <w:vAlign w:val="center"/>
            <w:hideMark/>
          </w:tcPr>
          <w:p w14:paraId="4921CA65" w14:textId="77777777" w:rsidR="000F4203" w:rsidRPr="0051288B" w:rsidRDefault="000F4203" w:rsidP="000F4203">
            <w:pPr>
              <w:spacing w:line="256" w:lineRule="auto"/>
              <w:jc w:val="both"/>
              <w:rPr>
                <w:sz w:val="16"/>
                <w:szCs w:val="16"/>
              </w:rPr>
            </w:pPr>
            <w:r w:rsidRPr="0051288B">
              <w:rPr>
                <w:color w:val="010000"/>
                <w:sz w:val="16"/>
                <w:szCs w:val="16"/>
              </w:rPr>
              <w:t>CHEVROLET NIVA</w:t>
            </w:r>
          </w:p>
        </w:tc>
        <w:tc>
          <w:tcPr>
            <w:tcW w:w="1606" w:type="dxa"/>
            <w:tcBorders>
              <w:top w:val="nil"/>
              <w:left w:val="nil"/>
              <w:bottom w:val="single" w:sz="4" w:space="0" w:color="auto"/>
              <w:right w:val="single" w:sz="4" w:space="0" w:color="auto"/>
            </w:tcBorders>
            <w:shd w:val="clear" w:color="auto" w:fill="FFFFFF"/>
            <w:vAlign w:val="center"/>
            <w:hideMark/>
          </w:tcPr>
          <w:p w14:paraId="305E72FD" w14:textId="77777777" w:rsidR="000F4203" w:rsidRPr="0051288B" w:rsidRDefault="000F4203" w:rsidP="000F4203">
            <w:pPr>
              <w:spacing w:line="256" w:lineRule="auto"/>
              <w:rPr>
                <w:color w:val="010000"/>
                <w:sz w:val="16"/>
                <w:szCs w:val="16"/>
              </w:rPr>
            </w:pPr>
            <w:r w:rsidRPr="0051288B">
              <w:rPr>
                <w:color w:val="010000"/>
                <w:sz w:val="16"/>
                <w:szCs w:val="16"/>
              </w:rPr>
              <w:t>212300-55</w:t>
            </w:r>
          </w:p>
        </w:tc>
        <w:tc>
          <w:tcPr>
            <w:tcW w:w="1250" w:type="dxa"/>
            <w:tcBorders>
              <w:top w:val="nil"/>
              <w:left w:val="nil"/>
              <w:bottom w:val="single" w:sz="4" w:space="0" w:color="auto"/>
              <w:right w:val="single" w:sz="4" w:space="0" w:color="auto"/>
            </w:tcBorders>
            <w:shd w:val="clear" w:color="auto" w:fill="FFFFFF"/>
            <w:vAlign w:val="center"/>
            <w:hideMark/>
          </w:tcPr>
          <w:p w14:paraId="326E15C6" w14:textId="77777777" w:rsidR="000F4203" w:rsidRPr="0051288B" w:rsidRDefault="000F4203" w:rsidP="000F4203">
            <w:pPr>
              <w:spacing w:line="256" w:lineRule="auto"/>
              <w:jc w:val="center"/>
              <w:rPr>
                <w:sz w:val="16"/>
                <w:szCs w:val="16"/>
              </w:rPr>
            </w:pPr>
            <w:r w:rsidRPr="0051288B">
              <w:rPr>
                <w:color w:val="010000"/>
                <w:sz w:val="16"/>
                <w:szCs w:val="16"/>
              </w:rPr>
              <w:t>2011</w:t>
            </w:r>
          </w:p>
        </w:tc>
        <w:tc>
          <w:tcPr>
            <w:tcW w:w="2663" w:type="dxa"/>
            <w:tcBorders>
              <w:top w:val="nil"/>
              <w:left w:val="nil"/>
              <w:bottom w:val="single" w:sz="4" w:space="0" w:color="auto"/>
              <w:right w:val="single" w:sz="4" w:space="0" w:color="auto"/>
            </w:tcBorders>
            <w:shd w:val="clear" w:color="auto" w:fill="FFFFFF"/>
            <w:vAlign w:val="center"/>
            <w:hideMark/>
          </w:tcPr>
          <w:p w14:paraId="444619CE" w14:textId="77777777" w:rsidR="000F4203" w:rsidRPr="0051288B" w:rsidRDefault="000F4203" w:rsidP="000F4203">
            <w:pPr>
              <w:spacing w:line="256" w:lineRule="auto"/>
              <w:jc w:val="center"/>
              <w:rPr>
                <w:sz w:val="16"/>
                <w:szCs w:val="16"/>
              </w:rPr>
            </w:pPr>
            <w:r w:rsidRPr="0051288B">
              <w:rPr>
                <w:color w:val="010000"/>
                <w:sz w:val="16"/>
                <w:szCs w:val="16"/>
              </w:rPr>
              <w:t>1</w:t>
            </w:r>
          </w:p>
        </w:tc>
      </w:tr>
      <w:tr w:rsidR="000F4203" w:rsidRPr="0051288B" w14:paraId="412304F6"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7BEDDF76" w14:textId="77777777" w:rsidR="000F4203" w:rsidRPr="0051288B" w:rsidRDefault="000F4203" w:rsidP="000F4203">
            <w:pPr>
              <w:spacing w:line="256" w:lineRule="auto"/>
              <w:jc w:val="right"/>
              <w:rPr>
                <w:color w:val="010000"/>
                <w:sz w:val="16"/>
                <w:szCs w:val="16"/>
              </w:rPr>
            </w:pPr>
            <w:r w:rsidRPr="0051288B">
              <w:rPr>
                <w:color w:val="010000"/>
                <w:sz w:val="16"/>
                <w:szCs w:val="16"/>
              </w:rPr>
              <w:t>270</w:t>
            </w:r>
          </w:p>
        </w:tc>
        <w:tc>
          <w:tcPr>
            <w:tcW w:w="1866" w:type="dxa"/>
            <w:tcBorders>
              <w:top w:val="nil"/>
              <w:left w:val="nil"/>
              <w:bottom w:val="single" w:sz="4" w:space="0" w:color="auto"/>
              <w:right w:val="single" w:sz="4" w:space="0" w:color="auto"/>
            </w:tcBorders>
            <w:shd w:val="clear" w:color="auto" w:fill="FFFFFF"/>
            <w:vAlign w:val="center"/>
            <w:hideMark/>
          </w:tcPr>
          <w:p w14:paraId="6FA2B25E" w14:textId="77777777" w:rsidR="000F4203" w:rsidRPr="0051288B" w:rsidRDefault="000F4203" w:rsidP="000F4203">
            <w:pPr>
              <w:spacing w:line="256" w:lineRule="auto"/>
              <w:jc w:val="both"/>
              <w:rPr>
                <w:sz w:val="16"/>
                <w:szCs w:val="16"/>
              </w:rPr>
            </w:pPr>
            <w:r w:rsidRPr="0051288B">
              <w:rPr>
                <w:color w:val="010000"/>
                <w:sz w:val="16"/>
                <w:szCs w:val="16"/>
              </w:rPr>
              <w:t>ВАЗ</w:t>
            </w:r>
          </w:p>
        </w:tc>
        <w:tc>
          <w:tcPr>
            <w:tcW w:w="1606" w:type="dxa"/>
            <w:tcBorders>
              <w:top w:val="nil"/>
              <w:left w:val="nil"/>
              <w:bottom w:val="single" w:sz="4" w:space="0" w:color="auto"/>
              <w:right w:val="single" w:sz="4" w:space="0" w:color="auto"/>
            </w:tcBorders>
            <w:shd w:val="clear" w:color="auto" w:fill="FFFFFF"/>
            <w:vAlign w:val="center"/>
            <w:hideMark/>
          </w:tcPr>
          <w:p w14:paraId="4FA1ADC5" w14:textId="77777777" w:rsidR="000F4203" w:rsidRPr="0051288B" w:rsidRDefault="000F4203" w:rsidP="000F4203">
            <w:pPr>
              <w:spacing w:line="256" w:lineRule="auto"/>
              <w:rPr>
                <w:color w:val="010000"/>
                <w:sz w:val="16"/>
                <w:szCs w:val="16"/>
              </w:rPr>
            </w:pPr>
            <w:r w:rsidRPr="0051288B">
              <w:rPr>
                <w:color w:val="010000"/>
                <w:sz w:val="16"/>
                <w:szCs w:val="16"/>
              </w:rPr>
              <w:t>232900-0000040-41</w:t>
            </w:r>
          </w:p>
        </w:tc>
        <w:tc>
          <w:tcPr>
            <w:tcW w:w="1250" w:type="dxa"/>
            <w:tcBorders>
              <w:top w:val="nil"/>
              <w:left w:val="nil"/>
              <w:bottom w:val="single" w:sz="4" w:space="0" w:color="auto"/>
              <w:right w:val="single" w:sz="4" w:space="0" w:color="auto"/>
            </w:tcBorders>
            <w:shd w:val="clear" w:color="auto" w:fill="FFFFFF"/>
            <w:vAlign w:val="center"/>
            <w:hideMark/>
          </w:tcPr>
          <w:p w14:paraId="08942E85" w14:textId="77777777" w:rsidR="000F4203" w:rsidRPr="0051288B" w:rsidRDefault="000F4203" w:rsidP="000F4203">
            <w:pPr>
              <w:spacing w:line="256" w:lineRule="auto"/>
              <w:jc w:val="center"/>
              <w:rPr>
                <w:sz w:val="16"/>
                <w:szCs w:val="16"/>
              </w:rPr>
            </w:pPr>
            <w:r w:rsidRPr="0051288B">
              <w:rPr>
                <w:color w:val="010000"/>
                <w:sz w:val="16"/>
                <w:szCs w:val="16"/>
              </w:rPr>
              <w:t>2012</w:t>
            </w:r>
          </w:p>
        </w:tc>
        <w:tc>
          <w:tcPr>
            <w:tcW w:w="2663" w:type="dxa"/>
            <w:tcBorders>
              <w:top w:val="nil"/>
              <w:left w:val="nil"/>
              <w:bottom w:val="single" w:sz="4" w:space="0" w:color="auto"/>
              <w:right w:val="single" w:sz="4" w:space="0" w:color="auto"/>
            </w:tcBorders>
            <w:shd w:val="clear" w:color="auto" w:fill="FFFFFF"/>
            <w:vAlign w:val="center"/>
            <w:hideMark/>
          </w:tcPr>
          <w:p w14:paraId="37C95086" w14:textId="77777777" w:rsidR="000F4203" w:rsidRPr="0051288B" w:rsidRDefault="000F4203" w:rsidP="000F4203">
            <w:pPr>
              <w:spacing w:line="256" w:lineRule="auto"/>
              <w:jc w:val="center"/>
              <w:rPr>
                <w:sz w:val="16"/>
                <w:szCs w:val="16"/>
              </w:rPr>
            </w:pPr>
            <w:r w:rsidRPr="0051288B">
              <w:rPr>
                <w:color w:val="010000"/>
                <w:sz w:val="16"/>
                <w:szCs w:val="16"/>
              </w:rPr>
              <w:t>1</w:t>
            </w:r>
          </w:p>
        </w:tc>
      </w:tr>
      <w:tr w:rsidR="000F4203" w:rsidRPr="0051288B" w14:paraId="0A67D0B9"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77823ADD" w14:textId="77777777" w:rsidR="000F4203" w:rsidRPr="0051288B" w:rsidRDefault="000F4203" w:rsidP="000F4203">
            <w:pPr>
              <w:spacing w:line="256" w:lineRule="auto"/>
              <w:jc w:val="right"/>
              <w:rPr>
                <w:color w:val="010000"/>
                <w:sz w:val="16"/>
                <w:szCs w:val="16"/>
              </w:rPr>
            </w:pPr>
            <w:r w:rsidRPr="0051288B">
              <w:rPr>
                <w:color w:val="010000"/>
                <w:sz w:val="16"/>
                <w:szCs w:val="16"/>
              </w:rPr>
              <w:t>271</w:t>
            </w:r>
          </w:p>
        </w:tc>
        <w:tc>
          <w:tcPr>
            <w:tcW w:w="1866" w:type="dxa"/>
            <w:tcBorders>
              <w:top w:val="nil"/>
              <w:left w:val="nil"/>
              <w:bottom w:val="single" w:sz="4" w:space="0" w:color="auto"/>
              <w:right w:val="single" w:sz="4" w:space="0" w:color="auto"/>
            </w:tcBorders>
            <w:shd w:val="clear" w:color="auto" w:fill="FFFFFF"/>
            <w:vAlign w:val="center"/>
            <w:hideMark/>
          </w:tcPr>
          <w:p w14:paraId="5A1926E5" w14:textId="77777777" w:rsidR="000F4203" w:rsidRPr="0051288B" w:rsidRDefault="000F4203" w:rsidP="000F4203">
            <w:pPr>
              <w:spacing w:line="256" w:lineRule="auto"/>
              <w:jc w:val="both"/>
              <w:rPr>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11F60DB7" w14:textId="77777777" w:rsidR="000F4203" w:rsidRPr="0051288B" w:rsidRDefault="000F4203" w:rsidP="000F4203">
            <w:pPr>
              <w:spacing w:line="256" w:lineRule="auto"/>
              <w:rPr>
                <w:color w:val="010000"/>
                <w:sz w:val="16"/>
                <w:szCs w:val="16"/>
              </w:rPr>
            </w:pPr>
            <w:r w:rsidRPr="0051288B">
              <w:rPr>
                <w:color w:val="010000"/>
                <w:sz w:val="16"/>
                <w:szCs w:val="16"/>
              </w:rPr>
              <w:t>390945</w:t>
            </w:r>
          </w:p>
        </w:tc>
        <w:tc>
          <w:tcPr>
            <w:tcW w:w="1250" w:type="dxa"/>
            <w:tcBorders>
              <w:top w:val="nil"/>
              <w:left w:val="nil"/>
              <w:bottom w:val="single" w:sz="4" w:space="0" w:color="auto"/>
              <w:right w:val="single" w:sz="4" w:space="0" w:color="auto"/>
            </w:tcBorders>
            <w:shd w:val="clear" w:color="auto" w:fill="FFFFFF"/>
            <w:vAlign w:val="center"/>
            <w:hideMark/>
          </w:tcPr>
          <w:p w14:paraId="2778D5E3" w14:textId="77777777" w:rsidR="000F4203" w:rsidRPr="0051288B" w:rsidRDefault="000F4203" w:rsidP="000F4203">
            <w:pPr>
              <w:spacing w:line="256" w:lineRule="auto"/>
              <w:jc w:val="center"/>
              <w:rPr>
                <w:sz w:val="16"/>
                <w:szCs w:val="16"/>
              </w:rPr>
            </w:pPr>
            <w:r w:rsidRPr="0051288B">
              <w:rPr>
                <w:color w:val="010000"/>
                <w:sz w:val="16"/>
                <w:szCs w:val="16"/>
              </w:rPr>
              <w:t>2009</w:t>
            </w:r>
          </w:p>
        </w:tc>
        <w:tc>
          <w:tcPr>
            <w:tcW w:w="2663" w:type="dxa"/>
            <w:tcBorders>
              <w:top w:val="nil"/>
              <w:left w:val="nil"/>
              <w:bottom w:val="single" w:sz="4" w:space="0" w:color="auto"/>
              <w:right w:val="single" w:sz="4" w:space="0" w:color="auto"/>
            </w:tcBorders>
            <w:shd w:val="clear" w:color="auto" w:fill="FFFFFF"/>
            <w:vAlign w:val="center"/>
            <w:hideMark/>
          </w:tcPr>
          <w:p w14:paraId="61B225FA" w14:textId="77777777" w:rsidR="000F4203" w:rsidRPr="0051288B" w:rsidRDefault="000F4203" w:rsidP="000F4203">
            <w:pPr>
              <w:spacing w:line="256" w:lineRule="auto"/>
              <w:jc w:val="center"/>
              <w:rPr>
                <w:sz w:val="16"/>
                <w:szCs w:val="16"/>
              </w:rPr>
            </w:pPr>
            <w:r w:rsidRPr="0051288B">
              <w:rPr>
                <w:color w:val="010000"/>
                <w:sz w:val="16"/>
                <w:szCs w:val="16"/>
              </w:rPr>
              <w:t>1</w:t>
            </w:r>
          </w:p>
        </w:tc>
      </w:tr>
      <w:tr w:rsidR="000F4203" w:rsidRPr="0051288B" w14:paraId="57AC8AAF"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4BBF0812" w14:textId="77777777" w:rsidR="000F4203" w:rsidRPr="0051288B" w:rsidRDefault="000F4203" w:rsidP="000F4203">
            <w:pPr>
              <w:spacing w:line="256" w:lineRule="auto"/>
              <w:jc w:val="right"/>
              <w:rPr>
                <w:color w:val="010000"/>
                <w:sz w:val="16"/>
                <w:szCs w:val="16"/>
              </w:rPr>
            </w:pPr>
            <w:r w:rsidRPr="0051288B">
              <w:rPr>
                <w:color w:val="010000"/>
                <w:sz w:val="16"/>
                <w:szCs w:val="16"/>
              </w:rPr>
              <w:t>272</w:t>
            </w:r>
          </w:p>
        </w:tc>
        <w:tc>
          <w:tcPr>
            <w:tcW w:w="1866" w:type="dxa"/>
            <w:tcBorders>
              <w:top w:val="nil"/>
              <w:left w:val="nil"/>
              <w:bottom w:val="single" w:sz="4" w:space="0" w:color="auto"/>
              <w:right w:val="single" w:sz="4" w:space="0" w:color="auto"/>
            </w:tcBorders>
            <w:shd w:val="clear" w:color="auto" w:fill="FFFFFF"/>
            <w:vAlign w:val="center"/>
            <w:hideMark/>
          </w:tcPr>
          <w:p w14:paraId="7AA58396" w14:textId="77777777" w:rsidR="000F4203" w:rsidRPr="0051288B" w:rsidRDefault="000F4203" w:rsidP="000F4203">
            <w:pPr>
              <w:spacing w:line="256" w:lineRule="auto"/>
              <w:jc w:val="both"/>
              <w:rPr>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3AB604A8" w14:textId="77777777" w:rsidR="000F4203" w:rsidRPr="0051288B" w:rsidRDefault="000F4203" w:rsidP="000F4203">
            <w:pPr>
              <w:spacing w:line="256" w:lineRule="auto"/>
              <w:rPr>
                <w:color w:val="010000"/>
                <w:sz w:val="16"/>
                <w:szCs w:val="16"/>
              </w:rPr>
            </w:pPr>
            <w:r w:rsidRPr="0051288B">
              <w:rPr>
                <w:color w:val="010000"/>
                <w:sz w:val="16"/>
                <w:szCs w:val="16"/>
              </w:rPr>
              <w:t>390944</w:t>
            </w:r>
          </w:p>
        </w:tc>
        <w:tc>
          <w:tcPr>
            <w:tcW w:w="1250" w:type="dxa"/>
            <w:tcBorders>
              <w:top w:val="nil"/>
              <w:left w:val="nil"/>
              <w:bottom w:val="single" w:sz="4" w:space="0" w:color="auto"/>
              <w:right w:val="single" w:sz="4" w:space="0" w:color="auto"/>
            </w:tcBorders>
            <w:shd w:val="clear" w:color="auto" w:fill="FFFFFF"/>
            <w:vAlign w:val="center"/>
            <w:hideMark/>
          </w:tcPr>
          <w:p w14:paraId="73DD81E9" w14:textId="77777777" w:rsidR="000F4203" w:rsidRPr="0051288B" w:rsidRDefault="000F4203" w:rsidP="000F4203">
            <w:pPr>
              <w:spacing w:line="256" w:lineRule="auto"/>
              <w:jc w:val="center"/>
              <w:rPr>
                <w:sz w:val="16"/>
                <w:szCs w:val="16"/>
              </w:rPr>
            </w:pPr>
            <w:r w:rsidRPr="0051288B">
              <w:rPr>
                <w:color w:val="010000"/>
                <w:sz w:val="16"/>
                <w:szCs w:val="16"/>
              </w:rPr>
              <w:t>2008</w:t>
            </w:r>
          </w:p>
        </w:tc>
        <w:tc>
          <w:tcPr>
            <w:tcW w:w="2663" w:type="dxa"/>
            <w:tcBorders>
              <w:top w:val="nil"/>
              <w:left w:val="nil"/>
              <w:bottom w:val="single" w:sz="4" w:space="0" w:color="auto"/>
              <w:right w:val="single" w:sz="4" w:space="0" w:color="auto"/>
            </w:tcBorders>
            <w:shd w:val="clear" w:color="auto" w:fill="FFFFFF"/>
            <w:vAlign w:val="center"/>
            <w:hideMark/>
          </w:tcPr>
          <w:p w14:paraId="13CDC288" w14:textId="77777777" w:rsidR="000F4203" w:rsidRPr="0051288B" w:rsidRDefault="000F4203" w:rsidP="000F4203">
            <w:pPr>
              <w:spacing w:line="256" w:lineRule="auto"/>
              <w:jc w:val="center"/>
              <w:rPr>
                <w:sz w:val="16"/>
                <w:szCs w:val="16"/>
              </w:rPr>
            </w:pPr>
            <w:r w:rsidRPr="0051288B">
              <w:rPr>
                <w:color w:val="010000"/>
                <w:sz w:val="16"/>
                <w:szCs w:val="16"/>
              </w:rPr>
              <w:t>1</w:t>
            </w:r>
          </w:p>
        </w:tc>
      </w:tr>
      <w:tr w:rsidR="000F4203" w:rsidRPr="0051288B" w14:paraId="56A77389"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11514D05" w14:textId="77777777" w:rsidR="000F4203" w:rsidRPr="0051288B" w:rsidRDefault="000F4203" w:rsidP="000F4203">
            <w:pPr>
              <w:spacing w:line="256" w:lineRule="auto"/>
              <w:jc w:val="right"/>
              <w:rPr>
                <w:color w:val="010000"/>
                <w:sz w:val="16"/>
                <w:szCs w:val="16"/>
              </w:rPr>
            </w:pPr>
            <w:r w:rsidRPr="0051288B">
              <w:rPr>
                <w:color w:val="010000"/>
                <w:sz w:val="16"/>
                <w:szCs w:val="16"/>
              </w:rPr>
              <w:t>273</w:t>
            </w:r>
          </w:p>
        </w:tc>
        <w:tc>
          <w:tcPr>
            <w:tcW w:w="1866" w:type="dxa"/>
            <w:tcBorders>
              <w:top w:val="nil"/>
              <w:left w:val="nil"/>
              <w:bottom w:val="single" w:sz="4" w:space="0" w:color="auto"/>
              <w:right w:val="single" w:sz="4" w:space="0" w:color="auto"/>
            </w:tcBorders>
            <w:shd w:val="clear" w:color="auto" w:fill="FFFFFF"/>
            <w:vAlign w:val="center"/>
            <w:hideMark/>
          </w:tcPr>
          <w:p w14:paraId="77046C70" w14:textId="77777777" w:rsidR="000F4203" w:rsidRPr="0051288B" w:rsidRDefault="000F4203" w:rsidP="000F4203">
            <w:pPr>
              <w:spacing w:line="256" w:lineRule="auto"/>
              <w:jc w:val="both"/>
              <w:rPr>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7FC10AA8" w14:textId="77777777" w:rsidR="000F4203" w:rsidRPr="0051288B" w:rsidRDefault="000F4203" w:rsidP="000F4203">
            <w:pPr>
              <w:spacing w:line="256" w:lineRule="auto"/>
              <w:rPr>
                <w:color w:val="010000"/>
                <w:sz w:val="16"/>
                <w:szCs w:val="16"/>
              </w:rPr>
            </w:pPr>
            <w:r w:rsidRPr="0051288B">
              <w:rPr>
                <w:color w:val="010000"/>
                <w:sz w:val="16"/>
                <w:szCs w:val="16"/>
              </w:rPr>
              <w:t>390945</w:t>
            </w:r>
          </w:p>
        </w:tc>
        <w:tc>
          <w:tcPr>
            <w:tcW w:w="1250" w:type="dxa"/>
            <w:tcBorders>
              <w:top w:val="nil"/>
              <w:left w:val="nil"/>
              <w:bottom w:val="single" w:sz="4" w:space="0" w:color="auto"/>
              <w:right w:val="single" w:sz="4" w:space="0" w:color="auto"/>
            </w:tcBorders>
            <w:shd w:val="clear" w:color="auto" w:fill="FFFFFF"/>
            <w:vAlign w:val="center"/>
            <w:hideMark/>
          </w:tcPr>
          <w:p w14:paraId="2BC2C68B" w14:textId="77777777" w:rsidR="000F4203" w:rsidRPr="0051288B" w:rsidRDefault="000F4203" w:rsidP="000F4203">
            <w:pPr>
              <w:spacing w:line="256" w:lineRule="auto"/>
              <w:jc w:val="center"/>
              <w:rPr>
                <w:sz w:val="16"/>
                <w:szCs w:val="16"/>
              </w:rPr>
            </w:pPr>
            <w:r w:rsidRPr="0051288B">
              <w:rPr>
                <w:color w:val="010000"/>
                <w:sz w:val="16"/>
                <w:szCs w:val="16"/>
              </w:rPr>
              <w:t>2010</w:t>
            </w:r>
          </w:p>
        </w:tc>
        <w:tc>
          <w:tcPr>
            <w:tcW w:w="2663" w:type="dxa"/>
            <w:tcBorders>
              <w:top w:val="nil"/>
              <w:left w:val="nil"/>
              <w:bottom w:val="single" w:sz="4" w:space="0" w:color="auto"/>
              <w:right w:val="single" w:sz="4" w:space="0" w:color="auto"/>
            </w:tcBorders>
            <w:shd w:val="clear" w:color="auto" w:fill="FFFFFF"/>
            <w:vAlign w:val="center"/>
            <w:hideMark/>
          </w:tcPr>
          <w:p w14:paraId="6A47918B" w14:textId="77777777" w:rsidR="000F4203" w:rsidRPr="0051288B" w:rsidRDefault="000F4203" w:rsidP="000F4203">
            <w:pPr>
              <w:spacing w:line="256" w:lineRule="auto"/>
              <w:jc w:val="center"/>
              <w:rPr>
                <w:sz w:val="16"/>
                <w:szCs w:val="16"/>
              </w:rPr>
            </w:pPr>
            <w:r w:rsidRPr="0051288B">
              <w:rPr>
                <w:color w:val="010000"/>
                <w:sz w:val="16"/>
                <w:szCs w:val="16"/>
              </w:rPr>
              <w:t>1</w:t>
            </w:r>
          </w:p>
        </w:tc>
      </w:tr>
      <w:tr w:rsidR="000F4203" w:rsidRPr="0051288B" w14:paraId="633D4588"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71083A24" w14:textId="77777777" w:rsidR="000F4203" w:rsidRPr="0051288B" w:rsidRDefault="000F4203" w:rsidP="000F4203">
            <w:pPr>
              <w:spacing w:line="256" w:lineRule="auto"/>
              <w:jc w:val="right"/>
              <w:rPr>
                <w:color w:val="010000"/>
                <w:sz w:val="16"/>
                <w:szCs w:val="16"/>
              </w:rPr>
            </w:pPr>
            <w:r w:rsidRPr="0051288B">
              <w:rPr>
                <w:color w:val="010000"/>
                <w:sz w:val="16"/>
                <w:szCs w:val="16"/>
              </w:rPr>
              <w:t>274</w:t>
            </w:r>
          </w:p>
        </w:tc>
        <w:tc>
          <w:tcPr>
            <w:tcW w:w="1866" w:type="dxa"/>
            <w:tcBorders>
              <w:top w:val="nil"/>
              <w:left w:val="nil"/>
              <w:bottom w:val="single" w:sz="4" w:space="0" w:color="auto"/>
              <w:right w:val="single" w:sz="4" w:space="0" w:color="auto"/>
            </w:tcBorders>
            <w:shd w:val="clear" w:color="auto" w:fill="FFFFFF"/>
            <w:vAlign w:val="center"/>
            <w:hideMark/>
          </w:tcPr>
          <w:p w14:paraId="63AB5C14" w14:textId="77777777" w:rsidR="000F4203" w:rsidRPr="0051288B" w:rsidRDefault="000F4203" w:rsidP="000F4203">
            <w:pPr>
              <w:spacing w:line="256" w:lineRule="auto"/>
              <w:jc w:val="both"/>
              <w:rPr>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3FF865C6" w14:textId="77777777" w:rsidR="000F4203" w:rsidRPr="0051288B" w:rsidRDefault="000F4203" w:rsidP="000F4203">
            <w:pPr>
              <w:spacing w:line="256" w:lineRule="auto"/>
              <w:rPr>
                <w:color w:val="010000"/>
                <w:sz w:val="16"/>
                <w:szCs w:val="16"/>
              </w:rPr>
            </w:pPr>
            <w:r w:rsidRPr="0051288B">
              <w:rPr>
                <w:color w:val="010000"/>
                <w:sz w:val="16"/>
                <w:szCs w:val="16"/>
              </w:rPr>
              <w:t>390995</w:t>
            </w:r>
          </w:p>
        </w:tc>
        <w:tc>
          <w:tcPr>
            <w:tcW w:w="1250" w:type="dxa"/>
            <w:tcBorders>
              <w:top w:val="nil"/>
              <w:left w:val="nil"/>
              <w:bottom w:val="single" w:sz="4" w:space="0" w:color="auto"/>
              <w:right w:val="single" w:sz="4" w:space="0" w:color="auto"/>
            </w:tcBorders>
            <w:shd w:val="clear" w:color="auto" w:fill="FFFFFF"/>
            <w:vAlign w:val="center"/>
            <w:hideMark/>
          </w:tcPr>
          <w:p w14:paraId="37653618" w14:textId="77777777" w:rsidR="000F4203" w:rsidRPr="0051288B" w:rsidRDefault="000F4203" w:rsidP="000F4203">
            <w:pPr>
              <w:spacing w:line="256" w:lineRule="auto"/>
              <w:jc w:val="center"/>
              <w:rPr>
                <w:sz w:val="16"/>
                <w:szCs w:val="16"/>
              </w:rPr>
            </w:pPr>
            <w:r w:rsidRPr="0051288B">
              <w:rPr>
                <w:color w:val="010000"/>
                <w:sz w:val="16"/>
                <w:szCs w:val="16"/>
              </w:rPr>
              <w:t>2010</w:t>
            </w:r>
          </w:p>
        </w:tc>
        <w:tc>
          <w:tcPr>
            <w:tcW w:w="2663" w:type="dxa"/>
            <w:tcBorders>
              <w:top w:val="nil"/>
              <w:left w:val="nil"/>
              <w:bottom w:val="single" w:sz="4" w:space="0" w:color="auto"/>
              <w:right w:val="single" w:sz="4" w:space="0" w:color="auto"/>
            </w:tcBorders>
            <w:shd w:val="clear" w:color="auto" w:fill="FFFFFF"/>
            <w:vAlign w:val="center"/>
            <w:hideMark/>
          </w:tcPr>
          <w:p w14:paraId="40D91667" w14:textId="77777777" w:rsidR="000F4203" w:rsidRPr="0051288B" w:rsidRDefault="000F4203" w:rsidP="000F4203">
            <w:pPr>
              <w:spacing w:line="256" w:lineRule="auto"/>
              <w:jc w:val="center"/>
              <w:rPr>
                <w:sz w:val="16"/>
                <w:szCs w:val="16"/>
              </w:rPr>
            </w:pPr>
            <w:r w:rsidRPr="0051288B">
              <w:rPr>
                <w:color w:val="010000"/>
                <w:sz w:val="16"/>
                <w:szCs w:val="16"/>
              </w:rPr>
              <w:t>1</w:t>
            </w:r>
          </w:p>
        </w:tc>
      </w:tr>
      <w:tr w:rsidR="000F4203" w:rsidRPr="0051288B" w14:paraId="35215A37"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40A163A0" w14:textId="77777777" w:rsidR="000F4203" w:rsidRPr="0051288B" w:rsidRDefault="000F4203" w:rsidP="000F4203">
            <w:pPr>
              <w:spacing w:line="256" w:lineRule="auto"/>
              <w:jc w:val="right"/>
              <w:rPr>
                <w:color w:val="010000"/>
                <w:sz w:val="16"/>
                <w:szCs w:val="16"/>
              </w:rPr>
            </w:pPr>
            <w:r w:rsidRPr="0051288B">
              <w:rPr>
                <w:color w:val="010000"/>
                <w:sz w:val="16"/>
                <w:szCs w:val="16"/>
              </w:rPr>
              <w:t>275</w:t>
            </w:r>
          </w:p>
        </w:tc>
        <w:tc>
          <w:tcPr>
            <w:tcW w:w="1866" w:type="dxa"/>
            <w:tcBorders>
              <w:top w:val="nil"/>
              <w:left w:val="nil"/>
              <w:bottom w:val="single" w:sz="4" w:space="0" w:color="auto"/>
              <w:right w:val="single" w:sz="4" w:space="0" w:color="auto"/>
            </w:tcBorders>
            <w:shd w:val="clear" w:color="auto" w:fill="FFFFFF"/>
            <w:vAlign w:val="center"/>
            <w:hideMark/>
          </w:tcPr>
          <w:p w14:paraId="0A77B636" w14:textId="77777777" w:rsidR="000F4203" w:rsidRPr="0051288B" w:rsidRDefault="000F4203" w:rsidP="000F4203">
            <w:pPr>
              <w:spacing w:line="256" w:lineRule="auto"/>
              <w:jc w:val="both"/>
              <w:rPr>
                <w:sz w:val="16"/>
                <w:szCs w:val="16"/>
              </w:rPr>
            </w:pPr>
            <w:r w:rsidRPr="0051288B">
              <w:rPr>
                <w:color w:val="010000"/>
                <w:sz w:val="16"/>
                <w:szCs w:val="16"/>
              </w:rPr>
              <w:t>ГАЗ</w:t>
            </w:r>
          </w:p>
        </w:tc>
        <w:tc>
          <w:tcPr>
            <w:tcW w:w="1606" w:type="dxa"/>
            <w:tcBorders>
              <w:top w:val="nil"/>
              <w:left w:val="nil"/>
              <w:bottom w:val="single" w:sz="4" w:space="0" w:color="auto"/>
              <w:right w:val="single" w:sz="4" w:space="0" w:color="auto"/>
            </w:tcBorders>
            <w:shd w:val="clear" w:color="auto" w:fill="FFFFFF"/>
            <w:vAlign w:val="center"/>
            <w:hideMark/>
          </w:tcPr>
          <w:p w14:paraId="2D95FB3A" w14:textId="77777777" w:rsidR="000F4203" w:rsidRPr="0051288B" w:rsidRDefault="000F4203" w:rsidP="000F4203">
            <w:pPr>
              <w:spacing w:line="256" w:lineRule="auto"/>
              <w:rPr>
                <w:color w:val="010000"/>
                <w:sz w:val="16"/>
                <w:szCs w:val="16"/>
              </w:rPr>
            </w:pPr>
            <w:r w:rsidRPr="0051288B">
              <w:rPr>
                <w:color w:val="010000"/>
                <w:sz w:val="16"/>
                <w:szCs w:val="16"/>
              </w:rPr>
              <w:t>330232</w:t>
            </w:r>
          </w:p>
        </w:tc>
        <w:tc>
          <w:tcPr>
            <w:tcW w:w="1250" w:type="dxa"/>
            <w:tcBorders>
              <w:top w:val="nil"/>
              <w:left w:val="nil"/>
              <w:bottom w:val="single" w:sz="4" w:space="0" w:color="auto"/>
              <w:right w:val="single" w:sz="4" w:space="0" w:color="auto"/>
            </w:tcBorders>
            <w:shd w:val="clear" w:color="auto" w:fill="FFFFFF"/>
            <w:vAlign w:val="center"/>
            <w:hideMark/>
          </w:tcPr>
          <w:p w14:paraId="6DD3B017" w14:textId="77777777" w:rsidR="000F4203" w:rsidRPr="0051288B" w:rsidRDefault="000F4203" w:rsidP="000F4203">
            <w:pPr>
              <w:spacing w:line="256" w:lineRule="auto"/>
              <w:jc w:val="center"/>
              <w:rPr>
                <w:sz w:val="16"/>
                <w:szCs w:val="16"/>
              </w:rPr>
            </w:pPr>
            <w:r w:rsidRPr="0051288B">
              <w:rPr>
                <w:color w:val="010000"/>
                <w:sz w:val="16"/>
                <w:szCs w:val="16"/>
              </w:rPr>
              <w:t>2013</w:t>
            </w:r>
          </w:p>
        </w:tc>
        <w:tc>
          <w:tcPr>
            <w:tcW w:w="2663" w:type="dxa"/>
            <w:tcBorders>
              <w:top w:val="nil"/>
              <w:left w:val="nil"/>
              <w:bottom w:val="single" w:sz="4" w:space="0" w:color="auto"/>
              <w:right w:val="single" w:sz="4" w:space="0" w:color="auto"/>
            </w:tcBorders>
            <w:shd w:val="clear" w:color="auto" w:fill="FFFFFF"/>
            <w:vAlign w:val="center"/>
            <w:hideMark/>
          </w:tcPr>
          <w:p w14:paraId="6D176241" w14:textId="77777777" w:rsidR="000F4203" w:rsidRPr="0051288B" w:rsidRDefault="000F4203" w:rsidP="000F4203">
            <w:pPr>
              <w:spacing w:line="256" w:lineRule="auto"/>
              <w:jc w:val="center"/>
              <w:rPr>
                <w:sz w:val="16"/>
                <w:szCs w:val="16"/>
              </w:rPr>
            </w:pPr>
            <w:r w:rsidRPr="0051288B">
              <w:rPr>
                <w:color w:val="010000"/>
                <w:sz w:val="16"/>
                <w:szCs w:val="16"/>
              </w:rPr>
              <w:t>1</w:t>
            </w:r>
          </w:p>
        </w:tc>
      </w:tr>
      <w:tr w:rsidR="000F4203" w:rsidRPr="0051288B" w14:paraId="4A01B381"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5B8EBA88" w14:textId="77777777" w:rsidR="000F4203" w:rsidRPr="0051288B" w:rsidRDefault="000F4203" w:rsidP="000F4203">
            <w:pPr>
              <w:spacing w:line="256" w:lineRule="auto"/>
              <w:jc w:val="right"/>
              <w:rPr>
                <w:color w:val="010000"/>
                <w:sz w:val="16"/>
                <w:szCs w:val="16"/>
              </w:rPr>
            </w:pPr>
            <w:r w:rsidRPr="0051288B">
              <w:rPr>
                <w:color w:val="010000"/>
                <w:sz w:val="16"/>
                <w:szCs w:val="16"/>
              </w:rPr>
              <w:t>276</w:t>
            </w:r>
          </w:p>
        </w:tc>
        <w:tc>
          <w:tcPr>
            <w:tcW w:w="1866" w:type="dxa"/>
            <w:tcBorders>
              <w:top w:val="nil"/>
              <w:left w:val="nil"/>
              <w:bottom w:val="single" w:sz="4" w:space="0" w:color="auto"/>
              <w:right w:val="single" w:sz="4" w:space="0" w:color="auto"/>
            </w:tcBorders>
            <w:shd w:val="clear" w:color="auto" w:fill="FFFFFF"/>
            <w:vAlign w:val="center"/>
            <w:hideMark/>
          </w:tcPr>
          <w:p w14:paraId="0D96E959" w14:textId="77777777" w:rsidR="000F4203" w:rsidRPr="0051288B" w:rsidRDefault="000F4203" w:rsidP="000F4203">
            <w:pPr>
              <w:spacing w:line="256" w:lineRule="auto"/>
              <w:jc w:val="both"/>
              <w:rPr>
                <w:sz w:val="16"/>
                <w:szCs w:val="16"/>
              </w:rPr>
            </w:pPr>
            <w:r w:rsidRPr="0051288B">
              <w:rPr>
                <w:color w:val="010000"/>
                <w:sz w:val="16"/>
                <w:szCs w:val="16"/>
              </w:rPr>
              <w:t>ГАЗ</w:t>
            </w:r>
          </w:p>
        </w:tc>
        <w:tc>
          <w:tcPr>
            <w:tcW w:w="1606" w:type="dxa"/>
            <w:tcBorders>
              <w:top w:val="nil"/>
              <w:left w:val="nil"/>
              <w:bottom w:val="single" w:sz="4" w:space="0" w:color="auto"/>
              <w:right w:val="single" w:sz="4" w:space="0" w:color="auto"/>
            </w:tcBorders>
            <w:shd w:val="clear" w:color="auto" w:fill="FFFFFF"/>
            <w:vAlign w:val="center"/>
            <w:hideMark/>
          </w:tcPr>
          <w:p w14:paraId="7182AB0F" w14:textId="77777777" w:rsidR="000F4203" w:rsidRPr="0051288B" w:rsidRDefault="000F4203" w:rsidP="000F4203">
            <w:pPr>
              <w:spacing w:line="256" w:lineRule="auto"/>
              <w:rPr>
                <w:color w:val="010000"/>
                <w:sz w:val="16"/>
                <w:szCs w:val="16"/>
              </w:rPr>
            </w:pPr>
            <w:r w:rsidRPr="0051288B">
              <w:rPr>
                <w:color w:val="010000"/>
                <w:sz w:val="16"/>
                <w:szCs w:val="16"/>
              </w:rPr>
              <w:t>330232</w:t>
            </w:r>
          </w:p>
        </w:tc>
        <w:tc>
          <w:tcPr>
            <w:tcW w:w="1250" w:type="dxa"/>
            <w:tcBorders>
              <w:top w:val="nil"/>
              <w:left w:val="nil"/>
              <w:bottom w:val="single" w:sz="4" w:space="0" w:color="auto"/>
              <w:right w:val="single" w:sz="4" w:space="0" w:color="auto"/>
            </w:tcBorders>
            <w:shd w:val="clear" w:color="auto" w:fill="FFFFFF"/>
            <w:vAlign w:val="center"/>
            <w:hideMark/>
          </w:tcPr>
          <w:p w14:paraId="3CE95356" w14:textId="77777777" w:rsidR="000F4203" w:rsidRPr="0051288B" w:rsidRDefault="000F4203" w:rsidP="000F4203">
            <w:pPr>
              <w:spacing w:line="256" w:lineRule="auto"/>
              <w:jc w:val="center"/>
              <w:rPr>
                <w:sz w:val="16"/>
                <w:szCs w:val="16"/>
              </w:rPr>
            </w:pPr>
            <w:r w:rsidRPr="0051288B">
              <w:rPr>
                <w:color w:val="010000"/>
                <w:sz w:val="16"/>
                <w:szCs w:val="16"/>
              </w:rPr>
              <w:t>2014</w:t>
            </w:r>
          </w:p>
        </w:tc>
        <w:tc>
          <w:tcPr>
            <w:tcW w:w="2663" w:type="dxa"/>
            <w:tcBorders>
              <w:top w:val="nil"/>
              <w:left w:val="nil"/>
              <w:bottom w:val="single" w:sz="4" w:space="0" w:color="auto"/>
              <w:right w:val="single" w:sz="4" w:space="0" w:color="auto"/>
            </w:tcBorders>
            <w:shd w:val="clear" w:color="auto" w:fill="FFFFFF"/>
            <w:vAlign w:val="center"/>
            <w:hideMark/>
          </w:tcPr>
          <w:p w14:paraId="5E2EF1DE" w14:textId="77777777" w:rsidR="000F4203" w:rsidRPr="0051288B" w:rsidRDefault="000F4203" w:rsidP="000F4203">
            <w:pPr>
              <w:spacing w:line="256" w:lineRule="auto"/>
              <w:jc w:val="center"/>
              <w:rPr>
                <w:sz w:val="16"/>
                <w:szCs w:val="16"/>
              </w:rPr>
            </w:pPr>
            <w:r w:rsidRPr="0051288B">
              <w:rPr>
                <w:color w:val="010000"/>
                <w:sz w:val="16"/>
                <w:szCs w:val="16"/>
              </w:rPr>
              <w:t>1</w:t>
            </w:r>
          </w:p>
        </w:tc>
      </w:tr>
      <w:tr w:rsidR="000F4203" w:rsidRPr="0051288B" w14:paraId="66EFA7FA"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3E503E3F" w14:textId="77777777" w:rsidR="000F4203" w:rsidRPr="0051288B" w:rsidRDefault="000F4203" w:rsidP="000F4203">
            <w:pPr>
              <w:spacing w:line="256" w:lineRule="auto"/>
              <w:jc w:val="right"/>
              <w:rPr>
                <w:color w:val="010000"/>
                <w:sz w:val="16"/>
                <w:szCs w:val="16"/>
              </w:rPr>
            </w:pPr>
            <w:r w:rsidRPr="0051288B">
              <w:rPr>
                <w:color w:val="010000"/>
                <w:sz w:val="16"/>
                <w:szCs w:val="16"/>
              </w:rPr>
              <w:t>277</w:t>
            </w:r>
          </w:p>
        </w:tc>
        <w:tc>
          <w:tcPr>
            <w:tcW w:w="1866" w:type="dxa"/>
            <w:tcBorders>
              <w:top w:val="nil"/>
              <w:left w:val="nil"/>
              <w:bottom w:val="single" w:sz="4" w:space="0" w:color="auto"/>
              <w:right w:val="single" w:sz="4" w:space="0" w:color="auto"/>
            </w:tcBorders>
            <w:shd w:val="clear" w:color="auto" w:fill="FFFFFF"/>
            <w:vAlign w:val="center"/>
            <w:hideMark/>
          </w:tcPr>
          <w:p w14:paraId="2770BD52" w14:textId="77777777" w:rsidR="000F4203" w:rsidRPr="0051288B" w:rsidRDefault="000F4203" w:rsidP="000F4203">
            <w:pPr>
              <w:spacing w:line="256" w:lineRule="auto"/>
              <w:jc w:val="both"/>
              <w:rPr>
                <w:sz w:val="16"/>
                <w:szCs w:val="16"/>
              </w:rPr>
            </w:pPr>
            <w:r w:rsidRPr="0051288B">
              <w:rPr>
                <w:color w:val="010000"/>
                <w:sz w:val="16"/>
                <w:szCs w:val="16"/>
              </w:rPr>
              <w:t>ВАЗ</w:t>
            </w:r>
          </w:p>
        </w:tc>
        <w:tc>
          <w:tcPr>
            <w:tcW w:w="1606" w:type="dxa"/>
            <w:tcBorders>
              <w:top w:val="nil"/>
              <w:left w:val="nil"/>
              <w:bottom w:val="single" w:sz="4" w:space="0" w:color="auto"/>
              <w:right w:val="single" w:sz="4" w:space="0" w:color="auto"/>
            </w:tcBorders>
            <w:shd w:val="clear" w:color="auto" w:fill="FFFFFF"/>
            <w:vAlign w:val="center"/>
            <w:hideMark/>
          </w:tcPr>
          <w:p w14:paraId="2B1BC2BD" w14:textId="77777777" w:rsidR="000F4203" w:rsidRPr="0051288B" w:rsidRDefault="000F4203" w:rsidP="000F4203">
            <w:pPr>
              <w:spacing w:line="256" w:lineRule="auto"/>
              <w:rPr>
                <w:color w:val="010000"/>
                <w:sz w:val="16"/>
                <w:szCs w:val="16"/>
              </w:rPr>
            </w:pPr>
            <w:r w:rsidRPr="0051288B">
              <w:rPr>
                <w:color w:val="010000"/>
                <w:sz w:val="16"/>
                <w:szCs w:val="16"/>
              </w:rPr>
              <w:t>21041-30</w:t>
            </w:r>
          </w:p>
        </w:tc>
        <w:tc>
          <w:tcPr>
            <w:tcW w:w="1250" w:type="dxa"/>
            <w:tcBorders>
              <w:top w:val="nil"/>
              <w:left w:val="nil"/>
              <w:bottom w:val="single" w:sz="4" w:space="0" w:color="auto"/>
              <w:right w:val="single" w:sz="4" w:space="0" w:color="auto"/>
            </w:tcBorders>
            <w:shd w:val="clear" w:color="auto" w:fill="FFFFFF"/>
            <w:vAlign w:val="center"/>
            <w:hideMark/>
          </w:tcPr>
          <w:p w14:paraId="630A9F3B" w14:textId="77777777" w:rsidR="000F4203" w:rsidRPr="0051288B" w:rsidRDefault="000F4203" w:rsidP="000F4203">
            <w:pPr>
              <w:spacing w:line="256" w:lineRule="auto"/>
              <w:jc w:val="center"/>
              <w:rPr>
                <w:sz w:val="16"/>
                <w:szCs w:val="16"/>
              </w:rPr>
            </w:pPr>
            <w:r w:rsidRPr="0051288B">
              <w:rPr>
                <w:color w:val="010000"/>
                <w:sz w:val="16"/>
                <w:szCs w:val="16"/>
              </w:rPr>
              <w:t>2011</w:t>
            </w:r>
          </w:p>
        </w:tc>
        <w:tc>
          <w:tcPr>
            <w:tcW w:w="2663" w:type="dxa"/>
            <w:tcBorders>
              <w:top w:val="nil"/>
              <w:left w:val="nil"/>
              <w:bottom w:val="single" w:sz="4" w:space="0" w:color="auto"/>
              <w:right w:val="single" w:sz="4" w:space="0" w:color="auto"/>
            </w:tcBorders>
            <w:shd w:val="clear" w:color="auto" w:fill="FFFFFF"/>
            <w:vAlign w:val="center"/>
            <w:hideMark/>
          </w:tcPr>
          <w:p w14:paraId="298B7AB8" w14:textId="77777777" w:rsidR="000F4203" w:rsidRPr="0051288B" w:rsidRDefault="000F4203" w:rsidP="000F4203">
            <w:pPr>
              <w:spacing w:line="256" w:lineRule="auto"/>
              <w:jc w:val="center"/>
              <w:rPr>
                <w:sz w:val="16"/>
                <w:szCs w:val="16"/>
              </w:rPr>
            </w:pPr>
            <w:r w:rsidRPr="0051288B">
              <w:rPr>
                <w:color w:val="010000"/>
                <w:sz w:val="16"/>
                <w:szCs w:val="16"/>
              </w:rPr>
              <w:t>1</w:t>
            </w:r>
          </w:p>
        </w:tc>
      </w:tr>
      <w:tr w:rsidR="000F4203" w:rsidRPr="0051288B" w14:paraId="5B866889"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130C186F" w14:textId="77777777" w:rsidR="000F4203" w:rsidRPr="0051288B" w:rsidRDefault="000F4203" w:rsidP="000F4203">
            <w:pPr>
              <w:spacing w:line="256" w:lineRule="auto"/>
              <w:jc w:val="right"/>
              <w:rPr>
                <w:color w:val="010000"/>
                <w:sz w:val="16"/>
                <w:szCs w:val="16"/>
              </w:rPr>
            </w:pPr>
            <w:r w:rsidRPr="0051288B">
              <w:rPr>
                <w:color w:val="010000"/>
                <w:sz w:val="16"/>
                <w:szCs w:val="16"/>
              </w:rPr>
              <w:t>278</w:t>
            </w:r>
          </w:p>
        </w:tc>
        <w:tc>
          <w:tcPr>
            <w:tcW w:w="1866" w:type="dxa"/>
            <w:tcBorders>
              <w:top w:val="nil"/>
              <w:left w:val="nil"/>
              <w:bottom w:val="single" w:sz="4" w:space="0" w:color="auto"/>
              <w:right w:val="single" w:sz="4" w:space="0" w:color="auto"/>
            </w:tcBorders>
            <w:vAlign w:val="center"/>
            <w:hideMark/>
          </w:tcPr>
          <w:p w14:paraId="52122268" w14:textId="77777777" w:rsidR="000F4203" w:rsidRPr="0051288B" w:rsidRDefault="000F4203" w:rsidP="000F4203">
            <w:pPr>
              <w:spacing w:line="256" w:lineRule="auto"/>
              <w:jc w:val="both"/>
              <w:rPr>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vAlign w:val="center"/>
            <w:hideMark/>
          </w:tcPr>
          <w:p w14:paraId="1CBEBF95" w14:textId="77777777" w:rsidR="000F4203" w:rsidRPr="0051288B" w:rsidRDefault="000F4203" w:rsidP="000F4203">
            <w:pPr>
              <w:spacing w:line="256" w:lineRule="auto"/>
              <w:rPr>
                <w:color w:val="010000"/>
                <w:sz w:val="16"/>
                <w:szCs w:val="16"/>
              </w:rPr>
            </w:pPr>
            <w:r w:rsidRPr="0051288B">
              <w:rPr>
                <w:color w:val="010000"/>
                <w:sz w:val="16"/>
                <w:szCs w:val="16"/>
              </w:rPr>
              <w:t>390995</w:t>
            </w:r>
          </w:p>
        </w:tc>
        <w:tc>
          <w:tcPr>
            <w:tcW w:w="1250" w:type="dxa"/>
            <w:tcBorders>
              <w:top w:val="nil"/>
              <w:left w:val="nil"/>
              <w:bottom w:val="single" w:sz="4" w:space="0" w:color="auto"/>
              <w:right w:val="single" w:sz="4" w:space="0" w:color="auto"/>
            </w:tcBorders>
            <w:vAlign w:val="center"/>
            <w:hideMark/>
          </w:tcPr>
          <w:p w14:paraId="5CC87BC3" w14:textId="77777777" w:rsidR="000F4203" w:rsidRPr="0051288B" w:rsidRDefault="000F4203" w:rsidP="000F4203">
            <w:pPr>
              <w:spacing w:line="256" w:lineRule="auto"/>
              <w:jc w:val="center"/>
              <w:rPr>
                <w:sz w:val="16"/>
                <w:szCs w:val="16"/>
              </w:rPr>
            </w:pPr>
            <w:r w:rsidRPr="0051288B">
              <w:rPr>
                <w:color w:val="010000"/>
                <w:sz w:val="16"/>
                <w:szCs w:val="16"/>
              </w:rPr>
              <w:t>2015</w:t>
            </w:r>
          </w:p>
        </w:tc>
        <w:tc>
          <w:tcPr>
            <w:tcW w:w="2663" w:type="dxa"/>
            <w:tcBorders>
              <w:top w:val="nil"/>
              <w:left w:val="nil"/>
              <w:bottom w:val="single" w:sz="4" w:space="0" w:color="auto"/>
              <w:right w:val="single" w:sz="4" w:space="0" w:color="auto"/>
            </w:tcBorders>
            <w:shd w:val="clear" w:color="auto" w:fill="FFFFFF"/>
            <w:vAlign w:val="center"/>
            <w:hideMark/>
          </w:tcPr>
          <w:p w14:paraId="1240D05E" w14:textId="77777777" w:rsidR="000F4203" w:rsidRPr="0051288B" w:rsidRDefault="000F4203" w:rsidP="000F4203">
            <w:pPr>
              <w:spacing w:line="256" w:lineRule="auto"/>
              <w:jc w:val="center"/>
              <w:rPr>
                <w:sz w:val="16"/>
                <w:szCs w:val="16"/>
              </w:rPr>
            </w:pPr>
            <w:r w:rsidRPr="0051288B">
              <w:rPr>
                <w:color w:val="010000"/>
                <w:sz w:val="16"/>
                <w:szCs w:val="16"/>
              </w:rPr>
              <w:t>1</w:t>
            </w:r>
          </w:p>
        </w:tc>
      </w:tr>
      <w:tr w:rsidR="000F4203" w:rsidRPr="0051288B" w14:paraId="0205279D"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4E65270F" w14:textId="77777777" w:rsidR="000F4203" w:rsidRPr="0051288B" w:rsidRDefault="000F4203" w:rsidP="000F4203">
            <w:pPr>
              <w:spacing w:line="256" w:lineRule="auto"/>
              <w:jc w:val="right"/>
              <w:rPr>
                <w:color w:val="010000"/>
                <w:sz w:val="16"/>
                <w:szCs w:val="16"/>
              </w:rPr>
            </w:pPr>
            <w:r w:rsidRPr="0051288B">
              <w:rPr>
                <w:color w:val="010000"/>
                <w:sz w:val="16"/>
                <w:szCs w:val="16"/>
              </w:rPr>
              <w:t>279</w:t>
            </w:r>
          </w:p>
        </w:tc>
        <w:tc>
          <w:tcPr>
            <w:tcW w:w="1866" w:type="dxa"/>
            <w:tcBorders>
              <w:top w:val="nil"/>
              <w:left w:val="nil"/>
              <w:bottom w:val="single" w:sz="4" w:space="0" w:color="auto"/>
              <w:right w:val="single" w:sz="4" w:space="0" w:color="auto"/>
            </w:tcBorders>
            <w:shd w:val="clear" w:color="auto" w:fill="FFFFFF"/>
            <w:vAlign w:val="center"/>
            <w:hideMark/>
          </w:tcPr>
          <w:p w14:paraId="19985BBE" w14:textId="77777777" w:rsidR="000F4203" w:rsidRPr="0051288B" w:rsidRDefault="000F4203" w:rsidP="000F4203">
            <w:pPr>
              <w:spacing w:line="256" w:lineRule="auto"/>
              <w:jc w:val="both"/>
              <w:rPr>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05045414" w14:textId="77777777" w:rsidR="000F4203" w:rsidRPr="0051288B" w:rsidRDefault="000F4203" w:rsidP="000F4203">
            <w:pPr>
              <w:spacing w:line="256" w:lineRule="auto"/>
              <w:rPr>
                <w:color w:val="010000"/>
                <w:sz w:val="16"/>
                <w:szCs w:val="16"/>
              </w:rPr>
            </w:pPr>
            <w:r w:rsidRPr="0051288B">
              <w:rPr>
                <w:color w:val="010000"/>
                <w:sz w:val="16"/>
                <w:szCs w:val="16"/>
              </w:rPr>
              <w:t>390945</w:t>
            </w:r>
          </w:p>
        </w:tc>
        <w:tc>
          <w:tcPr>
            <w:tcW w:w="1250" w:type="dxa"/>
            <w:tcBorders>
              <w:top w:val="nil"/>
              <w:left w:val="nil"/>
              <w:bottom w:val="single" w:sz="4" w:space="0" w:color="auto"/>
              <w:right w:val="single" w:sz="4" w:space="0" w:color="auto"/>
            </w:tcBorders>
            <w:shd w:val="clear" w:color="auto" w:fill="FFFFFF"/>
            <w:vAlign w:val="center"/>
            <w:hideMark/>
          </w:tcPr>
          <w:p w14:paraId="121A44C2" w14:textId="77777777" w:rsidR="000F4203" w:rsidRPr="0051288B" w:rsidRDefault="000F4203" w:rsidP="000F4203">
            <w:pPr>
              <w:spacing w:line="256" w:lineRule="auto"/>
              <w:jc w:val="center"/>
              <w:rPr>
                <w:sz w:val="16"/>
                <w:szCs w:val="16"/>
              </w:rPr>
            </w:pPr>
            <w:r w:rsidRPr="0051288B">
              <w:rPr>
                <w:color w:val="010000"/>
                <w:sz w:val="16"/>
                <w:szCs w:val="16"/>
              </w:rPr>
              <w:t>2009</w:t>
            </w:r>
          </w:p>
        </w:tc>
        <w:tc>
          <w:tcPr>
            <w:tcW w:w="2663" w:type="dxa"/>
            <w:tcBorders>
              <w:top w:val="nil"/>
              <w:left w:val="nil"/>
              <w:bottom w:val="single" w:sz="4" w:space="0" w:color="auto"/>
              <w:right w:val="single" w:sz="4" w:space="0" w:color="auto"/>
            </w:tcBorders>
            <w:shd w:val="clear" w:color="auto" w:fill="FFFFFF"/>
            <w:vAlign w:val="center"/>
            <w:hideMark/>
          </w:tcPr>
          <w:p w14:paraId="14CC7084" w14:textId="77777777" w:rsidR="000F4203" w:rsidRPr="0051288B" w:rsidRDefault="000F4203" w:rsidP="000F4203">
            <w:pPr>
              <w:spacing w:line="256" w:lineRule="auto"/>
              <w:jc w:val="center"/>
              <w:rPr>
                <w:sz w:val="16"/>
                <w:szCs w:val="16"/>
              </w:rPr>
            </w:pPr>
            <w:r w:rsidRPr="0051288B">
              <w:rPr>
                <w:color w:val="010000"/>
                <w:sz w:val="16"/>
                <w:szCs w:val="16"/>
              </w:rPr>
              <w:t>1</w:t>
            </w:r>
          </w:p>
        </w:tc>
      </w:tr>
      <w:tr w:rsidR="000F4203" w:rsidRPr="0051288B" w14:paraId="39258C5D"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1ACD533B" w14:textId="77777777" w:rsidR="000F4203" w:rsidRPr="0051288B" w:rsidRDefault="000F4203" w:rsidP="000F4203">
            <w:pPr>
              <w:spacing w:line="256" w:lineRule="auto"/>
              <w:jc w:val="right"/>
              <w:rPr>
                <w:color w:val="010000"/>
                <w:sz w:val="16"/>
                <w:szCs w:val="16"/>
              </w:rPr>
            </w:pPr>
            <w:r w:rsidRPr="0051288B">
              <w:rPr>
                <w:color w:val="010000"/>
                <w:sz w:val="16"/>
                <w:szCs w:val="16"/>
              </w:rPr>
              <w:t>280</w:t>
            </w:r>
          </w:p>
        </w:tc>
        <w:tc>
          <w:tcPr>
            <w:tcW w:w="1866" w:type="dxa"/>
            <w:tcBorders>
              <w:top w:val="nil"/>
              <w:left w:val="nil"/>
              <w:bottom w:val="single" w:sz="4" w:space="0" w:color="auto"/>
              <w:right w:val="single" w:sz="4" w:space="0" w:color="auto"/>
            </w:tcBorders>
            <w:shd w:val="clear" w:color="auto" w:fill="FFFFFF"/>
            <w:vAlign w:val="center"/>
            <w:hideMark/>
          </w:tcPr>
          <w:p w14:paraId="51FEC3D2" w14:textId="77777777" w:rsidR="000F4203" w:rsidRPr="0051288B" w:rsidRDefault="000F4203" w:rsidP="000F4203">
            <w:pPr>
              <w:spacing w:line="256" w:lineRule="auto"/>
              <w:jc w:val="both"/>
              <w:rPr>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35AB2169" w14:textId="77777777" w:rsidR="000F4203" w:rsidRPr="0051288B" w:rsidRDefault="000F4203" w:rsidP="000F4203">
            <w:pPr>
              <w:spacing w:line="256" w:lineRule="auto"/>
              <w:rPr>
                <w:color w:val="010000"/>
                <w:sz w:val="16"/>
                <w:szCs w:val="16"/>
              </w:rPr>
            </w:pPr>
            <w:r w:rsidRPr="0051288B">
              <w:rPr>
                <w:color w:val="010000"/>
                <w:sz w:val="16"/>
                <w:szCs w:val="16"/>
              </w:rPr>
              <w:t>390944</w:t>
            </w:r>
          </w:p>
        </w:tc>
        <w:tc>
          <w:tcPr>
            <w:tcW w:w="1250" w:type="dxa"/>
            <w:tcBorders>
              <w:top w:val="nil"/>
              <w:left w:val="nil"/>
              <w:bottom w:val="single" w:sz="4" w:space="0" w:color="auto"/>
              <w:right w:val="single" w:sz="4" w:space="0" w:color="auto"/>
            </w:tcBorders>
            <w:shd w:val="clear" w:color="auto" w:fill="FFFFFF"/>
            <w:vAlign w:val="center"/>
            <w:hideMark/>
          </w:tcPr>
          <w:p w14:paraId="012D95FC" w14:textId="77777777" w:rsidR="000F4203" w:rsidRPr="0051288B" w:rsidRDefault="000F4203" w:rsidP="000F4203">
            <w:pPr>
              <w:spacing w:line="256" w:lineRule="auto"/>
              <w:jc w:val="center"/>
              <w:rPr>
                <w:sz w:val="16"/>
                <w:szCs w:val="16"/>
              </w:rPr>
            </w:pPr>
            <w:r w:rsidRPr="0051288B">
              <w:rPr>
                <w:color w:val="010000"/>
                <w:sz w:val="16"/>
                <w:szCs w:val="16"/>
              </w:rPr>
              <w:t>2006</w:t>
            </w:r>
          </w:p>
        </w:tc>
        <w:tc>
          <w:tcPr>
            <w:tcW w:w="2663" w:type="dxa"/>
            <w:tcBorders>
              <w:top w:val="nil"/>
              <w:left w:val="nil"/>
              <w:bottom w:val="single" w:sz="4" w:space="0" w:color="auto"/>
              <w:right w:val="single" w:sz="4" w:space="0" w:color="auto"/>
            </w:tcBorders>
            <w:shd w:val="clear" w:color="auto" w:fill="FFFFFF"/>
            <w:vAlign w:val="center"/>
            <w:hideMark/>
          </w:tcPr>
          <w:p w14:paraId="4CDF9A0C" w14:textId="77777777" w:rsidR="000F4203" w:rsidRPr="0051288B" w:rsidRDefault="000F4203" w:rsidP="000F4203">
            <w:pPr>
              <w:spacing w:line="256" w:lineRule="auto"/>
              <w:jc w:val="center"/>
              <w:rPr>
                <w:sz w:val="16"/>
                <w:szCs w:val="16"/>
              </w:rPr>
            </w:pPr>
            <w:r w:rsidRPr="0051288B">
              <w:rPr>
                <w:color w:val="010000"/>
                <w:sz w:val="16"/>
                <w:szCs w:val="16"/>
              </w:rPr>
              <w:t>1</w:t>
            </w:r>
          </w:p>
        </w:tc>
      </w:tr>
      <w:tr w:rsidR="000F4203" w:rsidRPr="0051288B" w14:paraId="3F3D2366"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70868E18" w14:textId="77777777" w:rsidR="000F4203" w:rsidRPr="0051288B" w:rsidRDefault="000F4203" w:rsidP="000F4203">
            <w:pPr>
              <w:spacing w:line="256" w:lineRule="auto"/>
              <w:jc w:val="right"/>
              <w:rPr>
                <w:color w:val="010000"/>
                <w:sz w:val="16"/>
                <w:szCs w:val="16"/>
              </w:rPr>
            </w:pPr>
            <w:r w:rsidRPr="0051288B">
              <w:rPr>
                <w:color w:val="010000"/>
                <w:sz w:val="16"/>
                <w:szCs w:val="16"/>
              </w:rPr>
              <w:t>281</w:t>
            </w:r>
          </w:p>
        </w:tc>
        <w:tc>
          <w:tcPr>
            <w:tcW w:w="1866" w:type="dxa"/>
            <w:tcBorders>
              <w:top w:val="nil"/>
              <w:left w:val="nil"/>
              <w:bottom w:val="single" w:sz="4" w:space="0" w:color="auto"/>
              <w:right w:val="single" w:sz="4" w:space="0" w:color="auto"/>
            </w:tcBorders>
            <w:shd w:val="clear" w:color="auto" w:fill="FFFFFF"/>
            <w:vAlign w:val="center"/>
            <w:hideMark/>
          </w:tcPr>
          <w:p w14:paraId="75062567" w14:textId="77777777" w:rsidR="000F4203" w:rsidRPr="0051288B" w:rsidRDefault="000F4203" w:rsidP="000F4203">
            <w:pPr>
              <w:spacing w:line="256" w:lineRule="auto"/>
              <w:jc w:val="both"/>
              <w:rPr>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07D5D5D6" w14:textId="77777777" w:rsidR="000F4203" w:rsidRPr="0051288B" w:rsidRDefault="000F4203" w:rsidP="000F4203">
            <w:pPr>
              <w:spacing w:line="256" w:lineRule="auto"/>
              <w:rPr>
                <w:color w:val="010000"/>
                <w:sz w:val="16"/>
                <w:szCs w:val="16"/>
              </w:rPr>
            </w:pPr>
            <w:r w:rsidRPr="0051288B">
              <w:rPr>
                <w:color w:val="010000"/>
                <w:sz w:val="16"/>
                <w:szCs w:val="16"/>
              </w:rPr>
              <w:t>390995</w:t>
            </w:r>
          </w:p>
        </w:tc>
        <w:tc>
          <w:tcPr>
            <w:tcW w:w="1250" w:type="dxa"/>
            <w:tcBorders>
              <w:top w:val="nil"/>
              <w:left w:val="nil"/>
              <w:bottom w:val="single" w:sz="4" w:space="0" w:color="auto"/>
              <w:right w:val="single" w:sz="4" w:space="0" w:color="auto"/>
            </w:tcBorders>
            <w:shd w:val="clear" w:color="auto" w:fill="FFFFFF"/>
            <w:vAlign w:val="center"/>
            <w:hideMark/>
          </w:tcPr>
          <w:p w14:paraId="31791822" w14:textId="77777777" w:rsidR="000F4203" w:rsidRPr="0051288B" w:rsidRDefault="000F4203" w:rsidP="000F4203">
            <w:pPr>
              <w:spacing w:line="256" w:lineRule="auto"/>
              <w:jc w:val="center"/>
              <w:rPr>
                <w:sz w:val="16"/>
                <w:szCs w:val="16"/>
              </w:rPr>
            </w:pPr>
            <w:r w:rsidRPr="0051288B">
              <w:rPr>
                <w:color w:val="010000"/>
                <w:sz w:val="16"/>
                <w:szCs w:val="16"/>
              </w:rPr>
              <w:t>2011</w:t>
            </w:r>
          </w:p>
        </w:tc>
        <w:tc>
          <w:tcPr>
            <w:tcW w:w="2663" w:type="dxa"/>
            <w:tcBorders>
              <w:top w:val="nil"/>
              <w:left w:val="nil"/>
              <w:bottom w:val="single" w:sz="4" w:space="0" w:color="auto"/>
              <w:right w:val="single" w:sz="4" w:space="0" w:color="auto"/>
            </w:tcBorders>
            <w:shd w:val="clear" w:color="auto" w:fill="FFFFFF"/>
            <w:vAlign w:val="center"/>
            <w:hideMark/>
          </w:tcPr>
          <w:p w14:paraId="0D9F9C55" w14:textId="77777777" w:rsidR="000F4203" w:rsidRPr="0051288B" w:rsidRDefault="000F4203" w:rsidP="000F4203">
            <w:pPr>
              <w:spacing w:line="256" w:lineRule="auto"/>
              <w:jc w:val="center"/>
              <w:rPr>
                <w:sz w:val="16"/>
                <w:szCs w:val="16"/>
              </w:rPr>
            </w:pPr>
            <w:r w:rsidRPr="0051288B">
              <w:rPr>
                <w:color w:val="010000"/>
                <w:sz w:val="16"/>
                <w:szCs w:val="16"/>
              </w:rPr>
              <w:t>1</w:t>
            </w:r>
          </w:p>
        </w:tc>
      </w:tr>
      <w:tr w:rsidR="000F4203" w:rsidRPr="0051288B" w14:paraId="70BA4BA6"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2783D493" w14:textId="77777777" w:rsidR="000F4203" w:rsidRPr="0051288B" w:rsidRDefault="000F4203" w:rsidP="000F4203">
            <w:pPr>
              <w:spacing w:line="256" w:lineRule="auto"/>
              <w:jc w:val="right"/>
              <w:rPr>
                <w:color w:val="010000"/>
                <w:sz w:val="16"/>
                <w:szCs w:val="16"/>
              </w:rPr>
            </w:pPr>
            <w:r w:rsidRPr="0051288B">
              <w:rPr>
                <w:color w:val="010000"/>
                <w:sz w:val="16"/>
                <w:szCs w:val="16"/>
              </w:rPr>
              <w:t>282</w:t>
            </w:r>
          </w:p>
        </w:tc>
        <w:tc>
          <w:tcPr>
            <w:tcW w:w="1866" w:type="dxa"/>
            <w:tcBorders>
              <w:top w:val="nil"/>
              <w:left w:val="nil"/>
              <w:bottom w:val="single" w:sz="4" w:space="0" w:color="auto"/>
              <w:right w:val="single" w:sz="4" w:space="0" w:color="auto"/>
            </w:tcBorders>
            <w:shd w:val="clear" w:color="auto" w:fill="FFFFFF"/>
            <w:vAlign w:val="center"/>
            <w:hideMark/>
          </w:tcPr>
          <w:p w14:paraId="077EE10D" w14:textId="77777777" w:rsidR="000F4203" w:rsidRPr="0051288B" w:rsidRDefault="000F4203" w:rsidP="000F4203">
            <w:pPr>
              <w:spacing w:line="256" w:lineRule="auto"/>
              <w:jc w:val="both"/>
              <w:rPr>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298C5470" w14:textId="77777777" w:rsidR="000F4203" w:rsidRPr="0051288B" w:rsidRDefault="000F4203" w:rsidP="000F4203">
            <w:pPr>
              <w:spacing w:line="256" w:lineRule="auto"/>
              <w:rPr>
                <w:color w:val="010000"/>
                <w:sz w:val="16"/>
                <w:szCs w:val="16"/>
              </w:rPr>
            </w:pPr>
            <w:r w:rsidRPr="0051288B">
              <w:rPr>
                <w:color w:val="010000"/>
                <w:sz w:val="16"/>
                <w:szCs w:val="16"/>
              </w:rPr>
              <w:t>390945</w:t>
            </w:r>
          </w:p>
        </w:tc>
        <w:tc>
          <w:tcPr>
            <w:tcW w:w="1250" w:type="dxa"/>
            <w:tcBorders>
              <w:top w:val="nil"/>
              <w:left w:val="nil"/>
              <w:bottom w:val="single" w:sz="4" w:space="0" w:color="auto"/>
              <w:right w:val="single" w:sz="4" w:space="0" w:color="auto"/>
            </w:tcBorders>
            <w:shd w:val="clear" w:color="auto" w:fill="FFFFFF"/>
            <w:vAlign w:val="center"/>
            <w:hideMark/>
          </w:tcPr>
          <w:p w14:paraId="079026AE" w14:textId="77777777" w:rsidR="000F4203" w:rsidRPr="0051288B" w:rsidRDefault="000F4203" w:rsidP="000F4203">
            <w:pPr>
              <w:spacing w:line="256" w:lineRule="auto"/>
              <w:jc w:val="center"/>
              <w:rPr>
                <w:sz w:val="16"/>
                <w:szCs w:val="16"/>
              </w:rPr>
            </w:pPr>
            <w:r w:rsidRPr="0051288B">
              <w:rPr>
                <w:color w:val="010000"/>
                <w:sz w:val="16"/>
                <w:szCs w:val="16"/>
              </w:rPr>
              <w:t>2010</w:t>
            </w:r>
          </w:p>
        </w:tc>
        <w:tc>
          <w:tcPr>
            <w:tcW w:w="2663" w:type="dxa"/>
            <w:tcBorders>
              <w:top w:val="nil"/>
              <w:left w:val="nil"/>
              <w:bottom w:val="single" w:sz="4" w:space="0" w:color="auto"/>
              <w:right w:val="single" w:sz="4" w:space="0" w:color="auto"/>
            </w:tcBorders>
            <w:shd w:val="clear" w:color="auto" w:fill="FFFFFF"/>
            <w:vAlign w:val="center"/>
            <w:hideMark/>
          </w:tcPr>
          <w:p w14:paraId="40289A75" w14:textId="77777777" w:rsidR="000F4203" w:rsidRPr="0051288B" w:rsidRDefault="000F4203" w:rsidP="000F4203">
            <w:pPr>
              <w:spacing w:line="256" w:lineRule="auto"/>
              <w:jc w:val="center"/>
              <w:rPr>
                <w:sz w:val="16"/>
                <w:szCs w:val="16"/>
              </w:rPr>
            </w:pPr>
            <w:r w:rsidRPr="0051288B">
              <w:rPr>
                <w:color w:val="010000"/>
                <w:sz w:val="16"/>
                <w:szCs w:val="16"/>
              </w:rPr>
              <w:t>1</w:t>
            </w:r>
          </w:p>
        </w:tc>
      </w:tr>
      <w:tr w:rsidR="000F4203" w:rsidRPr="0051288B" w14:paraId="4C1F61A9"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35F514A5" w14:textId="77777777" w:rsidR="000F4203" w:rsidRPr="0051288B" w:rsidRDefault="000F4203" w:rsidP="000F4203">
            <w:pPr>
              <w:spacing w:line="256" w:lineRule="auto"/>
              <w:jc w:val="right"/>
              <w:rPr>
                <w:color w:val="010000"/>
                <w:sz w:val="16"/>
                <w:szCs w:val="16"/>
              </w:rPr>
            </w:pPr>
            <w:r w:rsidRPr="0051288B">
              <w:rPr>
                <w:color w:val="010000"/>
                <w:sz w:val="16"/>
                <w:szCs w:val="16"/>
              </w:rPr>
              <w:t>283</w:t>
            </w:r>
          </w:p>
        </w:tc>
        <w:tc>
          <w:tcPr>
            <w:tcW w:w="1866" w:type="dxa"/>
            <w:tcBorders>
              <w:top w:val="nil"/>
              <w:left w:val="nil"/>
              <w:bottom w:val="single" w:sz="4" w:space="0" w:color="auto"/>
              <w:right w:val="single" w:sz="4" w:space="0" w:color="auto"/>
            </w:tcBorders>
            <w:shd w:val="clear" w:color="auto" w:fill="FFFFFF"/>
            <w:vAlign w:val="center"/>
            <w:hideMark/>
          </w:tcPr>
          <w:p w14:paraId="1625C2CE" w14:textId="77777777" w:rsidR="000F4203" w:rsidRPr="0051288B" w:rsidRDefault="000F4203" w:rsidP="000F4203">
            <w:pPr>
              <w:spacing w:line="256" w:lineRule="auto"/>
              <w:jc w:val="both"/>
              <w:rPr>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41AF098A" w14:textId="77777777" w:rsidR="000F4203" w:rsidRPr="0051288B" w:rsidRDefault="000F4203" w:rsidP="000F4203">
            <w:pPr>
              <w:spacing w:line="256" w:lineRule="auto"/>
              <w:rPr>
                <w:color w:val="010000"/>
                <w:sz w:val="16"/>
                <w:szCs w:val="16"/>
              </w:rPr>
            </w:pPr>
            <w:r w:rsidRPr="0051288B">
              <w:rPr>
                <w:color w:val="010000"/>
                <w:sz w:val="16"/>
                <w:szCs w:val="16"/>
              </w:rPr>
              <w:t>390945</w:t>
            </w:r>
          </w:p>
        </w:tc>
        <w:tc>
          <w:tcPr>
            <w:tcW w:w="1250" w:type="dxa"/>
            <w:tcBorders>
              <w:top w:val="nil"/>
              <w:left w:val="nil"/>
              <w:bottom w:val="single" w:sz="4" w:space="0" w:color="auto"/>
              <w:right w:val="single" w:sz="4" w:space="0" w:color="auto"/>
            </w:tcBorders>
            <w:shd w:val="clear" w:color="auto" w:fill="FFFFFF"/>
            <w:vAlign w:val="center"/>
            <w:hideMark/>
          </w:tcPr>
          <w:p w14:paraId="730DCF84" w14:textId="77777777" w:rsidR="000F4203" w:rsidRPr="0051288B" w:rsidRDefault="000F4203" w:rsidP="000F4203">
            <w:pPr>
              <w:spacing w:line="256" w:lineRule="auto"/>
              <w:jc w:val="center"/>
              <w:rPr>
                <w:sz w:val="16"/>
                <w:szCs w:val="16"/>
              </w:rPr>
            </w:pPr>
            <w:r w:rsidRPr="0051288B">
              <w:rPr>
                <w:color w:val="010000"/>
                <w:sz w:val="16"/>
                <w:szCs w:val="16"/>
              </w:rPr>
              <w:t>2009</w:t>
            </w:r>
          </w:p>
        </w:tc>
        <w:tc>
          <w:tcPr>
            <w:tcW w:w="2663" w:type="dxa"/>
            <w:tcBorders>
              <w:top w:val="nil"/>
              <w:left w:val="nil"/>
              <w:bottom w:val="single" w:sz="4" w:space="0" w:color="auto"/>
              <w:right w:val="single" w:sz="4" w:space="0" w:color="auto"/>
            </w:tcBorders>
            <w:shd w:val="clear" w:color="auto" w:fill="FFFFFF"/>
            <w:vAlign w:val="center"/>
            <w:hideMark/>
          </w:tcPr>
          <w:p w14:paraId="73DEF9BB" w14:textId="77777777" w:rsidR="000F4203" w:rsidRPr="0051288B" w:rsidRDefault="000F4203" w:rsidP="000F4203">
            <w:pPr>
              <w:spacing w:line="256" w:lineRule="auto"/>
              <w:jc w:val="center"/>
              <w:rPr>
                <w:sz w:val="16"/>
                <w:szCs w:val="16"/>
              </w:rPr>
            </w:pPr>
            <w:r w:rsidRPr="0051288B">
              <w:rPr>
                <w:color w:val="010000"/>
                <w:sz w:val="16"/>
                <w:szCs w:val="16"/>
              </w:rPr>
              <w:t>1</w:t>
            </w:r>
          </w:p>
        </w:tc>
      </w:tr>
      <w:tr w:rsidR="000F4203" w:rsidRPr="0051288B" w14:paraId="51D7975A"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6AF26B6E" w14:textId="77777777" w:rsidR="000F4203" w:rsidRPr="0051288B" w:rsidRDefault="000F4203" w:rsidP="000F4203">
            <w:pPr>
              <w:spacing w:line="256" w:lineRule="auto"/>
              <w:jc w:val="right"/>
              <w:rPr>
                <w:color w:val="010000"/>
                <w:sz w:val="16"/>
                <w:szCs w:val="16"/>
              </w:rPr>
            </w:pPr>
            <w:r w:rsidRPr="0051288B">
              <w:rPr>
                <w:color w:val="010000"/>
                <w:sz w:val="16"/>
                <w:szCs w:val="16"/>
              </w:rPr>
              <w:t>284</w:t>
            </w:r>
          </w:p>
        </w:tc>
        <w:tc>
          <w:tcPr>
            <w:tcW w:w="1866" w:type="dxa"/>
            <w:tcBorders>
              <w:top w:val="nil"/>
              <w:left w:val="nil"/>
              <w:bottom w:val="single" w:sz="4" w:space="0" w:color="auto"/>
              <w:right w:val="single" w:sz="4" w:space="0" w:color="auto"/>
            </w:tcBorders>
            <w:shd w:val="clear" w:color="auto" w:fill="FFFFFF"/>
            <w:vAlign w:val="center"/>
            <w:hideMark/>
          </w:tcPr>
          <w:p w14:paraId="71104F66" w14:textId="77777777" w:rsidR="000F4203" w:rsidRPr="0051288B" w:rsidRDefault="000F4203" w:rsidP="000F4203">
            <w:pPr>
              <w:spacing w:line="256" w:lineRule="auto"/>
              <w:jc w:val="both"/>
              <w:rPr>
                <w:sz w:val="16"/>
                <w:szCs w:val="16"/>
              </w:rPr>
            </w:pPr>
            <w:r w:rsidRPr="0051288B">
              <w:rPr>
                <w:color w:val="010000"/>
                <w:sz w:val="16"/>
                <w:szCs w:val="16"/>
              </w:rPr>
              <w:t>ВАЗ</w:t>
            </w:r>
          </w:p>
        </w:tc>
        <w:tc>
          <w:tcPr>
            <w:tcW w:w="1606" w:type="dxa"/>
            <w:tcBorders>
              <w:top w:val="nil"/>
              <w:left w:val="nil"/>
              <w:bottom w:val="single" w:sz="4" w:space="0" w:color="auto"/>
              <w:right w:val="single" w:sz="4" w:space="0" w:color="auto"/>
            </w:tcBorders>
            <w:shd w:val="clear" w:color="auto" w:fill="FFFFFF"/>
            <w:vAlign w:val="center"/>
            <w:hideMark/>
          </w:tcPr>
          <w:p w14:paraId="19C2E063" w14:textId="77777777" w:rsidR="000F4203" w:rsidRPr="0051288B" w:rsidRDefault="000F4203" w:rsidP="000F4203">
            <w:pPr>
              <w:spacing w:line="256" w:lineRule="auto"/>
              <w:rPr>
                <w:color w:val="010000"/>
                <w:sz w:val="16"/>
                <w:szCs w:val="16"/>
              </w:rPr>
            </w:pPr>
            <w:r w:rsidRPr="0051288B">
              <w:rPr>
                <w:color w:val="010000"/>
                <w:sz w:val="16"/>
                <w:szCs w:val="16"/>
              </w:rPr>
              <w:t>232900-0000040-41</w:t>
            </w:r>
          </w:p>
        </w:tc>
        <w:tc>
          <w:tcPr>
            <w:tcW w:w="1250" w:type="dxa"/>
            <w:tcBorders>
              <w:top w:val="nil"/>
              <w:left w:val="nil"/>
              <w:bottom w:val="single" w:sz="4" w:space="0" w:color="auto"/>
              <w:right w:val="single" w:sz="4" w:space="0" w:color="auto"/>
            </w:tcBorders>
            <w:shd w:val="clear" w:color="auto" w:fill="FFFFFF"/>
            <w:vAlign w:val="center"/>
            <w:hideMark/>
          </w:tcPr>
          <w:p w14:paraId="6426F1D5" w14:textId="77777777" w:rsidR="000F4203" w:rsidRPr="0051288B" w:rsidRDefault="000F4203" w:rsidP="000F4203">
            <w:pPr>
              <w:spacing w:line="256" w:lineRule="auto"/>
              <w:jc w:val="center"/>
              <w:rPr>
                <w:sz w:val="16"/>
                <w:szCs w:val="16"/>
              </w:rPr>
            </w:pPr>
            <w:r w:rsidRPr="0051288B">
              <w:rPr>
                <w:color w:val="010000"/>
                <w:sz w:val="16"/>
                <w:szCs w:val="16"/>
              </w:rPr>
              <w:t>2012</w:t>
            </w:r>
          </w:p>
        </w:tc>
        <w:tc>
          <w:tcPr>
            <w:tcW w:w="2663" w:type="dxa"/>
            <w:tcBorders>
              <w:top w:val="nil"/>
              <w:left w:val="nil"/>
              <w:bottom w:val="single" w:sz="4" w:space="0" w:color="auto"/>
              <w:right w:val="single" w:sz="4" w:space="0" w:color="auto"/>
            </w:tcBorders>
            <w:shd w:val="clear" w:color="auto" w:fill="FFFFFF"/>
            <w:vAlign w:val="center"/>
            <w:hideMark/>
          </w:tcPr>
          <w:p w14:paraId="4518573D" w14:textId="77777777" w:rsidR="000F4203" w:rsidRPr="0051288B" w:rsidRDefault="000F4203" w:rsidP="000F4203">
            <w:pPr>
              <w:spacing w:line="256" w:lineRule="auto"/>
              <w:jc w:val="center"/>
              <w:rPr>
                <w:sz w:val="16"/>
                <w:szCs w:val="16"/>
              </w:rPr>
            </w:pPr>
            <w:r w:rsidRPr="0051288B">
              <w:rPr>
                <w:color w:val="010000"/>
                <w:sz w:val="16"/>
                <w:szCs w:val="16"/>
              </w:rPr>
              <w:t>1</w:t>
            </w:r>
          </w:p>
        </w:tc>
      </w:tr>
      <w:tr w:rsidR="000F4203" w:rsidRPr="0051288B" w14:paraId="1BF549A2"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56D62984" w14:textId="77777777" w:rsidR="000F4203" w:rsidRPr="0051288B" w:rsidRDefault="000F4203" w:rsidP="000F4203">
            <w:pPr>
              <w:spacing w:line="256" w:lineRule="auto"/>
              <w:jc w:val="right"/>
              <w:rPr>
                <w:color w:val="010000"/>
                <w:sz w:val="16"/>
                <w:szCs w:val="16"/>
              </w:rPr>
            </w:pPr>
            <w:r w:rsidRPr="0051288B">
              <w:rPr>
                <w:color w:val="010000"/>
                <w:sz w:val="16"/>
                <w:szCs w:val="16"/>
              </w:rPr>
              <w:t>285</w:t>
            </w:r>
          </w:p>
        </w:tc>
        <w:tc>
          <w:tcPr>
            <w:tcW w:w="1866" w:type="dxa"/>
            <w:tcBorders>
              <w:top w:val="nil"/>
              <w:left w:val="nil"/>
              <w:bottom w:val="single" w:sz="4" w:space="0" w:color="auto"/>
              <w:right w:val="single" w:sz="4" w:space="0" w:color="auto"/>
            </w:tcBorders>
            <w:shd w:val="clear" w:color="auto" w:fill="FFFFFF"/>
            <w:noWrap/>
            <w:vAlign w:val="center"/>
            <w:hideMark/>
          </w:tcPr>
          <w:p w14:paraId="71039447" w14:textId="77777777" w:rsidR="000F4203" w:rsidRPr="0051288B" w:rsidRDefault="000F4203" w:rsidP="000F4203">
            <w:pPr>
              <w:spacing w:line="256" w:lineRule="auto"/>
              <w:rPr>
                <w:color w:val="010000"/>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315C5424" w14:textId="77777777" w:rsidR="000F4203" w:rsidRPr="0051288B" w:rsidRDefault="000F4203" w:rsidP="000F4203">
            <w:pPr>
              <w:spacing w:line="256" w:lineRule="auto"/>
              <w:rPr>
                <w:color w:val="010000"/>
                <w:sz w:val="16"/>
                <w:szCs w:val="16"/>
              </w:rPr>
            </w:pPr>
            <w:r w:rsidRPr="0051288B">
              <w:rPr>
                <w:color w:val="010000"/>
                <w:sz w:val="16"/>
                <w:szCs w:val="16"/>
              </w:rPr>
              <w:t>390945</w:t>
            </w:r>
          </w:p>
        </w:tc>
        <w:tc>
          <w:tcPr>
            <w:tcW w:w="1250" w:type="dxa"/>
            <w:tcBorders>
              <w:top w:val="nil"/>
              <w:left w:val="nil"/>
              <w:bottom w:val="single" w:sz="4" w:space="0" w:color="auto"/>
              <w:right w:val="single" w:sz="4" w:space="0" w:color="auto"/>
            </w:tcBorders>
            <w:shd w:val="clear" w:color="auto" w:fill="FFFFFF"/>
            <w:noWrap/>
            <w:vAlign w:val="center"/>
            <w:hideMark/>
          </w:tcPr>
          <w:p w14:paraId="3E14B5BB" w14:textId="77777777" w:rsidR="000F4203" w:rsidRPr="0051288B" w:rsidRDefault="000F4203" w:rsidP="000F4203">
            <w:pPr>
              <w:spacing w:line="256" w:lineRule="auto"/>
              <w:jc w:val="center"/>
              <w:rPr>
                <w:color w:val="010000"/>
                <w:sz w:val="16"/>
                <w:szCs w:val="16"/>
              </w:rPr>
            </w:pPr>
            <w:r w:rsidRPr="0051288B">
              <w:rPr>
                <w:color w:val="010000"/>
                <w:sz w:val="16"/>
                <w:szCs w:val="16"/>
              </w:rPr>
              <w:t>2012</w:t>
            </w:r>
          </w:p>
        </w:tc>
        <w:tc>
          <w:tcPr>
            <w:tcW w:w="2663" w:type="dxa"/>
            <w:tcBorders>
              <w:top w:val="nil"/>
              <w:left w:val="nil"/>
              <w:bottom w:val="single" w:sz="4" w:space="0" w:color="auto"/>
              <w:right w:val="single" w:sz="4" w:space="0" w:color="auto"/>
            </w:tcBorders>
            <w:shd w:val="clear" w:color="auto" w:fill="FFFFFF"/>
            <w:vAlign w:val="center"/>
            <w:hideMark/>
          </w:tcPr>
          <w:p w14:paraId="3B8C99CE" w14:textId="77777777" w:rsidR="000F4203" w:rsidRPr="0051288B" w:rsidRDefault="000F4203" w:rsidP="000F4203">
            <w:pPr>
              <w:spacing w:line="256" w:lineRule="auto"/>
              <w:jc w:val="center"/>
              <w:rPr>
                <w:sz w:val="16"/>
                <w:szCs w:val="16"/>
              </w:rPr>
            </w:pPr>
            <w:r w:rsidRPr="0051288B">
              <w:rPr>
                <w:color w:val="010000"/>
                <w:sz w:val="16"/>
                <w:szCs w:val="16"/>
              </w:rPr>
              <w:t>1</w:t>
            </w:r>
          </w:p>
        </w:tc>
      </w:tr>
      <w:tr w:rsidR="000F4203" w:rsidRPr="0051288B" w14:paraId="52F45973"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2C167E81" w14:textId="77777777" w:rsidR="000F4203" w:rsidRPr="0051288B" w:rsidRDefault="000F4203" w:rsidP="000F4203">
            <w:pPr>
              <w:spacing w:line="256" w:lineRule="auto"/>
              <w:jc w:val="right"/>
              <w:rPr>
                <w:color w:val="010000"/>
                <w:sz w:val="16"/>
                <w:szCs w:val="16"/>
              </w:rPr>
            </w:pPr>
            <w:r w:rsidRPr="0051288B">
              <w:rPr>
                <w:color w:val="010000"/>
                <w:sz w:val="16"/>
                <w:szCs w:val="16"/>
              </w:rPr>
              <w:t>286</w:t>
            </w:r>
          </w:p>
        </w:tc>
        <w:tc>
          <w:tcPr>
            <w:tcW w:w="1866" w:type="dxa"/>
            <w:tcBorders>
              <w:top w:val="nil"/>
              <w:left w:val="nil"/>
              <w:bottom w:val="single" w:sz="4" w:space="0" w:color="auto"/>
              <w:right w:val="single" w:sz="4" w:space="0" w:color="auto"/>
            </w:tcBorders>
            <w:shd w:val="clear" w:color="auto" w:fill="FFFFFF"/>
            <w:vAlign w:val="center"/>
            <w:hideMark/>
          </w:tcPr>
          <w:p w14:paraId="75FFEC9B" w14:textId="77777777" w:rsidR="000F4203" w:rsidRPr="0051288B" w:rsidRDefault="000F4203" w:rsidP="000F4203">
            <w:pPr>
              <w:spacing w:line="256" w:lineRule="auto"/>
              <w:rPr>
                <w:color w:val="010000"/>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shd w:val="clear" w:color="auto" w:fill="FFFFFF"/>
            <w:noWrap/>
            <w:vAlign w:val="center"/>
            <w:hideMark/>
          </w:tcPr>
          <w:p w14:paraId="7624FD07" w14:textId="77777777" w:rsidR="000F4203" w:rsidRPr="0051288B" w:rsidRDefault="000F4203" w:rsidP="000F4203">
            <w:pPr>
              <w:spacing w:line="256" w:lineRule="auto"/>
              <w:rPr>
                <w:color w:val="010000"/>
                <w:sz w:val="16"/>
                <w:szCs w:val="16"/>
              </w:rPr>
            </w:pPr>
            <w:r w:rsidRPr="0051288B">
              <w:rPr>
                <w:color w:val="010000"/>
                <w:sz w:val="16"/>
                <w:szCs w:val="16"/>
              </w:rPr>
              <w:t>390944</w:t>
            </w:r>
          </w:p>
        </w:tc>
        <w:tc>
          <w:tcPr>
            <w:tcW w:w="1250" w:type="dxa"/>
            <w:tcBorders>
              <w:top w:val="nil"/>
              <w:left w:val="nil"/>
              <w:bottom w:val="single" w:sz="4" w:space="0" w:color="auto"/>
              <w:right w:val="single" w:sz="4" w:space="0" w:color="auto"/>
            </w:tcBorders>
            <w:shd w:val="clear" w:color="auto" w:fill="FFFFFF"/>
            <w:vAlign w:val="center"/>
            <w:hideMark/>
          </w:tcPr>
          <w:p w14:paraId="040BE62A" w14:textId="77777777" w:rsidR="000F4203" w:rsidRPr="0051288B" w:rsidRDefault="000F4203" w:rsidP="000F4203">
            <w:pPr>
              <w:spacing w:line="256" w:lineRule="auto"/>
              <w:jc w:val="center"/>
              <w:rPr>
                <w:color w:val="010000"/>
                <w:sz w:val="16"/>
                <w:szCs w:val="16"/>
              </w:rPr>
            </w:pPr>
            <w:r w:rsidRPr="0051288B">
              <w:rPr>
                <w:color w:val="010000"/>
                <w:sz w:val="16"/>
                <w:szCs w:val="16"/>
              </w:rPr>
              <w:t>2007</w:t>
            </w:r>
          </w:p>
        </w:tc>
        <w:tc>
          <w:tcPr>
            <w:tcW w:w="2663" w:type="dxa"/>
            <w:tcBorders>
              <w:top w:val="nil"/>
              <w:left w:val="nil"/>
              <w:bottom w:val="single" w:sz="4" w:space="0" w:color="auto"/>
              <w:right w:val="single" w:sz="4" w:space="0" w:color="auto"/>
            </w:tcBorders>
            <w:shd w:val="clear" w:color="auto" w:fill="FFFFFF"/>
            <w:vAlign w:val="center"/>
            <w:hideMark/>
          </w:tcPr>
          <w:p w14:paraId="57898D08" w14:textId="77777777" w:rsidR="000F4203" w:rsidRPr="0051288B" w:rsidRDefault="000F4203" w:rsidP="000F4203">
            <w:pPr>
              <w:spacing w:line="256" w:lineRule="auto"/>
              <w:jc w:val="center"/>
              <w:rPr>
                <w:sz w:val="16"/>
                <w:szCs w:val="16"/>
              </w:rPr>
            </w:pPr>
            <w:r w:rsidRPr="0051288B">
              <w:rPr>
                <w:color w:val="010000"/>
                <w:sz w:val="16"/>
                <w:szCs w:val="16"/>
              </w:rPr>
              <w:t>1</w:t>
            </w:r>
          </w:p>
        </w:tc>
      </w:tr>
      <w:tr w:rsidR="000F4203" w:rsidRPr="0051288B" w14:paraId="5F566CF4"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0318800D" w14:textId="77777777" w:rsidR="000F4203" w:rsidRPr="0051288B" w:rsidRDefault="000F4203" w:rsidP="000F4203">
            <w:pPr>
              <w:spacing w:line="256" w:lineRule="auto"/>
              <w:jc w:val="right"/>
              <w:rPr>
                <w:color w:val="010000"/>
                <w:sz w:val="16"/>
                <w:szCs w:val="16"/>
              </w:rPr>
            </w:pPr>
            <w:r w:rsidRPr="0051288B">
              <w:rPr>
                <w:color w:val="010000"/>
                <w:sz w:val="16"/>
                <w:szCs w:val="16"/>
              </w:rPr>
              <w:t>287</w:t>
            </w:r>
          </w:p>
        </w:tc>
        <w:tc>
          <w:tcPr>
            <w:tcW w:w="1866" w:type="dxa"/>
            <w:tcBorders>
              <w:top w:val="nil"/>
              <w:left w:val="nil"/>
              <w:bottom w:val="single" w:sz="4" w:space="0" w:color="auto"/>
              <w:right w:val="single" w:sz="4" w:space="0" w:color="auto"/>
            </w:tcBorders>
            <w:shd w:val="clear" w:color="auto" w:fill="FFFFFF"/>
            <w:noWrap/>
            <w:vAlign w:val="center"/>
            <w:hideMark/>
          </w:tcPr>
          <w:p w14:paraId="5DF51C15" w14:textId="77777777" w:rsidR="000F4203" w:rsidRPr="0051288B" w:rsidRDefault="000F4203" w:rsidP="000F4203">
            <w:pPr>
              <w:spacing w:line="256" w:lineRule="auto"/>
              <w:rPr>
                <w:color w:val="010000"/>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1F4335AA" w14:textId="77777777" w:rsidR="000F4203" w:rsidRPr="0051288B" w:rsidRDefault="000F4203" w:rsidP="000F4203">
            <w:pPr>
              <w:spacing w:line="256" w:lineRule="auto"/>
              <w:rPr>
                <w:color w:val="010000"/>
                <w:sz w:val="16"/>
                <w:szCs w:val="16"/>
              </w:rPr>
            </w:pPr>
            <w:r w:rsidRPr="0051288B">
              <w:rPr>
                <w:color w:val="010000"/>
                <w:sz w:val="16"/>
                <w:szCs w:val="16"/>
              </w:rPr>
              <w:t>390994</w:t>
            </w:r>
          </w:p>
        </w:tc>
        <w:tc>
          <w:tcPr>
            <w:tcW w:w="1250" w:type="dxa"/>
            <w:tcBorders>
              <w:top w:val="nil"/>
              <w:left w:val="nil"/>
              <w:bottom w:val="single" w:sz="4" w:space="0" w:color="auto"/>
              <w:right w:val="single" w:sz="4" w:space="0" w:color="auto"/>
            </w:tcBorders>
            <w:shd w:val="clear" w:color="auto" w:fill="FFFFFF"/>
            <w:noWrap/>
            <w:vAlign w:val="center"/>
            <w:hideMark/>
          </w:tcPr>
          <w:p w14:paraId="706E71AD" w14:textId="77777777" w:rsidR="000F4203" w:rsidRPr="0051288B" w:rsidRDefault="000F4203" w:rsidP="000F4203">
            <w:pPr>
              <w:spacing w:line="256" w:lineRule="auto"/>
              <w:jc w:val="center"/>
              <w:rPr>
                <w:color w:val="010000"/>
                <w:sz w:val="16"/>
                <w:szCs w:val="16"/>
              </w:rPr>
            </w:pPr>
            <w:r w:rsidRPr="0051288B">
              <w:rPr>
                <w:color w:val="010000"/>
                <w:sz w:val="16"/>
                <w:szCs w:val="16"/>
              </w:rPr>
              <w:t>2007</w:t>
            </w:r>
          </w:p>
        </w:tc>
        <w:tc>
          <w:tcPr>
            <w:tcW w:w="2663" w:type="dxa"/>
            <w:tcBorders>
              <w:top w:val="nil"/>
              <w:left w:val="nil"/>
              <w:bottom w:val="single" w:sz="4" w:space="0" w:color="auto"/>
              <w:right w:val="single" w:sz="4" w:space="0" w:color="auto"/>
            </w:tcBorders>
            <w:shd w:val="clear" w:color="auto" w:fill="FFFFFF"/>
            <w:vAlign w:val="center"/>
            <w:hideMark/>
          </w:tcPr>
          <w:p w14:paraId="580BFF85" w14:textId="77777777" w:rsidR="000F4203" w:rsidRPr="0051288B" w:rsidRDefault="000F4203" w:rsidP="000F4203">
            <w:pPr>
              <w:spacing w:line="256" w:lineRule="auto"/>
              <w:jc w:val="center"/>
              <w:rPr>
                <w:sz w:val="16"/>
                <w:szCs w:val="16"/>
              </w:rPr>
            </w:pPr>
            <w:r w:rsidRPr="0051288B">
              <w:rPr>
                <w:color w:val="010000"/>
                <w:sz w:val="16"/>
                <w:szCs w:val="16"/>
              </w:rPr>
              <w:t>1</w:t>
            </w:r>
          </w:p>
        </w:tc>
      </w:tr>
      <w:tr w:rsidR="000F4203" w:rsidRPr="0051288B" w14:paraId="480E02DC"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119EAC1A" w14:textId="77777777" w:rsidR="000F4203" w:rsidRPr="0051288B" w:rsidRDefault="000F4203" w:rsidP="000F4203">
            <w:pPr>
              <w:spacing w:line="256" w:lineRule="auto"/>
              <w:jc w:val="right"/>
              <w:rPr>
                <w:color w:val="010000"/>
                <w:sz w:val="16"/>
                <w:szCs w:val="16"/>
              </w:rPr>
            </w:pPr>
            <w:r w:rsidRPr="0051288B">
              <w:rPr>
                <w:color w:val="010000"/>
                <w:sz w:val="16"/>
                <w:szCs w:val="16"/>
              </w:rPr>
              <w:t>288</w:t>
            </w:r>
          </w:p>
        </w:tc>
        <w:tc>
          <w:tcPr>
            <w:tcW w:w="1866" w:type="dxa"/>
            <w:tcBorders>
              <w:top w:val="nil"/>
              <w:left w:val="nil"/>
              <w:bottom w:val="single" w:sz="4" w:space="0" w:color="auto"/>
              <w:right w:val="single" w:sz="4" w:space="0" w:color="auto"/>
            </w:tcBorders>
            <w:shd w:val="clear" w:color="auto" w:fill="FFFFFF"/>
            <w:noWrap/>
            <w:vAlign w:val="center"/>
            <w:hideMark/>
          </w:tcPr>
          <w:p w14:paraId="0F3D24A9" w14:textId="77777777" w:rsidR="000F4203" w:rsidRPr="0051288B" w:rsidRDefault="000F4203" w:rsidP="000F4203">
            <w:pPr>
              <w:spacing w:line="256" w:lineRule="auto"/>
              <w:rPr>
                <w:color w:val="010000"/>
                <w:sz w:val="16"/>
                <w:szCs w:val="16"/>
              </w:rPr>
            </w:pPr>
            <w:r w:rsidRPr="0051288B">
              <w:rPr>
                <w:color w:val="010000"/>
                <w:sz w:val="16"/>
                <w:szCs w:val="16"/>
              </w:rPr>
              <w:t>ВАЗ</w:t>
            </w:r>
          </w:p>
        </w:tc>
        <w:tc>
          <w:tcPr>
            <w:tcW w:w="1606" w:type="dxa"/>
            <w:tcBorders>
              <w:top w:val="nil"/>
              <w:left w:val="nil"/>
              <w:bottom w:val="single" w:sz="4" w:space="0" w:color="auto"/>
              <w:right w:val="single" w:sz="4" w:space="0" w:color="auto"/>
            </w:tcBorders>
            <w:shd w:val="clear" w:color="auto" w:fill="FFFFFF"/>
            <w:vAlign w:val="center"/>
            <w:hideMark/>
          </w:tcPr>
          <w:p w14:paraId="37B41840" w14:textId="77777777" w:rsidR="000F4203" w:rsidRPr="0051288B" w:rsidRDefault="000F4203" w:rsidP="000F4203">
            <w:pPr>
              <w:spacing w:line="256" w:lineRule="auto"/>
              <w:rPr>
                <w:color w:val="010000"/>
                <w:sz w:val="16"/>
                <w:szCs w:val="16"/>
              </w:rPr>
            </w:pPr>
            <w:r w:rsidRPr="0051288B">
              <w:rPr>
                <w:color w:val="010000"/>
                <w:sz w:val="16"/>
                <w:szCs w:val="16"/>
              </w:rPr>
              <w:t>232900-0000040-41</w:t>
            </w:r>
          </w:p>
        </w:tc>
        <w:tc>
          <w:tcPr>
            <w:tcW w:w="1250" w:type="dxa"/>
            <w:tcBorders>
              <w:top w:val="nil"/>
              <w:left w:val="nil"/>
              <w:bottom w:val="single" w:sz="4" w:space="0" w:color="auto"/>
              <w:right w:val="single" w:sz="4" w:space="0" w:color="auto"/>
            </w:tcBorders>
            <w:shd w:val="clear" w:color="auto" w:fill="FFFFFF"/>
            <w:noWrap/>
            <w:vAlign w:val="center"/>
            <w:hideMark/>
          </w:tcPr>
          <w:p w14:paraId="13131337" w14:textId="77777777" w:rsidR="000F4203" w:rsidRPr="0051288B" w:rsidRDefault="000F4203" w:rsidP="000F4203">
            <w:pPr>
              <w:spacing w:line="256" w:lineRule="auto"/>
              <w:jc w:val="center"/>
              <w:rPr>
                <w:color w:val="010000"/>
                <w:sz w:val="16"/>
                <w:szCs w:val="16"/>
              </w:rPr>
            </w:pPr>
            <w:r w:rsidRPr="0051288B">
              <w:rPr>
                <w:color w:val="010000"/>
                <w:sz w:val="16"/>
                <w:szCs w:val="16"/>
              </w:rPr>
              <w:t>2012</w:t>
            </w:r>
          </w:p>
        </w:tc>
        <w:tc>
          <w:tcPr>
            <w:tcW w:w="2663" w:type="dxa"/>
            <w:tcBorders>
              <w:top w:val="nil"/>
              <w:left w:val="nil"/>
              <w:bottom w:val="single" w:sz="4" w:space="0" w:color="auto"/>
              <w:right w:val="single" w:sz="4" w:space="0" w:color="auto"/>
            </w:tcBorders>
            <w:shd w:val="clear" w:color="auto" w:fill="FFFFFF"/>
            <w:vAlign w:val="center"/>
            <w:hideMark/>
          </w:tcPr>
          <w:p w14:paraId="5DD4CECA" w14:textId="77777777" w:rsidR="000F4203" w:rsidRPr="0051288B" w:rsidRDefault="000F4203" w:rsidP="000F4203">
            <w:pPr>
              <w:spacing w:line="256" w:lineRule="auto"/>
              <w:jc w:val="center"/>
              <w:rPr>
                <w:sz w:val="16"/>
                <w:szCs w:val="16"/>
              </w:rPr>
            </w:pPr>
            <w:r w:rsidRPr="0051288B">
              <w:rPr>
                <w:color w:val="010000"/>
                <w:sz w:val="16"/>
                <w:szCs w:val="16"/>
              </w:rPr>
              <w:t>1</w:t>
            </w:r>
          </w:p>
        </w:tc>
      </w:tr>
      <w:tr w:rsidR="000F4203" w:rsidRPr="0051288B" w14:paraId="5FCBE6EC"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5C9085D7" w14:textId="77777777" w:rsidR="000F4203" w:rsidRPr="0051288B" w:rsidRDefault="000F4203" w:rsidP="000F4203">
            <w:pPr>
              <w:spacing w:line="256" w:lineRule="auto"/>
              <w:jc w:val="right"/>
              <w:rPr>
                <w:color w:val="010000"/>
                <w:sz w:val="16"/>
                <w:szCs w:val="16"/>
              </w:rPr>
            </w:pPr>
            <w:r w:rsidRPr="0051288B">
              <w:rPr>
                <w:color w:val="010000"/>
                <w:sz w:val="16"/>
                <w:szCs w:val="16"/>
              </w:rPr>
              <w:t>289</w:t>
            </w:r>
          </w:p>
        </w:tc>
        <w:tc>
          <w:tcPr>
            <w:tcW w:w="1866" w:type="dxa"/>
            <w:tcBorders>
              <w:top w:val="nil"/>
              <w:left w:val="nil"/>
              <w:bottom w:val="single" w:sz="4" w:space="0" w:color="auto"/>
              <w:right w:val="single" w:sz="4" w:space="0" w:color="auto"/>
            </w:tcBorders>
            <w:shd w:val="clear" w:color="auto" w:fill="FFFFFF"/>
            <w:noWrap/>
            <w:vAlign w:val="center"/>
            <w:hideMark/>
          </w:tcPr>
          <w:p w14:paraId="2F6B73BB" w14:textId="77777777" w:rsidR="000F4203" w:rsidRPr="0051288B" w:rsidRDefault="000F4203" w:rsidP="000F4203">
            <w:pPr>
              <w:spacing w:line="256" w:lineRule="auto"/>
              <w:rPr>
                <w:color w:val="010000"/>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4843929E" w14:textId="77777777" w:rsidR="000F4203" w:rsidRPr="0051288B" w:rsidRDefault="000F4203" w:rsidP="000F4203">
            <w:pPr>
              <w:spacing w:line="256" w:lineRule="auto"/>
              <w:rPr>
                <w:color w:val="010000"/>
                <w:sz w:val="16"/>
                <w:szCs w:val="16"/>
              </w:rPr>
            </w:pPr>
            <w:r w:rsidRPr="0051288B">
              <w:rPr>
                <w:color w:val="010000"/>
                <w:sz w:val="16"/>
                <w:szCs w:val="16"/>
              </w:rPr>
              <w:t>390945</w:t>
            </w:r>
          </w:p>
        </w:tc>
        <w:tc>
          <w:tcPr>
            <w:tcW w:w="1250" w:type="dxa"/>
            <w:tcBorders>
              <w:top w:val="nil"/>
              <w:left w:val="nil"/>
              <w:bottom w:val="single" w:sz="4" w:space="0" w:color="auto"/>
              <w:right w:val="single" w:sz="4" w:space="0" w:color="auto"/>
            </w:tcBorders>
            <w:shd w:val="clear" w:color="auto" w:fill="FFFFFF"/>
            <w:noWrap/>
            <w:vAlign w:val="center"/>
            <w:hideMark/>
          </w:tcPr>
          <w:p w14:paraId="635C8E63" w14:textId="77777777" w:rsidR="000F4203" w:rsidRPr="0051288B" w:rsidRDefault="000F4203" w:rsidP="000F4203">
            <w:pPr>
              <w:spacing w:line="256" w:lineRule="auto"/>
              <w:jc w:val="center"/>
              <w:rPr>
                <w:color w:val="010000"/>
                <w:sz w:val="16"/>
                <w:szCs w:val="16"/>
              </w:rPr>
            </w:pPr>
            <w:r w:rsidRPr="0051288B">
              <w:rPr>
                <w:color w:val="010000"/>
                <w:sz w:val="16"/>
                <w:szCs w:val="16"/>
              </w:rPr>
              <w:t>2009</w:t>
            </w:r>
          </w:p>
        </w:tc>
        <w:tc>
          <w:tcPr>
            <w:tcW w:w="2663" w:type="dxa"/>
            <w:tcBorders>
              <w:top w:val="nil"/>
              <w:left w:val="nil"/>
              <w:bottom w:val="single" w:sz="4" w:space="0" w:color="auto"/>
              <w:right w:val="single" w:sz="4" w:space="0" w:color="auto"/>
            </w:tcBorders>
            <w:shd w:val="clear" w:color="auto" w:fill="FFFFFF"/>
            <w:vAlign w:val="center"/>
            <w:hideMark/>
          </w:tcPr>
          <w:p w14:paraId="70CF67BE" w14:textId="77777777" w:rsidR="000F4203" w:rsidRPr="0051288B" w:rsidRDefault="000F4203" w:rsidP="000F4203">
            <w:pPr>
              <w:spacing w:line="256" w:lineRule="auto"/>
              <w:jc w:val="center"/>
              <w:rPr>
                <w:sz w:val="16"/>
                <w:szCs w:val="16"/>
              </w:rPr>
            </w:pPr>
            <w:r w:rsidRPr="0051288B">
              <w:rPr>
                <w:color w:val="010000"/>
                <w:sz w:val="16"/>
                <w:szCs w:val="16"/>
              </w:rPr>
              <w:t>1</w:t>
            </w:r>
          </w:p>
        </w:tc>
      </w:tr>
      <w:tr w:rsidR="000F4203" w:rsidRPr="0051288B" w14:paraId="7FE52443"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2C66D22A" w14:textId="77777777" w:rsidR="000F4203" w:rsidRPr="0051288B" w:rsidRDefault="000F4203" w:rsidP="000F4203">
            <w:pPr>
              <w:spacing w:line="256" w:lineRule="auto"/>
              <w:jc w:val="right"/>
              <w:rPr>
                <w:color w:val="010000"/>
                <w:sz w:val="16"/>
                <w:szCs w:val="16"/>
              </w:rPr>
            </w:pPr>
            <w:r w:rsidRPr="0051288B">
              <w:rPr>
                <w:color w:val="010000"/>
                <w:sz w:val="16"/>
                <w:szCs w:val="16"/>
              </w:rPr>
              <w:t>290</w:t>
            </w:r>
          </w:p>
        </w:tc>
        <w:tc>
          <w:tcPr>
            <w:tcW w:w="1866" w:type="dxa"/>
            <w:tcBorders>
              <w:top w:val="nil"/>
              <w:left w:val="nil"/>
              <w:bottom w:val="single" w:sz="4" w:space="0" w:color="auto"/>
              <w:right w:val="single" w:sz="4" w:space="0" w:color="auto"/>
            </w:tcBorders>
            <w:shd w:val="clear" w:color="auto" w:fill="FFFFFF"/>
            <w:noWrap/>
            <w:vAlign w:val="center"/>
            <w:hideMark/>
          </w:tcPr>
          <w:p w14:paraId="7F995458" w14:textId="77777777" w:rsidR="000F4203" w:rsidRPr="0051288B" w:rsidRDefault="000F4203" w:rsidP="000F4203">
            <w:pPr>
              <w:spacing w:line="256" w:lineRule="auto"/>
              <w:rPr>
                <w:color w:val="010000"/>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3845B1ED" w14:textId="77777777" w:rsidR="000F4203" w:rsidRPr="0051288B" w:rsidRDefault="000F4203" w:rsidP="000F4203">
            <w:pPr>
              <w:spacing w:line="256" w:lineRule="auto"/>
              <w:rPr>
                <w:color w:val="010000"/>
                <w:sz w:val="16"/>
                <w:szCs w:val="16"/>
              </w:rPr>
            </w:pPr>
            <w:r w:rsidRPr="0051288B">
              <w:rPr>
                <w:color w:val="010000"/>
                <w:sz w:val="16"/>
                <w:szCs w:val="16"/>
              </w:rPr>
              <w:t>390944</w:t>
            </w:r>
          </w:p>
        </w:tc>
        <w:tc>
          <w:tcPr>
            <w:tcW w:w="1250" w:type="dxa"/>
            <w:tcBorders>
              <w:top w:val="nil"/>
              <w:left w:val="nil"/>
              <w:bottom w:val="single" w:sz="4" w:space="0" w:color="auto"/>
              <w:right w:val="single" w:sz="4" w:space="0" w:color="auto"/>
            </w:tcBorders>
            <w:shd w:val="clear" w:color="auto" w:fill="FFFFFF"/>
            <w:noWrap/>
            <w:vAlign w:val="center"/>
            <w:hideMark/>
          </w:tcPr>
          <w:p w14:paraId="64C7919C" w14:textId="77777777" w:rsidR="000F4203" w:rsidRPr="0051288B" w:rsidRDefault="000F4203" w:rsidP="000F4203">
            <w:pPr>
              <w:spacing w:line="256" w:lineRule="auto"/>
              <w:jc w:val="center"/>
              <w:rPr>
                <w:color w:val="010000"/>
                <w:sz w:val="16"/>
                <w:szCs w:val="16"/>
              </w:rPr>
            </w:pPr>
            <w:r w:rsidRPr="0051288B">
              <w:rPr>
                <w:color w:val="010000"/>
                <w:sz w:val="16"/>
                <w:szCs w:val="16"/>
              </w:rPr>
              <w:t>2007</w:t>
            </w:r>
          </w:p>
        </w:tc>
        <w:tc>
          <w:tcPr>
            <w:tcW w:w="2663" w:type="dxa"/>
            <w:tcBorders>
              <w:top w:val="nil"/>
              <w:left w:val="nil"/>
              <w:bottom w:val="single" w:sz="4" w:space="0" w:color="auto"/>
              <w:right w:val="single" w:sz="4" w:space="0" w:color="auto"/>
            </w:tcBorders>
            <w:shd w:val="clear" w:color="auto" w:fill="FFFFFF"/>
            <w:vAlign w:val="center"/>
            <w:hideMark/>
          </w:tcPr>
          <w:p w14:paraId="5729F692" w14:textId="77777777" w:rsidR="000F4203" w:rsidRPr="0051288B" w:rsidRDefault="000F4203" w:rsidP="000F4203">
            <w:pPr>
              <w:spacing w:line="256" w:lineRule="auto"/>
              <w:jc w:val="center"/>
              <w:rPr>
                <w:sz w:val="16"/>
                <w:szCs w:val="16"/>
              </w:rPr>
            </w:pPr>
            <w:r w:rsidRPr="0051288B">
              <w:rPr>
                <w:color w:val="010000"/>
                <w:sz w:val="16"/>
                <w:szCs w:val="16"/>
              </w:rPr>
              <w:t>1</w:t>
            </w:r>
          </w:p>
        </w:tc>
      </w:tr>
      <w:tr w:rsidR="000F4203" w:rsidRPr="0051288B" w14:paraId="27E20C6F"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14AD2DC1" w14:textId="77777777" w:rsidR="000F4203" w:rsidRPr="0051288B" w:rsidRDefault="000F4203" w:rsidP="000F4203">
            <w:pPr>
              <w:spacing w:line="256" w:lineRule="auto"/>
              <w:jc w:val="right"/>
              <w:rPr>
                <w:color w:val="010000"/>
                <w:sz w:val="16"/>
                <w:szCs w:val="16"/>
              </w:rPr>
            </w:pPr>
            <w:r w:rsidRPr="0051288B">
              <w:rPr>
                <w:color w:val="010000"/>
                <w:sz w:val="16"/>
                <w:szCs w:val="16"/>
              </w:rPr>
              <w:t>291</w:t>
            </w:r>
          </w:p>
        </w:tc>
        <w:tc>
          <w:tcPr>
            <w:tcW w:w="1866" w:type="dxa"/>
            <w:tcBorders>
              <w:top w:val="nil"/>
              <w:left w:val="nil"/>
              <w:bottom w:val="single" w:sz="4" w:space="0" w:color="auto"/>
              <w:right w:val="single" w:sz="4" w:space="0" w:color="auto"/>
            </w:tcBorders>
            <w:shd w:val="clear" w:color="auto" w:fill="FFFFFF"/>
            <w:noWrap/>
            <w:vAlign w:val="center"/>
            <w:hideMark/>
          </w:tcPr>
          <w:p w14:paraId="52C11210" w14:textId="77777777" w:rsidR="000F4203" w:rsidRPr="0051288B" w:rsidRDefault="000F4203" w:rsidP="000F4203">
            <w:pPr>
              <w:spacing w:line="256" w:lineRule="auto"/>
              <w:rPr>
                <w:color w:val="010000"/>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53DEDE8E" w14:textId="77777777" w:rsidR="000F4203" w:rsidRPr="0051288B" w:rsidRDefault="000F4203" w:rsidP="000F4203">
            <w:pPr>
              <w:spacing w:line="256" w:lineRule="auto"/>
              <w:rPr>
                <w:color w:val="010000"/>
                <w:sz w:val="16"/>
                <w:szCs w:val="16"/>
              </w:rPr>
            </w:pPr>
            <w:r w:rsidRPr="0051288B">
              <w:rPr>
                <w:color w:val="010000"/>
                <w:sz w:val="16"/>
                <w:szCs w:val="16"/>
              </w:rPr>
              <w:t>390945</w:t>
            </w:r>
          </w:p>
        </w:tc>
        <w:tc>
          <w:tcPr>
            <w:tcW w:w="1250" w:type="dxa"/>
            <w:tcBorders>
              <w:top w:val="nil"/>
              <w:left w:val="nil"/>
              <w:bottom w:val="single" w:sz="4" w:space="0" w:color="auto"/>
              <w:right w:val="single" w:sz="4" w:space="0" w:color="auto"/>
            </w:tcBorders>
            <w:shd w:val="clear" w:color="auto" w:fill="FFFFFF"/>
            <w:noWrap/>
            <w:vAlign w:val="center"/>
            <w:hideMark/>
          </w:tcPr>
          <w:p w14:paraId="280CD942" w14:textId="77777777" w:rsidR="000F4203" w:rsidRPr="0051288B" w:rsidRDefault="000F4203" w:rsidP="000F4203">
            <w:pPr>
              <w:spacing w:line="256" w:lineRule="auto"/>
              <w:jc w:val="center"/>
              <w:rPr>
                <w:color w:val="010000"/>
                <w:sz w:val="16"/>
                <w:szCs w:val="16"/>
              </w:rPr>
            </w:pPr>
            <w:r w:rsidRPr="0051288B">
              <w:rPr>
                <w:color w:val="010000"/>
                <w:sz w:val="16"/>
                <w:szCs w:val="16"/>
              </w:rPr>
              <w:t>2012</w:t>
            </w:r>
          </w:p>
        </w:tc>
        <w:tc>
          <w:tcPr>
            <w:tcW w:w="2663" w:type="dxa"/>
            <w:tcBorders>
              <w:top w:val="nil"/>
              <w:left w:val="nil"/>
              <w:bottom w:val="single" w:sz="4" w:space="0" w:color="auto"/>
              <w:right w:val="single" w:sz="4" w:space="0" w:color="auto"/>
            </w:tcBorders>
            <w:shd w:val="clear" w:color="auto" w:fill="FFFFFF"/>
            <w:vAlign w:val="center"/>
            <w:hideMark/>
          </w:tcPr>
          <w:p w14:paraId="0FF7937E" w14:textId="77777777" w:rsidR="000F4203" w:rsidRPr="0051288B" w:rsidRDefault="000F4203" w:rsidP="000F4203">
            <w:pPr>
              <w:spacing w:line="256" w:lineRule="auto"/>
              <w:jc w:val="center"/>
              <w:rPr>
                <w:sz w:val="16"/>
                <w:szCs w:val="16"/>
              </w:rPr>
            </w:pPr>
            <w:r w:rsidRPr="0051288B">
              <w:rPr>
                <w:color w:val="010000"/>
                <w:sz w:val="16"/>
                <w:szCs w:val="16"/>
              </w:rPr>
              <w:t>1</w:t>
            </w:r>
          </w:p>
        </w:tc>
      </w:tr>
      <w:tr w:rsidR="000F4203" w:rsidRPr="0051288B" w14:paraId="149ACBDC"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2603D8FD" w14:textId="77777777" w:rsidR="000F4203" w:rsidRPr="0051288B" w:rsidRDefault="000F4203" w:rsidP="000F4203">
            <w:pPr>
              <w:spacing w:line="256" w:lineRule="auto"/>
              <w:jc w:val="right"/>
              <w:rPr>
                <w:color w:val="010000"/>
                <w:sz w:val="16"/>
                <w:szCs w:val="16"/>
              </w:rPr>
            </w:pPr>
            <w:r w:rsidRPr="0051288B">
              <w:rPr>
                <w:color w:val="010000"/>
                <w:sz w:val="16"/>
                <w:szCs w:val="16"/>
              </w:rPr>
              <w:t>292</w:t>
            </w:r>
          </w:p>
        </w:tc>
        <w:tc>
          <w:tcPr>
            <w:tcW w:w="1866" w:type="dxa"/>
            <w:tcBorders>
              <w:top w:val="nil"/>
              <w:left w:val="nil"/>
              <w:bottom w:val="single" w:sz="4" w:space="0" w:color="auto"/>
              <w:right w:val="single" w:sz="4" w:space="0" w:color="auto"/>
            </w:tcBorders>
            <w:shd w:val="clear" w:color="auto" w:fill="FFFFFF"/>
            <w:noWrap/>
            <w:vAlign w:val="center"/>
            <w:hideMark/>
          </w:tcPr>
          <w:p w14:paraId="7CA83381" w14:textId="77777777" w:rsidR="000F4203" w:rsidRPr="0051288B" w:rsidRDefault="000F4203" w:rsidP="000F4203">
            <w:pPr>
              <w:spacing w:line="256" w:lineRule="auto"/>
              <w:rPr>
                <w:color w:val="010000"/>
                <w:sz w:val="16"/>
                <w:szCs w:val="16"/>
              </w:rPr>
            </w:pPr>
            <w:r w:rsidRPr="0051288B">
              <w:rPr>
                <w:color w:val="010000"/>
                <w:sz w:val="16"/>
                <w:szCs w:val="16"/>
              </w:rPr>
              <w:t>LADA 4x4</w:t>
            </w:r>
          </w:p>
        </w:tc>
        <w:tc>
          <w:tcPr>
            <w:tcW w:w="1606" w:type="dxa"/>
            <w:tcBorders>
              <w:top w:val="nil"/>
              <w:left w:val="nil"/>
              <w:bottom w:val="single" w:sz="4" w:space="0" w:color="auto"/>
              <w:right w:val="single" w:sz="4" w:space="0" w:color="auto"/>
            </w:tcBorders>
            <w:shd w:val="clear" w:color="auto" w:fill="FFFFFF"/>
            <w:vAlign w:val="center"/>
            <w:hideMark/>
          </w:tcPr>
          <w:p w14:paraId="5BCCD4A5" w14:textId="77777777" w:rsidR="000F4203" w:rsidRPr="0051288B" w:rsidRDefault="000F4203" w:rsidP="000F4203">
            <w:pPr>
              <w:spacing w:line="256" w:lineRule="auto"/>
              <w:rPr>
                <w:color w:val="010000"/>
                <w:sz w:val="16"/>
                <w:szCs w:val="16"/>
              </w:rPr>
            </w:pPr>
            <w:r w:rsidRPr="0051288B">
              <w:rPr>
                <w:color w:val="010000"/>
                <w:sz w:val="16"/>
                <w:szCs w:val="16"/>
              </w:rPr>
              <w:t>213100</w:t>
            </w:r>
          </w:p>
        </w:tc>
        <w:tc>
          <w:tcPr>
            <w:tcW w:w="1250" w:type="dxa"/>
            <w:tcBorders>
              <w:top w:val="nil"/>
              <w:left w:val="nil"/>
              <w:bottom w:val="single" w:sz="4" w:space="0" w:color="auto"/>
              <w:right w:val="single" w:sz="4" w:space="0" w:color="auto"/>
            </w:tcBorders>
            <w:shd w:val="clear" w:color="auto" w:fill="FFFFFF"/>
            <w:noWrap/>
            <w:vAlign w:val="center"/>
            <w:hideMark/>
          </w:tcPr>
          <w:p w14:paraId="5C06B6A6" w14:textId="77777777" w:rsidR="000F4203" w:rsidRPr="0051288B" w:rsidRDefault="000F4203" w:rsidP="000F4203">
            <w:pPr>
              <w:spacing w:line="256" w:lineRule="auto"/>
              <w:jc w:val="center"/>
              <w:rPr>
                <w:color w:val="010000"/>
                <w:sz w:val="16"/>
                <w:szCs w:val="16"/>
              </w:rPr>
            </w:pPr>
            <w:r w:rsidRPr="0051288B">
              <w:rPr>
                <w:color w:val="010000"/>
                <w:sz w:val="16"/>
                <w:szCs w:val="16"/>
              </w:rPr>
              <w:t>2011</w:t>
            </w:r>
          </w:p>
        </w:tc>
        <w:tc>
          <w:tcPr>
            <w:tcW w:w="2663" w:type="dxa"/>
            <w:tcBorders>
              <w:top w:val="nil"/>
              <w:left w:val="nil"/>
              <w:bottom w:val="single" w:sz="4" w:space="0" w:color="auto"/>
              <w:right w:val="single" w:sz="4" w:space="0" w:color="auto"/>
            </w:tcBorders>
            <w:shd w:val="clear" w:color="auto" w:fill="FFFFFF"/>
            <w:vAlign w:val="center"/>
            <w:hideMark/>
          </w:tcPr>
          <w:p w14:paraId="0899F00D" w14:textId="77777777" w:rsidR="000F4203" w:rsidRPr="0051288B" w:rsidRDefault="000F4203" w:rsidP="000F4203">
            <w:pPr>
              <w:spacing w:line="256" w:lineRule="auto"/>
              <w:jc w:val="center"/>
              <w:rPr>
                <w:sz w:val="16"/>
                <w:szCs w:val="16"/>
              </w:rPr>
            </w:pPr>
            <w:r w:rsidRPr="0051288B">
              <w:rPr>
                <w:color w:val="010000"/>
                <w:sz w:val="16"/>
                <w:szCs w:val="16"/>
              </w:rPr>
              <w:t>1</w:t>
            </w:r>
          </w:p>
        </w:tc>
      </w:tr>
      <w:tr w:rsidR="000F4203" w:rsidRPr="0051288B" w14:paraId="104ACDEA"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118B860D" w14:textId="77777777" w:rsidR="000F4203" w:rsidRPr="0051288B" w:rsidRDefault="000F4203" w:rsidP="000F4203">
            <w:pPr>
              <w:spacing w:line="256" w:lineRule="auto"/>
              <w:jc w:val="right"/>
              <w:rPr>
                <w:color w:val="010000"/>
                <w:sz w:val="16"/>
                <w:szCs w:val="16"/>
              </w:rPr>
            </w:pPr>
            <w:r w:rsidRPr="0051288B">
              <w:rPr>
                <w:color w:val="010000"/>
                <w:sz w:val="16"/>
                <w:szCs w:val="16"/>
              </w:rPr>
              <w:t>293</w:t>
            </w:r>
          </w:p>
        </w:tc>
        <w:tc>
          <w:tcPr>
            <w:tcW w:w="1866" w:type="dxa"/>
            <w:tcBorders>
              <w:top w:val="nil"/>
              <w:left w:val="nil"/>
              <w:bottom w:val="single" w:sz="4" w:space="0" w:color="auto"/>
              <w:right w:val="single" w:sz="4" w:space="0" w:color="auto"/>
            </w:tcBorders>
            <w:shd w:val="clear" w:color="auto" w:fill="FFFFFF"/>
            <w:noWrap/>
            <w:vAlign w:val="center"/>
            <w:hideMark/>
          </w:tcPr>
          <w:p w14:paraId="30A24D02" w14:textId="77777777" w:rsidR="000F4203" w:rsidRPr="0051288B" w:rsidRDefault="000F4203" w:rsidP="000F4203">
            <w:pPr>
              <w:spacing w:line="256" w:lineRule="auto"/>
              <w:rPr>
                <w:color w:val="010000"/>
                <w:sz w:val="16"/>
                <w:szCs w:val="16"/>
              </w:rPr>
            </w:pPr>
            <w:r w:rsidRPr="0051288B">
              <w:rPr>
                <w:color w:val="010000"/>
                <w:sz w:val="16"/>
                <w:szCs w:val="16"/>
              </w:rPr>
              <w:t>ГАЗ</w:t>
            </w:r>
          </w:p>
        </w:tc>
        <w:tc>
          <w:tcPr>
            <w:tcW w:w="1606" w:type="dxa"/>
            <w:tcBorders>
              <w:top w:val="nil"/>
              <w:left w:val="nil"/>
              <w:bottom w:val="single" w:sz="4" w:space="0" w:color="auto"/>
              <w:right w:val="single" w:sz="4" w:space="0" w:color="auto"/>
            </w:tcBorders>
            <w:shd w:val="clear" w:color="auto" w:fill="FFFFFF"/>
            <w:vAlign w:val="center"/>
            <w:hideMark/>
          </w:tcPr>
          <w:p w14:paraId="5D71069D" w14:textId="77777777" w:rsidR="000F4203" w:rsidRPr="0051288B" w:rsidRDefault="000F4203" w:rsidP="000F4203">
            <w:pPr>
              <w:spacing w:line="256" w:lineRule="auto"/>
              <w:rPr>
                <w:color w:val="010000"/>
                <w:sz w:val="16"/>
                <w:szCs w:val="16"/>
              </w:rPr>
            </w:pPr>
            <w:r w:rsidRPr="0051288B">
              <w:rPr>
                <w:color w:val="010000"/>
                <w:sz w:val="16"/>
                <w:szCs w:val="16"/>
              </w:rPr>
              <w:t>330232</w:t>
            </w:r>
          </w:p>
        </w:tc>
        <w:tc>
          <w:tcPr>
            <w:tcW w:w="1250" w:type="dxa"/>
            <w:tcBorders>
              <w:top w:val="nil"/>
              <w:left w:val="nil"/>
              <w:bottom w:val="single" w:sz="4" w:space="0" w:color="auto"/>
              <w:right w:val="single" w:sz="4" w:space="0" w:color="auto"/>
            </w:tcBorders>
            <w:shd w:val="clear" w:color="auto" w:fill="FFFFFF"/>
            <w:noWrap/>
            <w:vAlign w:val="center"/>
            <w:hideMark/>
          </w:tcPr>
          <w:p w14:paraId="54179A6A" w14:textId="77777777" w:rsidR="000F4203" w:rsidRPr="0051288B" w:rsidRDefault="000F4203" w:rsidP="000F4203">
            <w:pPr>
              <w:spacing w:line="256" w:lineRule="auto"/>
              <w:jc w:val="center"/>
              <w:rPr>
                <w:color w:val="010000"/>
                <w:sz w:val="16"/>
                <w:szCs w:val="16"/>
              </w:rPr>
            </w:pPr>
            <w:r w:rsidRPr="0051288B">
              <w:rPr>
                <w:color w:val="010000"/>
                <w:sz w:val="16"/>
                <w:szCs w:val="16"/>
              </w:rPr>
              <w:t>2006</w:t>
            </w:r>
          </w:p>
        </w:tc>
        <w:tc>
          <w:tcPr>
            <w:tcW w:w="2663" w:type="dxa"/>
            <w:tcBorders>
              <w:top w:val="nil"/>
              <w:left w:val="nil"/>
              <w:bottom w:val="single" w:sz="4" w:space="0" w:color="auto"/>
              <w:right w:val="single" w:sz="4" w:space="0" w:color="auto"/>
            </w:tcBorders>
            <w:shd w:val="clear" w:color="auto" w:fill="FFFFFF"/>
            <w:vAlign w:val="center"/>
            <w:hideMark/>
          </w:tcPr>
          <w:p w14:paraId="288BA522" w14:textId="77777777" w:rsidR="000F4203" w:rsidRPr="0051288B" w:rsidRDefault="000F4203" w:rsidP="000F4203">
            <w:pPr>
              <w:spacing w:line="256" w:lineRule="auto"/>
              <w:jc w:val="center"/>
              <w:rPr>
                <w:sz w:val="16"/>
                <w:szCs w:val="16"/>
              </w:rPr>
            </w:pPr>
            <w:r w:rsidRPr="0051288B">
              <w:rPr>
                <w:color w:val="010000"/>
                <w:sz w:val="16"/>
                <w:szCs w:val="16"/>
              </w:rPr>
              <w:t>1</w:t>
            </w:r>
          </w:p>
        </w:tc>
      </w:tr>
      <w:tr w:rsidR="000F4203" w:rsidRPr="0051288B" w14:paraId="252ADC2B"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20CA4534" w14:textId="77777777" w:rsidR="000F4203" w:rsidRPr="0051288B" w:rsidRDefault="000F4203" w:rsidP="000F4203">
            <w:pPr>
              <w:spacing w:line="256" w:lineRule="auto"/>
              <w:jc w:val="right"/>
              <w:rPr>
                <w:color w:val="010000"/>
                <w:sz w:val="16"/>
                <w:szCs w:val="16"/>
              </w:rPr>
            </w:pPr>
            <w:r w:rsidRPr="0051288B">
              <w:rPr>
                <w:color w:val="010000"/>
                <w:sz w:val="16"/>
                <w:szCs w:val="16"/>
              </w:rPr>
              <w:t>294</w:t>
            </w:r>
          </w:p>
        </w:tc>
        <w:tc>
          <w:tcPr>
            <w:tcW w:w="1866" w:type="dxa"/>
            <w:tcBorders>
              <w:top w:val="nil"/>
              <w:left w:val="nil"/>
              <w:bottom w:val="single" w:sz="4" w:space="0" w:color="auto"/>
              <w:right w:val="single" w:sz="4" w:space="0" w:color="auto"/>
            </w:tcBorders>
            <w:shd w:val="clear" w:color="auto" w:fill="FFFFFF"/>
            <w:vAlign w:val="center"/>
            <w:hideMark/>
          </w:tcPr>
          <w:p w14:paraId="0ACDA267" w14:textId="77777777" w:rsidR="000F4203" w:rsidRPr="0051288B" w:rsidRDefault="000F4203" w:rsidP="000F4203">
            <w:pPr>
              <w:spacing w:line="256" w:lineRule="auto"/>
              <w:rPr>
                <w:color w:val="010000"/>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0DDBF9FA" w14:textId="77777777" w:rsidR="000F4203" w:rsidRPr="0051288B" w:rsidRDefault="000F4203" w:rsidP="000F4203">
            <w:pPr>
              <w:spacing w:line="256" w:lineRule="auto"/>
              <w:rPr>
                <w:color w:val="010000"/>
                <w:sz w:val="16"/>
                <w:szCs w:val="16"/>
              </w:rPr>
            </w:pPr>
            <w:r w:rsidRPr="0051288B">
              <w:rPr>
                <w:color w:val="010000"/>
                <w:sz w:val="16"/>
                <w:szCs w:val="16"/>
              </w:rPr>
              <w:t>390945</w:t>
            </w:r>
          </w:p>
        </w:tc>
        <w:tc>
          <w:tcPr>
            <w:tcW w:w="1250" w:type="dxa"/>
            <w:tcBorders>
              <w:top w:val="nil"/>
              <w:left w:val="nil"/>
              <w:bottom w:val="single" w:sz="4" w:space="0" w:color="auto"/>
              <w:right w:val="single" w:sz="4" w:space="0" w:color="auto"/>
            </w:tcBorders>
            <w:shd w:val="clear" w:color="auto" w:fill="FFFFFF"/>
            <w:vAlign w:val="center"/>
            <w:hideMark/>
          </w:tcPr>
          <w:p w14:paraId="4B1193E8" w14:textId="77777777" w:rsidR="000F4203" w:rsidRPr="0051288B" w:rsidRDefault="000F4203" w:rsidP="000F4203">
            <w:pPr>
              <w:spacing w:line="256" w:lineRule="auto"/>
              <w:jc w:val="center"/>
              <w:rPr>
                <w:color w:val="010000"/>
                <w:sz w:val="16"/>
                <w:szCs w:val="16"/>
              </w:rPr>
            </w:pPr>
            <w:r w:rsidRPr="0051288B">
              <w:rPr>
                <w:color w:val="010000"/>
                <w:sz w:val="16"/>
                <w:szCs w:val="16"/>
              </w:rPr>
              <w:t>2009</w:t>
            </w:r>
          </w:p>
        </w:tc>
        <w:tc>
          <w:tcPr>
            <w:tcW w:w="2663" w:type="dxa"/>
            <w:tcBorders>
              <w:top w:val="nil"/>
              <w:left w:val="nil"/>
              <w:bottom w:val="single" w:sz="4" w:space="0" w:color="auto"/>
              <w:right w:val="single" w:sz="4" w:space="0" w:color="auto"/>
            </w:tcBorders>
            <w:shd w:val="clear" w:color="auto" w:fill="FFFFFF"/>
            <w:vAlign w:val="center"/>
            <w:hideMark/>
          </w:tcPr>
          <w:p w14:paraId="7C640BEF" w14:textId="77777777" w:rsidR="000F4203" w:rsidRPr="0051288B" w:rsidRDefault="000F4203" w:rsidP="000F4203">
            <w:pPr>
              <w:spacing w:line="256" w:lineRule="auto"/>
              <w:jc w:val="center"/>
              <w:rPr>
                <w:color w:val="010000"/>
                <w:sz w:val="16"/>
                <w:szCs w:val="16"/>
              </w:rPr>
            </w:pPr>
            <w:r w:rsidRPr="0051288B">
              <w:rPr>
                <w:color w:val="010000"/>
                <w:sz w:val="16"/>
                <w:szCs w:val="16"/>
              </w:rPr>
              <w:t>1</w:t>
            </w:r>
          </w:p>
        </w:tc>
      </w:tr>
      <w:tr w:rsidR="000F4203" w:rsidRPr="0051288B" w14:paraId="6931E4DB"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784D1956" w14:textId="77777777" w:rsidR="000F4203" w:rsidRPr="0051288B" w:rsidRDefault="000F4203" w:rsidP="000F4203">
            <w:pPr>
              <w:spacing w:line="256" w:lineRule="auto"/>
              <w:jc w:val="right"/>
              <w:rPr>
                <w:color w:val="010000"/>
                <w:sz w:val="16"/>
                <w:szCs w:val="16"/>
              </w:rPr>
            </w:pPr>
            <w:r w:rsidRPr="0051288B">
              <w:rPr>
                <w:color w:val="010000"/>
                <w:sz w:val="16"/>
                <w:szCs w:val="16"/>
              </w:rPr>
              <w:t>295</w:t>
            </w:r>
          </w:p>
        </w:tc>
        <w:tc>
          <w:tcPr>
            <w:tcW w:w="1866" w:type="dxa"/>
            <w:tcBorders>
              <w:top w:val="nil"/>
              <w:left w:val="nil"/>
              <w:bottom w:val="single" w:sz="4" w:space="0" w:color="auto"/>
              <w:right w:val="single" w:sz="4" w:space="0" w:color="auto"/>
            </w:tcBorders>
            <w:shd w:val="clear" w:color="auto" w:fill="FFFFFF"/>
            <w:noWrap/>
            <w:vAlign w:val="center"/>
            <w:hideMark/>
          </w:tcPr>
          <w:p w14:paraId="40D1EF87" w14:textId="77777777" w:rsidR="000F4203" w:rsidRPr="0051288B" w:rsidRDefault="000F4203" w:rsidP="000F4203">
            <w:pPr>
              <w:spacing w:line="256" w:lineRule="auto"/>
              <w:rPr>
                <w:color w:val="010000"/>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50DEEE7A" w14:textId="77777777" w:rsidR="000F4203" w:rsidRPr="0051288B" w:rsidRDefault="000F4203" w:rsidP="000F4203">
            <w:pPr>
              <w:spacing w:line="256" w:lineRule="auto"/>
              <w:rPr>
                <w:color w:val="010000"/>
                <w:sz w:val="16"/>
                <w:szCs w:val="16"/>
              </w:rPr>
            </w:pPr>
            <w:r w:rsidRPr="0051288B">
              <w:rPr>
                <w:color w:val="010000"/>
                <w:sz w:val="16"/>
                <w:szCs w:val="16"/>
              </w:rPr>
              <w:t>390944</w:t>
            </w:r>
          </w:p>
        </w:tc>
        <w:tc>
          <w:tcPr>
            <w:tcW w:w="1250" w:type="dxa"/>
            <w:tcBorders>
              <w:top w:val="nil"/>
              <w:left w:val="nil"/>
              <w:bottom w:val="single" w:sz="4" w:space="0" w:color="auto"/>
              <w:right w:val="single" w:sz="4" w:space="0" w:color="auto"/>
            </w:tcBorders>
            <w:shd w:val="clear" w:color="auto" w:fill="FFFFFF"/>
            <w:noWrap/>
            <w:vAlign w:val="center"/>
            <w:hideMark/>
          </w:tcPr>
          <w:p w14:paraId="136F8F65" w14:textId="77777777" w:rsidR="000F4203" w:rsidRPr="0051288B" w:rsidRDefault="000F4203" w:rsidP="000F4203">
            <w:pPr>
              <w:spacing w:line="256" w:lineRule="auto"/>
              <w:jc w:val="center"/>
              <w:rPr>
                <w:color w:val="010000"/>
                <w:sz w:val="16"/>
                <w:szCs w:val="16"/>
              </w:rPr>
            </w:pPr>
            <w:r w:rsidRPr="0051288B">
              <w:rPr>
                <w:color w:val="010000"/>
                <w:sz w:val="16"/>
                <w:szCs w:val="16"/>
              </w:rPr>
              <w:t>2008</w:t>
            </w:r>
          </w:p>
        </w:tc>
        <w:tc>
          <w:tcPr>
            <w:tcW w:w="2663" w:type="dxa"/>
            <w:tcBorders>
              <w:top w:val="nil"/>
              <w:left w:val="nil"/>
              <w:bottom w:val="single" w:sz="4" w:space="0" w:color="auto"/>
              <w:right w:val="single" w:sz="4" w:space="0" w:color="auto"/>
            </w:tcBorders>
            <w:shd w:val="clear" w:color="auto" w:fill="FFFFFF"/>
            <w:vAlign w:val="center"/>
            <w:hideMark/>
          </w:tcPr>
          <w:p w14:paraId="39DCDDB3" w14:textId="77777777" w:rsidR="000F4203" w:rsidRPr="0051288B" w:rsidRDefault="000F4203" w:rsidP="000F4203">
            <w:pPr>
              <w:spacing w:line="256" w:lineRule="auto"/>
              <w:jc w:val="center"/>
              <w:rPr>
                <w:sz w:val="16"/>
                <w:szCs w:val="16"/>
              </w:rPr>
            </w:pPr>
            <w:r w:rsidRPr="0051288B">
              <w:rPr>
                <w:color w:val="010000"/>
                <w:sz w:val="16"/>
                <w:szCs w:val="16"/>
              </w:rPr>
              <w:t>1</w:t>
            </w:r>
          </w:p>
        </w:tc>
      </w:tr>
      <w:tr w:rsidR="000F4203" w:rsidRPr="0051288B" w14:paraId="0A6807DE"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3A2594AE" w14:textId="77777777" w:rsidR="000F4203" w:rsidRPr="0051288B" w:rsidRDefault="000F4203" w:rsidP="000F4203">
            <w:pPr>
              <w:spacing w:line="256" w:lineRule="auto"/>
              <w:jc w:val="right"/>
              <w:rPr>
                <w:color w:val="010000"/>
                <w:sz w:val="16"/>
                <w:szCs w:val="16"/>
              </w:rPr>
            </w:pPr>
            <w:r w:rsidRPr="0051288B">
              <w:rPr>
                <w:color w:val="010000"/>
                <w:sz w:val="16"/>
                <w:szCs w:val="16"/>
              </w:rPr>
              <w:t>296</w:t>
            </w:r>
          </w:p>
        </w:tc>
        <w:tc>
          <w:tcPr>
            <w:tcW w:w="1866" w:type="dxa"/>
            <w:tcBorders>
              <w:top w:val="nil"/>
              <w:left w:val="nil"/>
              <w:bottom w:val="single" w:sz="4" w:space="0" w:color="auto"/>
              <w:right w:val="single" w:sz="4" w:space="0" w:color="auto"/>
            </w:tcBorders>
            <w:shd w:val="clear" w:color="auto" w:fill="FFFFFF"/>
            <w:noWrap/>
            <w:vAlign w:val="center"/>
            <w:hideMark/>
          </w:tcPr>
          <w:p w14:paraId="4EC598FF" w14:textId="77777777" w:rsidR="000F4203" w:rsidRPr="0051288B" w:rsidRDefault="000F4203" w:rsidP="000F4203">
            <w:pPr>
              <w:spacing w:line="256" w:lineRule="auto"/>
              <w:rPr>
                <w:color w:val="010000"/>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0D8B5AE9" w14:textId="77777777" w:rsidR="000F4203" w:rsidRPr="0051288B" w:rsidRDefault="000F4203" w:rsidP="000F4203">
            <w:pPr>
              <w:spacing w:line="256" w:lineRule="auto"/>
              <w:rPr>
                <w:color w:val="010000"/>
                <w:sz w:val="16"/>
                <w:szCs w:val="16"/>
              </w:rPr>
            </w:pPr>
            <w:r w:rsidRPr="0051288B">
              <w:rPr>
                <w:color w:val="010000"/>
                <w:sz w:val="16"/>
                <w:szCs w:val="16"/>
              </w:rPr>
              <w:t>39094</w:t>
            </w:r>
          </w:p>
        </w:tc>
        <w:tc>
          <w:tcPr>
            <w:tcW w:w="1250" w:type="dxa"/>
            <w:tcBorders>
              <w:top w:val="nil"/>
              <w:left w:val="nil"/>
              <w:bottom w:val="single" w:sz="4" w:space="0" w:color="auto"/>
              <w:right w:val="single" w:sz="4" w:space="0" w:color="auto"/>
            </w:tcBorders>
            <w:shd w:val="clear" w:color="auto" w:fill="FFFFFF"/>
            <w:noWrap/>
            <w:vAlign w:val="center"/>
            <w:hideMark/>
          </w:tcPr>
          <w:p w14:paraId="362B622E" w14:textId="77777777" w:rsidR="000F4203" w:rsidRPr="0051288B" w:rsidRDefault="000F4203" w:rsidP="000F4203">
            <w:pPr>
              <w:spacing w:line="256" w:lineRule="auto"/>
              <w:jc w:val="center"/>
              <w:rPr>
                <w:color w:val="010000"/>
                <w:sz w:val="16"/>
                <w:szCs w:val="16"/>
              </w:rPr>
            </w:pPr>
            <w:r w:rsidRPr="0051288B">
              <w:rPr>
                <w:color w:val="010000"/>
                <w:sz w:val="16"/>
                <w:szCs w:val="16"/>
              </w:rPr>
              <w:t>2006</w:t>
            </w:r>
          </w:p>
        </w:tc>
        <w:tc>
          <w:tcPr>
            <w:tcW w:w="2663" w:type="dxa"/>
            <w:tcBorders>
              <w:top w:val="nil"/>
              <w:left w:val="nil"/>
              <w:bottom w:val="single" w:sz="4" w:space="0" w:color="auto"/>
              <w:right w:val="single" w:sz="4" w:space="0" w:color="auto"/>
            </w:tcBorders>
            <w:shd w:val="clear" w:color="auto" w:fill="FFFFFF"/>
            <w:vAlign w:val="center"/>
            <w:hideMark/>
          </w:tcPr>
          <w:p w14:paraId="396247C4" w14:textId="77777777" w:rsidR="000F4203" w:rsidRPr="0051288B" w:rsidRDefault="000F4203" w:rsidP="000F4203">
            <w:pPr>
              <w:spacing w:line="256" w:lineRule="auto"/>
              <w:jc w:val="center"/>
              <w:rPr>
                <w:sz w:val="16"/>
                <w:szCs w:val="16"/>
              </w:rPr>
            </w:pPr>
            <w:r w:rsidRPr="0051288B">
              <w:rPr>
                <w:color w:val="010000"/>
                <w:sz w:val="16"/>
                <w:szCs w:val="16"/>
              </w:rPr>
              <w:t>1</w:t>
            </w:r>
          </w:p>
        </w:tc>
      </w:tr>
      <w:tr w:rsidR="000F4203" w:rsidRPr="0051288B" w14:paraId="04640F17"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54028512" w14:textId="77777777" w:rsidR="000F4203" w:rsidRPr="0051288B" w:rsidRDefault="000F4203" w:rsidP="000F4203">
            <w:pPr>
              <w:spacing w:line="256" w:lineRule="auto"/>
              <w:jc w:val="right"/>
              <w:rPr>
                <w:color w:val="010000"/>
                <w:sz w:val="16"/>
                <w:szCs w:val="16"/>
              </w:rPr>
            </w:pPr>
            <w:r w:rsidRPr="0051288B">
              <w:rPr>
                <w:color w:val="010000"/>
                <w:sz w:val="16"/>
                <w:szCs w:val="16"/>
              </w:rPr>
              <w:t>297</w:t>
            </w:r>
          </w:p>
        </w:tc>
        <w:tc>
          <w:tcPr>
            <w:tcW w:w="1866" w:type="dxa"/>
            <w:tcBorders>
              <w:top w:val="nil"/>
              <w:left w:val="nil"/>
              <w:bottom w:val="single" w:sz="4" w:space="0" w:color="auto"/>
              <w:right w:val="single" w:sz="4" w:space="0" w:color="auto"/>
            </w:tcBorders>
            <w:shd w:val="clear" w:color="auto" w:fill="FFFFFF"/>
            <w:noWrap/>
            <w:vAlign w:val="center"/>
            <w:hideMark/>
          </w:tcPr>
          <w:p w14:paraId="7FB7F0EE" w14:textId="77777777" w:rsidR="000F4203" w:rsidRPr="0051288B" w:rsidRDefault="000F4203" w:rsidP="000F4203">
            <w:pPr>
              <w:spacing w:line="256" w:lineRule="auto"/>
              <w:rPr>
                <w:color w:val="010000"/>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4EA2E228" w14:textId="77777777" w:rsidR="000F4203" w:rsidRPr="0051288B" w:rsidRDefault="000F4203" w:rsidP="000F4203">
            <w:pPr>
              <w:spacing w:line="256" w:lineRule="auto"/>
              <w:rPr>
                <w:color w:val="010000"/>
                <w:sz w:val="16"/>
                <w:szCs w:val="16"/>
              </w:rPr>
            </w:pPr>
            <w:r w:rsidRPr="0051288B">
              <w:rPr>
                <w:color w:val="010000"/>
                <w:sz w:val="16"/>
                <w:szCs w:val="16"/>
              </w:rPr>
              <w:t>390945</w:t>
            </w:r>
          </w:p>
        </w:tc>
        <w:tc>
          <w:tcPr>
            <w:tcW w:w="1250" w:type="dxa"/>
            <w:tcBorders>
              <w:top w:val="nil"/>
              <w:left w:val="nil"/>
              <w:bottom w:val="single" w:sz="4" w:space="0" w:color="auto"/>
              <w:right w:val="single" w:sz="4" w:space="0" w:color="auto"/>
            </w:tcBorders>
            <w:shd w:val="clear" w:color="auto" w:fill="FFFFFF"/>
            <w:noWrap/>
            <w:vAlign w:val="center"/>
            <w:hideMark/>
          </w:tcPr>
          <w:p w14:paraId="59CAF092" w14:textId="77777777" w:rsidR="000F4203" w:rsidRPr="0051288B" w:rsidRDefault="000F4203" w:rsidP="000F4203">
            <w:pPr>
              <w:spacing w:line="256" w:lineRule="auto"/>
              <w:jc w:val="center"/>
              <w:rPr>
                <w:color w:val="010000"/>
                <w:sz w:val="16"/>
                <w:szCs w:val="16"/>
              </w:rPr>
            </w:pPr>
            <w:r w:rsidRPr="0051288B">
              <w:rPr>
                <w:color w:val="010000"/>
                <w:sz w:val="16"/>
                <w:szCs w:val="16"/>
              </w:rPr>
              <w:t>2013</w:t>
            </w:r>
          </w:p>
        </w:tc>
        <w:tc>
          <w:tcPr>
            <w:tcW w:w="2663" w:type="dxa"/>
            <w:tcBorders>
              <w:top w:val="nil"/>
              <w:left w:val="nil"/>
              <w:bottom w:val="single" w:sz="4" w:space="0" w:color="auto"/>
              <w:right w:val="single" w:sz="4" w:space="0" w:color="auto"/>
            </w:tcBorders>
            <w:shd w:val="clear" w:color="auto" w:fill="FFFFFF"/>
            <w:vAlign w:val="center"/>
            <w:hideMark/>
          </w:tcPr>
          <w:p w14:paraId="597BFB49" w14:textId="77777777" w:rsidR="000F4203" w:rsidRPr="0051288B" w:rsidRDefault="000F4203" w:rsidP="000F4203">
            <w:pPr>
              <w:spacing w:line="256" w:lineRule="auto"/>
              <w:jc w:val="center"/>
              <w:rPr>
                <w:sz w:val="16"/>
                <w:szCs w:val="16"/>
              </w:rPr>
            </w:pPr>
            <w:r w:rsidRPr="0051288B">
              <w:rPr>
                <w:color w:val="010000"/>
                <w:sz w:val="16"/>
                <w:szCs w:val="16"/>
              </w:rPr>
              <w:t>1</w:t>
            </w:r>
          </w:p>
        </w:tc>
      </w:tr>
      <w:tr w:rsidR="000F4203" w:rsidRPr="0051288B" w14:paraId="1E7ECF06"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0DA3AA98" w14:textId="77777777" w:rsidR="000F4203" w:rsidRPr="0051288B" w:rsidRDefault="000F4203" w:rsidP="000F4203">
            <w:pPr>
              <w:spacing w:line="256" w:lineRule="auto"/>
              <w:jc w:val="right"/>
              <w:rPr>
                <w:color w:val="010000"/>
                <w:sz w:val="16"/>
                <w:szCs w:val="16"/>
              </w:rPr>
            </w:pPr>
            <w:r w:rsidRPr="0051288B">
              <w:rPr>
                <w:color w:val="010000"/>
                <w:sz w:val="16"/>
                <w:szCs w:val="16"/>
              </w:rPr>
              <w:t>298</w:t>
            </w:r>
          </w:p>
        </w:tc>
        <w:tc>
          <w:tcPr>
            <w:tcW w:w="1866" w:type="dxa"/>
            <w:tcBorders>
              <w:top w:val="nil"/>
              <w:left w:val="nil"/>
              <w:bottom w:val="single" w:sz="4" w:space="0" w:color="auto"/>
              <w:right w:val="single" w:sz="4" w:space="0" w:color="auto"/>
            </w:tcBorders>
            <w:shd w:val="clear" w:color="auto" w:fill="FFFFFF"/>
            <w:noWrap/>
            <w:vAlign w:val="center"/>
            <w:hideMark/>
          </w:tcPr>
          <w:p w14:paraId="5AD43666" w14:textId="77777777" w:rsidR="000F4203" w:rsidRPr="0051288B" w:rsidRDefault="000F4203" w:rsidP="000F4203">
            <w:pPr>
              <w:spacing w:line="256" w:lineRule="auto"/>
              <w:rPr>
                <w:color w:val="010000"/>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1A37D534" w14:textId="77777777" w:rsidR="000F4203" w:rsidRPr="0051288B" w:rsidRDefault="000F4203" w:rsidP="000F4203">
            <w:pPr>
              <w:spacing w:line="256" w:lineRule="auto"/>
              <w:rPr>
                <w:color w:val="010000"/>
                <w:sz w:val="16"/>
                <w:szCs w:val="16"/>
              </w:rPr>
            </w:pPr>
            <w:r w:rsidRPr="0051288B">
              <w:rPr>
                <w:color w:val="010000"/>
                <w:sz w:val="16"/>
                <w:szCs w:val="16"/>
              </w:rPr>
              <w:t>390902</w:t>
            </w:r>
          </w:p>
        </w:tc>
        <w:tc>
          <w:tcPr>
            <w:tcW w:w="1250" w:type="dxa"/>
            <w:tcBorders>
              <w:top w:val="nil"/>
              <w:left w:val="nil"/>
              <w:bottom w:val="single" w:sz="4" w:space="0" w:color="auto"/>
              <w:right w:val="single" w:sz="4" w:space="0" w:color="auto"/>
            </w:tcBorders>
            <w:shd w:val="clear" w:color="auto" w:fill="FFFFFF"/>
            <w:noWrap/>
            <w:vAlign w:val="center"/>
            <w:hideMark/>
          </w:tcPr>
          <w:p w14:paraId="6AFADFD0" w14:textId="77777777" w:rsidR="000F4203" w:rsidRPr="0051288B" w:rsidRDefault="000F4203" w:rsidP="000F4203">
            <w:pPr>
              <w:spacing w:line="256" w:lineRule="auto"/>
              <w:jc w:val="center"/>
              <w:rPr>
                <w:color w:val="010000"/>
                <w:sz w:val="16"/>
                <w:szCs w:val="16"/>
              </w:rPr>
            </w:pPr>
            <w:r w:rsidRPr="0051288B">
              <w:rPr>
                <w:color w:val="010000"/>
                <w:sz w:val="16"/>
                <w:szCs w:val="16"/>
              </w:rPr>
              <w:t>2003</w:t>
            </w:r>
          </w:p>
        </w:tc>
        <w:tc>
          <w:tcPr>
            <w:tcW w:w="2663" w:type="dxa"/>
            <w:tcBorders>
              <w:top w:val="nil"/>
              <w:left w:val="nil"/>
              <w:bottom w:val="single" w:sz="4" w:space="0" w:color="auto"/>
              <w:right w:val="single" w:sz="4" w:space="0" w:color="auto"/>
            </w:tcBorders>
            <w:shd w:val="clear" w:color="auto" w:fill="FFFFFF"/>
            <w:vAlign w:val="center"/>
            <w:hideMark/>
          </w:tcPr>
          <w:p w14:paraId="35692A0C" w14:textId="77777777" w:rsidR="000F4203" w:rsidRPr="0051288B" w:rsidRDefault="000F4203" w:rsidP="000F4203">
            <w:pPr>
              <w:spacing w:line="256" w:lineRule="auto"/>
              <w:jc w:val="center"/>
              <w:rPr>
                <w:sz w:val="16"/>
                <w:szCs w:val="16"/>
              </w:rPr>
            </w:pPr>
            <w:r w:rsidRPr="0051288B">
              <w:rPr>
                <w:color w:val="010000"/>
                <w:sz w:val="16"/>
                <w:szCs w:val="16"/>
              </w:rPr>
              <w:t>1</w:t>
            </w:r>
          </w:p>
        </w:tc>
      </w:tr>
      <w:tr w:rsidR="000F4203" w:rsidRPr="0051288B" w14:paraId="2ADB57A8"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01D8E9A8" w14:textId="77777777" w:rsidR="000F4203" w:rsidRPr="0051288B" w:rsidRDefault="000F4203" w:rsidP="000F4203">
            <w:pPr>
              <w:spacing w:line="256" w:lineRule="auto"/>
              <w:jc w:val="right"/>
              <w:rPr>
                <w:color w:val="010000"/>
                <w:sz w:val="16"/>
                <w:szCs w:val="16"/>
              </w:rPr>
            </w:pPr>
            <w:r w:rsidRPr="0051288B">
              <w:rPr>
                <w:color w:val="010000"/>
                <w:sz w:val="16"/>
                <w:szCs w:val="16"/>
              </w:rPr>
              <w:t>299</w:t>
            </w:r>
          </w:p>
        </w:tc>
        <w:tc>
          <w:tcPr>
            <w:tcW w:w="1866" w:type="dxa"/>
            <w:tcBorders>
              <w:top w:val="nil"/>
              <w:left w:val="nil"/>
              <w:bottom w:val="single" w:sz="4" w:space="0" w:color="auto"/>
              <w:right w:val="single" w:sz="4" w:space="0" w:color="auto"/>
            </w:tcBorders>
            <w:shd w:val="clear" w:color="auto" w:fill="FFFFFF"/>
            <w:noWrap/>
            <w:vAlign w:val="center"/>
            <w:hideMark/>
          </w:tcPr>
          <w:p w14:paraId="798888A7" w14:textId="77777777" w:rsidR="000F4203" w:rsidRPr="0051288B" w:rsidRDefault="000F4203" w:rsidP="000F4203">
            <w:pPr>
              <w:spacing w:line="256" w:lineRule="auto"/>
              <w:rPr>
                <w:color w:val="010000"/>
                <w:sz w:val="16"/>
                <w:szCs w:val="16"/>
              </w:rPr>
            </w:pPr>
            <w:r w:rsidRPr="0051288B">
              <w:rPr>
                <w:color w:val="010000"/>
                <w:sz w:val="16"/>
                <w:szCs w:val="16"/>
              </w:rPr>
              <w:t>CHEVROLET NIVA</w:t>
            </w:r>
          </w:p>
        </w:tc>
        <w:tc>
          <w:tcPr>
            <w:tcW w:w="1606" w:type="dxa"/>
            <w:tcBorders>
              <w:top w:val="nil"/>
              <w:left w:val="nil"/>
              <w:bottom w:val="single" w:sz="4" w:space="0" w:color="auto"/>
              <w:right w:val="single" w:sz="4" w:space="0" w:color="auto"/>
            </w:tcBorders>
            <w:shd w:val="clear" w:color="auto" w:fill="FFFFFF"/>
            <w:vAlign w:val="center"/>
            <w:hideMark/>
          </w:tcPr>
          <w:p w14:paraId="05EF5879" w14:textId="77777777" w:rsidR="000F4203" w:rsidRPr="0051288B" w:rsidRDefault="000F4203" w:rsidP="000F4203">
            <w:pPr>
              <w:spacing w:line="256" w:lineRule="auto"/>
              <w:rPr>
                <w:color w:val="010000"/>
                <w:sz w:val="16"/>
                <w:szCs w:val="16"/>
              </w:rPr>
            </w:pPr>
            <w:r w:rsidRPr="0051288B">
              <w:rPr>
                <w:color w:val="010000"/>
                <w:sz w:val="16"/>
                <w:szCs w:val="16"/>
              </w:rPr>
              <w:t>212300</w:t>
            </w:r>
          </w:p>
        </w:tc>
        <w:tc>
          <w:tcPr>
            <w:tcW w:w="1250" w:type="dxa"/>
            <w:tcBorders>
              <w:top w:val="nil"/>
              <w:left w:val="nil"/>
              <w:bottom w:val="single" w:sz="4" w:space="0" w:color="auto"/>
              <w:right w:val="single" w:sz="4" w:space="0" w:color="auto"/>
            </w:tcBorders>
            <w:shd w:val="clear" w:color="auto" w:fill="FFFFFF"/>
            <w:noWrap/>
            <w:vAlign w:val="center"/>
            <w:hideMark/>
          </w:tcPr>
          <w:p w14:paraId="4A21D06E" w14:textId="77777777" w:rsidR="000F4203" w:rsidRPr="0051288B" w:rsidRDefault="000F4203" w:rsidP="000F4203">
            <w:pPr>
              <w:spacing w:line="256" w:lineRule="auto"/>
              <w:jc w:val="center"/>
              <w:rPr>
                <w:color w:val="010000"/>
                <w:sz w:val="16"/>
                <w:szCs w:val="16"/>
              </w:rPr>
            </w:pPr>
            <w:r w:rsidRPr="0051288B">
              <w:rPr>
                <w:color w:val="010000"/>
                <w:sz w:val="16"/>
                <w:szCs w:val="16"/>
              </w:rPr>
              <w:t>2007</w:t>
            </w:r>
          </w:p>
        </w:tc>
        <w:tc>
          <w:tcPr>
            <w:tcW w:w="2663" w:type="dxa"/>
            <w:tcBorders>
              <w:top w:val="nil"/>
              <w:left w:val="nil"/>
              <w:bottom w:val="single" w:sz="4" w:space="0" w:color="auto"/>
              <w:right w:val="single" w:sz="4" w:space="0" w:color="auto"/>
            </w:tcBorders>
            <w:shd w:val="clear" w:color="auto" w:fill="FFFFFF"/>
            <w:vAlign w:val="center"/>
            <w:hideMark/>
          </w:tcPr>
          <w:p w14:paraId="0E45E7D4" w14:textId="77777777" w:rsidR="000F4203" w:rsidRPr="0051288B" w:rsidRDefault="000F4203" w:rsidP="000F4203">
            <w:pPr>
              <w:spacing w:line="256" w:lineRule="auto"/>
              <w:jc w:val="center"/>
              <w:rPr>
                <w:sz w:val="16"/>
                <w:szCs w:val="16"/>
              </w:rPr>
            </w:pPr>
            <w:r w:rsidRPr="0051288B">
              <w:rPr>
                <w:color w:val="010000"/>
                <w:sz w:val="16"/>
                <w:szCs w:val="16"/>
              </w:rPr>
              <w:t>1</w:t>
            </w:r>
          </w:p>
        </w:tc>
      </w:tr>
      <w:tr w:rsidR="000F4203" w:rsidRPr="0051288B" w14:paraId="3DC06704"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3BBE7EE1" w14:textId="77777777" w:rsidR="000F4203" w:rsidRPr="0051288B" w:rsidRDefault="000F4203" w:rsidP="000F4203">
            <w:pPr>
              <w:spacing w:line="256" w:lineRule="auto"/>
              <w:jc w:val="right"/>
              <w:rPr>
                <w:color w:val="010000"/>
                <w:sz w:val="16"/>
                <w:szCs w:val="16"/>
              </w:rPr>
            </w:pPr>
            <w:r w:rsidRPr="0051288B">
              <w:rPr>
                <w:color w:val="010000"/>
                <w:sz w:val="16"/>
                <w:szCs w:val="16"/>
              </w:rPr>
              <w:t>300</w:t>
            </w:r>
          </w:p>
        </w:tc>
        <w:tc>
          <w:tcPr>
            <w:tcW w:w="1866" w:type="dxa"/>
            <w:tcBorders>
              <w:top w:val="nil"/>
              <w:left w:val="nil"/>
              <w:bottom w:val="single" w:sz="4" w:space="0" w:color="auto"/>
              <w:right w:val="single" w:sz="4" w:space="0" w:color="auto"/>
            </w:tcBorders>
            <w:shd w:val="clear" w:color="auto" w:fill="FFFFFF"/>
            <w:noWrap/>
            <w:vAlign w:val="center"/>
            <w:hideMark/>
          </w:tcPr>
          <w:p w14:paraId="16165615" w14:textId="77777777" w:rsidR="000F4203" w:rsidRPr="0051288B" w:rsidRDefault="000F4203" w:rsidP="000F4203">
            <w:pPr>
              <w:spacing w:line="256" w:lineRule="auto"/>
              <w:rPr>
                <w:color w:val="010000"/>
                <w:sz w:val="16"/>
                <w:szCs w:val="16"/>
              </w:rPr>
            </w:pPr>
            <w:r w:rsidRPr="0051288B">
              <w:rPr>
                <w:color w:val="010000"/>
                <w:sz w:val="16"/>
                <w:szCs w:val="16"/>
              </w:rPr>
              <w:t>ГАЗ</w:t>
            </w:r>
          </w:p>
        </w:tc>
        <w:tc>
          <w:tcPr>
            <w:tcW w:w="1606" w:type="dxa"/>
            <w:tcBorders>
              <w:top w:val="nil"/>
              <w:left w:val="nil"/>
              <w:bottom w:val="single" w:sz="4" w:space="0" w:color="auto"/>
              <w:right w:val="single" w:sz="4" w:space="0" w:color="auto"/>
            </w:tcBorders>
            <w:shd w:val="clear" w:color="auto" w:fill="FFFFFF"/>
            <w:vAlign w:val="center"/>
            <w:hideMark/>
          </w:tcPr>
          <w:p w14:paraId="71F11D05" w14:textId="77777777" w:rsidR="000F4203" w:rsidRPr="0051288B" w:rsidRDefault="000F4203" w:rsidP="000F4203">
            <w:pPr>
              <w:spacing w:line="256" w:lineRule="auto"/>
              <w:rPr>
                <w:color w:val="010000"/>
                <w:sz w:val="16"/>
                <w:szCs w:val="16"/>
              </w:rPr>
            </w:pPr>
            <w:r w:rsidRPr="0051288B">
              <w:rPr>
                <w:color w:val="010000"/>
                <w:sz w:val="16"/>
                <w:szCs w:val="16"/>
              </w:rPr>
              <w:t>3035КD</w:t>
            </w:r>
          </w:p>
        </w:tc>
        <w:tc>
          <w:tcPr>
            <w:tcW w:w="1250" w:type="dxa"/>
            <w:tcBorders>
              <w:top w:val="nil"/>
              <w:left w:val="nil"/>
              <w:bottom w:val="single" w:sz="4" w:space="0" w:color="auto"/>
              <w:right w:val="single" w:sz="4" w:space="0" w:color="auto"/>
            </w:tcBorders>
            <w:shd w:val="clear" w:color="auto" w:fill="FFFFFF"/>
            <w:noWrap/>
            <w:vAlign w:val="center"/>
            <w:hideMark/>
          </w:tcPr>
          <w:p w14:paraId="49F34E43" w14:textId="77777777" w:rsidR="000F4203" w:rsidRPr="0051288B" w:rsidRDefault="000F4203" w:rsidP="000F4203">
            <w:pPr>
              <w:spacing w:line="256" w:lineRule="auto"/>
              <w:jc w:val="center"/>
              <w:rPr>
                <w:color w:val="010000"/>
                <w:sz w:val="16"/>
                <w:szCs w:val="16"/>
              </w:rPr>
            </w:pPr>
            <w:r w:rsidRPr="0051288B">
              <w:rPr>
                <w:color w:val="010000"/>
                <w:sz w:val="16"/>
                <w:szCs w:val="16"/>
              </w:rPr>
              <w:t>2007</w:t>
            </w:r>
          </w:p>
        </w:tc>
        <w:tc>
          <w:tcPr>
            <w:tcW w:w="2663" w:type="dxa"/>
            <w:tcBorders>
              <w:top w:val="nil"/>
              <w:left w:val="nil"/>
              <w:bottom w:val="single" w:sz="4" w:space="0" w:color="auto"/>
              <w:right w:val="single" w:sz="4" w:space="0" w:color="auto"/>
            </w:tcBorders>
            <w:shd w:val="clear" w:color="auto" w:fill="FFFFFF"/>
            <w:vAlign w:val="center"/>
            <w:hideMark/>
          </w:tcPr>
          <w:p w14:paraId="160E4D83" w14:textId="77777777" w:rsidR="000F4203" w:rsidRPr="0051288B" w:rsidRDefault="000F4203" w:rsidP="000F4203">
            <w:pPr>
              <w:spacing w:line="256" w:lineRule="auto"/>
              <w:jc w:val="center"/>
              <w:rPr>
                <w:sz w:val="16"/>
                <w:szCs w:val="16"/>
              </w:rPr>
            </w:pPr>
            <w:r w:rsidRPr="0051288B">
              <w:rPr>
                <w:color w:val="010000"/>
                <w:sz w:val="16"/>
                <w:szCs w:val="16"/>
              </w:rPr>
              <w:t>1</w:t>
            </w:r>
          </w:p>
        </w:tc>
      </w:tr>
      <w:tr w:rsidR="000F4203" w:rsidRPr="0051288B" w14:paraId="27DB6B6B"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193CE8C9" w14:textId="77777777" w:rsidR="000F4203" w:rsidRPr="0051288B" w:rsidRDefault="000F4203" w:rsidP="000F4203">
            <w:pPr>
              <w:spacing w:line="256" w:lineRule="auto"/>
              <w:jc w:val="right"/>
              <w:rPr>
                <w:color w:val="010000"/>
                <w:sz w:val="16"/>
                <w:szCs w:val="16"/>
              </w:rPr>
            </w:pPr>
            <w:r w:rsidRPr="0051288B">
              <w:rPr>
                <w:color w:val="010000"/>
                <w:sz w:val="16"/>
                <w:szCs w:val="16"/>
              </w:rPr>
              <w:t>301</w:t>
            </w:r>
          </w:p>
        </w:tc>
        <w:tc>
          <w:tcPr>
            <w:tcW w:w="1866" w:type="dxa"/>
            <w:tcBorders>
              <w:top w:val="nil"/>
              <w:left w:val="nil"/>
              <w:bottom w:val="single" w:sz="4" w:space="0" w:color="auto"/>
              <w:right w:val="single" w:sz="4" w:space="0" w:color="auto"/>
            </w:tcBorders>
            <w:shd w:val="clear" w:color="auto" w:fill="FFFFFF"/>
            <w:noWrap/>
            <w:vAlign w:val="center"/>
            <w:hideMark/>
          </w:tcPr>
          <w:p w14:paraId="50BB22D0" w14:textId="77777777" w:rsidR="000F4203" w:rsidRPr="0051288B" w:rsidRDefault="000F4203" w:rsidP="000F4203">
            <w:pPr>
              <w:spacing w:line="256" w:lineRule="auto"/>
              <w:rPr>
                <w:color w:val="010000"/>
                <w:sz w:val="16"/>
                <w:szCs w:val="16"/>
              </w:rPr>
            </w:pPr>
            <w:r w:rsidRPr="0051288B">
              <w:rPr>
                <w:color w:val="010000"/>
                <w:sz w:val="16"/>
                <w:szCs w:val="16"/>
              </w:rPr>
              <w:t>ГАЗ</w:t>
            </w:r>
          </w:p>
        </w:tc>
        <w:tc>
          <w:tcPr>
            <w:tcW w:w="1606" w:type="dxa"/>
            <w:tcBorders>
              <w:top w:val="nil"/>
              <w:left w:val="nil"/>
              <w:bottom w:val="single" w:sz="4" w:space="0" w:color="auto"/>
              <w:right w:val="single" w:sz="4" w:space="0" w:color="auto"/>
            </w:tcBorders>
            <w:shd w:val="clear" w:color="auto" w:fill="FFFFFF"/>
            <w:vAlign w:val="center"/>
            <w:hideMark/>
          </w:tcPr>
          <w:p w14:paraId="36335D74" w14:textId="77777777" w:rsidR="000F4203" w:rsidRPr="0051288B" w:rsidRDefault="000F4203" w:rsidP="000F4203">
            <w:pPr>
              <w:spacing w:line="256" w:lineRule="auto"/>
              <w:rPr>
                <w:color w:val="010000"/>
                <w:sz w:val="16"/>
                <w:szCs w:val="16"/>
              </w:rPr>
            </w:pPr>
            <w:r w:rsidRPr="0051288B">
              <w:rPr>
                <w:sz w:val="16"/>
                <w:szCs w:val="16"/>
              </w:rPr>
              <w:t>3302</w:t>
            </w:r>
          </w:p>
        </w:tc>
        <w:tc>
          <w:tcPr>
            <w:tcW w:w="1250" w:type="dxa"/>
            <w:tcBorders>
              <w:top w:val="nil"/>
              <w:left w:val="nil"/>
              <w:bottom w:val="single" w:sz="4" w:space="0" w:color="auto"/>
              <w:right w:val="single" w:sz="4" w:space="0" w:color="auto"/>
            </w:tcBorders>
            <w:shd w:val="clear" w:color="auto" w:fill="FFFFFF"/>
            <w:noWrap/>
            <w:vAlign w:val="center"/>
            <w:hideMark/>
          </w:tcPr>
          <w:p w14:paraId="6B950773" w14:textId="77777777" w:rsidR="000F4203" w:rsidRPr="0051288B" w:rsidRDefault="000F4203" w:rsidP="000F4203">
            <w:pPr>
              <w:spacing w:line="256" w:lineRule="auto"/>
              <w:jc w:val="center"/>
              <w:rPr>
                <w:color w:val="010000"/>
                <w:sz w:val="16"/>
                <w:szCs w:val="16"/>
              </w:rPr>
            </w:pPr>
            <w:r w:rsidRPr="0051288B">
              <w:rPr>
                <w:sz w:val="16"/>
                <w:szCs w:val="16"/>
              </w:rPr>
              <w:t>2005</w:t>
            </w:r>
          </w:p>
        </w:tc>
        <w:tc>
          <w:tcPr>
            <w:tcW w:w="2663" w:type="dxa"/>
            <w:tcBorders>
              <w:top w:val="nil"/>
              <w:left w:val="nil"/>
              <w:bottom w:val="single" w:sz="4" w:space="0" w:color="auto"/>
              <w:right w:val="single" w:sz="4" w:space="0" w:color="auto"/>
            </w:tcBorders>
            <w:shd w:val="clear" w:color="auto" w:fill="FFFFFF"/>
            <w:vAlign w:val="center"/>
            <w:hideMark/>
          </w:tcPr>
          <w:p w14:paraId="4F4BBE96" w14:textId="77777777" w:rsidR="000F4203" w:rsidRPr="0051288B" w:rsidRDefault="000F4203" w:rsidP="000F4203">
            <w:pPr>
              <w:spacing w:line="256" w:lineRule="auto"/>
              <w:jc w:val="center"/>
              <w:rPr>
                <w:sz w:val="16"/>
                <w:szCs w:val="16"/>
              </w:rPr>
            </w:pPr>
            <w:r w:rsidRPr="0051288B">
              <w:rPr>
                <w:color w:val="010000"/>
                <w:sz w:val="16"/>
                <w:szCs w:val="16"/>
              </w:rPr>
              <w:t>1</w:t>
            </w:r>
          </w:p>
        </w:tc>
      </w:tr>
      <w:tr w:rsidR="000F4203" w:rsidRPr="0051288B" w14:paraId="12480DC4"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27B4A311" w14:textId="77777777" w:rsidR="000F4203" w:rsidRPr="0051288B" w:rsidRDefault="000F4203" w:rsidP="000F4203">
            <w:pPr>
              <w:spacing w:line="256" w:lineRule="auto"/>
              <w:jc w:val="right"/>
              <w:rPr>
                <w:color w:val="010000"/>
                <w:sz w:val="16"/>
                <w:szCs w:val="16"/>
              </w:rPr>
            </w:pPr>
            <w:r w:rsidRPr="0051288B">
              <w:rPr>
                <w:color w:val="010000"/>
                <w:sz w:val="16"/>
                <w:szCs w:val="16"/>
              </w:rPr>
              <w:t>302</w:t>
            </w:r>
          </w:p>
        </w:tc>
        <w:tc>
          <w:tcPr>
            <w:tcW w:w="1866" w:type="dxa"/>
            <w:tcBorders>
              <w:top w:val="nil"/>
              <w:left w:val="nil"/>
              <w:bottom w:val="single" w:sz="4" w:space="0" w:color="auto"/>
              <w:right w:val="single" w:sz="4" w:space="0" w:color="auto"/>
            </w:tcBorders>
            <w:shd w:val="clear" w:color="auto" w:fill="FFFFFF"/>
            <w:noWrap/>
            <w:vAlign w:val="center"/>
            <w:hideMark/>
          </w:tcPr>
          <w:p w14:paraId="57E089AF" w14:textId="77777777" w:rsidR="000F4203" w:rsidRPr="0051288B" w:rsidRDefault="000F4203" w:rsidP="000F4203">
            <w:pPr>
              <w:spacing w:line="256" w:lineRule="auto"/>
              <w:rPr>
                <w:color w:val="010000"/>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5C0ED57D" w14:textId="77777777" w:rsidR="000F4203" w:rsidRPr="0051288B" w:rsidRDefault="000F4203" w:rsidP="000F4203">
            <w:pPr>
              <w:spacing w:line="256" w:lineRule="auto"/>
              <w:rPr>
                <w:color w:val="010000"/>
                <w:sz w:val="16"/>
                <w:szCs w:val="16"/>
              </w:rPr>
            </w:pPr>
            <w:r w:rsidRPr="0051288B">
              <w:rPr>
                <w:color w:val="010000"/>
                <w:sz w:val="16"/>
                <w:szCs w:val="16"/>
              </w:rPr>
              <w:t>390995</w:t>
            </w:r>
          </w:p>
        </w:tc>
        <w:tc>
          <w:tcPr>
            <w:tcW w:w="1250" w:type="dxa"/>
            <w:tcBorders>
              <w:top w:val="nil"/>
              <w:left w:val="nil"/>
              <w:bottom w:val="single" w:sz="4" w:space="0" w:color="auto"/>
              <w:right w:val="single" w:sz="4" w:space="0" w:color="auto"/>
            </w:tcBorders>
            <w:shd w:val="clear" w:color="auto" w:fill="FFFFFF"/>
            <w:noWrap/>
            <w:vAlign w:val="center"/>
            <w:hideMark/>
          </w:tcPr>
          <w:p w14:paraId="40211139" w14:textId="77777777" w:rsidR="000F4203" w:rsidRPr="0051288B" w:rsidRDefault="000F4203" w:rsidP="000F4203">
            <w:pPr>
              <w:spacing w:line="256" w:lineRule="auto"/>
              <w:jc w:val="center"/>
              <w:rPr>
                <w:color w:val="010000"/>
                <w:sz w:val="16"/>
                <w:szCs w:val="16"/>
              </w:rPr>
            </w:pPr>
            <w:r w:rsidRPr="0051288B">
              <w:rPr>
                <w:color w:val="010000"/>
                <w:sz w:val="16"/>
                <w:szCs w:val="16"/>
              </w:rPr>
              <w:t>2016</w:t>
            </w:r>
          </w:p>
        </w:tc>
        <w:tc>
          <w:tcPr>
            <w:tcW w:w="2663" w:type="dxa"/>
            <w:tcBorders>
              <w:top w:val="nil"/>
              <w:left w:val="nil"/>
              <w:bottom w:val="single" w:sz="4" w:space="0" w:color="auto"/>
              <w:right w:val="single" w:sz="4" w:space="0" w:color="auto"/>
            </w:tcBorders>
            <w:shd w:val="clear" w:color="auto" w:fill="FFFFFF"/>
            <w:vAlign w:val="center"/>
            <w:hideMark/>
          </w:tcPr>
          <w:p w14:paraId="4F9E985D" w14:textId="77777777" w:rsidR="000F4203" w:rsidRPr="0051288B" w:rsidRDefault="000F4203" w:rsidP="000F4203">
            <w:pPr>
              <w:spacing w:line="256" w:lineRule="auto"/>
              <w:jc w:val="center"/>
              <w:rPr>
                <w:sz w:val="16"/>
                <w:szCs w:val="16"/>
              </w:rPr>
            </w:pPr>
            <w:r w:rsidRPr="0051288B">
              <w:rPr>
                <w:color w:val="010000"/>
                <w:sz w:val="16"/>
                <w:szCs w:val="16"/>
              </w:rPr>
              <w:t>1</w:t>
            </w:r>
          </w:p>
        </w:tc>
      </w:tr>
      <w:tr w:rsidR="000F4203" w:rsidRPr="0051288B" w14:paraId="230183FD"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7144D3D8" w14:textId="77777777" w:rsidR="000F4203" w:rsidRPr="0051288B" w:rsidRDefault="000F4203" w:rsidP="000F4203">
            <w:pPr>
              <w:spacing w:line="256" w:lineRule="auto"/>
              <w:jc w:val="right"/>
              <w:rPr>
                <w:color w:val="010000"/>
                <w:sz w:val="16"/>
                <w:szCs w:val="16"/>
              </w:rPr>
            </w:pPr>
            <w:r w:rsidRPr="0051288B">
              <w:rPr>
                <w:color w:val="010000"/>
                <w:sz w:val="16"/>
                <w:szCs w:val="16"/>
              </w:rPr>
              <w:t>303</w:t>
            </w:r>
          </w:p>
        </w:tc>
        <w:tc>
          <w:tcPr>
            <w:tcW w:w="1866" w:type="dxa"/>
            <w:tcBorders>
              <w:top w:val="nil"/>
              <w:left w:val="nil"/>
              <w:bottom w:val="single" w:sz="4" w:space="0" w:color="auto"/>
              <w:right w:val="single" w:sz="4" w:space="0" w:color="auto"/>
            </w:tcBorders>
            <w:shd w:val="clear" w:color="auto" w:fill="FFFFFF"/>
            <w:noWrap/>
            <w:vAlign w:val="center"/>
            <w:hideMark/>
          </w:tcPr>
          <w:p w14:paraId="787FF5C8" w14:textId="77777777" w:rsidR="000F4203" w:rsidRPr="0051288B" w:rsidRDefault="000F4203" w:rsidP="000F4203">
            <w:pPr>
              <w:spacing w:line="256" w:lineRule="auto"/>
              <w:rPr>
                <w:color w:val="010000"/>
                <w:sz w:val="16"/>
                <w:szCs w:val="16"/>
              </w:rPr>
            </w:pPr>
            <w:r w:rsidRPr="0051288B">
              <w:rPr>
                <w:color w:val="010000"/>
                <w:sz w:val="16"/>
                <w:szCs w:val="16"/>
              </w:rPr>
              <w:t>CHEVROLET NIVA</w:t>
            </w:r>
          </w:p>
        </w:tc>
        <w:tc>
          <w:tcPr>
            <w:tcW w:w="1606" w:type="dxa"/>
            <w:tcBorders>
              <w:top w:val="nil"/>
              <w:left w:val="nil"/>
              <w:bottom w:val="single" w:sz="4" w:space="0" w:color="auto"/>
              <w:right w:val="single" w:sz="4" w:space="0" w:color="auto"/>
            </w:tcBorders>
            <w:shd w:val="clear" w:color="auto" w:fill="FFFFFF"/>
            <w:vAlign w:val="center"/>
            <w:hideMark/>
          </w:tcPr>
          <w:p w14:paraId="600504A6" w14:textId="77777777" w:rsidR="000F4203" w:rsidRPr="0051288B" w:rsidRDefault="000F4203" w:rsidP="000F4203">
            <w:pPr>
              <w:spacing w:line="256" w:lineRule="auto"/>
              <w:rPr>
                <w:color w:val="010000"/>
                <w:sz w:val="16"/>
                <w:szCs w:val="16"/>
              </w:rPr>
            </w:pPr>
            <w:r w:rsidRPr="0051288B">
              <w:rPr>
                <w:color w:val="010000"/>
                <w:sz w:val="16"/>
                <w:szCs w:val="16"/>
              </w:rPr>
              <w:t>212300</w:t>
            </w:r>
          </w:p>
        </w:tc>
        <w:tc>
          <w:tcPr>
            <w:tcW w:w="1250" w:type="dxa"/>
            <w:tcBorders>
              <w:top w:val="nil"/>
              <w:left w:val="nil"/>
              <w:bottom w:val="single" w:sz="4" w:space="0" w:color="auto"/>
              <w:right w:val="single" w:sz="4" w:space="0" w:color="auto"/>
            </w:tcBorders>
            <w:shd w:val="clear" w:color="auto" w:fill="FFFFFF"/>
            <w:noWrap/>
            <w:vAlign w:val="center"/>
            <w:hideMark/>
          </w:tcPr>
          <w:p w14:paraId="3B902C0C" w14:textId="77777777" w:rsidR="000F4203" w:rsidRPr="0051288B" w:rsidRDefault="000F4203" w:rsidP="000F4203">
            <w:pPr>
              <w:spacing w:line="256" w:lineRule="auto"/>
              <w:jc w:val="center"/>
              <w:rPr>
                <w:color w:val="010000"/>
                <w:sz w:val="16"/>
                <w:szCs w:val="16"/>
              </w:rPr>
            </w:pPr>
            <w:r w:rsidRPr="0051288B">
              <w:rPr>
                <w:color w:val="010000"/>
                <w:sz w:val="16"/>
                <w:szCs w:val="16"/>
              </w:rPr>
              <w:t>2008</w:t>
            </w:r>
          </w:p>
        </w:tc>
        <w:tc>
          <w:tcPr>
            <w:tcW w:w="2663" w:type="dxa"/>
            <w:tcBorders>
              <w:top w:val="nil"/>
              <w:left w:val="nil"/>
              <w:bottom w:val="single" w:sz="4" w:space="0" w:color="auto"/>
              <w:right w:val="single" w:sz="4" w:space="0" w:color="auto"/>
            </w:tcBorders>
            <w:shd w:val="clear" w:color="auto" w:fill="FFFFFF"/>
            <w:vAlign w:val="center"/>
            <w:hideMark/>
          </w:tcPr>
          <w:p w14:paraId="24F696BD" w14:textId="77777777" w:rsidR="000F4203" w:rsidRPr="0051288B" w:rsidRDefault="000F4203" w:rsidP="000F4203">
            <w:pPr>
              <w:spacing w:line="256" w:lineRule="auto"/>
              <w:jc w:val="center"/>
              <w:rPr>
                <w:sz w:val="16"/>
                <w:szCs w:val="16"/>
              </w:rPr>
            </w:pPr>
            <w:r w:rsidRPr="0051288B">
              <w:rPr>
                <w:color w:val="010000"/>
                <w:sz w:val="16"/>
                <w:szCs w:val="16"/>
              </w:rPr>
              <w:t>1</w:t>
            </w:r>
          </w:p>
        </w:tc>
      </w:tr>
      <w:tr w:rsidR="000F4203" w:rsidRPr="0051288B" w14:paraId="665ADF5A"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0C3144A6" w14:textId="77777777" w:rsidR="000F4203" w:rsidRPr="0051288B" w:rsidRDefault="000F4203" w:rsidP="000F4203">
            <w:pPr>
              <w:spacing w:line="256" w:lineRule="auto"/>
              <w:jc w:val="right"/>
              <w:rPr>
                <w:color w:val="010000"/>
                <w:sz w:val="16"/>
                <w:szCs w:val="16"/>
              </w:rPr>
            </w:pPr>
            <w:r w:rsidRPr="0051288B">
              <w:rPr>
                <w:color w:val="010000"/>
                <w:sz w:val="16"/>
                <w:szCs w:val="16"/>
              </w:rPr>
              <w:t>304</w:t>
            </w:r>
          </w:p>
        </w:tc>
        <w:tc>
          <w:tcPr>
            <w:tcW w:w="1866" w:type="dxa"/>
            <w:tcBorders>
              <w:top w:val="nil"/>
              <w:left w:val="nil"/>
              <w:bottom w:val="single" w:sz="4" w:space="0" w:color="auto"/>
              <w:right w:val="single" w:sz="4" w:space="0" w:color="auto"/>
            </w:tcBorders>
            <w:shd w:val="clear" w:color="auto" w:fill="FFFFFF"/>
            <w:noWrap/>
            <w:vAlign w:val="center"/>
            <w:hideMark/>
          </w:tcPr>
          <w:p w14:paraId="59234F92" w14:textId="77777777" w:rsidR="000F4203" w:rsidRPr="0051288B" w:rsidRDefault="000F4203" w:rsidP="000F4203">
            <w:pPr>
              <w:spacing w:line="256" w:lineRule="auto"/>
              <w:rPr>
                <w:color w:val="010000"/>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3AB087E1" w14:textId="77777777" w:rsidR="000F4203" w:rsidRPr="0051288B" w:rsidRDefault="000F4203" w:rsidP="000F4203">
            <w:pPr>
              <w:spacing w:line="256" w:lineRule="auto"/>
              <w:rPr>
                <w:color w:val="010000"/>
                <w:sz w:val="16"/>
                <w:szCs w:val="16"/>
              </w:rPr>
            </w:pPr>
            <w:r w:rsidRPr="0051288B">
              <w:rPr>
                <w:color w:val="010000"/>
                <w:sz w:val="16"/>
                <w:szCs w:val="16"/>
              </w:rPr>
              <w:t>390944</w:t>
            </w:r>
          </w:p>
        </w:tc>
        <w:tc>
          <w:tcPr>
            <w:tcW w:w="1250" w:type="dxa"/>
            <w:tcBorders>
              <w:top w:val="nil"/>
              <w:left w:val="nil"/>
              <w:bottom w:val="single" w:sz="4" w:space="0" w:color="auto"/>
              <w:right w:val="single" w:sz="4" w:space="0" w:color="auto"/>
            </w:tcBorders>
            <w:shd w:val="clear" w:color="auto" w:fill="FFFFFF"/>
            <w:noWrap/>
            <w:vAlign w:val="center"/>
            <w:hideMark/>
          </w:tcPr>
          <w:p w14:paraId="21599589" w14:textId="77777777" w:rsidR="000F4203" w:rsidRPr="0051288B" w:rsidRDefault="000F4203" w:rsidP="000F4203">
            <w:pPr>
              <w:spacing w:line="256" w:lineRule="auto"/>
              <w:jc w:val="center"/>
              <w:rPr>
                <w:color w:val="010000"/>
                <w:sz w:val="16"/>
                <w:szCs w:val="16"/>
              </w:rPr>
            </w:pPr>
            <w:r w:rsidRPr="0051288B">
              <w:rPr>
                <w:color w:val="010000"/>
                <w:sz w:val="16"/>
                <w:szCs w:val="16"/>
              </w:rPr>
              <w:t>2007</w:t>
            </w:r>
          </w:p>
        </w:tc>
        <w:tc>
          <w:tcPr>
            <w:tcW w:w="2663" w:type="dxa"/>
            <w:tcBorders>
              <w:top w:val="nil"/>
              <w:left w:val="nil"/>
              <w:bottom w:val="single" w:sz="4" w:space="0" w:color="auto"/>
              <w:right w:val="single" w:sz="4" w:space="0" w:color="auto"/>
            </w:tcBorders>
            <w:shd w:val="clear" w:color="auto" w:fill="FFFFFF"/>
            <w:vAlign w:val="center"/>
            <w:hideMark/>
          </w:tcPr>
          <w:p w14:paraId="04CA7799" w14:textId="77777777" w:rsidR="000F4203" w:rsidRPr="0051288B" w:rsidRDefault="000F4203" w:rsidP="000F4203">
            <w:pPr>
              <w:spacing w:line="256" w:lineRule="auto"/>
              <w:jc w:val="center"/>
              <w:rPr>
                <w:sz w:val="16"/>
                <w:szCs w:val="16"/>
              </w:rPr>
            </w:pPr>
            <w:r w:rsidRPr="0051288B">
              <w:rPr>
                <w:color w:val="010000"/>
                <w:sz w:val="16"/>
                <w:szCs w:val="16"/>
              </w:rPr>
              <w:t>1</w:t>
            </w:r>
          </w:p>
        </w:tc>
      </w:tr>
      <w:tr w:rsidR="000F4203" w:rsidRPr="0051288B" w14:paraId="6CDD9C60"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4737776E" w14:textId="77777777" w:rsidR="000F4203" w:rsidRPr="0051288B" w:rsidRDefault="000F4203" w:rsidP="000F4203">
            <w:pPr>
              <w:spacing w:line="256" w:lineRule="auto"/>
              <w:jc w:val="right"/>
              <w:rPr>
                <w:color w:val="010000"/>
                <w:sz w:val="16"/>
                <w:szCs w:val="16"/>
              </w:rPr>
            </w:pPr>
            <w:r w:rsidRPr="0051288B">
              <w:rPr>
                <w:color w:val="010000"/>
                <w:sz w:val="16"/>
                <w:szCs w:val="16"/>
              </w:rPr>
              <w:t>305</w:t>
            </w:r>
          </w:p>
        </w:tc>
        <w:tc>
          <w:tcPr>
            <w:tcW w:w="1866" w:type="dxa"/>
            <w:tcBorders>
              <w:top w:val="nil"/>
              <w:left w:val="nil"/>
              <w:bottom w:val="single" w:sz="4" w:space="0" w:color="auto"/>
              <w:right w:val="single" w:sz="4" w:space="0" w:color="auto"/>
            </w:tcBorders>
            <w:shd w:val="clear" w:color="auto" w:fill="FFFFFF"/>
            <w:noWrap/>
            <w:vAlign w:val="center"/>
            <w:hideMark/>
          </w:tcPr>
          <w:p w14:paraId="35ED9AD7" w14:textId="77777777" w:rsidR="000F4203" w:rsidRPr="0051288B" w:rsidRDefault="000F4203" w:rsidP="000F4203">
            <w:pPr>
              <w:spacing w:line="256" w:lineRule="auto"/>
              <w:rPr>
                <w:color w:val="010000"/>
                <w:sz w:val="16"/>
                <w:szCs w:val="16"/>
              </w:rPr>
            </w:pPr>
            <w:r w:rsidRPr="0051288B">
              <w:rPr>
                <w:color w:val="010000"/>
                <w:sz w:val="16"/>
                <w:szCs w:val="16"/>
              </w:rPr>
              <w:t>ГАЗ</w:t>
            </w:r>
          </w:p>
        </w:tc>
        <w:tc>
          <w:tcPr>
            <w:tcW w:w="1606" w:type="dxa"/>
            <w:tcBorders>
              <w:top w:val="nil"/>
              <w:left w:val="nil"/>
              <w:bottom w:val="single" w:sz="4" w:space="0" w:color="auto"/>
              <w:right w:val="single" w:sz="4" w:space="0" w:color="auto"/>
            </w:tcBorders>
            <w:shd w:val="clear" w:color="auto" w:fill="FFFFFF"/>
            <w:vAlign w:val="center"/>
            <w:hideMark/>
          </w:tcPr>
          <w:p w14:paraId="775A08D0" w14:textId="77777777" w:rsidR="000F4203" w:rsidRPr="0051288B" w:rsidRDefault="000F4203" w:rsidP="000F4203">
            <w:pPr>
              <w:spacing w:line="256" w:lineRule="auto"/>
              <w:rPr>
                <w:color w:val="010000"/>
                <w:sz w:val="16"/>
                <w:szCs w:val="16"/>
              </w:rPr>
            </w:pPr>
            <w:r w:rsidRPr="0051288B">
              <w:rPr>
                <w:color w:val="010000"/>
                <w:sz w:val="16"/>
                <w:szCs w:val="16"/>
              </w:rPr>
              <w:t>2705</w:t>
            </w:r>
          </w:p>
        </w:tc>
        <w:tc>
          <w:tcPr>
            <w:tcW w:w="1250" w:type="dxa"/>
            <w:tcBorders>
              <w:top w:val="nil"/>
              <w:left w:val="nil"/>
              <w:bottom w:val="single" w:sz="4" w:space="0" w:color="auto"/>
              <w:right w:val="single" w:sz="4" w:space="0" w:color="auto"/>
            </w:tcBorders>
            <w:shd w:val="clear" w:color="auto" w:fill="FFFFFF"/>
            <w:noWrap/>
            <w:vAlign w:val="center"/>
            <w:hideMark/>
          </w:tcPr>
          <w:p w14:paraId="5411042E" w14:textId="77777777" w:rsidR="000F4203" w:rsidRPr="0051288B" w:rsidRDefault="000F4203" w:rsidP="000F4203">
            <w:pPr>
              <w:spacing w:line="256" w:lineRule="auto"/>
              <w:jc w:val="center"/>
              <w:rPr>
                <w:color w:val="010000"/>
                <w:sz w:val="16"/>
                <w:szCs w:val="16"/>
              </w:rPr>
            </w:pPr>
            <w:r w:rsidRPr="0051288B">
              <w:rPr>
                <w:color w:val="010000"/>
                <w:sz w:val="16"/>
                <w:szCs w:val="16"/>
              </w:rPr>
              <w:t>2007</w:t>
            </w:r>
          </w:p>
        </w:tc>
        <w:tc>
          <w:tcPr>
            <w:tcW w:w="2663" w:type="dxa"/>
            <w:tcBorders>
              <w:top w:val="nil"/>
              <w:left w:val="nil"/>
              <w:bottom w:val="single" w:sz="4" w:space="0" w:color="auto"/>
              <w:right w:val="single" w:sz="4" w:space="0" w:color="auto"/>
            </w:tcBorders>
            <w:shd w:val="clear" w:color="auto" w:fill="FFFFFF"/>
            <w:vAlign w:val="center"/>
            <w:hideMark/>
          </w:tcPr>
          <w:p w14:paraId="2BDA32DA" w14:textId="77777777" w:rsidR="000F4203" w:rsidRPr="0051288B" w:rsidRDefault="000F4203" w:rsidP="000F4203">
            <w:pPr>
              <w:spacing w:line="256" w:lineRule="auto"/>
              <w:jc w:val="center"/>
              <w:rPr>
                <w:sz w:val="16"/>
                <w:szCs w:val="16"/>
              </w:rPr>
            </w:pPr>
            <w:r w:rsidRPr="0051288B">
              <w:rPr>
                <w:color w:val="010000"/>
                <w:sz w:val="16"/>
                <w:szCs w:val="16"/>
              </w:rPr>
              <w:t>1</w:t>
            </w:r>
          </w:p>
        </w:tc>
      </w:tr>
      <w:tr w:rsidR="000F4203" w:rsidRPr="0051288B" w14:paraId="56CF612F"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0CC4FE26" w14:textId="77777777" w:rsidR="000F4203" w:rsidRPr="0051288B" w:rsidRDefault="000F4203" w:rsidP="000F4203">
            <w:pPr>
              <w:spacing w:line="256" w:lineRule="auto"/>
              <w:jc w:val="right"/>
              <w:rPr>
                <w:color w:val="010000"/>
                <w:sz w:val="16"/>
                <w:szCs w:val="16"/>
              </w:rPr>
            </w:pPr>
            <w:r w:rsidRPr="0051288B">
              <w:rPr>
                <w:color w:val="010000"/>
                <w:sz w:val="16"/>
                <w:szCs w:val="16"/>
              </w:rPr>
              <w:t>306</w:t>
            </w:r>
          </w:p>
        </w:tc>
        <w:tc>
          <w:tcPr>
            <w:tcW w:w="1866" w:type="dxa"/>
            <w:tcBorders>
              <w:top w:val="nil"/>
              <w:left w:val="nil"/>
              <w:bottom w:val="single" w:sz="4" w:space="0" w:color="auto"/>
              <w:right w:val="single" w:sz="4" w:space="0" w:color="auto"/>
            </w:tcBorders>
            <w:shd w:val="clear" w:color="auto" w:fill="FFFFFF"/>
            <w:noWrap/>
            <w:vAlign w:val="center"/>
            <w:hideMark/>
          </w:tcPr>
          <w:p w14:paraId="7C56A13D" w14:textId="77777777" w:rsidR="000F4203" w:rsidRPr="0051288B" w:rsidRDefault="000F4203" w:rsidP="000F4203">
            <w:pPr>
              <w:spacing w:line="256" w:lineRule="auto"/>
              <w:rPr>
                <w:color w:val="010000"/>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22748C29" w14:textId="77777777" w:rsidR="000F4203" w:rsidRPr="0051288B" w:rsidRDefault="000F4203" w:rsidP="000F4203">
            <w:pPr>
              <w:spacing w:line="256" w:lineRule="auto"/>
              <w:rPr>
                <w:color w:val="010000"/>
                <w:sz w:val="16"/>
                <w:szCs w:val="16"/>
              </w:rPr>
            </w:pPr>
            <w:r w:rsidRPr="0051288B">
              <w:rPr>
                <w:color w:val="010000"/>
                <w:sz w:val="16"/>
                <w:szCs w:val="16"/>
              </w:rPr>
              <w:t>390945</w:t>
            </w:r>
          </w:p>
        </w:tc>
        <w:tc>
          <w:tcPr>
            <w:tcW w:w="1250" w:type="dxa"/>
            <w:tcBorders>
              <w:top w:val="nil"/>
              <w:left w:val="nil"/>
              <w:bottom w:val="single" w:sz="4" w:space="0" w:color="auto"/>
              <w:right w:val="single" w:sz="4" w:space="0" w:color="auto"/>
            </w:tcBorders>
            <w:shd w:val="clear" w:color="auto" w:fill="FFFFFF"/>
            <w:noWrap/>
            <w:vAlign w:val="center"/>
            <w:hideMark/>
          </w:tcPr>
          <w:p w14:paraId="6C31C30E" w14:textId="77777777" w:rsidR="000F4203" w:rsidRPr="0051288B" w:rsidRDefault="000F4203" w:rsidP="000F4203">
            <w:pPr>
              <w:spacing w:line="256" w:lineRule="auto"/>
              <w:jc w:val="center"/>
              <w:rPr>
                <w:color w:val="010000"/>
                <w:sz w:val="16"/>
                <w:szCs w:val="16"/>
              </w:rPr>
            </w:pPr>
            <w:r w:rsidRPr="0051288B">
              <w:rPr>
                <w:color w:val="010000"/>
                <w:sz w:val="16"/>
                <w:szCs w:val="16"/>
              </w:rPr>
              <w:t>2013</w:t>
            </w:r>
          </w:p>
        </w:tc>
        <w:tc>
          <w:tcPr>
            <w:tcW w:w="2663" w:type="dxa"/>
            <w:tcBorders>
              <w:top w:val="nil"/>
              <w:left w:val="nil"/>
              <w:bottom w:val="single" w:sz="4" w:space="0" w:color="auto"/>
              <w:right w:val="single" w:sz="4" w:space="0" w:color="auto"/>
            </w:tcBorders>
            <w:shd w:val="clear" w:color="auto" w:fill="FFFFFF"/>
            <w:vAlign w:val="center"/>
            <w:hideMark/>
          </w:tcPr>
          <w:p w14:paraId="4C14D8D6" w14:textId="77777777" w:rsidR="000F4203" w:rsidRPr="0051288B" w:rsidRDefault="000F4203" w:rsidP="000F4203">
            <w:pPr>
              <w:spacing w:line="256" w:lineRule="auto"/>
              <w:jc w:val="center"/>
              <w:rPr>
                <w:sz w:val="16"/>
                <w:szCs w:val="16"/>
              </w:rPr>
            </w:pPr>
            <w:r w:rsidRPr="0051288B">
              <w:rPr>
                <w:color w:val="010000"/>
                <w:sz w:val="16"/>
                <w:szCs w:val="16"/>
              </w:rPr>
              <w:t>1</w:t>
            </w:r>
          </w:p>
        </w:tc>
      </w:tr>
      <w:tr w:rsidR="000F4203" w:rsidRPr="0051288B" w14:paraId="401A1D0F"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6CD020F0" w14:textId="77777777" w:rsidR="000F4203" w:rsidRPr="0051288B" w:rsidRDefault="000F4203" w:rsidP="000F4203">
            <w:pPr>
              <w:spacing w:line="256" w:lineRule="auto"/>
              <w:jc w:val="right"/>
              <w:rPr>
                <w:color w:val="010000"/>
                <w:sz w:val="16"/>
                <w:szCs w:val="16"/>
              </w:rPr>
            </w:pPr>
            <w:r w:rsidRPr="0051288B">
              <w:rPr>
                <w:color w:val="010000"/>
                <w:sz w:val="16"/>
                <w:szCs w:val="16"/>
              </w:rPr>
              <w:t>307</w:t>
            </w:r>
          </w:p>
        </w:tc>
        <w:tc>
          <w:tcPr>
            <w:tcW w:w="1866" w:type="dxa"/>
            <w:tcBorders>
              <w:top w:val="nil"/>
              <w:left w:val="nil"/>
              <w:bottom w:val="single" w:sz="4" w:space="0" w:color="auto"/>
              <w:right w:val="single" w:sz="4" w:space="0" w:color="auto"/>
            </w:tcBorders>
            <w:shd w:val="clear" w:color="auto" w:fill="FFFFFF"/>
            <w:noWrap/>
            <w:vAlign w:val="center"/>
            <w:hideMark/>
          </w:tcPr>
          <w:p w14:paraId="078C815D" w14:textId="77777777" w:rsidR="000F4203" w:rsidRPr="0051288B" w:rsidRDefault="000F4203" w:rsidP="000F4203">
            <w:pPr>
              <w:spacing w:line="256" w:lineRule="auto"/>
              <w:rPr>
                <w:color w:val="010000"/>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344B8F19" w14:textId="77777777" w:rsidR="000F4203" w:rsidRPr="0051288B" w:rsidRDefault="000F4203" w:rsidP="000F4203">
            <w:pPr>
              <w:spacing w:line="256" w:lineRule="auto"/>
              <w:rPr>
                <w:color w:val="010000"/>
                <w:sz w:val="16"/>
                <w:szCs w:val="16"/>
              </w:rPr>
            </w:pPr>
            <w:r w:rsidRPr="0051288B">
              <w:rPr>
                <w:color w:val="010000"/>
                <w:sz w:val="16"/>
                <w:szCs w:val="16"/>
              </w:rPr>
              <w:t>390945</w:t>
            </w:r>
          </w:p>
        </w:tc>
        <w:tc>
          <w:tcPr>
            <w:tcW w:w="1250" w:type="dxa"/>
            <w:tcBorders>
              <w:top w:val="nil"/>
              <w:left w:val="nil"/>
              <w:bottom w:val="single" w:sz="4" w:space="0" w:color="auto"/>
              <w:right w:val="single" w:sz="4" w:space="0" w:color="auto"/>
            </w:tcBorders>
            <w:shd w:val="clear" w:color="auto" w:fill="FFFFFF"/>
            <w:noWrap/>
            <w:vAlign w:val="center"/>
            <w:hideMark/>
          </w:tcPr>
          <w:p w14:paraId="51BD8268" w14:textId="77777777" w:rsidR="000F4203" w:rsidRPr="0051288B" w:rsidRDefault="000F4203" w:rsidP="000F4203">
            <w:pPr>
              <w:spacing w:line="256" w:lineRule="auto"/>
              <w:jc w:val="center"/>
              <w:rPr>
                <w:color w:val="010000"/>
                <w:sz w:val="16"/>
                <w:szCs w:val="16"/>
              </w:rPr>
            </w:pPr>
            <w:r w:rsidRPr="0051288B">
              <w:rPr>
                <w:color w:val="010000"/>
                <w:sz w:val="16"/>
                <w:szCs w:val="16"/>
              </w:rPr>
              <w:t>2013</w:t>
            </w:r>
          </w:p>
        </w:tc>
        <w:tc>
          <w:tcPr>
            <w:tcW w:w="2663" w:type="dxa"/>
            <w:tcBorders>
              <w:top w:val="nil"/>
              <w:left w:val="nil"/>
              <w:bottom w:val="single" w:sz="4" w:space="0" w:color="auto"/>
              <w:right w:val="single" w:sz="4" w:space="0" w:color="auto"/>
            </w:tcBorders>
            <w:shd w:val="clear" w:color="auto" w:fill="FFFFFF"/>
            <w:vAlign w:val="center"/>
            <w:hideMark/>
          </w:tcPr>
          <w:p w14:paraId="6E409ED4" w14:textId="77777777" w:rsidR="000F4203" w:rsidRPr="0051288B" w:rsidRDefault="000F4203" w:rsidP="000F4203">
            <w:pPr>
              <w:spacing w:line="256" w:lineRule="auto"/>
              <w:jc w:val="center"/>
              <w:rPr>
                <w:sz w:val="16"/>
                <w:szCs w:val="16"/>
              </w:rPr>
            </w:pPr>
            <w:r w:rsidRPr="0051288B">
              <w:rPr>
                <w:color w:val="010000"/>
                <w:sz w:val="16"/>
                <w:szCs w:val="16"/>
              </w:rPr>
              <w:t>1</w:t>
            </w:r>
          </w:p>
        </w:tc>
      </w:tr>
      <w:tr w:rsidR="000F4203" w:rsidRPr="0051288B" w14:paraId="78116955"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44D98D9C" w14:textId="77777777" w:rsidR="000F4203" w:rsidRPr="0051288B" w:rsidRDefault="000F4203" w:rsidP="000F4203">
            <w:pPr>
              <w:spacing w:line="256" w:lineRule="auto"/>
              <w:jc w:val="right"/>
              <w:rPr>
                <w:color w:val="010000"/>
                <w:sz w:val="16"/>
                <w:szCs w:val="16"/>
              </w:rPr>
            </w:pPr>
            <w:r w:rsidRPr="0051288B">
              <w:rPr>
                <w:color w:val="010000"/>
                <w:sz w:val="16"/>
                <w:szCs w:val="16"/>
              </w:rPr>
              <w:t>308</w:t>
            </w:r>
          </w:p>
        </w:tc>
        <w:tc>
          <w:tcPr>
            <w:tcW w:w="1866" w:type="dxa"/>
            <w:tcBorders>
              <w:top w:val="nil"/>
              <w:left w:val="nil"/>
              <w:bottom w:val="single" w:sz="4" w:space="0" w:color="auto"/>
              <w:right w:val="single" w:sz="4" w:space="0" w:color="auto"/>
            </w:tcBorders>
            <w:shd w:val="clear" w:color="auto" w:fill="FFFFFF"/>
            <w:noWrap/>
            <w:vAlign w:val="center"/>
            <w:hideMark/>
          </w:tcPr>
          <w:p w14:paraId="691A663F" w14:textId="77777777" w:rsidR="000F4203" w:rsidRPr="0051288B" w:rsidRDefault="000F4203" w:rsidP="000F4203">
            <w:pPr>
              <w:spacing w:line="256" w:lineRule="auto"/>
              <w:rPr>
                <w:color w:val="010000"/>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34D17127" w14:textId="77777777" w:rsidR="000F4203" w:rsidRPr="0051288B" w:rsidRDefault="000F4203" w:rsidP="000F4203">
            <w:pPr>
              <w:spacing w:line="256" w:lineRule="auto"/>
              <w:rPr>
                <w:color w:val="010000"/>
                <w:sz w:val="16"/>
                <w:szCs w:val="16"/>
              </w:rPr>
            </w:pPr>
            <w:r w:rsidRPr="0051288B">
              <w:rPr>
                <w:color w:val="010000"/>
                <w:sz w:val="16"/>
                <w:szCs w:val="16"/>
              </w:rPr>
              <w:t>390945</w:t>
            </w:r>
          </w:p>
        </w:tc>
        <w:tc>
          <w:tcPr>
            <w:tcW w:w="1250" w:type="dxa"/>
            <w:tcBorders>
              <w:top w:val="nil"/>
              <w:left w:val="nil"/>
              <w:bottom w:val="single" w:sz="4" w:space="0" w:color="auto"/>
              <w:right w:val="single" w:sz="4" w:space="0" w:color="auto"/>
            </w:tcBorders>
            <w:shd w:val="clear" w:color="auto" w:fill="FFFFFF"/>
            <w:noWrap/>
            <w:vAlign w:val="center"/>
            <w:hideMark/>
          </w:tcPr>
          <w:p w14:paraId="61EEBF15" w14:textId="77777777" w:rsidR="000F4203" w:rsidRPr="0051288B" w:rsidRDefault="000F4203" w:rsidP="000F4203">
            <w:pPr>
              <w:spacing w:line="256" w:lineRule="auto"/>
              <w:jc w:val="center"/>
              <w:rPr>
                <w:color w:val="010000"/>
                <w:sz w:val="16"/>
                <w:szCs w:val="16"/>
              </w:rPr>
            </w:pPr>
            <w:r w:rsidRPr="0051288B">
              <w:rPr>
                <w:color w:val="010000"/>
                <w:sz w:val="16"/>
                <w:szCs w:val="16"/>
              </w:rPr>
              <w:t>2011</w:t>
            </w:r>
          </w:p>
        </w:tc>
        <w:tc>
          <w:tcPr>
            <w:tcW w:w="2663" w:type="dxa"/>
            <w:tcBorders>
              <w:top w:val="nil"/>
              <w:left w:val="nil"/>
              <w:bottom w:val="single" w:sz="4" w:space="0" w:color="auto"/>
              <w:right w:val="single" w:sz="4" w:space="0" w:color="auto"/>
            </w:tcBorders>
            <w:shd w:val="clear" w:color="auto" w:fill="FFFFFF"/>
            <w:vAlign w:val="center"/>
            <w:hideMark/>
          </w:tcPr>
          <w:p w14:paraId="1F256145" w14:textId="77777777" w:rsidR="000F4203" w:rsidRPr="0051288B" w:rsidRDefault="000F4203" w:rsidP="000F4203">
            <w:pPr>
              <w:spacing w:line="256" w:lineRule="auto"/>
              <w:jc w:val="center"/>
              <w:rPr>
                <w:sz w:val="16"/>
                <w:szCs w:val="16"/>
              </w:rPr>
            </w:pPr>
            <w:r w:rsidRPr="0051288B">
              <w:rPr>
                <w:color w:val="010000"/>
                <w:sz w:val="16"/>
                <w:szCs w:val="16"/>
              </w:rPr>
              <w:t>1</w:t>
            </w:r>
          </w:p>
        </w:tc>
      </w:tr>
      <w:tr w:rsidR="000F4203" w:rsidRPr="0051288B" w14:paraId="3B0D31CC"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4F02D6D7" w14:textId="77777777" w:rsidR="000F4203" w:rsidRPr="0051288B" w:rsidRDefault="000F4203" w:rsidP="000F4203">
            <w:pPr>
              <w:spacing w:line="256" w:lineRule="auto"/>
              <w:jc w:val="right"/>
              <w:rPr>
                <w:color w:val="010000"/>
                <w:sz w:val="16"/>
                <w:szCs w:val="16"/>
              </w:rPr>
            </w:pPr>
            <w:r w:rsidRPr="0051288B">
              <w:rPr>
                <w:color w:val="010000"/>
                <w:sz w:val="16"/>
                <w:szCs w:val="16"/>
              </w:rPr>
              <w:t>309</w:t>
            </w:r>
          </w:p>
        </w:tc>
        <w:tc>
          <w:tcPr>
            <w:tcW w:w="1866" w:type="dxa"/>
            <w:tcBorders>
              <w:top w:val="nil"/>
              <w:left w:val="nil"/>
              <w:bottom w:val="single" w:sz="4" w:space="0" w:color="auto"/>
              <w:right w:val="single" w:sz="4" w:space="0" w:color="auto"/>
            </w:tcBorders>
            <w:shd w:val="clear" w:color="auto" w:fill="FFFFFF"/>
            <w:vAlign w:val="center"/>
            <w:hideMark/>
          </w:tcPr>
          <w:p w14:paraId="3AF8E4C6" w14:textId="77777777" w:rsidR="000F4203" w:rsidRPr="0051288B" w:rsidRDefault="000F4203" w:rsidP="000F4203">
            <w:pPr>
              <w:spacing w:line="256" w:lineRule="auto"/>
              <w:rPr>
                <w:color w:val="010000"/>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796D64A1" w14:textId="77777777" w:rsidR="000F4203" w:rsidRPr="0051288B" w:rsidRDefault="000F4203" w:rsidP="000F4203">
            <w:pPr>
              <w:spacing w:line="256" w:lineRule="auto"/>
              <w:rPr>
                <w:color w:val="010000"/>
                <w:sz w:val="16"/>
                <w:szCs w:val="16"/>
              </w:rPr>
            </w:pPr>
            <w:r w:rsidRPr="0051288B">
              <w:rPr>
                <w:color w:val="010000"/>
                <w:sz w:val="16"/>
                <w:szCs w:val="16"/>
              </w:rPr>
              <w:t>390944</w:t>
            </w:r>
          </w:p>
        </w:tc>
        <w:tc>
          <w:tcPr>
            <w:tcW w:w="1250" w:type="dxa"/>
            <w:tcBorders>
              <w:top w:val="nil"/>
              <w:left w:val="nil"/>
              <w:bottom w:val="single" w:sz="4" w:space="0" w:color="auto"/>
              <w:right w:val="single" w:sz="4" w:space="0" w:color="auto"/>
            </w:tcBorders>
            <w:shd w:val="clear" w:color="auto" w:fill="FFFFFF"/>
            <w:vAlign w:val="center"/>
            <w:hideMark/>
          </w:tcPr>
          <w:p w14:paraId="74BA797C" w14:textId="77777777" w:rsidR="000F4203" w:rsidRPr="0051288B" w:rsidRDefault="000F4203" w:rsidP="000F4203">
            <w:pPr>
              <w:spacing w:line="256" w:lineRule="auto"/>
              <w:jc w:val="center"/>
              <w:rPr>
                <w:color w:val="010000"/>
                <w:sz w:val="16"/>
                <w:szCs w:val="16"/>
              </w:rPr>
            </w:pPr>
            <w:r w:rsidRPr="0051288B">
              <w:rPr>
                <w:color w:val="010000"/>
                <w:sz w:val="16"/>
                <w:szCs w:val="16"/>
              </w:rPr>
              <w:t>2008</w:t>
            </w:r>
          </w:p>
        </w:tc>
        <w:tc>
          <w:tcPr>
            <w:tcW w:w="2663" w:type="dxa"/>
            <w:tcBorders>
              <w:top w:val="nil"/>
              <w:left w:val="nil"/>
              <w:bottom w:val="single" w:sz="4" w:space="0" w:color="auto"/>
              <w:right w:val="single" w:sz="4" w:space="0" w:color="auto"/>
            </w:tcBorders>
            <w:shd w:val="clear" w:color="auto" w:fill="FFFFFF"/>
            <w:vAlign w:val="center"/>
            <w:hideMark/>
          </w:tcPr>
          <w:p w14:paraId="30D373C6" w14:textId="77777777" w:rsidR="000F4203" w:rsidRPr="0051288B" w:rsidRDefault="000F4203" w:rsidP="000F4203">
            <w:pPr>
              <w:spacing w:line="256" w:lineRule="auto"/>
              <w:jc w:val="center"/>
              <w:rPr>
                <w:sz w:val="16"/>
                <w:szCs w:val="16"/>
              </w:rPr>
            </w:pPr>
            <w:r w:rsidRPr="0051288B">
              <w:rPr>
                <w:color w:val="010000"/>
                <w:sz w:val="16"/>
                <w:szCs w:val="16"/>
              </w:rPr>
              <w:t>1</w:t>
            </w:r>
          </w:p>
        </w:tc>
      </w:tr>
      <w:tr w:rsidR="000F4203" w:rsidRPr="0051288B" w14:paraId="07AA5FE2"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043C21CD" w14:textId="77777777" w:rsidR="000F4203" w:rsidRPr="0051288B" w:rsidRDefault="000F4203" w:rsidP="000F4203">
            <w:pPr>
              <w:spacing w:line="256" w:lineRule="auto"/>
              <w:jc w:val="right"/>
              <w:rPr>
                <w:color w:val="010000"/>
                <w:sz w:val="16"/>
                <w:szCs w:val="16"/>
              </w:rPr>
            </w:pPr>
            <w:r w:rsidRPr="0051288B">
              <w:rPr>
                <w:color w:val="010000"/>
                <w:sz w:val="16"/>
                <w:szCs w:val="16"/>
              </w:rPr>
              <w:t>310</w:t>
            </w:r>
          </w:p>
        </w:tc>
        <w:tc>
          <w:tcPr>
            <w:tcW w:w="1866" w:type="dxa"/>
            <w:tcBorders>
              <w:top w:val="nil"/>
              <w:left w:val="nil"/>
              <w:bottom w:val="single" w:sz="4" w:space="0" w:color="auto"/>
              <w:right w:val="single" w:sz="4" w:space="0" w:color="auto"/>
            </w:tcBorders>
            <w:shd w:val="clear" w:color="auto" w:fill="FFFFFF"/>
            <w:noWrap/>
            <w:vAlign w:val="center"/>
            <w:hideMark/>
          </w:tcPr>
          <w:p w14:paraId="11E95BEA" w14:textId="77777777" w:rsidR="000F4203" w:rsidRPr="0051288B" w:rsidRDefault="000F4203" w:rsidP="000F4203">
            <w:pPr>
              <w:spacing w:line="256" w:lineRule="auto"/>
              <w:rPr>
                <w:color w:val="010000"/>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4077DA74" w14:textId="77777777" w:rsidR="000F4203" w:rsidRPr="0051288B" w:rsidRDefault="000F4203" w:rsidP="000F4203">
            <w:pPr>
              <w:spacing w:line="256" w:lineRule="auto"/>
              <w:rPr>
                <w:color w:val="010000"/>
                <w:sz w:val="16"/>
                <w:szCs w:val="16"/>
              </w:rPr>
            </w:pPr>
            <w:r w:rsidRPr="0051288B">
              <w:rPr>
                <w:color w:val="010000"/>
                <w:sz w:val="16"/>
                <w:szCs w:val="16"/>
              </w:rPr>
              <w:t>390944</w:t>
            </w:r>
          </w:p>
        </w:tc>
        <w:tc>
          <w:tcPr>
            <w:tcW w:w="1250" w:type="dxa"/>
            <w:tcBorders>
              <w:top w:val="nil"/>
              <w:left w:val="nil"/>
              <w:bottom w:val="single" w:sz="4" w:space="0" w:color="auto"/>
              <w:right w:val="single" w:sz="4" w:space="0" w:color="auto"/>
            </w:tcBorders>
            <w:shd w:val="clear" w:color="auto" w:fill="FFFFFF"/>
            <w:noWrap/>
            <w:vAlign w:val="center"/>
            <w:hideMark/>
          </w:tcPr>
          <w:p w14:paraId="510461B1" w14:textId="77777777" w:rsidR="000F4203" w:rsidRPr="0051288B" w:rsidRDefault="000F4203" w:rsidP="000F4203">
            <w:pPr>
              <w:spacing w:line="256" w:lineRule="auto"/>
              <w:jc w:val="center"/>
              <w:rPr>
                <w:color w:val="010000"/>
                <w:sz w:val="16"/>
                <w:szCs w:val="16"/>
              </w:rPr>
            </w:pPr>
            <w:r w:rsidRPr="0051288B">
              <w:rPr>
                <w:color w:val="010000"/>
                <w:sz w:val="16"/>
                <w:szCs w:val="16"/>
              </w:rPr>
              <w:t>2008</w:t>
            </w:r>
          </w:p>
        </w:tc>
        <w:tc>
          <w:tcPr>
            <w:tcW w:w="2663" w:type="dxa"/>
            <w:tcBorders>
              <w:top w:val="nil"/>
              <w:left w:val="nil"/>
              <w:bottom w:val="single" w:sz="4" w:space="0" w:color="auto"/>
              <w:right w:val="single" w:sz="4" w:space="0" w:color="auto"/>
            </w:tcBorders>
            <w:shd w:val="clear" w:color="auto" w:fill="FFFFFF"/>
            <w:vAlign w:val="center"/>
            <w:hideMark/>
          </w:tcPr>
          <w:p w14:paraId="30249D11"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245F8070"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2E2D1840" w14:textId="77777777" w:rsidR="000F4203" w:rsidRPr="0051288B" w:rsidRDefault="000F4203" w:rsidP="000F4203">
            <w:pPr>
              <w:spacing w:line="256" w:lineRule="auto"/>
              <w:jc w:val="right"/>
              <w:rPr>
                <w:color w:val="010000"/>
                <w:sz w:val="16"/>
                <w:szCs w:val="16"/>
              </w:rPr>
            </w:pPr>
            <w:r w:rsidRPr="0051288B">
              <w:rPr>
                <w:color w:val="010000"/>
                <w:sz w:val="16"/>
                <w:szCs w:val="16"/>
              </w:rPr>
              <w:t>311</w:t>
            </w:r>
          </w:p>
        </w:tc>
        <w:tc>
          <w:tcPr>
            <w:tcW w:w="1866" w:type="dxa"/>
            <w:tcBorders>
              <w:top w:val="nil"/>
              <w:left w:val="nil"/>
              <w:bottom w:val="single" w:sz="4" w:space="0" w:color="auto"/>
              <w:right w:val="single" w:sz="4" w:space="0" w:color="auto"/>
            </w:tcBorders>
            <w:shd w:val="clear" w:color="auto" w:fill="FFFFFF"/>
            <w:noWrap/>
            <w:vAlign w:val="center"/>
            <w:hideMark/>
          </w:tcPr>
          <w:p w14:paraId="13081D1B" w14:textId="77777777" w:rsidR="000F4203" w:rsidRPr="0051288B" w:rsidRDefault="000F4203" w:rsidP="000F4203">
            <w:pPr>
              <w:spacing w:line="256" w:lineRule="auto"/>
              <w:rPr>
                <w:color w:val="010000"/>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39513DB8" w14:textId="77777777" w:rsidR="000F4203" w:rsidRPr="0051288B" w:rsidRDefault="000F4203" w:rsidP="000F4203">
            <w:pPr>
              <w:spacing w:line="256" w:lineRule="auto"/>
              <w:rPr>
                <w:color w:val="010000"/>
                <w:sz w:val="16"/>
                <w:szCs w:val="16"/>
              </w:rPr>
            </w:pPr>
            <w:r w:rsidRPr="0051288B">
              <w:rPr>
                <w:color w:val="010000"/>
                <w:sz w:val="16"/>
                <w:szCs w:val="16"/>
              </w:rPr>
              <w:t>390945</w:t>
            </w:r>
          </w:p>
        </w:tc>
        <w:tc>
          <w:tcPr>
            <w:tcW w:w="1250" w:type="dxa"/>
            <w:tcBorders>
              <w:top w:val="nil"/>
              <w:left w:val="nil"/>
              <w:bottom w:val="single" w:sz="4" w:space="0" w:color="auto"/>
              <w:right w:val="single" w:sz="4" w:space="0" w:color="auto"/>
            </w:tcBorders>
            <w:shd w:val="clear" w:color="auto" w:fill="FFFFFF"/>
            <w:noWrap/>
            <w:vAlign w:val="center"/>
            <w:hideMark/>
          </w:tcPr>
          <w:p w14:paraId="7CB99C6C" w14:textId="77777777" w:rsidR="000F4203" w:rsidRPr="0051288B" w:rsidRDefault="000F4203" w:rsidP="000F4203">
            <w:pPr>
              <w:spacing w:line="256" w:lineRule="auto"/>
              <w:jc w:val="center"/>
              <w:rPr>
                <w:color w:val="010000"/>
                <w:sz w:val="16"/>
                <w:szCs w:val="16"/>
              </w:rPr>
            </w:pPr>
            <w:r w:rsidRPr="0051288B">
              <w:rPr>
                <w:color w:val="010000"/>
                <w:sz w:val="16"/>
                <w:szCs w:val="16"/>
              </w:rPr>
              <w:t>2009</w:t>
            </w:r>
          </w:p>
        </w:tc>
        <w:tc>
          <w:tcPr>
            <w:tcW w:w="2663" w:type="dxa"/>
            <w:tcBorders>
              <w:top w:val="nil"/>
              <w:left w:val="nil"/>
              <w:bottom w:val="single" w:sz="4" w:space="0" w:color="auto"/>
              <w:right w:val="single" w:sz="4" w:space="0" w:color="auto"/>
            </w:tcBorders>
            <w:shd w:val="clear" w:color="auto" w:fill="FFFFFF"/>
            <w:vAlign w:val="center"/>
            <w:hideMark/>
          </w:tcPr>
          <w:p w14:paraId="77B2E09B" w14:textId="77777777" w:rsidR="000F4203" w:rsidRPr="0051288B" w:rsidRDefault="000F4203" w:rsidP="000F4203">
            <w:pPr>
              <w:spacing w:line="256" w:lineRule="auto"/>
              <w:jc w:val="center"/>
              <w:rPr>
                <w:sz w:val="16"/>
                <w:szCs w:val="16"/>
              </w:rPr>
            </w:pPr>
            <w:r w:rsidRPr="0051288B">
              <w:rPr>
                <w:color w:val="010000"/>
                <w:sz w:val="16"/>
                <w:szCs w:val="16"/>
              </w:rPr>
              <w:t>1</w:t>
            </w:r>
          </w:p>
        </w:tc>
      </w:tr>
      <w:tr w:rsidR="000F4203" w:rsidRPr="0051288B" w14:paraId="0F8C3C9A"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7ECF1257" w14:textId="77777777" w:rsidR="000F4203" w:rsidRPr="0051288B" w:rsidRDefault="000F4203" w:rsidP="000F4203">
            <w:pPr>
              <w:spacing w:line="256" w:lineRule="auto"/>
              <w:jc w:val="right"/>
              <w:rPr>
                <w:color w:val="010000"/>
                <w:sz w:val="16"/>
                <w:szCs w:val="16"/>
              </w:rPr>
            </w:pPr>
            <w:r w:rsidRPr="0051288B">
              <w:rPr>
                <w:color w:val="010000"/>
                <w:sz w:val="16"/>
                <w:szCs w:val="16"/>
              </w:rPr>
              <w:t>312</w:t>
            </w:r>
          </w:p>
        </w:tc>
        <w:tc>
          <w:tcPr>
            <w:tcW w:w="1866" w:type="dxa"/>
            <w:tcBorders>
              <w:top w:val="nil"/>
              <w:left w:val="nil"/>
              <w:bottom w:val="single" w:sz="4" w:space="0" w:color="auto"/>
              <w:right w:val="single" w:sz="4" w:space="0" w:color="auto"/>
            </w:tcBorders>
            <w:shd w:val="clear" w:color="auto" w:fill="FFFFFF"/>
            <w:noWrap/>
            <w:vAlign w:val="center"/>
            <w:hideMark/>
          </w:tcPr>
          <w:p w14:paraId="68FF82A6" w14:textId="77777777" w:rsidR="000F4203" w:rsidRPr="0051288B" w:rsidRDefault="000F4203" w:rsidP="000F4203">
            <w:pPr>
              <w:spacing w:line="256" w:lineRule="auto"/>
              <w:rPr>
                <w:color w:val="010000"/>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2D43FBA3" w14:textId="77777777" w:rsidR="000F4203" w:rsidRPr="0051288B" w:rsidRDefault="000F4203" w:rsidP="000F4203">
            <w:pPr>
              <w:spacing w:line="256" w:lineRule="auto"/>
              <w:rPr>
                <w:color w:val="010000"/>
                <w:sz w:val="16"/>
                <w:szCs w:val="16"/>
              </w:rPr>
            </w:pPr>
            <w:r w:rsidRPr="0051288B">
              <w:rPr>
                <w:color w:val="010000"/>
                <w:sz w:val="16"/>
                <w:szCs w:val="16"/>
              </w:rPr>
              <w:t>390902</w:t>
            </w:r>
          </w:p>
        </w:tc>
        <w:tc>
          <w:tcPr>
            <w:tcW w:w="1250" w:type="dxa"/>
            <w:tcBorders>
              <w:top w:val="nil"/>
              <w:left w:val="nil"/>
              <w:bottom w:val="single" w:sz="4" w:space="0" w:color="auto"/>
              <w:right w:val="single" w:sz="4" w:space="0" w:color="auto"/>
            </w:tcBorders>
            <w:shd w:val="clear" w:color="auto" w:fill="FFFFFF"/>
            <w:noWrap/>
            <w:vAlign w:val="center"/>
            <w:hideMark/>
          </w:tcPr>
          <w:p w14:paraId="2419742F" w14:textId="77777777" w:rsidR="000F4203" w:rsidRPr="0051288B" w:rsidRDefault="000F4203" w:rsidP="000F4203">
            <w:pPr>
              <w:spacing w:line="256" w:lineRule="auto"/>
              <w:jc w:val="center"/>
              <w:rPr>
                <w:color w:val="010000"/>
                <w:sz w:val="16"/>
                <w:szCs w:val="16"/>
              </w:rPr>
            </w:pPr>
            <w:r w:rsidRPr="0051288B">
              <w:rPr>
                <w:color w:val="010000"/>
                <w:sz w:val="16"/>
                <w:szCs w:val="16"/>
              </w:rPr>
              <w:t>2005</w:t>
            </w:r>
          </w:p>
        </w:tc>
        <w:tc>
          <w:tcPr>
            <w:tcW w:w="2663" w:type="dxa"/>
            <w:tcBorders>
              <w:top w:val="nil"/>
              <w:left w:val="nil"/>
              <w:bottom w:val="single" w:sz="4" w:space="0" w:color="auto"/>
              <w:right w:val="single" w:sz="4" w:space="0" w:color="auto"/>
            </w:tcBorders>
            <w:shd w:val="clear" w:color="auto" w:fill="FFFFFF"/>
            <w:vAlign w:val="center"/>
            <w:hideMark/>
          </w:tcPr>
          <w:p w14:paraId="7F8AEBFD" w14:textId="77777777" w:rsidR="000F4203" w:rsidRPr="0051288B" w:rsidRDefault="000F4203" w:rsidP="000F4203">
            <w:pPr>
              <w:spacing w:line="256" w:lineRule="auto"/>
              <w:jc w:val="center"/>
              <w:rPr>
                <w:sz w:val="16"/>
                <w:szCs w:val="16"/>
              </w:rPr>
            </w:pPr>
            <w:r w:rsidRPr="0051288B">
              <w:rPr>
                <w:color w:val="010000"/>
                <w:sz w:val="16"/>
                <w:szCs w:val="16"/>
              </w:rPr>
              <w:t>1</w:t>
            </w:r>
          </w:p>
        </w:tc>
      </w:tr>
      <w:tr w:rsidR="000F4203" w:rsidRPr="0051288B" w14:paraId="79756248"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11FDA4CF" w14:textId="77777777" w:rsidR="000F4203" w:rsidRPr="0051288B" w:rsidRDefault="000F4203" w:rsidP="000F4203">
            <w:pPr>
              <w:spacing w:line="256" w:lineRule="auto"/>
              <w:jc w:val="right"/>
              <w:rPr>
                <w:color w:val="010000"/>
                <w:sz w:val="16"/>
                <w:szCs w:val="16"/>
              </w:rPr>
            </w:pPr>
            <w:r w:rsidRPr="0051288B">
              <w:rPr>
                <w:color w:val="010000"/>
                <w:sz w:val="16"/>
                <w:szCs w:val="16"/>
              </w:rPr>
              <w:t>313</w:t>
            </w:r>
          </w:p>
        </w:tc>
        <w:tc>
          <w:tcPr>
            <w:tcW w:w="1866" w:type="dxa"/>
            <w:tcBorders>
              <w:top w:val="nil"/>
              <w:left w:val="nil"/>
              <w:bottom w:val="single" w:sz="4" w:space="0" w:color="auto"/>
              <w:right w:val="single" w:sz="4" w:space="0" w:color="auto"/>
            </w:tcBorders>
            <w:shd w:val="clear" w:color="auto" w:fill="FFFFFF"/>
            <w:noWrap/>
            <w:vAlign w:val="center"/>
            <w:hideMark/>
          </w:tcPr>
          <w:p w14:paraId="4AA849E7" w14:textId="77777777" w:rsidR="000F4203" w:rsidRPr="0051288B" w:rsidRDefault="000F4203" w:rsidP="000F4203">
            <w:pPr>
              <w:spacing w:line="256" w:lineRule="auto"/>
              <w:rPr>
                <w:color w:val="010000"/>
                <w:sz w:val="16"/>
                <w:szCs w:val="16"/>
              </w:rPr>
            </w:pPr>
            <w:r w:rsidRPr="0051288B">
              <w:rPr>
                <w:color w:val="010000"/>
                <w:sz w:val="16"/>
                <w:szCs w:val="16"/>
              </w:rPr>
              <w:t>ГАЗ</w:t>
            </w:r>
          </w:p>
        </w:tc>
        <w:tc>
          <w:tcPr>
            <w:tcW w:w="1606" w:type="dxa"/>
            <w:tcBorders>
              <w:top w:val="nil"/>
              <w:left w:val="nil"/>
              <w:bottom w:val="single" w:sz="4" w:space="0" w:color="auto"/>
              <w:right w:val="single" w:sz="4" w:space="0" w:color="auto"/>
            </w:tcBorders>
            <w:shd w:val="clear" w:color="auto" w:fill="FFFFFF"/>
            <w:vAlign w:val="center"/>
            <w:hideMark/>
          </w:tcPr>
          <w:p w14:paraId="3527FF4E" w14:textId="77777777" w:rsidR="000F4203" w:rsidRPr="0051288B" w:rsidRDefault="000F4203" w:rsidP="000F4203">
            <w:pPr>
              <w:spacing w:line="256" w:lineRule="auto"/>
              <w:rPr>
                <w:color w:val="010000"/>
                <w:sz w:val="16"/>
                <w:szCs w:val="16"/>
              </w:rPr>
            </w:pPr>
            <w:r w:rsidRPr="0051288B">
              <w:rPr>
                <w:color w:val="010000"/>
                <w:sz w:val="16"/>
                <w:szCs w:val="16"/>
              </w:rPr>
              <w:t>330232</w:t>
            </w:r>
          </w:p>
        </w:tc>
        <w:tc>
          <w:tcPr>
            <w:tcW w:w="1250" w:type="dxa"/>
            <w:tcBorders>
              <w:top w:val="nil"/>
              <w:left w:val="nil"/>
              <w:bottom w:val="single" w:sz="4" w:space="0" w:color="auto"/>
              <w:right w:val="single" w:sz="4" w:space="0" w:color="auto"/>
            </w:tcBorders>
            <w:shd w:val="clear" w:color="auto" w:fill="FFFFFF"/>
            <w:noWrap/>
            <w:vAlign w:val="center"/>
            <w:hideMark/>
          </w:tcPr>
          <w:p w14:paraId="5A7A2BC0" w14:textId="77777777" w:rsidR="000F4203" w:rsidRPr="0051288B" w:rsidRDefault="000F4203" w:rsidP="000F4203">
            <w:pPr>
              <w:spacing w:line="256" w:lineRule="auto"/>
              <w:jc w:val="center"/>
              <w:rPr>
                <w:color w:val="010000"/>
                <w:sz w:val="16"/>
                <w:szCs w:val="16"/>
              </w:rPr>
            </w:pPr>
            <w:r w:rsidRPr="0051288B">
              <w:rPr>
                <w:color w:val="010000"/>
                <w:sz w:val="16"/>
                <w:szCs w:val="16"/>
              </w:rPr>
              <w:t>2007</w:t>
            </w:r>
          </w:p>
        </w:tc>
        <w:tc>
          <w:tcPr>
            <w:tcW w:w="2663" w:type="dxa"/>
            <w:tcBorders>
              <w:top w:val="nil"/>
              <w:left w:val="nil"/>
              <w:bottom w:val="single" w:sz="4" w:space="0" w:color="auto"/>
              <w:right w:val="single" w:sz="4" w:space="0" w:color="auto"/>
            </w:tcBorders>
            <w:shd w:val="clear" w:color="auto" w:fill="FFFFFF"/>
            <w:vAlign w:val="center"/>
            <w:hideMark/>
          </w:tcPr>
          <w:p w14:paraId="1BED4B7B" w14:textId="77777777" w:rsidR="000F4203" w:rsidRPr="0051288B" w:rsidRDefault="000F4203" w:rsidP="000F4203">
            <w:pPr>
              <w:spacing w:line="256" w:lineRule="auto"/>
              <w:jc w:val="center"/>
              <w:rPr>
                <w:sz w:val="16"/>
                <w:szCs w:val="16"/>
              </w:rPr>
            </w:pPr>
            <w:r w:rsidRPr="0051288B">
              <w:rPr>
                <w:color w:val="010000"/>
                <w:sz w:val="16"/>
                <w:szCs w:val="16"/>
              </w:rPr>
              <w:t>1</w:t>
            </w:r>
          </w:p>
        </w:tc>
      </w:tr>
      <w:tr w:rsidR="000F4203" w:rsidRPr="0051288B" w14:paraId="4A5FEEEF" w14:textId="77777777" w:rsidTr="000F4203">
        <w:trPr>
          <w:trHeight w:val="284"/>
        </w:trPr>
        <w:tc>
          <w:tcPr>
            <w:tcW w:w="705" w:type="dxa"/>
            <w:tcBorders>
              <w:top w:val="nil"/>
              <w:left w:val="single" w:sz="4" w:space="0" w:color="auto"/>
              <w:bottom w:val="single" w:sz="4" w:space="0" w:color="auto"/>
              <w:right w:val="single" w:sz="4" w:space="0" w:color="auto"/>
            </w:tcBorders>
            <w:noWrap/>
            <w:vAlign w:val="center"/>
            <w:hideMark/>
          </w:tcPr>
          <w:p w14:paraId="274851A1" w14:textId="77777777" w:rsidR="000F4203" w:rsidRPr="0051288B" w:rsidRDefault="000F4203" w:rsidP="000F4203">
            <w:pPr>
              <w:spacing w:line="256" w:lineRule="auto"/>
              <w:jc w:val="right"/>
              <w:rPr>
                <w:color w:val="010000"/>
                <w:sz w:val="16"/>
                <w:szCs w:val="16"/>
              </w:rPr>
            </w:pPr>
            <w:r w:rsidRPr="0051288B">
              <w:rPr>
                <w:color w:val="010000"/>
                <w:sz w:val="16"/>
                <w:szCs w:val="16"/>
              </w:rPr>
              <w:t>314</w:t>
            </w:r>
          </w:p>
        </w:tc>
        <w:tc>
          <w:tcPr>
            <w:tcW w:w="1866" w:type="dxa"/>
            <w:tcBorders>
              <w:top w:val="nil"/>
              <w:left w:val="nil"/>
              <w:bottom w:val="single" w:sz="4" w:space="0" w:color="auto"/>
              <w:right w:val="single" w:sz="4" w:space="0" w:color="auto"/>
            </w:tcBorders>
            <w:shd w:val="clear" w:color="auto" w:fill="FFFFFF"/>
            <w:noWrap/>
            <w:vAlign w:val="center"/>
            <w:hideMark/>
          </w:tcPr>
          <w:p w14:paraId="1C704F81" w14:textId="77777777" w:rsidR="000F4203" w:rsidRPr="0051288B" w:rsidRDefault="000F4203" w:rsidP="000F4203">
            <w:pPr>
              <w:spacing w:line="256" w:lineRule="auto"/>
              <w:rPr>
                <w:color w:val="010000"/>
                <w:sz w:val="16"/>
                <w:szCs w:val="16"/>
              </w:rPr>
            </w:pPr>
            <w:r w:rsidRPr="0051288B">
              <w:rPr>
                <w:color w:val="010000"/>
                <w:sz w:val="16"/>
                <w:szCs w:val="16"/>
              </w:rPr>
              <w:t>УАЗ</w:t>
            </w:r>
          </w:p>
        </w:tc>
        <w:tc>
          <w:tcPr>
            <w:tcW w:w="1606" w:type="dxa"/>
            <w:tcBorders>
              <w:top w:val="nil"/>
              <w:left w:val="nil"/>
              <w:bottom w:val="single" w:sz="4" w:space="0" w:color="auto"/>
              <w:right w:val="single" w:sz="4" w:space="0" w:color="auto"/>
            </w:tcBorders>
            <w:shd w:val="clear" w:color="auto" w:fill="FFFFFF"/>
            <w:vAlign w:val="center"/>
            <w:hideMark/>
          </w:tcPr>
          <w:p w14:paraId="1BA6BC51" w14:textId="77777777" w:rsidR="000F4203" w:rsidRPr="0051288B" w:rsidRDefault="000F4203" w:rsidP="000F4203">
            <w:pPr>
              <w:spacing w:line="256" w:lineRule="auto"/>
              <w:rPr>
                <w:color w:val="010000"/>
                <w:sz w:val="16"/>
                <w:szCs w:val="16"/>
              </w:rPr>
            </w:pPr>
            <w:r w:rsidRPr="0051288B">
              <w:rPr>
                <w:color w:val="010000"/>
                <w:sz w:val="16"/>
                <w:szCs w:val="16"/>
              </w:rPr>
              <w:t>390945</w:t>
            </w:r>
          </w:p>
        </w:tc>
        <w:tc>
          <w:tcPr>
            <w:tcW w:w="1250" w:type="dxa"/>
            <w:tcBorders>
              <w:top w:val="nil"/>
              <w:left w:val="nil"/>
              <w:bottom w:val="single" w:sz="4" w:space="0" w:color="auto"/>
              <w:right w:val="single" w:sz="4" w:space="0" w:color="auto"/>
            </w:tcBorders>
            <w:shd w:val="clear" w:color="auto" w:fill="FFFFFF"/>
            <w:noWrap/>
            <w:vAlign w:val="center"/>
            <w:hideMark/>
          </w:tcPr>
          <w:p w14:paraId="66932898" w14:textId="77777777" w:rsidR="000F4203" w:rsidRPr="0051288B" w:rsidRDefault="000F4203" w:rsidP="000F4203">
            <w:pPr>
              <w:spacing w:line="256" w:lineRule="auto"/>
              <w:jc w:val="center"/>
              <w:rPr>
                <w:color w:val="010000"/>
                <w:sz w:val="16"/>
                <w:szCs w:val="16"/>
              </w:rPr>
            </w:pPr>
            <w:r w:rsidRPr="0051288B">
              <w:rPr>
                <w:color w:val="010000"/>
                <w:sz w:val="16"/>
                <w:szCs w:val="16"/>
              </w:rPr>
              <w:t>2009</w:t>
            </w:r>
          </w:p>
        </w:tc>
        <w:tc>
          <w:tcPr>
            <w:tcW w:w="2663" w:type="dxa"/>
            <w:tcBorders>
              <w:top w:val="nil"/>
              <w:left w:val="nil"/>
              <w:bottom w:val="single" w:sz="4" w:space="0" w:color="auto"/>
              <w:right w:val="single" w:sz="4" w:space="0" w:color="auto"/>
            </w:tcBorders>
            <w:shd w:val="clear" w:color="auto" w:fill="FFFFFF"/>
            <w:vAlign w:val="center"/>
            <w:hideMark/>
          </w:tcPr>
          <w:p w14:paraId="36893FC3" w14:textId="77777777" w:rsidR="000F4203" w:rsidRPr="0051288B" w:rsidRDefault="000F4203" w:rsidP="000F4203">
            <w:pPr>
              <w:spacing w:line="256" w:lineRule="auto"/>
              <w:jc w:val="center"/>
              <w:rPr>
                <w:sz w:val="16"/>
                <w:szCs w:val="16"/>
              </w:rPr>
            </w:pPr>
            <w:r w:rsidRPr="0051288B">
              <w:rPr>
                <w:sz w:val="16"/>
                <w:szCs w:val="16"/>
              </w:rPr>
              <w:t>1</w:t>
            </w:r>
          </w:p>
        </w:tc>
      </w:tr>
      <w:tr w:rsidR="000F4203" w:rsidRPr="0051288B" w14:paraId="6EA1A49F" w14:textId="77777777" w:rsidTr="000F4203">
        <w:trPr>
          <w:trHeight w:val="284"/>
        </w:trPr>
        <w:tc>
          <w:tcPr>
            <w:tcW w:w="705" w:type="dxa"/>
            <w:tcBorders>
              <w:top w:val="nil"/>
              <w:left w:val="single" w:sz="4" w:space="0" w:color="auto"/>
              <w:bottom w:val="nil"/>
              <w:right w:val="single" w:sz="4" w:space="0" w:color="auto"/>
            </w:tcBorders>
            <w:noWrap/>
            <w:vAlign w:val="center"/>
            <w:hideMark/>
          </w:tcPr>
          <w:p w14:paraId="5D5E3185" w14:textId="77777777" w:rsidR="000F4203" w:rsidRPr="0051288B" w:rsidRDefault="000F4203" w:rsidP="000F4203">
            <w:pPr>
              <w:spacing w:line="256" w:lineRule="auto"/>
              <w:jc w:val="right"/>
              <w:rPr>
                <w:color w:val="010000"/>
                <w:sz w:val="16"/>
                <w:szCs w:val="16"/>
              </w:rPr>
            </w:pPr>
            <w:r w:rsidRPr="0051288B">
              <w:rPr>
                <w:color w:val="010000"/>
                <w:sz w:val="16"/>
                <w:szCs w:val="16"/>
              </w:rPr>
              <w:t>315</w:t>
            </w:r>
          </w:p>
        </w:tc>
        <w:tc>
          <w:tcPr>
            <w:tcW w:w="1866" w:type="dxa"/>
            <w:tcBorders>
              <w:top w:val="nil"/>
              <w:left w:val="nil"/>
              <w:bottom w:val="nil"/>
              <w:right w:val="single" w:sz="4" w:space="0" w:color="auto"/>
            </w:tcBorders>
            <w:shd w:val="clear" w:color="auto" w:fill="FFFFFF"/>
            <w:noWrap/>
            <w:vAlign w:val="center"/>
            <w:hideMark/>
          </w:tcPr>
          <w:p w14:paraId="019EAE56" w14:textId="77777777" w:rsidR="000F4203" w:rsidRPr="0051288B" w:rsidRDefault="000F4203" w:rsidP="000F4203">
            <w:pPr>
              <w:spacing w:line="256" w:lineRule="auto"/>
              <w:rPr>
                <w:color w:val="010000"/>
                <w:sz w:val="16"/>
                <w:szCs w:val="16"/>
              </w:rPr>
            </w:pPr>
            <w:r w:rsidRPr="0051288B">
              <w:rPr>
                <w:color w:val="010000"/>
                <w:sz w:val="16"/>
                <w:szCs w:val="16"/>
              </w:rPr>
              <w:t>УАЗ</w:t>
            </w:r>
          </w:p>
        </w:tc>
        <w:tc>
          <w:tcPr>
            <w:tcW w:w="1606" w:type="dxa"/>
            <w:tcBorders>
              <w:top w:val="nil"/>
              <w:left w:val="nil"/>
              <w:bottom w:val="nil"/>
              <w:right w:val="single" w:sz="4" w:space="0" w:color="auto"/>
            </w:tcBorders>
            <w:shd w:val="clear" w:color="auto" w:fill="FFFFFF"/>
            <w:vAlign w:val="center"/>
            <w:hideMark/>
          </w:tcPr>
          <w:p w14:paraId="3F92C5C0" w14:textId="77777777" w:rsidR="000F4203" w:rsidRPr="0051288B" w:rsidRDefault="000F4203" w:rsidP="000F4203">
            <w:pPr>
              <w:spacing w:line="256" w:lineRule="auto"/>
              <w:rPr>
                <w:color w:val="010000"/>
                <w:sz w:val="16"/>
                <w:szCs w:val="16"/>
              </w:rPr>
            </w:pPr>
            <w:r w:rsidRPr="0051288B">
              <w:rPr>
                <w:sz w:val="16"/>
                <w:szCs w:val="16"/>
              </w:rPr>
              <w:t>390992</w:t>
            </w:r>
          </w:p>
        </w:tc>
        <w:tc>
          <w:tcPr>
            <w:tcW w:w="1250" w:type="dxa"/>
            <w:tcBorders>
              <w:top w:val="nil"/>
              <w:left w:val="nil"/>
              <w:bottom w:val="nil"/>
              <w:right w:val="single" w:sz="4" w:space="0" w:color="auto"/>
            </w:tcBorders>
            <w:shd w:val="clear" w:color="auto" w:fill="FFFFFF"/>
            <w:noWrap/>
            <w:vAlign w:val="center"/>
            <w:hideMark/>
          </w:tcPr>
          <w:p w14:paraId="7CB92C8A" w14:textId="77777777" w:rsidR="000F4203" w:rsidRPr="0051288B" w:rsidRDefault="000F4203" w:rsidP="000F4203">
            <w:pPr>
              <w:spacing w:line="256" w:lineRule="auto"/>
              <w:jc w:val="center"/>
              <w:rPr>
                <w:color w:val="010000"/>
                <w:sz w:val="16"/>
                <w:szCs w:val="16"/>
              </w:rPr>
            </w:pPr>
            <w:r w:rsidRPr="0051288B">
              <w:rPr>
                <w:sz w:val="16"/>
                <w:szCs w:val="16"/>
              </w:rPr>
              <w:t>2003</w:t>
            </w:r>
          </w:p>
        </w:tc>
        <w:tc>
          <w:tcPr>
            <w:tcW w:w="2663" w:type="dxa"/>
            <w:tcBorders>
              <w:top w:val="nil"/>
              <w:left w:val="nil"/>
              <w:bottom w:val="nil"/>
              <w:right w:val="single" w:sz="4" w:space="0" w:color="auto"/>
            </w:tcBorders>
            <w:shd w:val="clear" w:color="auto" w:fill="FFFFFF"/>
            <w:vAlign w:val="center"/>
            <w:hideMark/>
          </w:tcPr>
          <w:p w14:paraId="66EEB4F9" w14:textId="77777777" w:rsidR="000F4203" w:rsidRPr="0051288B" w:rsidRDefault="000F4203" w:rsidP="000F4203">
            <w:pPr>
              <w:spacing w:line="256" w:lineRule="auto"/>
              <w:jc w:val="center"/>
              <w:rPr>
                <w:sz w:val="16"/>
                <w:szCs w:val="16"/>
              </w:rPr>
            </w:pPr>
            <w:r w:rsidRPr="0051288B">
              <w:rPr>
                <w:color w:val="010000"/>
                <w:sz w:val="16"/>
                <w:szCs w:val="16"/>
              </w:rPr>
              <w:t>1</w:t>
            </w:r>
          </w:p>
        </w:tc>
      </w:tr>
      <w:tr w:rsidR="000F4203" w:rsidRPr="0051288B" w14:paraId="5D682F7A" w14:textId="77777777" w:rsidTr="000F4203">
        <w:trPr>
          <w:trHeight w:val="80"/>
        </w:trPr>
        <w:tc>
          <w:tcPr>
            <w:tcW w:w="705" w:type="dxa"/>
            <w:tcBorders>
              <w:top w:val="nil"/>
              <w:left w:val="single" w:sz="4" w:space="0" w:color="auto"/>
              <w:bottom w:val="single" w:sz="4" w:space="0" w:color="auto"/>
              <w:right w:val="single" w:sz="4" w:space="0" w:color="auto"/>
            </w:tcBorders>
            <w:noWrap/>
            <w:vAlign w:val="center"/>
          </w:tcPr>
          <w:p w14:paraId="4A3564BE" w14:textId="77777777" w:rsidR="000F4203" w:rsidRPr="0051288B" w:rsidRDefault="000F4203" w:rsidP="000F4203">
            <w:pPr>
              <w:spacing w:line="256" w:lineRule="auto"/>
              <w:jc w:val="right"/>
              <w:rPr>
                <w:color w:val="010000"/>
                <w:sz w:val="16"/>
                <w:szCs w:val="16"/>
              </w:rPr>
            </w:pPr>
          </w:p>
        </w:tc>
        <w:tc>
          <w:tcPr>
            <w:tcW w:w="1866" w:type="dxa"/>
            <w:tcBorders>
              <w:top w:val="nil"/>
              <w:left w:val="nil"/>
              <w:bottom w:val="single" w:sz="4" w:space="0" w:color="auto"/>
              <w:right w:val="single" w:sz="4" w:space="0" w:color="auto"/>
            </w:tcBorders>
            <w:shd w:val="clear" w:color="auto" w:fill="FFFFFF"/>
            <w:noWrap/>
            <w:vAlign w:val="center"/>
          </w:tcPr>
          <w:p w14:paraId="7D66A5F6" w14:textId="77777777" w:rsidR="000F4203" w:rsidRPr="0051288B" w:rsidRDefault="000F4203" w:rsidP="000F4203">
            <w:pPr>
              <w:spacing w:line="256" w:lineRule="auto"/>
              <w:rPr>
                <w:color w:val="010000"/>
                <w:sz w:val="16"/>
                <w:szCs w:val="16"/>
              </w:rPr>
            </w:pPr>
          </w:p>
        </w:tc>
        <w:tc>
          <w:tcPr>
            <w:tcW w:w="1606" w:type="dxa"/>
            <w:tcBorders>
              <w:top w:val="nil"/>
              <w:left w:val="nil"/>
              <w:bottom w:val="single" w:sz="4" w:space="0" w:color="auto"/>
              <w:right w:val="single" w:sz="4" w:space="0" w:color="auto"/>
            </w:tcBorders>
            <w:shd w:val="clear" w:color="auto" w:fill="FFFFFF"/>
            <w:vAlign w:val="center"/>
          </w:tcPr>
          <w:p w14:paraId="65F9BF82" w14:textId="77777777" w:rsidR="000F4203" w:rsidRPr="0051288B" w:rsidRDefault="000F4203" w:rsidP="000F4203">
            <w:pPr>
              <w:spacing w:line="256" w:lineRule="auto"/>
              <w:rPr>
                <w:sz w:val="16"/>
                <w:szCs w:val="16"/>
              </w:rPr>
            </w:pPr>
          </w:p>
        </w:tc>
        <w:tc>
          <w:tcPr>
            <w:tcW w:w="1250" w:type="dxa"/>
            <w:tcBorders>
              <w:top w:val="nil"/>
              <w:left w:val="nil"/>
              <w:bottom w:val="single" w:sz="4" w:space="0" w:color="auto"/>
              <w:right w:val="single" w:sz="4" w:space="0" w:color="auto"/>
            </w:tcBorders>
            <w:shd w:val="clear" w:color="auto" w:fill="FFFFFF"/>
            <w:noWrap/>
            <w:vAlign w:val="center"/>
          </w:tcPr>
          <w:p w14:paraId="3934C2DB" w14:textId="77777777" w:rsidR="000F4203" w:rsidRPr="0051288B" w:rsidRDefault="000F4203" w:rsidP="000F4203">
            <w:pPr>
              <w:spacing w:line="256" w:lineRule="auto"/>
              <w:jc w:val="center"/>
              <w:rPr>
                <w:sz w:val="16"/>
                <w:szCs w:val="16"/>
              </w:rPr>
            </w:pPr>
          </w:p>
        </w:tc>
        <w:tc>
          <w:tcPr>
            <w:tcW w:w="2663" w:type="dxa"/>
            <w:tcBorders>
              <w:top w:val="nil"/>
              <w:left w:val="nil"/>
              <w:bottom w:val="single" w:sz="4" w:space="0" w:color="auto"/>
              <w:right w:val="single" w:sz="4" w:space="0" w:color="auto"/>
            </w:tcBorders>
            <w:shd w:val="clear" w:color="auto" w:fill="FFFFFF"/>
            <w:vAlign w:val="center"/>
          </w:tcPr>
          <w:p w14:paraId="3824233A" w14:textId="77777777" w:rsidR="000F4203" w:rsidRPr="0051288B" w:rsidRDefault="000F4203" w:rsidP="000F4203">
            <w:pPr>
              <w:spacing w:line="256" w:lineRule="auto"/>
              <w:jc w:val="center"/>
              <w:rPr>
                <w:color w:val="010000"/>
                <w:sz w:val="16"/>
                <w:szCs w:val="16"/>
              </w:rPr>
            </w:pPr>
          </w:p>
        </w:tc>
      </w:tr>
      <w:tr w:rsidR="000F4203" w:rsidRPr="0051288B" w14:paraId="0CC06B48" w14:textId="77777777" w:rsidTr="000F4203">
        <w:trPr>
          <w:trHeight w:val="80"/>
        </w:trPr>
        <w:tc>
          <w:tcPr>
            <w:tcW w:w="705" w:type="dxa"/>
            <w:tcBorders>
              <w:top w:val="single" w:sz="4" w:space="0" w:color="auto"/>
              <w:left w:val="single" w:sz="4" w:space="0" w:color="auto"/>
              <w:bottom w:val="single" w:sz="4" w:space="0" w:color="auto"/>
              <w:right w:val="single" w:sz="4" w:space="0" w:color="auto"/>
            </w:tcBorders>
            <w:noWrap/>
            <w:vAlign w:val="center"/>
            <w:hideMark/>
          </w:tcPr>
          <w:p w14:paraId="00F23922" w14:textId="77777777" w:rsidR="000F4203" w:rsidRPr="0051288B" w:rsidRDefault="000F4203" w:rsidP="000F4203">
            <w:pPr>
              <w:spacing w:line="256" w:lineRule="auto"/>
              <w:jc w:val="right"/>
              <w:rPr>
                <w:color w:val="010000"/>
                <w:sz w:val="16"/>
                <w:szCs w:val="16"/>
              </w:rPr>
            </w:pPr>
            <w:r w:rsidRPr="0051288B">
              <w:rPr>
                <w:color w:val="010000"/>
                <w:sz w:val="16"/>
                <w:szCs w:val="16"/>
              </w:rPr>
              <w:t>316</w:t>
            </w:r>
          </w:p>
        </w:tc>
        <w:tc>
          <w:tcPr>
            <w:tcW w:w="1866" w:type="dxa"/>
            <w:tcBorders>
              <w:top w:val="single" w:sz="4" w:space="0" w:color="auto"/>
              <w:left w:val="nil"/>
              <w:bottom w:val="single" w:sz="4" w:space="0" w:color="auto"/>
              <w:right w:val="single" w:sz="4" w:space="0" w:color="auto"/>
            </w:tcBorders>
            <w:noWrap/>
            <w:vAlign w:val="center"/>
            <w:hideMark/>
          </w:tcPr>
          <w:p w14:paraId="678690B6" w14:textId="77777777" w:rsidR="000F4203" w:rsidRPr="0051288B" w:rsidRDefault="000F4203" w:rsidP="000F4203">
            <w:pPr>
              <w:spacing w:line="256" w:lineRule="auto"/>
              <w:rPr>
                <w:color w:val="010000"/>
                <w:sz w:val="16"/>
                <w:szCs w:val="16"/>
              </w:rPr>
            </w:pPr>
            <w:r w:rsidRPr="0051288B">
              <w:rPr>
                <w:color w:val="010000"/>
                <w:sz w:val="16"/>
                <w:szCs w:val="16"/>
              </w:rPr>
              <w:t>МАЗ</w:t>
            </w:r>
          </w:p>
        </w:tc>
        <w:tc>
          <w:tcPr>
            <w:tcW w:w="1606" w:type="dxa"/>
            <w:tcBorders>
              <w:top w:val="single" w:sz="4" w:space="0" w:color="auto"/>
              <w:left w:val="nil"/>
              <w:bottom w:val="single" w:sz="4" w:space="0" w:color="auto"/>
              <w:right w:val="single" w:sz="4" w:space="0" w:color="auto"/>
            </w:tcBorders>
            <w:vAlign w:val="center"/>
            <w:hideMark/>
          </w:tcPr>
          <w:p w14:paraId="306A7B46" w14:textId="77777777" w:rsidR="000F4203" w:rsidRPr="0051288B" w:rsidRDefault="000F4203" w:rsidP="000F4203">
            <w:pPr>
              <w:spacing w:line="256" w:lineRule="auto"/>
              <w:rPr>
                <w:sz w:val="16"/>
                <w:szCs w:val="16"/>
              </w:rPr>
            </w:pPr>
            <w:r w:rsidRPr="0051288B">
              <w:rPr>
                <w:sz w:val="16"/>
                <w:szCs w:val="16"/>
              </w:rPr>
              <w:t>543302</w:t>
            </w:r>
          </w:p>
        </w:tc>
        <w:tc>
          <w:tcPr>
            <w:tcW w:w="1250" w:type="dxa"/>
            <w:tcBorders>
              <w:top w:val="single" w:sz="4" w:space="0" w:color="auto"/>
              <w:left w:val="nil"/>
              <w:bottom w:val="single" w:sz="4" w:space="0" w:color="auto"/>
              <w:right w:val="single" w:sz="4" w:space="0" w:color="auto"/>
            </w:tcBorders>
            <w:noWrap/>
            <w:vAlign w:val="center"/>
            <w:hideMark/>
          </w:tcPr>
          <w:p w14:paraId="0007F39E" w14:textId="77777777" w:rsidR="000F4203" w:rsidRPr="0051288B" w:rsidRDefault="000F4203" w:rsidP="000F4203">
            <w:pPr>
              <w:spacing w:line="256" w:lineRule="auto"/>
              <w:jc w:val="center"/>
              <w:rPr>
                <w:sz w:val="16"/>
                <w:szCs w:val="16"/>
              </w:rPr>
            </w:pPr>
            <w:r w:rsidRPr="0051288B">
              <w:rPr>
                <w:sz w:val="16"/>
                <w:szCs w:val="16"/>
              </w:rPr>
              <w:t>2007</w:t>
            </w:r>
          </w:p>
        </w:tc>
        <w:tc>
          <w:tcPr>
            <w:tcW w:w="2663" w:type="dxa"/>
            <w:tcBorders>
              <w:top w:val="single" w:sz="4" w:space="0" w:color="auto"/>
              <w:left w:val="nil"/>
              <w:bottom w:val="single" w:sz="4" w:space="0" w:color="auto"/>
              <w:right w:val="single" w:sz="4" w:space="0" w:color="auto"/>
            </w:tcBorders>
            <w:vAlign w:val="center"/>
            <w:hideMark/>
          </w:tcPr>
          <w:p w14:paraId="4C1996F1" w14:textId="77777777" w:rsidR="000F4203" w:rsidRPr="0051288B" w:rsidRDefault="000F4203" w:rsidP="000F4203">
            <w:pPr>
              <w:spacing w:line="256" w:lineRule="auto"/>
              <w:jc w:val="center"/>
              <w:rPr>
                <w:color w:val="010000"/>
                <w:sz w:val="16"/>
                <w:szCs w:val="16"/>
              </w:rPr>
            </w:pPr>
            <w:r w:rsidRPr="0051288B">
              <w:rPr>
                <w:color w:val="010000"/>
                <w:sz w:val="16"/>
                <w:szCs w:val="16"/>
              </w:rPr>
              <w:t>1</w:t>
            </w:r>
          </w:p>
        </w:tc>
      </w:tr>
      <w:tr w:rsidR="000F4203" w:rsidRPr="0051288B" w14:paraId="07B5FB23" w14:textId="77777777" w:rsidTr="000F4203">
        <w:trPr>
          <w:trHeight w:val="80"/>
        </w:trPr>
        <w:tc>
          <w:tcPr>
            <w:tcW w:w="705" w:type="dxa"/>
            <w:tcBorders>
              <w:top w:val="single" w:sz="4" w:space="0" w:color="auto"/>
              <w:left w:val="single" w:sz="4" w:space="0" w:color="auto"/>
              <w:bottom w:val="single" w:sz="4" w:space="0" w:color="auto"/>
              <w:right w:val="single" w:sz="4" w:space="0" w:color="auto"/>
            </w:tcBorders>
            <w:noWrap/>
            <w:vAlign w:val="center"/>
            <w:hideMark/>
          </w:tcPr>
          <w:p w14:paraId="4CE04E18" w14:textId="77777777" w:rsidR="000F4203" w:rsidRPr="0051288B" w:rsidRDefault="000F4203" w:rsidP="000F4203">
            <w:pPr>
              <w:spacing w:line="256" w:lineRule="auto"/>
              <w:jc w:val="right"/>
              <w:rPr>
                <w:color w:val="010000"/>
                <w:sz w:val="16"/>
                <w:szCs w:val="16"/>
              </w:rPr>
            </w:pPr>
            <w:r w:rsidRPr="0051288B">
              <w:rPr>
                <w:color w:val="010000"/>
                <w:sz w:val="16"/>
                <w:szCs w:val="16"/>
              </w:rPr>
              <w:t>317</w:t>
            </w:r>
          </w:p>
        </w:tc>
        <w:tc>
          <w:tcPr>
            <w:tcW w:w="1866" w:type="dxa"/>
            <w:tcBorders>
              <w:top w:val="single" w:sz="4" w:space="0" w:color="auto"/>
              <w:left w:val="nil"/>
              <w:bottom w:val="single" w:sz="4" w:space="0" w:color="auto"/>
              <w:right w:val="single" w:sz="4" w:space="0" w:color="auto"/>
            </w:tcBorders>
            <w:noWrap/>
            <w:vAlign w:val="center"/>
            <w:hideMark/>
          </w:tcPr>
          <w:p w14:paraId="5420DD9D" w14:textId="77777777" w:rsidR="000F4203" w:rsidRPr="0051288B" w:rsidRDefault="000F4203" w:rsidP="000F4203">
            <w:pPr>
              <w:spacing w:line="256" w:lineRule="auto"/>
              <w:rPr>
                <w:color w:val="010000"/>
                <w:sz w:val="16"/>
                <w:szCs w:val="16"/>
              </w:rPr>
            </w:pPr>
            <w:r w:rsidRPr="0051288B">
              <w:rPr>
                <w:color w:val="010000"/>
                <w:sz w:val="16"/>
                <w:szCs w:val="16"/>
              </w:rPr>
              <w:t>КАМАЗ</w:t>
            </w:r>
          </w:p>
        </w:tc>
        <w:tc>
          <w:tcPr>
            <w:tcW w:w="1606" w:type="dxa"/>
            <w:tcBorders>
              <w:top w:val="single" w:sz="4" w:space="0" w:color="auto"/>
              <w:left w:val="nil"/>
              <w:bottom w:val="single" w:sz="4" w:space="0" w:color="auto"/>
              <w:right w:val="single" w:sz="4" w:space="0" w:color="auto"/>
            </w:tcBorders>
            <w:vAlign w:val="center"/>
            <w:hideMark/>
          </w:tcPr>
          <w:p w14:paraId="0BE2A349" w14:textId="77777777" w:rsidR="000F4203" w:rsidRPr="0051288B" w:rsidRDefault="000F4203" w:rsidP="000F4203">
            <w:pPr>
              <w:spacing w:line="256" w:lineRule="auto"/>
              <w:rPr>
                <w:sz w:val="16"/>
                <w:szCs w:val="16"/>
              </w:rPr>
            </w:pPr>
            <w:r w:rsidRPr="0051288B">
              <w:rPr>
                <w:sz w:val="16"/>
                <w:szCs w:val="16"/>
              </w:rPr>
              <w:t>45143-12-15</w:t>
            </w:r>
          </w:p>
        </w:tc>
        <w:tc>
          <w:tcPr>
            <w:tcW w:w="1250" w:type="dxa"/>
            <w:tcBorders>
              <w:top w:val="single" w:sz="4" w:space="0" w:color="auto"/>
              <w:left w:val="nil"/>
              <w:bottom w:val="single" w:sz="4" w:space="0" w:color="auto"/>
              <w:right w:val="single" w:sz="4" w:space="0" w:color="auto"/>
            </w:tcBorders>
            <w:noWrap/>
            <w:vAlign w:val="center"/>
            <w:hideMark/>
          </w:tcPr>
          <w:p w14:paraId="109ED36E" w14:textId="77777777" w:rsidR="000F4203" w:rsidRPr="0051288B" w:rsidRDefault="000F4203" w:rsidP="000F4203">
            <w:pPr>
              <w:spacing w:line="256" w:lineRule="auto"/>
              <w:jc w:val="center"/>
              <w:rPr>
                <w:sz w:val="16"/>
                <w:szCs w:val="16"/>
              </w:rPr>
            </w:pPr>
            <w:r w:rsidRPr="0051288B">
              <w:rPr>
                <w:sz w:val="16"/>
                <w:szCs w:val="16"/>
              </w:rPr>
              <w:t>2006</w:t>
            </w:r>
          </w:p>
        </w:tc>
        <w:tc>
          <w:tcPr>
            <w:tcW w:w="2663" w:type="dxa"/>
            <w:tcBorders>
              <w:top w:val="single" w:sz="4" w:space="0" w:color="auto"/>
              <w:left w:val="nil"/>
              <w:bottom w:val="single" w:sz="4" w:space="0" w:color="auto"/>
              <w:right w:val="single" w:sz="4" w:space="0" w:color="auto"/>
            </w:tcBorders>
            <w:vAlign w:val="center"/>
            <w:hideMark/>
          </w:tcPr>
          <w:p w14:paraId="3821E75F" w14:textId="77777777" w:rsidR="000F4203" w:rsidRPr="0051288B" w:rsidRDefault="000F4203" w:rsidP="000F4203">
            <w:pPr>
              <w:spacing w:line="256" w:lineRule="auto"/>
              <w:jc w:val="center"/>
              <w:rPr>
                <w:color w:val="010000"/>
                <w:sz w:val="16"/>
                <w:szCs w:val="16"/>
              </w:rPr>
            </w:pPr>
            <w:r w:rsidRPr="0051288B">
              <w:rPr>
                <w:color w:val="010000"/>
                <w:sz w:val="16"/>
                <w:szCs w:val="16"/>
              </w:rPr>
              <w:t>1</w:t>
            </w:r>
          </w:p>
        </w:tc>
      </w:tr>
      <w:tr w:rsidR="000F4203" w:rsidRPr="0051288B" w14:paraId="58585D5C" w14:textId="77777777" w:rsidTr="000F4203">
        <w:trPr>
          <w:trHeight w:val="80"/>
        </w:trPr>
        <w:tc>
          <w:tcPr>
            <w:tcW w:w="705" w:type="dxa"/>
            <w:tcBorders>
              <w:top w:val="single" w:sz="4" w:space="0" w:color="auto"/>
              <w:left w:val="single" w:sz="4" w:space="0" w:color="auto"/>
              <w:bottom w:val="single" w:sz="4" w:space="0" w:color="auto"/>
              <w:right w:val="single" w:sz="4" w:space="0" w:color="auto"/>
            </w:tcBorders>
            <w:noWrap/>
            <w:vAlign w:val="center"/>
            <w:hideMark/>
          </w:tcPr>
          <w:p w14:paraId="6B701619" w14:textId="77777777" w:rsidR="000F4203" w:rsidRPr="0051288B" w:rsidRDefault="000F4203" w:rsidP="000F4203">
            <w:pPr>
              <w:spacing w:line="256" w:lineRule="auto"/>
              <w:jc w:val="right"/>
              <w:rPr>
                <w:color w:val="010000"/>
                <w:sz w:val="16"/>
                <w:szCs w:val="16"/>
              </w:rPr>
            </w:pPr>
            <w:r w:rsidRPr="0051288B">
              <w:rPr>
                <w:color w:val="010000"/>
                <w:sz w:val="16"/>
                <w:szCs w:val="16"/>
              </w:rPr>
              <w:t>318</w:t>
            </w:r>
          </w:p>
        </w:tc>
        <w:tc>
          <w:tcPr>
            <w:tcW w:w="1866" w:type="dxa"/>
            <w:tcBorders>
              <w:top w:val="single" w:sz="4" w:space="0" w:color="auto"/>
              <w:left w:val="nil"/>
              <w:bottom w:val="single" w:sz="4" w:space="0" w:color="auto"/>
              <w:right w:val="single" w:sz="4" w:space="0" w:color="auto"/>
            </w:tcBorders>
            <w:noWrap/>
            <w:vAlign w:val="center"/>
            <w:hideMark/>
          </w:tcPr>
          <w:p w14:paraId="460CB99D" w14:textId="77777777" w:rsidR="000F4203" w:rsidRPr="0051288B" w:rsidRDefault="000F4203" w:rsidP="000F4203">
            <w:pPr>
              <w:spacing w:line="256" w:lineRule="auto"/>
              <w:rPr>
                <w:color w:val="010000"/>
                <w:sz w:val="16"/>
                <w:szCs w:val="16"/>
              </w:rPr>
            </w:pPr>
            <w:r w:rsidRPr="0051288B">
              <w:rPr>
                <w:color w:val="010000"/>
                <w:sz w:val="16"/>
                <w:szCs w:val="16"/>
              </w:rPr>
              <w:t>ЗИЛ</w:t>
            </w:r>
          </w:p>
        </w:tc>
        <w:tc>
          <w:tcPr>
            <w:tcW w:w="1606" w:type="dxa"/>
            <w:tcBorders>
              <w:top w:val="single" w:sz="4" w:space="0" w:color="auto"/>
              <w:left w:val="nil"/>
              <w:bottom w:val="single" w:sz="4" w:space="0" w:color="auto"/>
              <w:right w:val="single" w:sz="4" w:space="0" w:color="auto"/>
            </w:tcBorders>
            <w:vAlign w:val="center"/>
            <w:hideMark/>
          </w:tcPr>
          <w:p w14:paraId="713991AD" w14:textId="77777777" w:rsidR="000F4203" w:rsidRPr="0051288B" w:rsidRDefault="000F4203" w:rsidP="000F4203">
            <w:pPr>
              <w:spacing w:line="256" w:lineRule="auto"/>
              <w:rPr>
                <w:sz w:val="16"/>
                <w:szCs w:val="16"/>
              </w:rPr>
            </w:pPr>
            <w:r w:rsidRPr="0051288B">
              <w:rPr>
                <w:sz w:val="16"/>
                <w:szCs w:val="16"/>
              </w:rPr>
              <w:t>433360</w:t>
            </w:r>
          </w:p>
        </w:tc>
        <w:tc>
          <w:tcPr>
            <w:tcW w:w="1250" w:type="dxa"/>
            <w:tcBorders>
              <w:top w:val="single" w:sz="4" w:space="0" w:color="auto"/>
              <w:left w:val="nil"/>
              <w:bottom w:val="single" w:sz="4" w:space="0" w:color="auto"/>
              <w:right w:val="single" w:sz="4" w:space="0" w:color="auto"/>
            </w:tcBorders>
            <w:noWrap/>
            <w:vAlign w:val="center"/>
            <w:hideMark/>
          </w:tcPr>
          <w:p w14:paraId="48968B4A" w14:textId="77777777" w:rsidR="000F4203" w:rsidRPr="0051288B" w:rsidRDefault="000F4203" w:rsidP="000F4203">
            <w:pPr>
              <w:spacing w:line="256" w:lineRule="auto"/>
              <w:jc w:val="center"/>
              <w:rPr>
                <w:sz w:val="16"/>
                <w:szCs w:val="16"/>
              </w:rPr>
            </w:pPr>
            <w:r w:rsidRPr="0051288B">
              <w:rPr>
                <w:sz w:val="16"/>
                <w:szCs w:val="16"/>
              </w:rPr>
              <w:t>2005-2006</w:t>
            </w:r>
          </w:p>
        </w:tc>
        <w:tc>
          <w:tcPr>
            <w:tcW w:w="2663" w:type="dxa"/>
            <w:tcBorders>
              <w:top w:val="single" w:sz="4" w:space="0" w:color="auto"/>
              <w:left w:val="nil"/>
              <w:bottom w:val="single" w:sz="4" w:space="0" w:color="auto"/>
              <w:right w:val="single" w:sz="4" w:space="0" w:color="auto"/>
            </w:tcBorders>
            <w:vAlign w:val="center"/>
            <w:hideMark/>
          </w:tcPr>
          <w:p w14:paraId="526A7005" w14:textId="77777777" w:rsidR="000F4203" w:rsidRPr="0051288B" w:rsidRDefault="000F4203" w:rsidP="000F4203">
            <w:pPr>
              <w:spacing w:line="256" w:lineRule="auto"/>
              <w:jc w:val="center"/>
              <w:rPr>
                <w:color w:val="010000"/>
                <w:sz w:val="16"/>
                <w:szCs w:val="16"/>
              </w:rPr>
            </w:pPr>
            <w:r w:rsidRPr="0051288B">
              <w:rPr>
                <w:color w:val="010000"/>
                <w:sz w:val="16"/>
                <w:szCs w:val="16"/>
              </w:rPr>
              <w:t>4</w:t>
            </w:r>
          </w:p>
        </w:tc>
      </w:tr>
      <w:bookmarkEnd w:id="275"/>
    </w:tbl>
    <w:p w14:paraId="510281B1" w14:textId="77777777" w:rsidR="000F4203" w:rsidRPr="001271C6" w:rsidRDefault="000F4203" w:rsidP="000F4203">
      <w:pPr>
        <w:suppressAutoHyphens/>
        <w:spacing w:line="100" w:lineRule="atLeast"/>
        <w:jc w:val="both"/>
        <w:rPr>
          <w:kern w:val="2"/>
          <w:lang w:eastAsia="zh-CN"/>
        </w:rPr>
      </w:pPr>
    </w:p>
    <w:p w14:paraId="55AB5F94" w14:textId="2A7E9D6A" w:rsidR="00AA3294" w:rsidRDefault="00AA3294" w:rsidP="00AA3294">
      <w:pPr>
        <w:ind w:firstLine="432"/>
        <w:jc w:val="both"/>
        <w:rPr>
          <w:rFonts w:eastAsia="Calibri"/>
          <w:lang w:eastAsia="en-US"/>
        </w:rPr>
      </w:pPr>
    </w:p>
    <w:p w14:paraId="5669AD85" w14:textId="77777777" w:rsidR="00AA3294" w:rsidRDefault="00AA3294" w:rsidP="00AA3294">
      <w:pPr>
        <w:ind w:firstLine="432"/>
        <w:jc w:val="both"/>
        <w:rPr>
          <w:rFonts w:eastAsia="Calibri"/>
          <w:lang w:eastAsia="en-US"/>
        </w:rPr>
      </w:pPr>
    </w:p>
    <w:p w14:paraId="6A3F433F" w14:textId="77777777" w:rsidR="00CB0B82" w:rsidRDefault="00CB0B82" w:rsidP="00CB0B82">
      <w:pPr>
        <w:jc w:val="right"/>
        <w:rPr>
          <w:b/>
          <w:sz w:val="22"/>
          <w:szCs w:val="22"/>
        </w:rPr>
      </w:pPr>
    </w:p>
    <w:p w14:paraId="1803AD44" w14:textId="77777777" w:rsidR="00CB0B82" w:rsidRDefault="00CB0B82" w:rsidP="00CB0B82">
      <w:pPr>
        <w:jc w:val="right"/>
        <w:rPr>
          <w:b/>
          <w:sz w:val="22"/>
          <w:szCs w:val="22"/>
        </w:rPr>
      </w:pPr>
    </w:p>
    <w:p w14:paraId="01368D14" w14:textId="77777777" w:rsidR="00E33E98" w:rsidRPr="00FD58A8" w:rsidRDefault="00E33E98" w:rsidP="00E33E98">
      <w:pPr>
        <w:jc w:val="both"/>
        <w:rPr>
          <w:rFonts w:cs="Arial"/>
          <w:i/>
          <w:color w:val="FF0000"/>
        </w:rPr>
      </w:pPr>
    </w:p>
    <w:p w14:paraId="24CEF376" w14:textId="77777777" w:rsidR="00E33E98" w:rsidRPr="00FD58A8" w:rsidRDefault="00E33E98" w:rsidP="00E33E98">
      <w:pPr>
        <w:jc w:val="both"/>
        <w:rPr>
          <w:rFonts w:cs="Arial"/>
          <w:i/>
          <w:color w:val="FF0000"/>
        </w:rPr>
      </w:pPr>
    </w:p>
    <w:p w14:paraId="325EBC61" w14:textId="77777777" w:rsidR="00E33E98" w:rsidRPr="00FD58A8" w:rsidRDefault="00E33E98" w:rsidP="00E33E98">
      <w:pPr>
        <w:jc w:val="both"/>
        <w:rPr>
          <w:rFonts w:cs="Arial"/>
          <w:i/>
          <w:color w:val="FF0000"/>
        </w:rPr>
      </w:pPr>
    </w:p>
    <w:p w14:paraId="776D914A" w14:textId="77777777" w:rsidR="00E33E98" w:rsidRPr="00FD58A8" w:rsidRDefault="00E33E98" w:rsidP="00E33E98">
      <w:pPr>
        <w:jc w:val="both"/>
        <w:rPr>
          <w:rFonts w:cs="Arial"/>
          <w:i/>
          <w:color w:val="FF0000"/>
        </w:rPr>
      </w:pPr>
    </w:p>
    <w:p w14:paraId="416BC758" w14:textId="77777777" w:rsidR="00E33E98" w:rsidRPr="00FD58A8" w:rsidRDefault="00E33E98" w:rsidP="00E33E98">
      <w:pPr>
        <w:jc w:val="both"/>
        <w:rPr>
          <w:rFonts w:cs="Arial"/>
          <w:i/>
          <w:color w:val="FF0000"/>
        </w:rPr>
      </w:pPr>
    </w:p>
    <w:p w14:paraId="5ECB5C26" w14:textId="77777777" w:rsidR="00E33E98" w:rsidRPr="00FD58A8" w:rsidRDefault="00E33E98" w:rsidP="00E33E98">
      <w:pPr>
        <w:jc w:val="both"/>
        <w:rPr>
          <w:rFonts w:cs="Arial"/>
          <w:i/>
          <w:color w:val="FF0000"/>
        </w:rPr>
      </w:pPr>
    </w:p>
    <w:p w14:paraId="3A9B0E33" w14:textId="77777777" w:rsidR="00E33E98" w:rsidRPr="00FD58A8" w:rsidRDefault="00E33E98" w:rsidP="00E33E98">
      <w:pPr>
        <w:jc w:val="both"/>
        <w:rPr>
          <w:rFonts w:cs="Arial"/>
          <w:i/>
          <w:color w:val="FF0000"/>
        </w:rPr>
      </w:pPr>
    </w:p>
    <w:p w14:paraId="697C7FAF" w14:textId="77777777" w:rsidR="00E33E98" w:rsidRPr="00FD58A8" w:rsidRDefault="00E33E98" w:rsidP="00E33E98">
      <w:pPr>
        <w:jc w:val="both"/>
        <w:rPr>
          <w:rFonts w:cs="Arial"/>
          <w:i/>
          <w:color w:val="FF0000"/>
        </w:rPr>
      </w:pPr>
    </w:p>
    <w:p w14:paraId="683B4F83" w14:textId="77777777" w:rsidR="00E33E98" w:rsidRPr="00FD58A8" w:rsidRDefault="00E33E98" w:rsidP="00E33E98">
      <w:pPr>
        <w:jc w:val="both"/>
        <w:rPr>
          <w:rFonts w:cs="Arial"/>
          <w:i/>
          <w:color w:val="FF0000"/>
        </w:rPr>
      </w:pPr>
    </w:p>
    <w:p w14:paraId="466646DB" w14:textId="77777777" w:rsidR="00E33E98" w:rsidRPr="00FD58A8" w:rsidRDefault="00E33E98" w:rsidP="00E33E98">
      <w:pPr>
        <w:jc w:val="both"/>
        <w:rPr>
          <w:rFonts w:cs="Arial"/>
          <w:i/>
          <w:color w:val="FF0000"/>
        </w:rPr>
      </w:pPr>
    </w:p>
    <w:p w14:paraId="5CB91979" w14:textId="77777777" w:rsidR="00E33E98" w:rsidRPr="00FD58A8" w:rsidRDefault="00E33E98" w:rsidP="00E33E98">
      <w:pPr>
        <w:jc w:val="both"/>
        <w:rPr>
          <w:rFonts w:cs="Arial"/>
          <w:i/>
          <w:color w:val="FF0000"/>
        </w:rPr>
      </w:pPr>
    </w:p>
    <w:p w14:paraId="44130F99" w14:textId="77777777" w:rsidR="00E33E98" w:rsidRPr="00FD58A8" w:rsidRDefault="00E33E98" w:rsidP="00E33E98">
      <w:pPr>
        <w:jc w:val="both"/>
        <w:rPr>
          <w:rFonts w:cs="Arial"/>
          <w:i/>
          <w:color w:val="FF0000"/>
        </w:rPr>
      </w:pPr>
    </w:p>
    <w:p w14:paraId="2A4A35DA" w14:textId="77777777" w:rsidR="00E33E98" w:rsidRPr="00FD58A8" w:rsidRDefault="00E33E98" w:rsidP="00E33E98">
      <w:pPr>
        <w:jc w:val="both"/>
        <w:rPr>
          <w:rFonts w:cs="Arial"/>
          <w:i/>
          <w:color w:val="FF0000"/>
        </w:rPr>
      </w:pPr>
    </w:p>
    <w:p w14:paraId="7C00BACB" w14:textId="77777777" w:rsidR="00E33E98" w:rsidRPr="00FD58A8" w:rsidRDefault="00E33E98" w:rsidP="00E33E98">
      <w:pPr>
        <w:jc w:val="both"/>
        <w:rPr>
          <w:rFonts w:cs="Arial"/>
          <w:i/>
          <w:color w:val="FF0000"/>
        </w:rPr>
      </w:pPr>
    </w:p>
    <w:p w14:paraId="430AEC57" w14:textId="77777777" w:rsidR="00E33E98" w:rsidRPr="00FD58A8" w:rsidRDefault="00E33E98" w:rsidP="00E33E98">
      <w:pPr>
        <w:jc w:val="both"/>
        <w:rPr>
          <w:rFonts w:cs="Arial"/>
          <w:i/>
          <w:color w:val="FF0000"/>
        </w:rPr>
      </w:pPr>
    </w:p>
    <w:p w14:paraId="1519A358" w14:textId="77777777" w:rsidR="006F07FD" w:rsidRPr="00FD58A8" w:rsidRDefault="006F07FD" w:rsidP="00E33E98">
      <w:pPr>
        <w:jc w:val="both"/>
        <w:rPr>
          <w:rFonts w:cs="Arial"/>
          <w:i/>
          <w:color w:val="FF0000"/>
        </w:rPr>
      </w:pPr>
    </w:p>
    <w:p w14:paraId="139C235D" w14:textId="77777777" w:rsidR="006F07FD" w:rsidRPr="00FD58A8" w:rsidRDefault="006F07FD" w:rsidP="00E33E98">
      <w:pPr>
        <w:jc w:val="both"/>
        <w:rPr>
          <w:rFonts w:cs="Arial"/>
          <w:i/>
          <w:color w:val="FF0000"/>
        </w:rPr>
      </w:pPr>
    </w:p>
    <w:p w14:paraId="680569B2" w14:textId="77777777" w:rsidR="006F07FD" w:rsidRDefault="006F07FD" w:rsidP="00E33E98">
      <w:pPr>
        <w:jc w:val="both"/>
        <w:rPr>
          <w:rFonts w:cs="Arial"/>
          <w:i/>
          <w:color w:val="FF0000"/>
        </w:rPr>
      </w:pPr>
    </w:p>
    <w:p w14:paraId="36903B64" w14:textId="77777777" w:rsidR="00D31D2E" w:rsidRDefault="00D31D2E" w:rsidP="00E33E98">
      <w:pPr>
        <w:jc w:val="both"/>
        <w:rPr>
          <w:rFonts w:cs="Arial"/>
          <w:i/>
          <w:color w:val="FF0000"/>
        </w:rPr>
      </w:pPr>
    </w:p>
    <w:p w14:paraId="69B30A53" w14:textId="77777777" w:rsidR="00D31D2E" w:rsidRDefault="00D31D2E" w:rsidP="00E33E98">
      <w:pPr>
        <w:jc w:val="both"/>
        <w:rPr>
          <w:rFonts w:cs="Arial"/>
          <w:i/>
          <w:color w:val="FF0000"/>
        </w:rPr>
      </w:pPr>
    </w:p>
    <w:p w14:paraId="149FFCEE" w14:textId="77777777" w:rsidR="00D31D2E" w:rsidRDefault="00D31D2E" w:rsidP="00E33E98">
      <w:pPr>
        <w:jc w:val="both"/>
        <w:rPr>
          <w:rFonts w:cs="Arial"/>
          <w:i/>
          <w:color w:val="FF0000"/>
        </w:rPr>
      </w:pPr>
    </w:p>
    <w:p w14:paraId="58B6E3B7" w14:textId="77777777" w:rsidR="00D31D2E" w:rsidRDefault="00D31D2E" w:rsidP="00E33E98">
      <w:pPr>
        <w:jc w:val="both"/>
        <w:rPr>
          <w:rFonts w:cs="Arial"/>
          <w:i/>
          <w:color w:val="FF0000"/>
        </w:rPr>
      </w:pPr>
    </w:p>
    <w:p w14:paraId="7B4AD897" w14:textId="77777777" w:rsidR="00D31D2E" w:rsidRDefault="00D31D2E" w:rsidP="00E33E98">
      <w:pPr>
        <w:jc w:val="both"/>
        <w:rPr>
          <w:rFonts w:cs="Arial"/>
          <w:i/>
          <w:color w:val="FF0000"/>
        </w:rPr>
      </w:pPr>
    </w:p>
    <w:p w14:paraId="01641564" w14:textId="77777777" w:rsidR="00D31D2E" w:rsidRDefault="00D31D2E" w:rsidP="00E33E98">
      <w:pPr>
        <w:jc w:val="both"/>
        <w:rPr>
          <w:rFonts w:cs="Arial"/>
          <w:i/>
          <w:color w:val="FF0000"/>
        </w:rPr>
      </w:pPr>
    </w:p>
    <w:p w14:paraId="77954C9B" w14:textId="77777777" w:rsidR="00D31D2E" w:rsidRDefault="00D31D2E" w:rsidP="00E33E98">
      <w:pPr>
        <w:jc w:val="both"/>
        <w:rPr>
          <w:rFonts w:cs="Arial"/>
          <w:i/>
          <w:color w:val="FF0000"/>
        </w:rPr>
      </w:pPr>
    </w:p>
    <w:p w14:paraId="35A8C7C1" w14:textId="77777777" w:rsidR="00D31D2E" w:rsidRDefault="00D31D2E" w:rsidP="00E33E98">
      <w:pPr>
        <w:jc w:val="both"/>
        <w:rPr>
          <w:rFonts w:cs="Arial"/>
          <w:i/>
          <w:color w:val="FF0000"/>
        </w:rPr>
      </w:pPr>
    </w:p>
    <w:p w14:paraId="2703F648" w14:textId="77777777" w:rsidR="00D31D2E" w:rsidRDefault="00D31D2E" w:rsidP="00E33E98">
      <w:pPr>
        <w:jc w:val="both"/>
        <w:rPr>
          <w:rFonts w:cs="Arial"/>
          <w:i/>
          <w:color w:val="FF0000"/>
        </w:rPr>
      </w:pPr>
    </w:p>
    <w:p w14:paraId="5E0BE05A" w14:textId="77777777" w:rsidR="00D31D2E" w:rsidRDefault="00D31D2E" w:rsidP="00E33E98">
      <w:pPr>
        <w:jc w:val="both"/>
        <w:rPr>
          <w:rFonts w:cs="Arial"/>
          <w:i/>
          <w:color w:val="FF0000"/>
        </w:rPr>
      </w:pPr>
    </w:p>
    <w:p w14:paraId="08AABF61" w14:textId="77777777" w:rsidR="00D31D2E" w:rsidRDefault="00D31D2E" w:rsidP="00E33E98">
      <w:pPr>
        <w:jc w:val="both"/>
        <w:rPr>
          <w:rFonts w:cs="Arial"/>
          <w:i/>
          <w:color w:val="FF0000"/>
        </w:rPr>
      </w:pPr>
    </w:p>
    <w:p w14:paraId="197CA82F" w14:textId="77777777" w:rsidR="00D31D2E" w:rsidRDefault="00D31D2E" w:rsidP="00E33E98">
      <w:pPr>
        <w:jc w:val="both"/>
        <w:rPr>
          <w:rFonts w:cs="Arial"/>
          <w:i/>
          <w:color w:val="FF0000"/>
        </w:rPr>
      </w:pPr>
    </w:p>
    <w:p w14:paraId="5E4CD289" w14:textId="77777777" w:rsidR="00D31D2E" w:rsidRDefault="00D31D2E" w:rsidP="00E33E98">
      <w:pPr>
        <w:jc w:val="both"/>
        <w:rPr>
          <w:rFonts w:cs="Arial"/>
          <w:i/>
          <w:color w:val="FF0000"/>
        </w:rPr>
      </w:pPr>
    </w:p>
    <w:p w14:paraId="4435CC34" w14:textId="77777777" w:rsidR="00D31D2E" w:rsidRDefault="00D31D2E" w:rsidP="00E33E98">
      <w:pPr>
        <w:jc w:val="both"/>
        <w:rPr>
          <w:rFonts w:cs="Arial"/>
          <w:i/>
          <w:color w:val="FF0000"/>
        </w:rPr>
      </w:pPr>
    </w:p>
    <w:p w14:paraId="5EE7B916" w14:textId="77777777" w:rsidR="00D31D2E" w:rsidRDefault="00D31D2E" w:rsidP="00E33E98">
      <w:pPr>
        <w:jc w:val="both"/>
        <w:rPr>
          <w:rFonts w:cs="Arial"/>
          <w:i/>
          <w:color w:val="FF0000"/>
        </w:rPr>
      </w:pPr>
    </w:p>
    <w:p w14:paraId="7AB464CB" w14:textId="77777777" w:rsidR="00D31D2E" w:rsidRDefault="00D31D2E" w:rsidP="00E33E98">
      <w:pPr>
        <w:jc w:val="both"/>
        <w:rPr>
          <w:rFonts w:cs="Arial"/>
          <w:i/>
          <w:color w:val="FF0000"/>
        </w:rPr>
      </w:pPr>
    </w:p>
    <w:p w14:paraId="758BBDD9" w14:textId="7AE73BE8" w:rsidR="00D31D2E" w:rsidRDefault="00D31D2E" w:rsidP="00E33E98">
      <w:pPr>
        <w:jc w:val="both"/>
        <w:rPr>
          <w:rFonts w:cs="Arial"/>
          <w:i/>
          <w:color w:val="FF0000"/>
        </w:rPr>
      </w:pPr>
    </w:p>
    <w:p w14:paraId="13F22B18" w14:textId="4C6BFC47" w:rsidR="00286182" w:rsidRDefault="00286182" w:rsidP="00E33E98">
      <w:pPr>
        <w:jc w:val="both"/>
        <w:rPr>
          <w:rFonts w:cs="Arial"/>
          <w:i/>
          <w:color w:val="FF0000"/>
        </w:rPr>
      </w:pPr>
    </w:p>
    <w:p w14:paraId="65BA1159" w14:textId="2E387034" w:rsidR="00286182" w:rsidRDefault="00286182" w:rsidP="00E33E98">
      <w:pPr>
        <w:jc w:val="both"/>
        <w:rPr>
          <w:rFonts w:cs="Arial"/>
          <w:i/>
          <w:color w:val="FF0000"/>
        </w:rPr>
      </w:pPr>
    </w:p>
    <w:p w14:paraId="463551CF" w14:textId="069040A7" w:rsidR="00286182" w:rsidRDefault="00286182" w:rsidP="00E33E98">
      <w:pPr>
        <w:jc w:val="both"/>
        <w:rPr>
          <w:rFonts w:cs="Arial"/>
          <w:i/>
          <w:color w:val="FF0000"/>
        </w:rPr>
      </w:pPr>
    </w:p>
    <w:p w14:paraId="670D00F6" w14:textId="78EAC357" w:rsidR="00286182" w:rsidRDefault="00286182" w:rsidP="00E33E98">
      <w:pPr>
        <w:jc w:val="both"/>
        <w:rPr>
          <w:rFonts w:cs="Arial"/>
          <w:i/>
          <w:color w:val="FF0000"/>
        </w:rPr>
      </w:pPr>
    </w:p>
    <w:p w14:paraId="6154E8F9" w14:textId="117A88C7" w:rsidR="00286182" w:rsidRDefault="00286182" w:rsidP="00E33E98">
      <w:pPr>
        <w:jc w:val="both"/>
        <w:rPr>
          <w:rFonts w:cs="Arial"/>
          <w:i/>
          <w:color w:val="FF0000"/>
        </w:rPr>
      </w:pPr>
    </w:p>
    <w:p w14:paraId="24DDF87C" w14:textId="77777777" w:rsidR="00286182" w:rsidRDefault="00286182" w:rsidP="00E33E98">
      <w:pPr>
        <w:jc w:val="both"/>
        <w:rPr>
          <w:rFonts w:cs="Arial"/>
          <w:i/>
          <w:color w:val="FF0000"/>
        </w:rPr>
      </w:pPr>
    </w:p>
    <w:p w14:paraId="595217F4" w14:textId="77777777" w:rsidR="006F07FD" w:rsidRPr="00FD58A8" w:rsidRDefault="006F07FD" w:rsidP="00E33E98">
      <w:pPr>
        <w:jc w:val="both"/>
        <w:rPr>
          <w:rFonts w:cs="Arial"/>
          <w:i/>
          <w:color w:val="FF0000"/>
        </w:rPr>
      </w:pPr>
    </w:p>
    <w:p w14:paraId="3D6DE0AE" w14:textId="77777777" w:rsidR="00E33E98" w:rsidRPr="00FD58A8" w:rsidRDefault="00E33E98" w:rsidP="00E33E98">
      <w:pPr>
        <w:jc w:val="both"/>
        <w:rPr>
          <w:rFonts w:cs="Arial"/>
          <w:i/>
          <w:color w:val="FF0000"/>
        </w:rPr>
      </w:pPr>
    </w:p>
    <w:p w14:paraId="3B514269" w14:textId="77777777" w:rsidR="00E33E98" w:rsidRPr="00FD58A8" w:rsidRDefault="00E33E98" w:rsidP="00E33E98">
      <w:pPr>
        <w:jc w:val="both"/>
        <w:rPr>
          <w:rFonts w:cs="Arial"/>
          <w:i/>
          <w:color w:val="FF0000"/>
        </w:rPr>
      </w:pPr>
    </w:p>
    <w:p w14:paraId="376D8FC2" w14:textId="77777777" w:rsidR="00E33E98" w:rsidRPr="00FD58A8" w:rsidRDefault="00E33E98" w:rsidP="00E33E98">
      <w:pPr>
        <w:pStyle w:val="1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7" w:name="_РАЗДЕЛ_V._ПРОЕКТ_1"/>
      <w:bookmarkStart w:id="278" w:name="_Toc74247534"/>
      <w:bookmarkEnd w:id="277"/>
      <w:r w:rsidRPr="00FD58A8">
        <w:rPr>
          <w:rFonts w:ascii="Times New Roman" w:eastAsia="MS Mincho" w:hAnsi="Times New Roman"/>
          <w:color w:val="17365D"/>
          <w:kern w:val="32"/>
          <w:szCs w:val="24"/>
          <w:lang w:val="x-none" w:eastAsia="x-none"/>
        </w:rPr>
        <w:t xml:space="preserve">РАЗДЕЛ V. </w:t>
      </w:r>
      <w:bookmarkEnd w:id="273"/>
      <w:r w:rsidRPr="00FD58A8">
        <w:rPr>
          <w:rFonts w:ascii="Times New Roman" w:eastAsia="MS Mincho" w:hAnsi="Times New Roman"/>
          <w:color w:val="17365D"/>
          <w:kern w:val="32"/>
          <w:szCs w:val="24"/>
          <w:lang w:eastAsia="x-none"/>
        </w:rPr>
        <w:t>ПРОЕКТ ДОГОВОРА</w:t>
      </w:r>
      <w:bookmarkEnd w:id="274"/>
      <w:bookmarkEnd w:id="278"/>
    </w:p>
    <w:p w14:paraId="0130E89C" w14:textId="199AF33D" w:rsidR="006F07FD" w:rsidRPr="006F07FD" w:rsidRDefault="006F07FD" w:rsidP="006F07FD">
      <w:r w:rsidRPr="00FD58A8">
        <w:t>Проект договора представлен в отдельном файле «Проект договора»</w:t>
      </w:r>
      <w:r w:rsidR="00D31D2E">
        <w:t>.</w:t>
      </w:r>
    </w:p>
    <w:sectPr w:rsidR="006F07FD" w:rsidRPr="006F07FD" w:rsidSect="00E33E98">
      <w:headerReference w:type="default" r:id="rId30"/>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A501B4" w14:textId="77777777" w:rsidR="00847590" w:rsidRDefault="00847590" w:rsidP="00E33E98">
      <w:r>
        <w:separator/>
      </w:r>
    </w:p>
  </w:endnote>
  <w:endnote w:type="continuationSeparator" w:id="0">
    <w:p w14:paraId="0EE03605" w14:textId="77777777" w:rsidR="00847590" w:rsidRDefault="00847590" w:rsidP="00E33E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onsolas">
    <w:panose1 w:val="020B0609020204030204"/>
    <w:charset w:val="CC"/>
    <w:family w:val="modern"/>
    <w:pitch w:val="fixed"/>
    <w:sig w:usb0="E10002FF" w:usb1="4000F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87B9D6" w14:textId="77777777" w:rsidR="00847590" w:rsidRDefault="00847590" w:rsidP="00E33E98">
      <w:r>
        <w:separator/>
      </w:r>
    </w:p>
  </w:footnote>
  <w:footnote w:type="continuationSeparator" w:id="0">
    <w:p w14:paraId="16E00A42" w14:textId="77777777" w:rsidR="00847590" w:rsidRDefault="00847590" w:rsidP="00E33E98">
      <w:r>
        <w:continuationSeparator/>
      </w:r>
    </w:p>
  </w:footnote>
  <w:footnote w:id="1">
    <w:p w14:paraId="2816451E" w14:textId="77777777" w:rsidR="00847590" w:rsidRDefault="00847590" w:rsidP="00E33E98">
      <w:pPr>
        <w:pStyle w:val="af8"/>
        <w:jc w:val="both"/>
      </w:pPr>
      <w:r>
        <w:rPr>
          <w:rStyle w:val="afa"/>
        </w:rPr>
        <w:footnoteRef/>
      </w:r>
      <w:r>
        <w:t xml:space="preserve"> Под руководителем понимается </w:t>
      </w:r>
      <w:r w:rsidRPr="0073702B">
        <w:t>лицо, указанн</w:t>
      </w:r>
      <w:r>
        <w:t>ое</w:t>
      </w:r>
      <w:r w:rsidRPr="0073702B">
        <w:t xml:space="preserve"> в едином государственном реестре юридических лиц в качестве лица, имеющего право без доверенности действовать от имени юридического лица</w:t>
      </w:r>
      <w:r>
        <w:t>.</w:t>
      </w:r>
    </w:p>
  </w:footnote>
  <w:footnote w:id="2">
    <w:p w14:paraId="3B19034D" w14:textId="77777777" w:rsidR="00847590" w:rsidRDefault="00847590" w:rsidP="00E33DA0">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18916781"/>
      <w:docPartObj>
        <w:docPartGallery w:val="Page Numbers (Top of Page)"/>
        <w:docPartUnique/>
      </w:docPartObj>
    </w:sdtPr>
    <w:sdtContent>
      <w:p w14:paraId="7153951E" w14:textId="77777777" w:rsidR="00847590" w:rsidRDefault="00847590">
        <w:pPr>
          <w:pStyle w:val="a7"/>
          <w:jc w:val="center"/>
        </w:pPr>
        <w:r>
          <w:fldChar w:fldCharType="begin"/>
        </w:r>
        <w:r>
          <w:instrText>PAGE   \* MERGEFORMAT</w:instrText>
        </w:r>
        <w:r>
          <w:fldChar w:fldCharType="separate"/>
        </w:r>
        <w:r w:rsidR="00B776E1">
          <w:rPr>
            <w:noProof/>
          </w:rPr>
          <w:t>20</w:t>
        </w:r>
        <w:r>
          <w:fldChar w:fldCharType="end"/>
        </w:r>
      </w:p>
    </w:sdtContent>
  </w:sdt>
  <w:p w14:paraId="2E8C96F6" w14:textId="77777777" w:rsidR="00847590" w:rsidRDefault="00847590">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97379349"/>
      <w:docPartObj>
        <w:docPartGallery w:val="Page Numbers (Top of Page)"/>
        <w:docPartUnique/>
      </w:docPartObj>
    </w:sdtPr>
    <w:sdtContent>
      <w:p w14:paraId="1C4BDC80" w14:textId="77777777" w:rsidR="00847590" w:rsidRDefault="00847590">
        <w:pPr>
          <w:pStyle w:val="a7"/>
          <w:jc w:val="center"/>
        </w:pPr>
        <w:r>
          <w:fldChar w:fldCharType="begin"/>
        </w:r>
        <w:r>
          <w:instrText>PAGE   \* MERGEFORMAT</w:instrText>
        </w:r>
        <w:r>
          <w:fldChar w:fldCharType="separate"/>
        </w:r>
        <w:r w:rsidR="00B776E1">
          <w:rPr>
            <w:noProof/>
          </w:rPr>
          <w:t>1</w:t>
        </w:r>
        <w:r>
          <w:fldChar w:fldCharType="end"/>
        </w:r>
      </w:p>
    </w:sdtContent>
  </w:sdt>
  <w:p w14:paraId="2556DD43" w14:textId="77777777" w:rsidR="00847590" w:rsidRDefault="00847590">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B039DC" w14:textId="77777777" w:rsidR="00847590" w:rsidRDefault="00847590">
    <w:pPr>
      <w:pStyle w:val="a7"/>
      <w:jc w:val="center"/>
    </w:pPr>
    <w:r>
      <w:fldChar w:fldCharType="begin"/>
    </w:r>
    <w:r>
      <w:instrText>PAGE   \* MERGEFORMAT</w:instrText>
    </w:r>
    <w:r>
      <w:fldChar w:fldCharType="separate"/>
    </w:r>
    <w:r w:rsidR="00B776E1">
      <w:rPr>
        <w:noProof/>
      </w:rPr>
      <w:t>43</w:t>
    </w:r>
    <w:r>
      <w:fldChar w:fldCharType="end"/>
    </w:r>
  </w:p>
  <w:p w14:paraId="7FA87AD8" w14:textId="77777777" w:rsidR="00847590" w:rsidRDefault="00847590">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3"/>
    <w:multiLevelType w:val="multilevel"/>
    <w:tmpl w:val="00000003"/>
    <w:name w:val="WW8Num2"/>
    <w:lvl w:ilvl="0">
      <w:start w:val="1"/>
      <w:numFmt w:val="bullet"/>
      <w:lvlText w:val="-"/>
      <w:lvlJc w:val="left"/>
      <w:pPr>
        <w:tabs>
          <w:tab w:val="num" w:pos="0"/>
        </w:tabs>
        <w:ind w:left="1429" w:hanging="360"/>
      </w:pPr>
      <w:rPr>
        <w:rFonts w:ascii="Times New Roman" w:hAnsi="Times New Roman" w:cs="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multilevel"/>
    <w:tmpl w:val="00000004"/>
    <w:name w:val="WW8Num3"/>
    <w:lvl w:ilvl="0">
      <w:start w:val="1"/>
      <w:numFmt w:val="bullet"/>
      <w:lvlText w:val="-"/>
      <w:lvlJc w:val="left"/>
      <w:pPr>
        <w:tabs>
          <w:tab w:val="num" w:pos="0"/>
        </w:tabs>
        <w:ind w:left="720" w:hanging="360"/>
      </w:pPr>
      <w:rPr>
        <w:rFonts w:ascii="Times New Roman" w:hAnsi="Times New Roman" w:cs="Times New Roman"/>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 w15:restartNumberingAfterBreak="0">
    <w:nsid w:val="09216123"/>
    <w:multiLevelType w:val="hybridMultilevel"/>
    <w:tmpl w:val="6242FFCE"/>
    <w:lvl w:ilvl="0" w:tplc="47A6F8FC">
      <w:start w:val="1"/>
      <w:numFmt w:val="decimal"/>
      <w:lvlText w:val="%1)"/>
      <w:lvlJc w:val="left"/>
      <w:pPr>
        <w:ind w:left="720" w:hanging="360"/>
      </w:pPr>
      <w:rPr>
        <w:rFonts w:hint="default"/>
        <w:b w:val="0"/>
        <w:i w:val="0"/>
        <w:color w:val="auto"/>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FCE0665"/>
    <w:multiLevelType w:val="hybridMultilevel"/>
    <w:tmpl w:val="F8CEBB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2980061"/>
    <w:multiLevelType w:val="hybridMultilevel"/>
    <w:tmpl w:val="3BD6DC92"/>
    <w:lvl w:ilvl="0" w:tplc="7CB49EF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8"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9" w15:restartNumberingAfterBreak="0">
    <w:nsid w:val="1D9D43FF"/>
    <w:multiLevelType w:val="hybridMultilevel"/>
    <w:tmpl w:val="91284226"/>
    <w:lvl w:ilvl="0" w:tplc="41E8B4B2">
      <w:start w:val="1"/>
      <w:numFmt w:val="decimal"/>
      <w:pStyle w:val="1"/>
      <w:lvlText w:val="%1."/>
      <w:lvlJc w:val="left"/>
      <w:pPr>
        <w:tabs>
          <w:tab w:val="num" w:pos="720"/>
        </w:tabs>
        <w:ind w:left="720" w:hanging="360"/>
      </w:pPr>
      <w:rPr>
        <w:rFonts w:cs="Times New Roman"/>
        <w:color w:val="auto"/>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1"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2" w15:restartNumberingAfterBreak="0">
    <w:nsid w:val="3A73126D"/>
    <w:multiLevelType w:val="multilevel"/>
    <w:tmpl w:val="5EB8123E"/>
    <w:lvl w:ilvl="0">
      <w:start w:val="1"/>
      <w:numFmt w:val="decimal"/>
      <w:pStyle w:val="10"/>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3" w15:restartNumberingAfterBreak="0">
    <w:nsid w:val="3B5860C3"/>
    <w:multiLevelType w:val="hybridMultilevel"/>
    <w:tmpl w:val="6A8A8C92"/>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5E622525"/>
    <w:multiLevelType w:val="multilevel"/>
    <w:tmpl w:val="6CF0AE92"/>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912"/>
        </w:tabs>
        <w:ind w:left="2912"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62E3693D"/>
    <w:multiLevelType w:val="multilevel"/>
    <w:tmpl w:val="EB92F536"/>
    <w:lvl w:ilvl="0">
      <w:start w:val="1"/>
      <w:numFmt w:val="decimal"/>
      <w:lvlText w:val="%1."/>
      <w:lvlJc w:val="left"/>
      <w:pPr>
        <w:ind w:left="885" w:hanging="525"/>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2130" w:hanging="720"/>
      </w:pPr>
      <w:rPr>
        <w:rFonts w:hint="default"/>
      </w:rPr>
    </w:lvl>
    <w:lvl w:ilvl="3">
      <w:start w:val="1"/>
      <w:numFmt w:val="decimal"/>
      <w:isLgl/>
      <w:lvlText w:val="%1.%2.%3.%4."/>
      <w:lvlJc w:val="left"/>
      <w:pPr>
        <w:ind w:left="2655" w:hanging="720"/>
      </w:pPr>
      <w:rPr>
        <w:rFonts w:hint="default"/>
      </w:rPr>
    </w:lvl>
    <w:lvl w:ilvl="4">
      <w:start w:val="1"/>
      <w:numFmt w:val="decimal"/>
      <w:isLgl/>
      <w:lvlText w:val="%1.%2.%3.%4.%5."/>
      <w:lvlJc w:val="left"/>
      <w:pPr>
        <w:ind w:left="3540" w:hanging="1080"/>
      </w:pPr>
      <w:rPr>
        <w:rFonts w:hint="default"/>
      </w:rPr>
    </w:lvl>
    <w:lvl w:ilvl="5">
      <w:start w:val="1"/>
      <w:numFmt w:val="decimal"/>
      <w:isLgl/>
      <w:lvlText w:val="%1.%2.%3.%4.%5.%6."/>
      <w:lvlJc w:val="left"/>
      <w:pPr>
        <w:ind w:left="4065" w:hanging="1080"/>
      </w:pPr>
      <w:rPr>
        <w:rFonts w:hint="default"/>
      </w:rPr>
    </w:lvl>
    <w:lvl w:ilvl="6">
      <w:start w:val="1"/>
      <w:numFmt w:val="decimal"/>
      <w:isLgl/>
      <w:lvlText w:val="%1.%2.%3.%4.%5.%6.%7."/>
      <w:lvlJc w:val="left"/>
      <w:pPr>
        <w:ind w:left="4950" w:hanging="1440"/>
      </w:pPr>
      <w:rPr>
        <w:rFonts w:hint="default"/>
      </w:rPr>
    </w:lvl>
    <w:lvl w:ilvl="7">
      <w:start w:val="1"/>
      <w:numFmt w:val="decimal"/>
      <w:isLgl/>
      <w:lvlText w:val="%1.%2.%3.%4.%5.%6.%7.%8."/>
      <w:lvlJc w:val="left"/>
      <w:pPr>
        <w:ind w:left="5475" w:hanging="1440"/>
      </w:pPr>
      <w:rPr>
        <w:rFonts w:hint="default"/>
      </w:rPr>
    </w:lvl>
    <w:lvl w:ilvl="8">
      <w:start w:val="1"/>
      <w:numFmt w:val="decimal"/>
      <w:isLgl/>
      <w:lvlText w:val="%1.%2.%3.%4.%5.%6.%7.%8.%9."/>
      <w:lvlJc w:val="left"/>
      <w:pPr>
        <w:ind w:left="6360" w:hanging="1800"/>
      </w:pPr>
      <w:rPr>
        <w:rFonts w:hint="default"/>
      </w:rPr>
    </w:lvl>
  </w:abstractNum>
  <w:abstractNum w:abstractNumId="18"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9" w15:restartNumberingAfterBreak="0">
    <w:nsid w:val="675B588D"/>
    <w:multiLevelType w:val="hybridMultilevel"/>
    <w:tmpl w:val="D6D65642"/>
    <w:lvl w:ilvl="0" w:tplc="B2C81E06">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2"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3"/>
  </w:num>
  <w:num w:numId="2">
    <w:abstractNumId w:val="21"/>
  </w:num>
  <w:num w:numId="3">
    <w:abstractNumId w:val="16"/>
  </w:num>
  <w:num w:numId="4">
    <w:abstractNumId w:val="15"/>
  </w:num>
  <w:num w:numId="5">
    <w:abstractNumId w:val="10"/>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11"/>
  </w:num>
  <w:num w:numId="7">
    <w:abstractNumId w:val="14"/>
  </w:num>
  <w:num w:numId="8">
    <w:abstractNumId w:val="3"/>
  </w:num>
  <w:num w:numId="9">
    <w:abstractNumId w:val="22"/>
  </w:num>
  <w:num w:numId="10">
    <w:abstractNumId w:val="20"/>
  </w:num>
  <w:num w:numId="11">
    <w:abstractNumId w:val="8"/>
  </w:num>
  <w:num w:numId="12">
    <w:abstractNumId w:val="10"/>
  </w:num>
  <w:num w:numId="13">
    <w:abstractNumId w:val="7"/>
  </w:num>
  <w:num w:numId="14">
    <w:abstractNumId w:val="4"/>
  </w:num>
  <w:num w:numId="15">
    <w:abstractNumId w:val="18"/>
  </w:num>
  <w:num w:numId="16">
    <w:abstractNumId w:val="19"/>
  </w:num>
  <w:num w:numId="17">
    <w:abstractNumId w:val="17"/>
  </w:num>
  <w:num w:numId="18">
    <w:abstractNumId w:val="9"/>
  </w:num>
  <w:num w:numId="19">
    <w:abstractNumId w:val="5"/>
  </w:num>
  <w:num w:numId="20">
    <w:abstractNumId w:val="12"/>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3E98"/>
    <w:rsid w:val="00021ECA"/>
    <w:rsid w:val="00044F17"/>
    <w:rsid w:val="000B26B3"/>
    <w:rsid w:val="000F4203"/>
    <w:rsid w:val="00156A44"/>
    <w:rsid w:val="00174B82"/>
    <w:rsid w:val="00194219"/>
    <w:rsid w:val="001B01C5"/>
    <w:rsid w:val="001C0013"/>
    <w:rsid w:val="001D46C0"/>
    <w:rsid w:val="00242854"/>
    <w:rsid w:val="00253545"/>
    <w:rsid w:val="00264BA5"/>
    <w:rsid w:val="00285AEA"/>
    <w:rsid w:val="00286182"/>
    <w:rsid w:val="00337BE4"/>
    <w:rsid w:val="00346C67"/>
    <w:rsid w:val="00363EF2"/>
    <w:rsid w:val="003B4216"/>
    <w:rsid w:val="003B7F47"/>
    <w:rsid w:val="003C5CC4"/>
    <w:rsid w:val="003F7632"/>
    <w:rsid w:val="00413926"/>
    <w:rsid w:val="00430A9A"/>
    <w:rsid w:val="00430B4E"/>
    <w:rsid w:val="004957CB"/>
    <w:rsid w:val="004C137F"/>
    <w:rsid w:val="004D6A65"/>
    <w:rsid w:val="004F4CB3"/>
    <w:rsid w:val="00533F21"/>
    <w:rsid w:val="00553020"/>
    <w:rsid w:val="00572C2E"/>
    <w:rsid w:val="005775A3"/>
    <w:rsid w:val="005F436B"/>
    <w:rsid w:val="00615A8D"/>
    <w:rsid w:val="00643F54"/>
    <w:rsid w:val="00660F58"/>
    <w:rsid w:val="0068041B"/>
    <w:rsid w:val="006C3B09"/>
    <w:rsid w:val="006D0068"/>
    <w:rsid w:val="006F07FD"/>
    <w:rsid w:val="006F46F1"/>
    <w:rsid w:val="007175A5"/>
    <w:rsid w:val="007458F0"/>
    <w:rsid w:val="007A729C"/>
    <w:rsid w:val="007A74EC"/>
    <w:rsid w:val="007B2E68"/>
    <w:rsid w:val="007F0CC1"/>
    <w:rsid w:val="00821122"/>
    <w:rsid w:val="00847590"/>
    <w:rsid w:val="0085145D"/>
    <w:rsid w:val="008841DB"/>
    <w:rsid w:val="008B2426"/>
    <w:rsid w:val="008F6FFA"/>
    <w:rsid w:val="009042EB"/>
    <w:rsid w:val="009473E4"/>
    <w:rsid w:val="00972902"/>
    <w:rsid w:val="009B682A"/>
    <w:rsid w:val="009C4EDA"/>
    <w:rsid w:val="009C5A76"/>
    <w:rsid w:val="00A21675"/>
    <w:rsid w:val="00A50E13"/>
    <w:rsid w:val="00A864EA"/>
    <w:rsid w:val="00AA3294"/>
    <w:rsid w:val="00B03FDF"/>
    <w:rsid w:val="00B60A60"/>
    <w:rsid w:val="00B776E1"/>
    <w:rsid w:val="00BA0A9D"/>
    <w:rsid w:val="00BA3FBB"/>
    <w:rsid w:val="00BB5072"/>
    <w:rsid w:val="00BC2916"/>
    <w:rsid w:val="00BF4C41"/>
    <w:rsid w:val="00C86B51"/>
    <w:rsid w:val="00C9086A"/>
    <w:rsid w:val="00CB0B82"/>
    <w:rsid w:val="00CD27D3"/>
    <w:rsid w:val="00CE5C51"/>
    <w:rsid w:val="00D0277D"/>
    <w:rsid w:val="00D31D2E"/>
    <w:rsid w:val="00D516D6"/>
    <w:rsid w:val="00D73A63"/>
    <w:rsid w:val="00DE5DDF"/>
    <w:rsid w:val="00DF12E8"/>
    <w:rsid w:val="00E234B5"/>
    <w:rsid w:val="00E33DA0"/>
    <w:rsid w:val="00E33E98"/>
    <w:rsid w:val="00E35169"/>
    <w:rsid w:val="00E56439"/>
    <w:rsid w:val="00EC0140"/>
    <w:rsid w:val="00EC709A"/>
    <w:rsid w:val="00ED0005"/>
    <w:rsid w:val="00EF3DE2"/>
    <w:rsid w:val="00EF3FD4"/>
    <w:rsid w:val="00F34640"/>
    <w:rsid w:val="00F358FB"/>
    <w:rsid w:val="00F80B0D"/>
    <w:rsid w:val="00F91E23"/>
    <w:rsid w:val="00FB682D"/>
    <w:rsid w:val="00FD45CD"/>
    <w:rsid w:val="00FD58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1F7061"/>
  <w15:chartTrackingRefBased/>
  <w15:docId w15:val="{412F0965-5F9C-4492-8E83-E5E65C1CB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33E98"/>
    <w:pPr>
      <w:spacing w:after="0" w:line="240" w:lineRule="auto"/>
    </w:pPr>
    <w:rPr>
      <w:rFonts w:ascii="Times New Roman" w:eastAsia="Times New Roman" w:hAnsi="Times New Roman" w:cs="Times New Roman"/>
      <w:sz w:val="24"/>
      <w:szCs w:val="24"/>
      <w:lang w:eastAsia="ru-RU"/>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0"/>
    <w:next w:val="a0"/>
    <w:link w:val="12"/>
    <w:qFormat/>
    <w:rsid w:val="00E33E98"/>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E33E98"/>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E33E98"/>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E33E98"/>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E33E98"/>
    <w:pPr>
      <w:keepNext/>
      <w:outlineLvl w:val="4"/>
    </w:pPr>
    <w:rPr>
      <w:b/>
      <w:i/>
      <w:sz w:val="26"/>
      <w:szCs w:val="26"/>
    </w:rPr>
  </w:style>
  <w:style w:type="paragraph" w:styleId="6">
    <w:name w:val="heading 6"/>
    <w:basedOn w:val="a0"/>
    <w:next w:val="a0"/>
    <w:link w:val="60"/>
    <w:uiPriority w:val="9"/>
    <w:qFormat/>
    <w:rsid w:val="00E33E98"/>
    <w:pPr>
      <w:keepNext/>
      <w:ind w:firstLine="709"/>
      <w:jc w:val="right"/>
      <w:outlineLvl w:val="5"/>
    </w:pPr>
    <w:rPr>
      <w:b/>
      <w:sz w:val="26"/>
      <w:szCs w:val="26"/>
    </w:rPr>
  </w:style>
  <w:style w:type="paragraph" w:styleId="7">
    <w:name w:val="heading 7"/>
    <w:basedOn w:val="a0"/>
    <w:next w:val="a0"/>
    <w:link w:val="70"/>
    <w:qFormat/>
    <w:rsid w:val="00E33E98"/>
    <w:pPr>
      <w:tabs>
        <w:tab w:val="num" w:pos="3469"/>
      </w:tabs>
      <w:spacing w:before="240" w:after="60"/>
      <w:ind w:left="3469" w:hanging="1296"/>
      <w:outlineLvl w:val="6"/>
    </w:pPr>
  </w:style>
  <w:style w:type="paragraph" w:styleId="8">
    <w:name w:val="heading 8"/>
    <w:basedOn w:val="a0"/>
    <w:next w:val="a0"/>
    <w:link w:val="80"/>
    <w:uiPriority w:val="9"/>
    <w:qFormat/>
    <w:rsid w:val="00E33E98"/>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E33E98"/>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1"/>
    <w:link w:val="11"/>
    <w:rsid w:val="00E33E98"/>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E33E98"/>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E33E98"/>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E33E98"/>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E33E98"/>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E33E98"/>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E33E98"/>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E33E98"/>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E33E98"/>
    <w:rPr>
      <w:rFonts w:ascii="Times New Roman" w:eastAsia="Times New Roman" w:hAnsi="Times New Roman" w:cs="Times New Roman"/>
      <w:bCs/>
      <w:i/>
      <w:iCs/>
      <w:sz w:val="26"/>
      <w:szCs w:val="26"/>
      <w:lang w:eastAsia="ru-RU"/>
    </w:rPr>
  </w:style>
  <w:style w:type="paragraph" w:customStyle="1" w:styleId="110">
    <w:name w:val="заголовок 11"/>
    <w:basedOn w:val="a0"/>
    <w:next w:val="a0"/>
    <w:qFormat/>
    <w:rsid w:val="00E33E98"/>
    <w:pPr>
      <w:keepNext/>
      <w:snapToGrid w:val="0"/>
      <w:jc w:val="center"/>
    </w:pPr>
    <w:rPr>
      <w:szCs w:val="20"/>
    </w:rPr>
  </w:style>
  <w:style w:type="paragraph" w:customStyle="1" w:styleId="rvps1">
    <w:name w:val="rvps1"/>
    <w:basedOn w:val="a0"/>
    <w:qFormat/>
    <w:rsid w:val="00E33E98"/>
    <w:pPr>
      <w:jc w:val="center"/>
    </w:pPr>
  </w:style>
  <w:style w:type="character" w:styleId="a4">
    <w:name w:val="Hyperlink"/>
    <w:uiPriority w:val="99"/>
    <w:unhideWhenUsed/>
    <w:rsid w:val="00E33E98"/>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E33E98"/>
    <w:pPr>
      <w:ind w:left="720"/>
      <w:contextualSpacing/>
    </w:pPr>
  </w:style>
  <w:style w:type="paragraph" w:styleId="13">
    <w:name w:val="toc 1"/>
    <w:basedOn w:val="a0"/>
    <w:next w:val="a0"/>
    <w:autoRedefine/>
    <w:uiPriority w:val="39"/>
    <w:qFormat/>
    <w:rsid w:val="00E33E98"/>
    <w:pPr>
      <w:spacing w:before="120"/>
    </w:pPr>
    <w:rPr>
      <w:rFonts w:asciiTheme="minorHAnsi" w:hAnsiTheme="minorHAnsi" w:cstheme="minorHAnsi"/>
      <w:b/>
      <w:bCs/>
      <w:i/>
      <w:iCs/>
    </w:rPr>
  </w:style>
  <w:style w:type="paragraph" w:styleId="21">
    <w:name w:val="toc 2"/>
    <w:basedOn w:val="a0"/>
    <w:next w:val="a0"/>
    <w:autoRedefine/>
    <w:uiPriority w:val="39"/>
    <w:qFormat/>
    <w:rsid w:val="00E33E98"/>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E33E98"/>
    <w:pPr>
      <w:tabs>
        <w:tab w:val="center" w:pos="4677"/>
        <w:tab w:val="right" w:pos="9355"/>
      </w:tabs>
    </w:pPr>
  </w:style>
  <w:style w:type="character" w:customStyle="1" w:styleId="a8">
    <w:name w:val="Верхний колонтитул Знак"/>
    <w:basedOn w:val="a1"/>
    <w:link w:val="a7"/>
    <w:uiPriority w:val="99"/>
    <w:rsid w:val="00E33E98"/>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E33E98"/>
    <w:pPr>
      <w:tabs>
        <w:tab w:val="center" w:pos="4677"/>
        <w:tab w:val="right" w:pos="9355"/>
      </w:tabs>
    </w:pPr>
  </w:style>
  <w:style w:type="character" w:customStyle="1" w:styleId="aa">
    <w:name w:val="Нижний колонтитул Знак"/>
    <w:basedOn w:val="a1"/>
    <w:link w:val="a9"/>
    <w:uiPriority w:val="99"/>
    <w:rsid w:val="00E33E98"/>
    <w:rPr>
      <w:rFonts w:ascii="Times New Roman" w:eastAsia="Times New Roman" w:hAnsi="Times New Roman" w:cs="Times New Roman"/>
      <w:sz w:val="24"/>
      <w:szCs w:val="24"/>
      <w:lang w:eastAsia="ru-RU"/>
    </w:rPr>
  </w:style>
  <w:style w:type="paragraph" w:styleId="ab">
    <w:name w:val="Balloon Text"/>
    <w:basedOn w:val="a0"/>
    <w:link w:val="ac"/>
    <w:uiPriority w:val="99"/>
    <w:unhideWhenUsed/>
    <w:rsid w:val="00E33E98"/>
    <w:rPr>
      <w:rFonts w:ascii="Tahoma" w:hAnsi="Tahoma" w:cs="Tahoma"/>
      <w:sz w:val="16"/>
      <w:szCs w:val="16"/>
    </w:rPr>
  </w:style>
  <w:style w:type="character" w:customStyle="1" w:styleId="ac">
    <w:name w:val="Текст выноски Знак"/>
    <w:basedOn w:val="a1"/>
    <w:link w:val="ab"/>
    <w:uiPriority w:val="99"/>
    <w:rsid w:val="00E33E98"/>
    <w:rPr>
      <w:rFonts w:ascii="Tahoma" w:eastAsia="Times New Roman" w:hAnsi="Tahoma" w:cs="Tahoma"/>
      <w:sz w:val="16"/>
      <w:szCs w:val="16"/>
      <w:lang w:eastAsia="ru-RU"/>
    </w:rPr>
  </w:style>
  <w:style w:type="table" w:styleId="ad">
    <w:name w:val="Table Grid"/>
    <w:basedOn w:val="a2"/>
    <w:uiPriority w:val="59"/>
    <w:rsid w:val="00E33E98"/>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E33E98"/>
    <w:pPr>
      <w:spacing w:before="100" w:beforeAutospacing="1" w:after="100" w:afterAutospacing="1"/>
    </w:pPr>
  </w:style>
  <w:style w:type="paragraph" w:customStyle="1" w:styleId="Times12">
    <w:name w:val="Times 12"/>
    <w:basedOn w:val="a0"/>
    <w:qFormat/>
    <w:rsid w:val="00E33E98"/>
    <w:pPr>
      <w:overflowPunct w:val="0"/>
      <w:autoSpaceDE w:val="0"/>
      <w:autoSpaceDN w:val="0"/>
      <w:adjustRightInd w:val="0"/>
      <w:ind w:firstLine="567"/>
      <w:jc w:val="both"/>
    </w:pPr>
    <w:rPr>
      <w:bCs/>
      <w:szCs w:val="22"/>
    </w:rPr>
  </w:style>
  <w:style w:type="paragraph" w:customStyle="1" w:styleId="rvps9">
    <w:name w:val="rvps9"/>
    <w:basedOn w:val="a0"/>
    <w:qFormat/>
    <w:rsid w:val="00E33E98"/>
    <w:pPr>
      <w:jc w:val="both"/>
    </w:pPr>
  </w:style>
  <w:style w:type="paragraph" w:customStyle="1" w:styleId="31">
    <w:name w:val="Стиль3"/>
    <w:basedOn w:val="22"/>
    <w:qFormat/>
    <w:rsid w:val="00E33E98"/>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E33E98"/>
    <w:pPr>
      <w:spacing w:after="120" w:line="480" w:lineRule="auto"/>
      <w:ind w:left="283"/>
    </w:pPr>
  </w:style>
  <w:style w:type="character" w:customStyle="1" w:styleId="23">
    <w:name w:val="Основной текст с отступом 2 Знак"/>
    <w:basedOn w:val="a1"/>
    <w:link w:val="22"/>
    <w:uiPriority w:val="99"/>
    <w:semiHidden/>
    <w:rsid w:val="00E33E98"/>
    <w:rPr>
      <w:rFonts w:ascii="Times New Roman" w:eastAsia="Times New Roman" w:hAnsi="Times New Roman" w:cs="Times New Roman"/>
      <w:sz w:val="24"/>
      <w:szCs w:val="24"/>
      <w:lang w:eastAsia="ru-RU"/>
    </w:rPr>
  </w:style>
  <w:style w:type="paragraph" w:styleId="af0">
    <w:name w:val="Plain Text"/>
    <w:basedOn w:val="a0"/>
    <w:link w:val="af1"/>
    <w:rsid w:val="00E33E98"/>
    <w:pPr>
      <w:snapToGrid w:val="0"/>
    </w:pPr>
    <w:rPr>
      <w:rFonts w:ascii="Courier New" w:hAnsi="Courier New"/>
      <w:sz w:val="20"/>
      <w:szCs w:val="20"/>
    </w:rPr>
  </w:style>
  <w:style w:type="character" w:customStyle="1" w:styleId="af1">
    <w:name w:val="Текст Знак"/>
    <w:basedOn w:val="a1"/>
    <w:link w:val="af0"/>
    <w:rsid w:val="00E33E98"/>
    <w:rPr>
      <w:rFonts w:ascii="Courier New" w:eastAsia="Times New Roman" w:hAnsi="Courier New" w:cs="Times New Roman"/>
      <w:sz w:val="20"/>
      <w:szCs w:val="20"/>
      <w:lang w:eastAsia="ru-RU"/>
    </w:rPr>
  </w:style>
  <w:style w:type="paragraph" w:customStyle="1" w:styleId="af2">
    <w:name w:val="Таблица шапка"/>
    <w:basedOn w:val="a0"/>
    <w:qFormat/>
    <w:rsid w:val="00E33E98"/>
    <w:pPr>
      <w:keepNext/>
      <w:snapToGrid w:val="0"/>
      <w:spacing w:before="40" w:after="40"/>
      <w:ind w:left="57" w:right="57"/>
    </w:pPr>
    <w:rPr>
      <w:sz w:val="22"/>
      <w:szCs w:val="20"/>
    </w:rPr>
  </w:style>
  <w:style w:type="paragraph" w:customStyle="1" w:styleId="af3">
    <w:name w:val="Таблица текст"/>
    <w:basedOn w:val="a0"/>
    <w:qFormat/>
    <w:rsid w:val="00E33E98"/>
    <w:pPr>
      <w:snapToGrid w:val="0"/>
      <w:spacing w:before="40" w:after="40"/>
      <w:ind w:left="57" w:right="57"/>
    </w:pPr>
    <w:rPr>
      <w:szCs w:val="20"/>
    </w:rPr>
  </w:style>
  <w:style w:type="character" w:customStyle="1" w:styleId="15">
    <w:name w:val="Ариал Знак1"/>
    <w:link w:val="af4"/>
    <w:locked/>
    <w:rsid w:val="00E33E98"/>
    <w:rPr>
      <w:rFonts w:ascii="Arial" w:hAnsi="Arial" w:cs="Arial"/>
    </w:rPr>
  </w:style>
  <w:style w:type="paragraph" w:customStyle="1" w:styleId="af4">
    <w:name w:val="Ариал"/>
    <w:basedOn w:val="a0"/>
    <w:link w:val="15"/>
    <w:qFormat/>
    <w:rsid w:val="00E33E98"/>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qFormat/>
    <w:rsid w:val="00E33E98"/>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E33E98"/>
    <w:rPr>
      <w:rFonts w:ascii="Arial" w:hAnsi="Arial" w:cs="Arial"/>
    </w:rPr>
  </w:style>
  <w:style w:type="paragraph" w:customStyle="1" w:styleId="af7">
    <w:name w:val="Ариал Таблица"/>
    <w:basedOn w:val="af4"/>
    <w:link w:val="af6"/>
    <w:qFormat/>
    <w:rsid w:val="00E33E98"/>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E33E98"/>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rsid w:val="00E33E98"/>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E33E98"/>
    <w:rPr>
      <w:vertAlign w:val="superscript"/>
    </w:rPr>
  </w:style>
  <w:style w:type="paragraph" w:customStyle="1" w:styleId="ConsPlusNormal">
    <w:name w:val="ConsPlusNormal"/>
    <w:qFormat/>
    <w:rsid w:val="00E33E9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E33E98"/>
  </w:style>
  <w:style w:type="paragraph" w:customStyle="1" w:styleId="rvps46">
    <w:name w:val="rvps46"/>
    <w:basedOn w:val="a0"/>
    <w:qFormat/>
    <w:rsid w:val="00E33E98"/>
    <w:pPr>
      <w:spacing w:before="120" w:after="120"/>
    </w:pPr>
  </w:style>
  <w:style w:type="character" w:styleId="afc">
    <w:name w:val="annotation reference"/>
    <w:uiPriority w:val="99"/>
    <w:unhideWhenUsed/>
    <w:rsid w:val="00E33E98"/>
    <w:rPr>
      <w:sz w:val="16"/>
      <w:szCs w:val="16"/>
    </w:rPr>
  </w:style>
  <w:style w:type="paragraph" w:styleId="afd">
    <w:name w:val="annotation text"/>
    <w:basedOn w:val="a0"/>
    <w:link w:val="afe"/>
    <w:uiPriority w:val="99"/>
    <w:unhideWhenUsed/>
    <w:rsid w:val="00E33E98"/>
    <w:rPr>
      <w:sz w:val="20"/>
      <w:szCs w:val="20"/>
    </w:rPr>
  </w:style>
  <w:style w:type="character" w:customStyle="1" w:styleId="afe">
    <w:name w:val="Текст примечания Знак"/>
    <w:basedOn w:val="a1"/>
    <w:link w:val="afd"/>
    <w:uiPriority w:val="99"/>
    <w:rsid w:val="00E33E98"/>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unhideWhenUsed/>
    <w:rsid w:val="00E33E98"/>
    <w:rPr>
      <w:b/>
      <w:bCs/>
    </w:rPr>
  </w:style>
  <w:style w:type="character" w:customStyle="1" w:styleId="aff0">
    <w:name w:val="Тема примечания Знак"/>
    <w:basedOn w:val="afe"/>
    <w:link w:val="aff"/>
    <w:uiPriority w:val="99"/>
    <w:rsid w:val="00E33E98"/>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E33E98"/>
    <w:pPr>
      <w:ind w:firstLine="567"/>
      <w:jc w:val="both"/>
    </w:pPr>
    <w:rPr>
      <w:b/>
      <w:sz w:val="26"/>
      <w:szCs w:val="26"/>
    </w:rPr>
  </w:style>
  <w:style w:type="character" w:customStyle="1" w:styleId="aff2">
    <w:name w:val="Основной текст с отступом Знак"/>
    <w:basedOn w:val="a1"/>
    <w:link w:val="aff1"/>
    <w:uiPriority w:val="99"/>
    <w:rsid w:val="00E33E98"/>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E33E98"/>
    <w:rPr>
      <w:i/>
      <w:sz w:val="26"/>
      <w:szCs w:val="26"/>
    </w:rPr>
  </w:style>
  <w:style w:type="character" w:customStyle="1" w:styleId="aff4">
    <w:name w:val="Основной текст Знак"/>
    <w:basedOn w:val="a1"/>
    <w:link w:val="aff3"/>
    <w:uiPriority w:val="99"/>
    <w:rsid w:val="00E33E98"/>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E33E98"/>
    <w:rPr>
      <w:i/>
      <w:color w:val="FF0000"/>
      <w:sz w:val="26"/>
      <w:szCs w:val="26"/>
    </w:rPr>
  </w:style>
  <w:style w:type="character" w:customStyle="1" w:styleId="25">
    <w:name w:val="Основной текст 2 Знак"/>
    <w:basedOn w:val="a1"/>
    <w:link w:val="24"/>
    <w:uiPriority w:val="99"/>
    <w:rsid w:val="00E33E98"/>
    <w:rPr>
      <w:rFonts w:ascii="Times New Roman" w:eastAsia="Times New Roman" w:hAnsi="Times New Roman" w:cs="Times New Roman"/>
      <w:i/>
      <w:color w:val="FF0000"/>
      <w:sz w:val="26"/>
      <w:szCs w:val="26"/>
      <w:lang w:eastAsia="ru-RU"/>
    </w:rPr>
  </w:style>
  <w:style w:type="paragraph" w:customStyle="1" w:styleId="aff5">
    <w:name w:val="Пункт"/>
    <w:basedOn w:val="a0"/>
    <w:qFormat/>
    <w:rsid w:val="00E33E98"/>
    <w:pPr>
      <w:tabs>
        <w:tab w:val="num" w:pos="1980"/>
      </w:tabs>
      <w:ind w:left="1404" w:hanging="504"/>
      <w:jc w:val="both"/>
    </w:pPr>
    <w:rPr>
      <w:szCs w:val="28"/>
    </w:rPr>
  </w:style>
  <w:style w:type="paragraph" w:customStyle="1" w:styleId="ConsPlusNonformat">
    <w:name w:val="ConsPlusNonformat"/>
    <w:qFormat/>
    <w:rsid w:val="00E33E9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1"/>
    <w:next w:val="a0"/>
    <w:uiPriority w:val="39"/>
    <w:qFormat/>
    <w:rsid w:val="00E33E98"/>
    <w:pPr>
      <w:spacing w:line="276" w:lineRule="auto"/>
      <w:outlineLvl w:val="9"/>
    </w:pPr>
  </w:style>
  <w:style w:type="paragraph" w:styleId="32">
    <w:name w:val="toc 3"/>
    <w:basedOn w:val="a0"/>
    <w:next w:val="a0"/>
    <w:autoRedefine/>
    <w:uiPriority w:val="39"/>
    <w:unhideWhenUsed/>
    <w:qFormat/>
    <w:rsid w:val="00E33E98"/>
    <w:pPr>
      <w:ind w:left="480"/>
    </w:pPr>
    <w:rPr>
      <w:rFonts w:asciiTheme="minorHAnsi" w:hAnsiTheme="minorHAnsi" w:cstheme="minorHAnsi"/>
      <w:sz w:val="20"/>
      <w:szCs w:val="20"/>
    </w:rPr>
  </w:style>
  <w:style w:type="paragraph" w:styleId="33">
    <w:name w:val="Body Text 3"/>
    <w:basedOn w:val="a0"/>
    <w:link w:val="34"/>
    <w:uiPriority w:val="99"/>
    <w:unhideWhenUsed/>
    <w:rsid w:val="00E33E98"/>
    <w:pPr>
      <w:autoSpaceDE w:val="0"/>
      <w:autoSpaceDN w:val="0"/>
      <w:adjustRightInd w:val="0"/>
    </w:pPr>
    <w:rPr>
      <w:sz w:val="26"/>
      <w:szCs w:val="26"/>
    </w:rPr>
  </w:style>
  <w:style w:type="character" w:customStyle="1" w:styleId="34">
    <w:name w:val="Основной текст 3 Знак"/>
    <w:basedOn w:val="a1"/>
    <w:link w:val="33"/>
    <w:uiPriority w:val="99"/>
    <w:rsid w:val="00E33E98"/>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E33E98"/>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E33E98"/>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E33E98"/>
    <w:rPr>
      <w:rFonts w:ascii="Times New Roman" w:eastAsia="Times New Roman" w:hAnsi="Times New Roman" w:cs="Times New Roman"/>
      <w:sz w:val="24"/>
      <w:szCs w:val="24"/>
      <w:lang w:eastAsia="ru-RU"/>
    </w:rPr>
  </w:style>
  <w:style w:type="paragraph" w:styleId="aff7">
    <w:name w:val="Block Text"/>
    <w:basedOn w:val="a0"/>
    <w:uiPriority w:val="99"/>
    <w:unhideWhenUsed/>
    <w:rsid w:val="00E33E98"/>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qFormat/>
    <w:rsid w:val="00E33E98"/>
    <w:pPr>
      <w:keepNext/>
      <w:jc w:val="both"/>
    </w:pPr>
    <w:rPr>
      <w:szCs w:val="20"/>
      <w:lang w:val="en-GB"/>
    </w:rPr>
  </w:style>
  <w:style w:type="paragraph" w:customStyle="1" w:styleId="16">
    <w:name w:val="Абзац списка1"/>
    <w:basedOn w:val="a0"/>
    <w:qFormat/>
    <w:rsid w:val="00E33E98"/>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qFormat/>
    <w:rsid w:val="00E33E98"/>
    <w:pPr>
      <w:spacing w:line="360" w:lineRule="auto"/>
      <w:ind w:firstLine="720"/>
      <w:jc w:val="both"/>
    </w:pPr>
  </w:style>
  <w:style w:type="character" w:customStyle="1" w:styleId="aff9">
    <w:name w:val="Текст документа Знак"/>
    <w:link w:val="aff8"/>
    <w:uiPriority w:val="99"/>
    <w:locked/>
    <w:rsid w:val="00E33E98"/>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E33E98"/>
    <w:rPr>
      <w:color w:val="800080"/>
      <w:u w:val="single"/>
    </w:rPr>
  </w:style>
  <w:style w:type="paragraph" w:customStyle="1" w:styleId="Default">
    <w:name w:val="Default"/>
    <w:qFormat/>
    <w:rsid w:val="00E33E98"/>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E33E98"/>
    <w:pPr>
      <w:numPr>
        <w:numId w:val="2"/>
      </w:numPr>
    </w:pPr>
  </w:style>
  <w:style w:type="paragraph" w:customStyle="1" w:styleId="CharChar4CharCharCharCharCharChar">
    <w:name w:val="Char Char4 Знак Знак Char Char Знак Знак Char Char Знак Char Char"/>
    <w:basedOn w:val="a0"/>
    <w:semiHidden/>
    <w:qFormat/>
    <w:rsid w:val="00E33E98"/>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E33E98"/>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E33E98"/>
    <w:rPr>
      <w:color w:val="808080"/>
    </w:rPr>
  </w:style>
  <w:style w:type="character" w:customStyle="1" w:styleId="17">
    <w:name w:val="Заголовок №1_"/>
    <w:link w:val="18"/>
    <w:locked/>
    <w:rsid w:val="00E33E98"/>
    <w:rPr>
      <w:sz w:val="39"/>
      <w:szCs w:val="39"/>
      <w:shd w:val="clear" w:color="auto" w:fill="FFFFFF"/>
    </w:rPr>
  </w:style>
  <w:style w:type="paragraph" w:customStyle="1" w:styleId="18">
    <w:name w:val="Заголовок №1"/>
    <w:basedOn w:val="a0"/>
    <w:link w:val="17"/>
    <w:qFormat/>
    <w:rsid w:val="00E33E98"/>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E33E98"/>
    <w:rPr>
      <w:rFonts w:ascii="Times New Roman" w:eastAsia="Times New Roman" w:hAnsi="Times New Roman" w:cs="Times New Roman"/>
      <w:sz w:val="24"/>
      <w:szCs w:val="24"/>
      <w:lang w:eastAsia="ru-RU"/>
    </w:rPr>
  </w:style>
  <w:style w:type="paragraph" w:customStyle="1" w:styleId="a">
    <w:name w:val="Подподпункт"/>
    <w:basedOn w:val="a0"/>
    <w:qFormat/>
    <w:rsid w:val="00E33E98"/>
    <w:pPr>
      <w:numPr>
        <w:numId w:val="5"/>
      </w:numPr>
      <w:spacing w:line="360" w:lineRule="auto"/>
      <w:jc w:val="both"/>
    </w:pPr>
    <w:rPr>
      <w:bCs/>
      <w:snapToGrid w:val="0"/>
      <w:sz w:val="22"/>
      <w:szCs w:val="22"/>
    </w:rPr>
  </w:style>
  <w:style w:type="paragraph" w:customStyle="1" w:styleId="-6">
    <w:name w:val="Пункт-6"/>
    <w:basedOn w:val="a0"/>
    <w:qFormat/>
    <w:rsid w:val="00E33E98"/>
    <w:pPr>
      <w:tabs>
        <w:tab w:val="num" w:pos="1701"/>
      </w:tabs>
      <w:spacing w:line="288" w:lineRule="auto"/>
      <w:ind w:firstLine="567"/>
      <w:jc w:val="both"/>
    </w:pPr>
    <w:rPr>
      <w:sz w:val="28"/>
    </w:rPr>
  </w:style>
  <w:style w:type="numbering" w:customStyle="1" w:styleId="14">
    <w:name w:val="Нумерация заголовки 14"/>
    <w:uiPriority w:val="99"/>
    <w:rsid w:val="00E33E98"/>
    <w:pPr>
      <w:numPr>
        <w:numId w:val="12"/>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E33E98"/>
    <w:rPr>
      <w:rFonts w:ascii="Calibri" w:eastAsia="Calibri" w:hAnsi="Calibri" w:cs="Times New Roman"/>
      <w:sz w:val="20"/>
      <w:szCs w:val="20"/>
      <w:lang w:eastAsia="ru-RU"/>
    </w:rPr>
  </w:style>
  <w:style w:type="paragraph" w:styleId="42">
    <w:name w:val="toc 4"/>
    <w:basedOn w:val="a0"/>
    <w:next w:val="a0"/>
    <w:autoRedefine/>
    <w:uiPriority w:val="39"/>
    <w:unhideWhenUsed/>
    <w:rsid w:val="00E33E98"/>
    <w:pPr>
      <w:ind w:left="720"/>
    </w:pPr>
    <w:rPr>
      <w:rFonts w:asciiTheme="minorHAnsi" w:hAnsiTheme="minorHAnsi" w:cstheme="minorHAnsi"/>
      <w:sz w:val="20"/>
      <w:szCs w:val="20"/>
    </w:rPr>
  </w:style>
  <w:style w:type="paragraph" w:styleId="51">
    <w:name w:val="toc 5"/>
    <w:basedOn w:val="a0"/>
    <w:next w:val="a0"/>
    <w:autoRedefine/>
    <w:uiPriority w:val="39"/>
    <w:unhideWhenUsed/>
    <w:rsid w:val="00E33E98"/>
    <w:pPr>
      <w:ind w:left="960"/>
    </w:pPr>
    <w:rPr>
      <w:rFonts w:asciiTheme="minorHAnsi" w:hAnsiTheme="minorHAnsi" w:cstheme="minorHAnsi"/>
      <w:sz w:val="20"/>
      <w:szCs w:val="20"/>
    </w:rPr>
  </w:style>
  <w:style w:type="paragraph" w:styleId="61">
    <w:name w:val="toc 6"/>
    <w:basedOn w:val="a0"/>
    <w:next w:val="a0"/>
    <w:autoRedefine/>
    <w:uiPriority w:val="39"/>
    <w:unhideWhenUsed/>
    <w:rsid w:val="00E33E98"/>
    <w:pPr>
      <w:ind w:left="1200"/>
    </w:pPr>
    <w:rPr>
      <w:rFonts w:asciiTheme="minorHAnsi" w:hAnsiTheme="minorHAnsi" w:cstheme="minorHAnsi"/>
      <w:sz w:val="20"/>
      <w:szCs w:val="20"/>
    </w:rPr>
  </w:style>
  <w:style w:type="paragraph" w:styleId="71">
    <w:name w:val="toc 7"/>
    <w:basedOn w:val="a0"/>
    <w:next w:val="a0"/>
    <w:autoRedefine/>
    <w:uiPriority w:val="39"/>
    <w:unhideWhenUsed/>
    <w:rsid w:val="00E33E98"/>
    <w:pPr>
      <w:ind w:left="1440"/>
    </w:pPr>
    <w:rPr>
      <w:rFonts w:asciiTheme="minorHAnsi" w:hAnsiTheme="minorHAnsi" w:cstheme="minorHAnsi"/>
      <w:sz w:val="20"/>
      <w:szCs w:val="20"/>
    </w:rPr>
  </w:style>
  <w:style w:type="paragraph" w:styleId="81">
    <w:name w:val="toc 8"/>
    <w:basedOn w:val="a0"/>
    <w:next w:val="a0"/>
    <w:autoRedefine/>
    <w:uiPriority w:val="39"/>
    <w:unhideWhenUsed/>
    <w:rsid w:val="00E33E98"/>
    <w:pPr>
      <w:ind w:left="1680"/>
    </w:pPr>
    <w:rPr>
      <w:rFonts w:asciiTheme="minorHAnsi" w:hAnsiTheme="minorHAnsi" w:cstheme="minorHAnsi"/>
      <w:sz w:val="20"/>
      <w:szCs w:val="20"/>
    </w:rPr>
  </w:style>
  <w:style w:type="paragraph" w:styleId="91">
    <w:name w:val="toc 9"/>
    <w:basedOn w:val="a0"/>
    <w:next w:val="a0"/>
    <w:autoRedefine/>
    <w:uiPriority w:val="39"/>
    <w:unhideWhenUsed/>
    <w:rsid w:val="00E33E98"/>
    <w:pPr>
      <w:ind w:left="1920"/>
    </w:pPr>
    <w:rPr>
      <w:rFonts w:asciiTheme="minorHAnsi" w:hAnsiTheme="minorHAnsi" w:cstheme="minorHAnsi"/>
      <w:sz w:val="20"/>
      <w:szCs w:val="20"/>
    </w:rPr>
  </w:style>
  <w:style w:type="paragraph" w:customStyle="1" w:styleId="affd">
    <w:basedOn w:val="a0"/>
    <w:next w:val="affe"/>
    <w:link w:val="afff"/>
    <w:uiPriority w:val="10"/>
    <w:qFormat/>
    <w:rsid w:val="00CB0B82"/>
    <w:pPr>
      <w:widowControl w:val="0"/>
      <w:autoSpaceDE w:val="0"/>
      <w:autoSpaceDN w:val="0"/>
      <w:adjustRightInd w:val="0"/>
      <w:jc w:val="center"/>
    </w:pPr>
    <w:rPr>
      <w:rFonts w:ascii="Courier New" w:eastAsiaTheme="minorHAnsi" w:hAnsi="Courier New" w:cstheme="minorBidi"/>
      <w:b/>
      <w:color w:val="000080"/>
      <w:sz w:val="22"/>
      <w:szCs w:val="22"/>
      <w:lang w:eastAsia="en-US"/>
    </w:rPr>
  </w:style>
  <w:style w:type="character" w:customStyle="1" w:styleId="afff">
    <w:name w:val="Название Знак"/>
    <w:link w:val="affd"/>
    <w:uiPriority w:val="10"/>
    <w:rsid w:val="00CB0B82"/>
    <w:rPr>
      <w:rFonts w:ascii="Courier New" w:hAnsi="Courier New"/>
      <w:b/>
      <w:color w:val="000080"/>
      <w:sz w:val="22"/>
    </w:rPr>
  </w:style>
  <w:style w:type="paragraph" w:styleId="affe">
    <w:name w:val="Title"/>
    <w:basedOn w:val="a0"/>
    <w:next w:val="a0"/>
    <w:link w:val="19"/>
    <w:uiPriority w:val="10"/>
    <w:qFormat/>
    <w:rsid w:val="00CB0B82"/>
    <w:pPr>
      <w:contextualSpacing/>
    </w:pPr>
    <w:rPr>
      <w:rFonts w:asciiTheme="majorHAnsi" w:eastAsiaTheme="majorEastAsia" w:hAnsiTheme="majorHAnsi" w:cstheme="majorBidi"/>
      <w:spacing w:val="-10"/>
      <w:kern w:val="28"/>
      <w:sz w:val="56"/>
      <w:szCs w:val="56"/>
    </w:rPr>
  </w:style>
  <w:style w:type="character" w:customStyle="1" w:styleId="19">
    <w:name w:val="Название Знак1"/>
    <w:basedOn w:val="a1"/>
    <w:link w:val="affe"/>
    <w:uiPriority w:val="10"/>
    <w:rsid w:val="00CB0B82"/>
    <w:rPr>
      <w:rFonts w:asciiTheme="majorHAnsi" w:eastAsiaTheme="majorEastAsia" w:hAnsiTheme="majorHAnsi" w:cstheme="majorBidi"/>
      <w:spacing w:val="-10"/>
      <w:kern w:val="28"/>
      <w:sz w:val="56"/>
      <w:szCs w:val="56"/>
      <w:lang w:eastAsia="ru-RU"/>
    </w:rPr>
  </w:style>
  <w:style w:type="character" w:customStyle="1" w:styleId="UnresolvedMention">
    <w:name w:val="Unresolved Mention"/>
    <w:basedOn w:val="a1"/>
    <w:uiPriority w:val="99"/>
    <w:semiHidden/>
    <w:unhideWhenUsed/>
    <w:rsid w:val="004957CB"/>
    <w:rPr>
      <w:color w:val="605E5C"/>
      <w:shd w:val="clear" w:color="auto" w:fill="E1DFDD"/>
    </w:rPr>
  </w:style>
  <w:style w:type="paragraph" w:customStyle="1" w:styleId="1">
    <w:name w:val="Нумерованный список1"/>
    <w:basedOn w:val="a0"/>
    <w:uiPriority w:val="99"/>
    <w:qFormat/>
    <w:rsid w:val="000F4203"/>
    <w:pPr>
      <w:keepLines/>
      <w:numPr>
        <w:numId w:val="18"/>
      </w:numPr>
      <w:tabs>
        <w:tab w:val="left" w:pos="1080"/>
      </w:tabs>
      <w:suppressAutoHyphens/>
      <w:spacing w:before="120" w:line="360" w:lineRule="auto"/>
    </w:pPr>
    <w:rPr>
      <w:kern w:val="1"/>
      <w:sz w:val="28"/>
      <w:szCs w:val="20"/>
      <w:lang w:eastAsia="hi-IN" w:bidi="hi-IN"/>
    </w:rPr>
  </w:style>
  <w:style w:type="paragraph" w:customStyle="1" w:styleId="xl81">
    <w:name w:val="xl81"/>
    <w:basedOn w:val="a0"/>
    <w:qFormat/>
    <w:rsid w:val="000F4203"/>
    <w:pPr>
      <w:spacing w:before="100" w:beforeAutospacing="1" w:after="100" w:afterAutospacing="1"/>
      <w:textAlignment w:val="center"/>
    </w:pPr>
    <w:rPr>
      <w:rFonts w:ascii="Times New Roman CYR" w:hAnsi="Times New Roman CYR" w:cs="Times New Roman CYR"/>
      <w:color w:val="010000"/>
    </w:rPr>
  </w:style>
  <w:style w:type="paragraph" w:customStyle="1" w:styleId="xl82">
    <w:name w:val="xl82"/>
    <w:basedOn w:val="a0"/>
    <w:qFormat/>
    <w:rsid w:val="000F4203"/>
    <w:pPr>
      <w:spacing w:before="100" w:beforeAutospacing="1" w:after="100" w:afterAutospacing="1"/>
      <w:textAlignment w:val="center"/>
    </w:pPr>
    <w:rPr>
      <w:rFonts w:ascii="Times New Roman CYR" w:hAnsi="Times New Roman CYR" w:cs="Times New Roman CYR"/>
      <w:color w:val="010000"/>
    </w:rPr>
  </w:style>
  <w:style w:type="paragraph" w:customStyle="1" w:styleId="xl83">
    <w:name w:val="xl83"/>
    <w:basedOn w:val="a0"/>
    <w:qFormat/>
    <w:rsid w:val="000F420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4">
    <w:name w:val="xl84"/>
    <w:basedOn w:val="a0"/>
    <w:qFormat/>
    <w:rsid w:val="000F420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
    <w:name w:val="xl85"/>
    <w:basedOn w:val="a0"/>
    <w:qFormat/>
    <w:rsid w:val="000F420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10000"/>
    </w:rPr>
  </w:style>
  <w:style w:type="paragraph" w:customStyle="1" w:styleId="xl86">
    <w:name w:val="xl86"/>
    <w:basedOn w:val="a0"/>
    <w:qFormat/>
    <w:rsid w:val="000F4203"/>
    <w:pPr>
      <w:spacing w:before="100" w:beforeAutospacing="1" w:after="100" w:afterAutospacing="1"/>
      <w:textAlignment w:val="center"/>
    </w:pPr>
    <w:rPr>
      <w:color w:val="010000"/>
    </w:rPr>
  </w:style>
  <w:style w:type="paragraph" w:customStyle="1" w:styleId="xl87">
    <w:name w:val="xl87"/>
    <w:basedOn w:val="a0"/>
    <w:qFormat/>
    <w:rsid w:val="000F42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8">
    <w:name w:val="xl88"/>
    <w:basedOn w:val="a0"/>
    <w:qFormat/>
    <w:rsid w:val="000F42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10000"/>
    </w:rPr>
  </w:style>
  <w:style w:type="paragraph" w:customStyle="1" w:styleId="xl89">
    <w:name w:val="xl89"/>
    <w:basedOn w:val="a0"/>
    <w:qFormat/>
    <w:rsid w:val="000F42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10000"/>
    </w:rPr>
  </w:style>
  <w:style w:type="paragraph" w:customStyle="1" w:styleId="xl90">
    <w:name w:val="xl90"/>
    <w:basedOn w:val="a0"/>
    <w:qFormat/>
    <w:rsid w:val="000F42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1">
    <w:name w:val="xl91"/>
    <w:basedOn w:val="a0"/>
    <w:qFormat/>
    <w:rsid w:val="000F420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2">
    <w:name w:val="xl92"/>
    <w:basedOn w:val="a0"/>
    <w:qFormat/>
    <w:rsid w:val="000F42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3">
    <w:name w:val="xl93"/>
    <w:basedOn w:val="a0"/>
    <w:qFormat/>
    <w:rsid w:val="000F420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4">
    <w:name w:val="xl94"/>
    <w:basedOn w:val="a0"/>
    <w:qFormat/>
    <w:rsid w:val="000F420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5">
    <w:name w:val="xl95"/>
    <w:basedOn w:val="a0"/>
    <w:qFormat/>
    <w:rsid w:val="000F420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96">
    <w:name w:val="xl96"/>
    <w:basedOn w:val="a0"/>
    <w:qFormat/>
    <w:rsid w:val="000F420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7">
    <w:name w:val="xl97"/>
    <w:basedOn w:val="a0"/>
    <w:qFormat/>
    <w:rsid w:val="000F4203"/>
    <w:pPr>
      <w:spacing w:before="100" w:beforeAutospacing="1" w:after="100" w:afterAutospacing="1"/>
      <w:textAlignment w:val="center"/>
    </w:pPr>
    <w:rPr>
      <w:rFonts w:ascii="Times New Roman CYR" w:hAnsi="Times New Roman CYR" w:cs="Times New Roman CYR"/>
    </w:rPr>
  </w:style>
  <w:style w:type="paragraph" w:customStyle="1" w:styleId="xl98">
    <w:name w:val="xl98"/>
    <w:basedOn w:val="a0"/>
    <w:qFormat/>
    <w:rsid w:val="000F4203"/>
    <w:pPr>
      <w:spacing w:before="100" w:beforeAutospacing="1" w:after="100" w:afterAutospacing="1"/>
      <w:textAlignment w:val="center"/>
    </w:pPr>
    <w:rPr>
      <w:rFonts w:ascii="Times New Roman CYR" w:hAnsi="Times New Roman CYR" w:cs="Times New Roman CYR"/>
      <w:color w:val="FF0000"/>
    </w:rPr>
  </w:style>
  <w:style w:type="paragraph" w:customStyle="1" w:styleId="xl99">
    <w:name w:val="xl99"/>
    <w:basedOn w:val="a0"/>
    <w:qFormat/>
    <w:rsid w:val="000F4203"/>
    <w:pPr>
      <w:shd w:val="clear" w:color="000000" w:fill="FFFFFF"/>
      <w:spacing w:before="100" w:beforeAutospacing="1" w:after="100" w:afterAutospacing="1"/>
      <w:textAlignment w:val="center"/>
    </w:pPr>
    <w:rPr>
      <w:rFonts w:ascii="Times New Roman CYR" w:hAnsi="Times New Roman CYR" w:cs="Times New Roman CYR"/>
      <w:color w:val="010000"/>
    </w:rPr>
  </w:style>
  <w:style w:type="paragraph" w:customStyle="1" w:styleId="xl100">
    <w:name w:val="xl100"/>
    <w:basedOn w:val="a0"/>
    <w:qFormat/>
    <w:rsid w:val="000F42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10000"/>
      <w:sz w:val="22"/>
      <w:szCs w:val="22"/>
    </w:rPr>
  </w:style>
  <w:style w:type="paragraph" w:customStyle="1" w:styleId="xl101">
    <w:name w:val="xl101"/>
    <w:basedOn w:val="a0"/>
    <w:qFormat/>
    <w:rsid w:val="000F42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color w:val="010000"/>
      <w:sz w:val="22"/>
      <w:szCs w:val="22"/>
    </w:rPr>
  </w:style>
  <w:style w:type="paragraph" w:customStyle="1" w:styleId="xl102">
    <w:name w:val="xl102"/>
    <w:basedOn w:val="a0"/>
    <w:qFormat/>
    <w:rsid w:val="000F42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10000"/>
      <w:sz w:val="22"/>
      <w:szCs w:val="22"/>
    </w:rPr>
  </w:style>
  <w:style w:type="paragraph" w:customStyle="1" w:styleId="xl103">
    <w:name w:val="xl103"/>
    <w:basedOn w:val="a0"/>
    <w:qFormat/>
    <w:rsid w:val="000F420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color w:val="010000"/>
    </w:rPr>
  </w:style>
  <w:style w:type="paragraph" w:customStyle="1" w:styleId="xl104">
    <w:name w:val="xl104"/>
    <w:basedOn w:val="a0"/>
    <w:qFormat/>
    <w:rsid w:val="000F420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color w:val="010000"/>
    </w:rPr>
  </w:style>
  <w:style w:type="paragraph" w:customStyle="1" w:styleId="xl105">
    <w:name w:val="xl105"/>
    <w:basedOn w:val="a0"/>
    <w:qFormat/>
    <w:rsid w:val="000F42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color w:val="010000"/>
      <w:sz w:val="22"/>
      <w:szCs w:val="22"/>
    </w:rPr>
  </w:style>
  <w:style w:type="paragraph" w:customStyle="1" w:styleId="xl106">
    <w:name w:val="xl106"/>
    <w:basedOn w:val="a0"/>
    <w:qFormat/>
    <w:rsid w:val="000F42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107">
    <w:name w:val="xl107"/>
    <w:basedOn w:val="a0"/>
    <w:qFormat/>
    <w:rsid w:val="000F42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mbria" w:hAnsi="Cambria"/>
      <w:color w:val="010000"/>
      <w:sz w:val="22"/>
      <w:szCs w:val="22"/>
    </w:rPr>
  </w:style>
  <w:style w:type="paragraph" w:customStyle="1" w:styleId="xl108">
    <w:name w:val="xl108"/>
    <w:basedOn w:val="a0"/>
    <w:qFormat/>
    <w:rsid w:val="000F42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mbria" w:hAnsi="Cambria"/>
      <w:color w:val="010000"/>
      <w:sz w:val="22"/>
      <w:szCs w:val="22"/>
    </w:rPr>
  </w:style>
  <w:style w:type="paragraph" w:customStyle="1" w:styleId="xl109">
    <w:name w:val="xl109"/>
    <w:basedOn w:val="a0"/>
    <w:qFormat/>
    <w:rsid w:val="000F42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rFonts w:ascii="Cambria" w:hAnsi="Cambria"/>
      <w:sz w:val="22"/>
      <w:szCs w:val="22"/>
    </w:rPr>
  </w:style>
  <w:style w:type="paragraph" w:customStyle="1" w:styleId="xl110">
    <w:name w:val="xl110"/>
    <w:basedOn w:val="a0"/>
    <w:qFormat/>
    <w:rsid w:val="000F42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mbria" w:hAnsi="Cambria"/>
      <w:sz w:val="22"/>
      <w:szCs w:val="22"/>
    </w:rPr>
  </w:style>
  <w:style w:type="paragraph" w:customStyle="1" w:styleId="xl111">
    <w:name w:val="xl111"/>
    <w:basedOn w:val="a0"/>
    <w:qFormat/>
    <w:rsid w:val="000F42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mbria" w:hAnsi="Cambria"/>
      <w:color w:val="010000"/>
      <w:sz w:val="22"/>
      <w:szCs w:val="22"/>
    </w:rPr>
  </w:style>
  <w:style w:type="paragraph" w:customStyle="1" w:styleId="xl112">
    <w:name w:val="xl112"/>
    <w:basedOn w:val="a0"/>
    <w:qFormat/>
    <w:rsid w:val="000F42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mbria" w:hAnsi="Cambria"/>
      <w:color w:val="010000"/>
      <w:sz w:val="22"/>
      <w:szCs w:val="22"/>
    </w:rPr>
  </w:style>
  <w:style w:type="paragraph" w:customStyle="1" w:styleId="xl113">
    <w:name w:val="xl113"/>
    <w:basedOn w:val="a0"/>
    <w:qFormat/>
    <w:rsid w:val="000F42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mbria" w:hAnsi="Cambria"/>
      <w:color w:val="010000"/>
      <w:sz w:val="22"/>
      <w:szCs w:val="22"/>
    </w:rPr>
  </w:style>
  <w:style w:type="paragraph" w:customStyle="1" w:styleId="xl114">
    <w:name w:val="xl114"/>
    <w:basedOn w:val="a0"/>
    <w:qFormat/>
    <w:rsid w:val="000F42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mbria" w:hAnsi="Cambria"/>
      <w:sz w:val="22"/>
      <w:szCs w:val="22"/>
    </w:rPr>
  </w:style>
  <w:style w:type="paragraph" w:customStyle="1" w:styleId="xl115">
    <w:name w:val="xl115"/>
    <w:basedOn w:val="a0"/>
    <w:qFormat/>
    <w:rsid w:val="000F42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mbria" w:hAnsi="Cambria"/>
      <w:color w:val="010000"/>
      <w:sz w:val="22"/>
      <w:szCs w:val="22"/>
    </w:rPr>
  </w:style>
  <w:style w:type="paragraph" w:customStyle="1" w:styleId="xl116">
    <w:name w:val="xl116"/>
    <w:basedOn w:val="a0"/>
    <w:qFormat/>
    <w:rsid w:val="000F42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mbria" w:hAnsi="Cambria"/>
      <w:color w:val="010000"/>
      <w:sz w:val="22"/>
      <w:szCs w:val="22"/>
    </w:rPr>
  </w:style>
  <w:style w:type="paragraph" w:customStyle="1" w:styleId="xl117">
    <w:name w:val="xl117"/>
    <w:basedOn w:val="a0"/>
    <w:qFormat/>
    <w:rsid w:val="000F42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color w:val="010000"/>
      <w:sz w:val="22"/>
      <w:szCs w:val="22"/>
    </w:rPr>
  </w:style>
  <w:style w:type="paragraph" w:customStyle="1" w:styleId="xl118">
    <w:name w:val="xl118"/>
    <w:basedOn w:val="a0"/>
    <w:qFormat/>
    <w:rsid w:val="000F42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color w:val="010000"/>
      <w:sz w:val="22"/>
      <w:szCs w:val="22"/>
    </w:rPr>
  </w:style>
  <w:style w:type="paragraph" w:customStyle="1" w:styleId="xl119">
    <w:name w:val="xl119"/>
    <w:basedOn w:val="a0"/>
    <w:qFormat/>
    <w:rsid w:val="000F42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2"/>
      <w:szCs w:val="22"/>
    </w:rPr>
  </w:style>
  <w:style w:type="paragraph" w:customStyle="1" w:styleId="xl120">
    <w:name w:val="xl120"/>
    <w:basedOn w:val="a0"/>
    <w:qFormat/>
    <w:rsid w:val="000F42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mbria" w:hAnsi="Cambria"/>
      <w:sz w:val="22"/>
      <w:szCs w:val="22"/>
    </w:rPr>
  </w:style>
  <w:style w:type="paragraph" w:customStyle="1" w:styleId="xl121">
    <w:name w:val="xl121"/>
    <w:basedOn w:val="a0"/>
    <w:qFormat/>
    <w:rsid w:val="000F42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mbria" w:hAnsi="Cambria"/>
      <w:sz w:val="22"/>
      <w:szCs w:val="22"/>
    </w:rPr>
  </w:style>
  <w:style w:type="paragraph" w:customStyle="1" w:styleId="xl122">
    <w:name w:val="xl122"/>
    <w:basedOn w:val="a0"/>
    <w:qFormat/>
    <w:rsid w:val="000F42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mbria" w:hAnsi="Cambria"/>
      <w:color w:val="010000"/>
      <w:sz w:val="22"/>
      <w:szCs w:val="22"/>
    </w:rPr>
  </w:style>
  <w:style w:type="paragraph" w:customStyle="1" w:styleId="xl123">
    <w:name w:val="xl123"/>
    <w:basedOn w:val="a0"/>
    <w:qFormat/>
    <w:rsid w:val="000F42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2"/>
      <w:szCs w:val="22"/>
    </w:rPr>
  </w:style>
  <w:style w:type="paragraph" w:customStyle="1" w:styleId="xl124">
    <w:name w:val="xl124"/>
    <w:basedOn w:val="a0"/>
    <w:qFormat/>
    <w:rsid w:val="000F42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mbria" w:hAnsi="Cambria"/>
      <w:sz w:val="22"/>
      <w:szCs w:val="22"/>
    </w:rPr>
  </w:style>
  <w:style w:type="paragraph" w:customStyle="1" w:styleId="xl125">
    <w:name w:val="xl125"/>
    <w:basedOn w:val="a0"/>
    <w:qFormat/>
    <w:rsid w:val="000F420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mbria" w:hAnsi="Cambria"/>
      <w:color w:val="010000"/>
      <w:sz w:val="22"/>
      <w:szCs w:val="22"/>
    </w:rPr>
  </w:style>
  <w:style w:type="paragraph" w:customStyle="1" w:styleId="xl126">
    <w:name w:val="xl126"/>
    <w:basedOn w:val="a0"/>
    <w:qFormat/>
    <w:rsid w:val="000F42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mbria" w:hAnsi="Cambria"/>
      <w:color w:val="010000"/>
      <w:sz w:val="22"/>
      <w:szCs w:val="22"/>
    </w:rPr>
  </w:style>
  <w:style w:type="paragraph" w:customStyle="1" w:styleId="xl127">
    <w:name w:val="xl127"/>
    <w:basedOn w:val="a0"/>
    <w:qFormat/>
    <w:rsid w:val="000F420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28">
    <w:name w:val="xl128"/>
    <w:basedOn w:val="a0"/>
    <w:qFormat/>
    <w:rsid w:val="000F42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sz w:val="22"/>
      <w:szCs w:val="22"/>
    </w:rPr>
  </w:style>
  <w:style w:type="paragraph" w:customStyle="1" w:styleId="xl129">
    <w:name w:val="xl129"/>
    <w:basedOn w:val="a0"/>
    <w:qFormat/>
    <w:rsid w:val="000F42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color w:val="010000"/>
      <w:sz w:val="22"/>
      <w:szCs w:val="22"/>
    </w:rPr>
  </w:style>
  <w:style w:type="paragraph" w:customStyle="1" w:styleId="xl130">
    <w:name w:val="xl130"/>
    <w:basedOn w:val="a0"/>
    <w:qFormat/>
    <w:rsid w:val="000F420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1">
    <w:name w:val="xl131"/>
    <w:basedOn w:val="a0"/>
    <w:qFormat/>
    <w:rsid w:val="000F420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hAnsi="Cambria"/>
      <w:color w:val="010000"/>
      <w:sz w:val="22"/>
      <w:szCs w:val="22"/>
    </w:rPr>
  </w:style>
  <w:style w:type="paragraph" w:customStyle="1" w:styleId="xl132">
    <w:name w:val="xl132"/>
    <w:basedOn w:val="a0"/>
    <w:qFormat/>
    <w:rsid w:val="000F420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mbria" w:hAnsi="Cambria"/>
      <w:sz w:val="22"/>
      <w:szCs w:val="22"/>
    </w:rPr>
  </w:style>
  <w:style w:type="paragraph" w:customStyle="1" w:styleId="xl133">
    <w:name w:val="xl133"/>
    <w:basedOn w:val="a0"/>
    <w:qFormat/>
    <w:rsid w:val="000F420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mbria" w:hAnsi="Cambria"/>
      <w:sz w:val="22"/>
      <w:szCs w:val="22"/>
    </w:rPr>
  </w:style>
  <w:style w:type="paragraph" w:customStyle="1" w:styleId="xl134">
    <w:name w:val="xl134"/>
    <w:basedOn w:val="a0"/>
    <w:qFormat/>
    <w:rsid w:val="000F420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2"/>
      <w:szCs w:val="22"/>
    </w:rPr>
  </w:style>
  <w:style w:type="paragraph" w:customStyle="1" w:styleId="xl135">
    <w:name w:val="xl135"/>
    <w:basedOn w:val="a0"/>
    <w:qFormat/>
    <w:rsid w:val="000F420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36">
    <w:name w:val="xl136"/>
    <w:basedOn w:val="a0"/>
    <w:qFormat/>
    <w:rsid w:val="000F420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hAnsi="Cambria"/>
    </w:rPr>
  </w:style>
  <w:style w:type="paragraph" w:customStyle="1" w:styleId="xl137">
    <w:name w:val="xl137"/>
    <w:basedOn w:val="a0"/>
    <w:qFormat/>
    <w:rsid w:val="000F420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hAnsi="Cambria"/>
      <w:sz w:val="22"/>
      <w:szCs w:val="22"/>
    </w:rPr>
  </w:style>
  <w:style w:type="paragraph" w:customStyle="1" w:styleId="xl138">
    <w:name w:val="xl138"/>
    <w:basedOn w:val="a0"/>
    <w:qFormat/>
    <w:rsid w:val="000F420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color w:val="010000"/>
    </w:rPr>
  </w:style>
  <w:style w:type="paragraph" w:customStyle="1" w:styleId="xl139">
    <w:name w:val="xl139"/>
    <w:basedOn w:val="a0"/>
    <w:qFormat/>
    <w:rsid w:val="000F42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mbria" w:hAnsi="Cambria"/>
      <w:color w:val="010000"/>
      <w:sz w:val="22"/>
      <w:szCs w:val="22"/>
    </w:rPr>
  </w:style>
  <w:style w:type="paragraph" w:customStyle="1" w:styleId="xl140">
    <w:name w:val="xl140"/>
    <w:basedOn w:val="a0"/>
    <w:qFormat/>
    <w:rsid w:val="000F42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sz w:val="22"/>
      <w:szCs w:val="22"/>
    </w:rPr>
  </w:style>
  <w:style w:type="paragraph" w:customStyle="1" w:styleId="xl141">
    <w:name w:val="xl141"/>
    <w:basedOn w:val="a0"/>
    <w:qFormat/>
    <w:rsid w:val="000F42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2"/>
      <w:szCs w:val="22"/>
    </w:rPr>
  </w:style>
  <w:style w:type="paragraph" w:customStyle="1" w:styleId="xl142">
    <w:name w:val="xl142"/>
    <w:basedOn w:val="a0"/>
    <w:qFormat/>
    <w:rsid w:val="000F4203"/>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2"/>
      <w:szCs w:val="22"/>
    </w:rPr>
  </w:style>
  <w:style w:type="paragraph" w:customStyle="1" w:styleId="xl143">
    <w:name w:val="xl143"/>
    <w:basedOn w:val="a0"/>
    <w:qFormat/>
    <w:rsid w:val="000F42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10000"/>
      <w:sz w:val="22"/>
      <w:szCs w:val="22"/>
    </w:rPr>
  </w:style>
  <w:style w:type="paragraph" w:customStyle="1" w:styleId="xl144">
    <w:name w:val="xl144"/>
    <w:basedOn w:val="a0"/>
    <w:qFormat/>
    <w:rsid w:val="000F42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sz w:val="22"/>
      <w:szCs w:val="22"/>
    </w:rPr>
  </w:style>
  <w:style w:type="paragraph" w:customStyle="1" w:styleId="xl145">
    <w:name w:val="xl145"/>
    <w:basedOn w:val="a0"/>
    <w:qFormat/>
    <w:rsid w:val="000F42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2"/>
      <w:szCs w:val="22"/>
    </w:rPr>
  </w:style>
  <w:style w:type="paragraph" w:customStyle="1" w:styleId="xl146">
    <w:name w:val="xl146"/>
    <w:basedOn w:val="a0"/>
    <w:qFormat/>
    <w:rsid w:val="000F42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10000"/>
      <w:sz w:val="22"/>
      <w:szCs w:val="22"/>
    </w:rPr>
  </w:style>
  <w:style w:type="paragraph" w:customStyle="1" w:styleId="xl147">
    <w:name w:val="xl147"/>
    <w:basedOn w:val="a0"/>
    <w:qFormat/>
    <w:rsid w:val="000F42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mbria" w:hAnsi="Cambria"/>
      <w:color w:val="010000"/>
      <w:sz w:val="22"/>
      <w:szCs w:val="22"/>
    </w:rPr>
  </w:style>
  <w:style w:type="paragraph" w:customStyle="1" w:styleId="xl148">
    <w:name w:val="xl148"/>
    <w:basedOn w:val="a0"/>
    <w:qFormat/>
    <w:rsid w:val="000F420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hAnsi="Cambria"/>
      <w:color w:val="010000"/>
      <w:sz w:val="22"/>
      <w:szCs w:val="22"/>
    </w:rPr>
  </w:style>
  <w:style w:type="paragraph" w:customStyle="1" w:styleId="xl149">
    <w:name w:val="xl149"/>
    <w:basedOn w:val="a0"/>
    <w:qFormat/>
    <w:rsid w:val="000F420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10000"/>
      <w:sz w:val="22"/>
      <w:szCs w:val="22"/>
    </w:rPr>
  </w:style>
  <w:style w:type="paragraph" w:customStyle="1" w:styleId="xl150">
    <w:name w:val="xl150"/>
    <w:basedOn w:val="a0"/>
    <w:qFormat/>
    <w:rsid w:val="000F420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10000"/>
      <w:sz w:val="22"/>
      <w:szCs w:val="22"/>
    </w:rPr>
  </w:style>
  <w:style w:type="paragraph" w:customStyle="1" w:styleId="xl151">
    <w:name w:val="xl151"/>
    <w:basedOn w:val="a0"/>
    <w:qFormat/>
    <w:rsid w:val="000F42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mbria" w:hAnsi="Cambria"/>
      <w:sz w:val="22"/>
      <w:szCs w:val="22"/>
    </w:rPr>
  </w:style>
  <w:style w:type="paragraph" w:customStyle="1" w:styleId="xl152">
    <w:name w:val="xl152"/>
    <w:basedOn w:val="a0"/>
    <w:qFormat/>
    <w:rsid w:val="000F4203"/>
    <w:pPr>
      <w:pBdr>
        <w:top w:val="single" w:sz="4" w:space="0" w:color="auto"/>
        <w:left w:val="single" w:sz="4" w:space="0" w:color="auto"/>
        <w:bottom w:val="single" w:sz="4" w:space="0" w:color="auto"/>
        <w:right w:val="single" w:sz="4" w:space="0" w:color="auto"/>
      </w:pBdr>
      <w:spacing w:before="100" w:beforeAutospacing="1" w:after="100" w:afterAutospacing="1"/>
    </w:pPr>
    <w:rPr>
      <w:rFonts w:ascii="Cambria" w:hAnsi="Cambria"/>
      <w:color w:val="010000"/>
      <w:sz w:val="22"/>
      <w:szCs w:val="22"/>
    </w:rPr>
  </w:style>
  <w:style w:type="paragraph" w:customStyle="1" w:styleId="xl153">
    <w:name w:val="xl153"/>
    <w:basedOn w:val="a0"/>
    <w:qFormat/>
    <w:rsid w:val="000F42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2"/>
      <w:szCs w:val="22"/>
    </w:rPr>
  </w:style>
  <w:style w:type="paragraph" w:customStyle="1" w:styleId="xl154">
    <w:name w:val="xl154"/>
    <w:basedOn w:val="a0"/>
    <w:qFormat/>
    <w:rsid w:val="000F4203"/>
    <w:pPr>
      <w:pBdr>
        <w:top w:val="single" w:sz="4" w:space="0" w:color="auto"/>
        <w:left w:val="single" w:sz="4" w:space="0" w:color="auto"/>
        <w:bottom w:val="single" w:sz="4" w:space="0" w:color="auto"/>
        <w:right w:val="single" w:sz="4" w:space="0" w:color="auto"/>
      </w:pBdr>
      <w:spacing w:before="100" w:beforeAutospacing="1" w:after="100" w:afterAutospacing="1"/>
    </w:pPr>
    <w:rPr>
      <w:rFonts w:ascii="Cambria" w:hAnsi="Cambria"/>
      <w:sz w:val="22"/>
      <w:szCs w:val="22"/>
    </w:rPr>
  </w:style>
  <w:style w:type="paragraph" w:customStyle="1" w:styleId="xl155">
    <w:name w:val="xl155"/>
    <w:basedOn w:val="a0"/>
    <w:qFormat/>
    <w:rsid w:val="000F42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mbria" w:hAnsi="Cambria"/>
      <w:sz w:val="22"/>
      <w:szCs w:val="22"/>
    </w:rPr>
  </w:style>
  <w:style w:type="paragraph" w:customStyle="1" w:styleId="xl156">
    <w:name w:val="xl156"/>
    <w:basedOn w:val="a0"/>
    <w:qFormat/>
    <w:rsid w:val="000F420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157">
    <w:name w:val="xl157"/>
    <w:basedOn w:val="a0"/>
    <w:qFormat/>
    <w:rsid w:val="000F420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hAnsi="Cambria"/>
      <w:color w:val="010000"/>
      <w:sz w:val="22"/>
      <w:szCs w:val="22"/>
    </w:rPr>
  </w:style>
  <w:style w:type="paragraph" w:customStyle="1" w:styleId="xl158">
    <w:name w:val="xl158"/>
    <w:basedOn w:val="a0"/>
    <w:qFormat/>
    <w:rsid w:val="000F4203"/>
    <w:pPr>
      <w:pBdr>
        <w:top w:val="single" w:sz="4" w:space="0" w:color="auto"/>
        <w:left w:val="single" w:sz="4" w:space="0" w:color="auto"/>
      </w:pBdr>
      <w:spacing w:before="100" w:beforeAutospacing="1" w:after="100" w:afterAutospacing="1"/>
      <w:textAlignment w:val="center"/>
    </w:pPr>
  </w:style>
  <w:style w:type="paragraph" w:customStyle="1" w:styleId="xl159">
    <w:name w:val="xl159"/>
    <w:basedOn w:val="a0"/>
    <w:qFormat/>
    <w:rsid w:val="000F420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60">
    <w:name w:val="xl160"/>
    <w:basedOn w:val="a0"/>
    <w:qFormat/>
    <w:rsid w:val="000F420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61">
    <w:name w:val="xl161"/>
    <w:basedOn w:val="a0"/>
    <w:qFormat/>
    <w:rsid w:val="000F420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mbria" w:hAnsi="Cambria"/>
      <w:sz w:val="22"/>
      <w:szCs w:val="22"/>
    </w:rPr>
  </w:style>
  <w:style w:type="paragraph" w:customStyle="1" w:styleId="xl162">
    <w:name w:val="xl162"/>
    <w:basedOn w:val="a0"/>
    <w:qFormat/>
    <w:rsid w:val="000F420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mbria" w:hAnsi="Cambria"/>
      <w:color w:val="010000"/>
      <w:sz w:val="22"/>
      <w:szCs w:val="22"/>
    </w:rPr>
  </w:style>
  <w:style w:type="paragraph" w:customStyle="1" w:styleId="xl163">
    <w:name w:val="xl163"/>
    <w:basedOn w:val="a0"/>
    <w:qFormat/>
    <w:rsid w:val="000F420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mbria" w:hAnsi="Cambria"/>
      <w:sz w:val="22"/>
      <w:szCs w:val="22"/>
    </w:rPr>
  </w:style>
  <w:style w:type="paragraph" w:customStyle="1" w:styleId="xl164">
    <w:name w:val="xl164"/>
    <w:basedOn w:val="a0"/>
    <w:qFormat/>
    <w:rsid w:val="000F420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2"/>
      <w:szCs w:val="22"/>
    </w:rPr>
  </w:style>
  <w:style w:type="paragraph" w:customStyle="1" w:styleId="xl165">
    <w:name w:val="xl165"/>
    <w:basedOn w:val="a0"/>
    <w:qFormat/>
    <w:rsid w:val="000F42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color w:val="010000"/>
      <w:sz w:val="22"/>
      <w:szCs w:val="22"/>
    </w:rPr>
  </w:style>
  <w:style w:type="paragraph" w:customStyle="1" w:styleId="xl166">
    <w:name w:val="xl166"/>
    <w:basedOn w:val="a0"/>
    <w:qFormat/>
    <w:rsid w:val="000F420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2"/>
      <w:szCs w:val="22"/>
    </w:rPr>
  </w:style>
  <w:style w:type="paragraph" w:customStyle="1" w:styleId="xl167">
    <w:name w:val="xl167"/>
    <w:basedOn w:val="a0"/>
    <w:qFormat/>
    <w:rsid w:val="000F42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10000"/>
    </w:rPr>
  </w:style>
  <w:style w:type="paragraph" w:customStyle="1" w:styleId="xl168">
    <w:name w:val="xl168"/>
    <w:basedOn w:val="a0"/>
    <w:qFormat/>
    <w:rsid w:val="000F42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10000"/>
    </w:rPr>
  </w:style>
  <w:style w:type="paragraph" w:customStyle="1" w:styleId="xl169">
    <w:name w:val="xl169"/>
    <w:basedOn w:val="a0"/>
    <w:qFormat/>
    <w:rsid w:val="000F42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10000"/>
    </w:rPr>
  </w:style>
  <w:style w:type="paragraph" w:customStyle="1" w:styleId="xl170">
    <w:name w:val="xl170"/>
    <w:basedOn w:val="a0"/>
    <w:qFormat/>
    <w:rsid w:val="000F420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1">
    <w:name w:val="xl171"/>
    <w:basedOn w:val="a0"/>
    <w:qFormat/>
    <w:rsid w:val="000F420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10000"/>
    </w:rPr>
  </w:style>
  <w:style w:type="paragraph" w:customStyle="1" w:styleId="xl172">
    <w:name w:val="xl172"/>
    <w:basedOn w:val="a0"/>
    <w:qFormat/>
    <w:rsid w:val="000F420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10000"/>
    </w:rPr>
  </w:style>
  <w:style w:type="paragraph" w:customStyle="1" w:styleId="xl173">
    <w:name w:val="xl173"/>
    <w:basedOn w:val="a0"/>
    <w:qFormat/>
    <w:rsid w:val="000F42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74">
    <w:name w:val="xl174"/>
    <w:basedOn w:val="a0"/>
    <w:qFormat/>
    <w:rsid w:val="000F420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10000"/>
    </w:rPr>
  </w:style>
  <w:style w:type="paragraph" w:customStyle="1" w:styleId="xl175">
    <w:name w:val="xl175"/>
    <w:basedOn w:val="a0"/>
    <w:qFormat/>
    <w:rsid w:val="000F42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10000"/>
    </w:rPr>
  </w:style>
  <w:style w:type="paragraph" w:customStyle="1" w:styleId="xl176">
    <w:name w:val="xl176"/>
    <w:basedOn w:val="a0"/>
    <w:qFormat/>
    <w:rsid w:val="000F420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10000"/>
    </w:rPr>
  </w:style>
  <w:style w:type="paragraph" w:customStyle="1" w:styleId="xl177">
    <w:name w:val="xl177"/>
    <w:basedOn w:val="a0"/>
    <w:qFormat/>
    <w:rsid w:val="000F420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78">
    <w:name w:val="xl178"/>
    <w:basedOn w:val="a0"/>
    <w:qFormat/>
    <w:rsid w:val="000F420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10000"/>
    </w:rPr>
  </w:style>
  <w:style w:type="paragraph" w:customStyle="1" w:styleId="xl179">
    <w:name w:val="xl179"/>
    <w:basedOn w:val="a0"/>
    <w:qFormat/>
    <w:rsid w:val="000F42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mbria" w:hAnsi="Cambria"/>
      <w:color w:val="010000"/>
      <w:sz w:val="22"/>
      <w:szCs w:val="22"/>
    </w:rPr>
  </w:style>
  <w:style w:type="paragraph" w:customStyle="1" w:styleId="xl180">
    <w:name w:val="xl180"/>
    <w:basedOn w:val="a0"/>
    <w:qFormat/>
    <w:rsid w:val="000F4203"/>
    <w:pPr>
      <w:spacing w:before="100" w:beforeAutospacing="1" w:after="100" w:afterAutospacing="1"/>
      <w:jc w:val="center"/>
      <w:textAlignment w:val="center"/>
    </w:pPr>
    <w:rPr>
      <w:rFonts w:ascii="Times New Roman CYR" w:hAnsi="Times New Roman CYR" w:cs="Times New Roman CYR"/>
      <w:color w:val="010000"/>
    </w:rPr>
  </w:style>
  <w:style w:type="paragraph" w:customStyle="1" w:styleId="xl181">
    <w:name w:val="xl181"/>
    <w:basedOn w:val="a0"/>
    <w:qFormat/>
    <w:rsid w:val="000F420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182">
    <w:name w:val="xl182"/>
    <w:basedOn w:val="a0"/>
    <w:qFormat/>
    <w:rsid w:val="000F4203"/>
    <w:pPr>
      <w:spacing w:before="100" w:beforeAutospacing="1" w:after="100" w:afterAutospacing="1"/>
      <w:textAlignment w:val="center"/>
    </w:pPr>
    <w:rPr>
      <w:rFonts w:ascii="Times New Roman CYR" w:hAnsi="Times New Roman CYR" w:cs="Times New Roman CYR"/>
      <w:color w:val="010000"/>
    </w:rPr>
  </w:style>
  <w:style w:type="paragraph" w:customStyle="1" w:styleId="xl183">
    <w:name w:val="xl183"/>
    <w:basedOn w:val="a0"/>
    <w:qFormat/>
    <w:rsid w:val="000F420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2"/>
      <w:szCs w:val="22"/>
    </w:rPr>
  </w:style>
  <w:style w:type="paragraph" w:customStyle="1" w:styleId="xl184">
    <w:name w:val="xl184"/>
    <w:basedOn w:val="a0"/>
    <w:qFormat/>
    <w:rsid w:val="000F420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185">
    <w:name w:val="xl185"/>
    <w:basedOn w:val="a0"/>
    <w:qFormat/>
    <w:rsid w:val="000F42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mbria" w:hAnsi="Cambria"/>
      <w:sz w:val="22"/>
      <w:szCs w:val="22"/>
    </w:rPr>
  </w:style>
  <w:style w:type="paragraph" w:customStyle="1" w:styleId="xl186">
    <w:name w:val="xl186"/>
    <w:basedOn w:val="a0"/>
    <w:qFormat/>
    <w:rsid w:val="000F42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mbria" w:hAnsi="Cambria"/>
      <w:color w:val="010000"/>
      <w:sz w:val="22"/>
      <w:szCs w:val="22"/>
    </w:rPr>
  </w:style>
  <w:style w:type="paragraph" w:customStyle="1" w:styleId="xl187">
    <w:name w:val="xl187"/>
    <w:basedOn w:val="a0"/>
    <w:qFormat/>
    <w:rsid w:val="000F42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mbria" w:hAnsi="Cambria"/>
      <w:sz w:val="22"/>
      <w:szCs w:val="22"/>
    </w:rPr>
  </w:style>
  <w:style w:type="paragraph" w:customStyle="1" w:styleId="xl188">
    <w:name w:val="xl188"/>
    <w:basedOn w:val="a0"/>
    <w:qFormat/>
    <w:rsid w:val="000F42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mbria" w:hAnsi="Cambria"/>
      <w:sz w:val="22"/>
      <w:szCs w:val="22"/>
    </w:rPr>
  </w:style>
  <w:style w:type="paragraph" w:customStyle="1" w:styleId="xl189">
    <w:name w:val="xl189"/>
    <w:basedOn w:val="a0"/>
    <w:qFormat/>
    <w:rsid w:val="000F42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2"/>
      <w:szCs w:val="22"/>
    </w:rPr>
  </w:style>
  <w:style w:type="paragraph" w:customStyle="1" w:styleId="xl190">
    <w:name w:val="xl190"/>
    <w:basedOn w:val="a0"/>
    <w:qFormat/>
    <w:rsid w:val="000F42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CYR" w:hAnsi="Times New Roman CYR" w:cs="Times New Roman CYR"/>
      <w:color w:val="010000"/>
    </w:rPr>
  </w:style>
  <w:style w:type="paragraph" w:customStyle="1" w:styleId="xl191">
    <w:name w:val="xl191"/>
    <w:basedOn w:val="a0"/>
    <w:qFormat/>
    <w:rsid w:val="000F42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CYR" w:hAnsi="Times New Roman CYR" w:cs="Times New Roman CYR"/>
      <w:color w:val="010000"/>
    </w:rPr>
  </w:style>
  <w:style w:type="paragraph" w:customStyle="1" w:styleId="xl192">
    <w:name w:val="xl192"/>
    <w:basedOn w:val="a0"/>
    <w:qFormat/>
    <w:rsid w:val="000F42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CYR" w:hAnsi="Times New Roman CYR" w:cs="Times New Roman CYR"/>
      <w:color w:val="010000"/>
    </w:rPr>
  </w:style>
  <w:style w:type="paragraph" w:customStyle="1" w:styleId="xl193">
    <w:name w:val="xl193"/>
    <w:basedOn w:val="a0"/>
    <w:qFormat/>
    <w:rsid w:val="000F42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CYR" w:hAnsi="Times New Roman CYR" w:cs="Times New Roman CYR"/>
      <w:color w:val="010000"/>
    </w:rPr>
  </w:style>
  <w:style w:type="paragraph" w:customStyle="1" w:styleId="xl194">
    <w:name w:val="xl194"/>
    <w:basedOn w:val="a0"/>
    <w:qFormat/>
    <w:rsid w:val="000F42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rFonts w:ascii="Cambria" w:hAnsi="Cambria"/>
      <w:sz w:val="22"/>
      <w:szCs w:val="22"/>
    </w:rPr>
  </w:style>
  <w:style w:type="paragraph" w:customStyle="1" w:styleId="xl195">
    <w:name w:val="xl195"/>
    <w:basedOn w:val="a0"/>
    <w:qFormat/>
    <w:rsid w:val="000F42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mbria" w:hAnsi="Cambria"/>
      <w:sz w:val="22"/>
      <w:szCs w:val="22"/>
    </w:rPr>
  </w:style>
  <w:style w:type="paragraph" w:customStyle="1" w:styleId="xl196">
    <w:name w:val="xl196"/>
    <w:basedOn w:val="a0"/>
    <w:qFormat/>
    <w:rsid w:val="000F42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mbria" w:hAnsi="Cambria"/>
      <w:color w:val="010000"/>
      <w:sz w:val="22"/>
      <w:szCs w:val="22"/>
    </w:rPr>
  </w:style>
  <w:style w:type="paragraph" w:customStyle="1" w:styleId="xl197">
    <w:name w:val="xl197"/>
    <w:basedOn w:val="a0"/>
    <w:qFormat/>
    <w:rsid w:val="000F42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2"/>
      <w:szCs w:val="22"/>
    </w:rPr>
  </w:style>
  <w:style w:type="paragraph" w:customStyle="1" w:styleId="xl198">
    <w:name w:val="xl198"/>
    <w:basedOn w:val="a0"/>
    <w:qFormat/>
    <w:rsid w:val="000F42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mbria" w:hAnsi="Cambria"/>
      <w:color w:val="010000"/>
      <w:sz w:val="22"/>
      <w:szCs w:val="22"/>
    </w:rPr>
  </w:style>
  <w:style w:type="paragraph" w:customStyle="1" w:styleId="xl199">
    <w:name w:val="xl199"/>
    <w:basedOn w:val="a0"/>
    <w:qFormat/>
    <w:rsid w:val="000F4203"/>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textAlignment w:val="center"/>
    </w:pPr>
  </w:style>
  <w:style w:type="paragraph" w:customStyle="1" w:styleId="xl200">
    <w:name w:val="xl200"/>
    <w:basedOn w:val="a0"/>
    <w:qFormat/>
    <w:rsid w:val="000F4203"/>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style>
  <w:style w:type="paragraph" w:customStyle="1" w:styleId="xl201">
    <w:name w:val="xl201"/>
    <w:basedOn w:val="a0"/>
    <w:qFormat/>
    <w:rsid w:val="000F420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202">
    <w:name w:val="xl202"/>
    <w:basedOn w:val="a0"/>
    <w:qFormat/>
    <w:rsid w:val="000F4203"/>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Cambria" w:hAnsi="Cambria"/>
      <w:color w:val="010000"/>
      <w:sz w:val="22"/>
      <w:szCs w:val="22"/>
    </w:rPr>
  </w:style>
  <w:style w:type="paragraph" w:customStyle="1" w:styleId="xl203">
    <w:name w:val="xl203"/>
    <w:basedOn w:val="a0"/>
    <w:qFormat/>
    <w:rsid w:val="000F4203"/>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style>
  <w:style w:type="paragraph" w:customStyle="1" w:styleId="xl204">
    <w:name w:val="xl204"/>
    <w:basedOn w:val="a0"/>
    <w:qFormat/>
    <w:rsid w:val="000F4203"/>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Cambria" w:hAnsi="Cambria"/>
      <w:color w:val="010000"/>
      <w:sz w:val="22"/>
      <w:szCs w:val="22"/>
    </w:rPr>
  </w:style>
  <w:style w:type="paragraph" w:customStyle="1" w:styleId="xl205">
    <w:name w:val="xl205"/>
    <w:basedOn w:val="a0"/>
    <w:qFormat/>
    <w:rsid w:val="000F42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10000"/>
      <w:sz w:val="28"/>
      <w:szCs w:val="28"/>
    </w:rPr>
  </w:style>
  <w:style w:type="paragraph" w:customStyle="1" w:styleId="xl206">
    <w:name w:val="xl206"/>
    <w:basedOn w:val="a0"/>
    <w:qFormat/>
    <w:rsid w:val="000F420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10000"/>
      <w:sz w:val="28"/>
      <w:szCs w:val="28"/>
    </w:rPr>
  </w:style>
  <w:style w:type="paragraph" w:customStyle="1" w:styleId="xl207">
    <w:name w:val="xl207"/>
    <w:basedOn w:val="a0"/>
    <w:qFormat/>
    <w:rsid w:val="000F42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208">
    <w:name w:val="xl208"/>
    <w:basedOn w:val="a0"/>
    <w:qFormat/>
    <w:rsid w:val="000F42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color w:val="010000"/>
      <w:sz w:val="28"/>
      <w:szCs w:val="28"/>
    </w:rPr>
  </w:style>
  <w:style w:type="paragraph" w:customStyle="1" w:styleId="xl209">
    <w:name w:val="xl209"/>
    <w:basedOn w:val="a0"/>
    <w:qFormat/>
    <w:rsid w:val="000F42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10000"/>
      <w:sz w:val="28"/>
      <w:szCs w:val="28"/>
    </w:rPr>
  </w:style>
  <w:style w:type="paragraph" w:customStyle="1" w:styleId="xl210">
    <w:name w:val="xl210"/>
    <w:basedOn w:val="a0"/>
    <w:qFormat/>
    <w:rsid w:val="000F420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color w:val="010000"/>
      <w:sz w:val="28"/>
      <w:szCs w:val="28"/>
    </w:rPr>
  </w:style>
  <w:style w:type="paragraph" w:customStyle="1" w:styleId="xl211">
    <w:name w:val="xl211"/>
    <w:basedOn w:val="a0"/>
    <w:qFormat/>
    <w:rsid w:val="000F42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mbria" w:hAnsi="Cambria"/>
      <w:color w:val="010000"/>
      <w:sz w:val="28"/>
      <w:szCs w:val="28"/>
    </w:rPr>
  </w:style>
  <w:style w:type="paragraph" w:customStyle="1" w:styleId="xl212">
    <w:name w:val="xl212"/>
    <w:basedOn w:val="a0"/>
    <w:qFormat/>
    <w:rsid w:val="000F4203"/>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top"/>
    </w:pPr>
    <w:rPr>
      <w:rFonts w:ascii="Cambria" w:hAnsi="Cambria"/>
      <w:color w:val="010000"/>
      <w:sz w:val="28"/>
      <w:szCs w:val="28"/>
    </w:rPr>
  </w:style>
  <w:style w:type="paragraph" w:customStyle="1" w:styleId="xl213">
    <w:name w:val="xl213"/>
    <w:basedOn w:val="a0"/>
    <w:qFormat/>
    <w:rsid w:val="000F42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color w:val="010000"/>
      <w:sz w:val="28"/>
      <w:szCs w:val="28"/>
    </w:rPr>
  </w:style>
  <w:style w:type="paragraph" w:customStyle="1" w:styleId="xl214">
    <w:name w:val="xl214"/>
    <w:basedOn w:val="a0"/>
    <w:qFormat/>
    <w:rsid w:val="000F420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hAnsi="Cambria"/>
      <w:color w:val="010000"/>
      <w:sz w:val="28"/>
      <w:szCs w:val="28"/>
    </w:rPr>
  </w:style>
  <w:style w:type="paragraph" w:customStyle="1" w:styleId="xl215">
    <w:name w:val="xl215"/>
    <w:basedOn w:val="a0"/>
    <w:qFormat/>
    <w:rsid w:val="000F42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mbria" w:hAnsi="Cambria"/>
      <w:color w:val="010000"/>
      <w:sz w:val="28"/>
      <w:szCs w:val="28"/>
    </w:rPr>
  </w:style>
  <w:style w:type="paragraph" w:customStyle="1" w:styleId="xl216">
    <w:name w:val="xl216"/>
    <w:basedOn w:val="a0"/>
    <w:qFormat/>
    <w:rsid w:val="000F42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mbria" w:hAnsi="Cambria"/>
      <w:color w:val="010000"/>
      <w:sz w:val="28"/>
      <w:szCs w:val="28"/>
    </w:rPr>
  </w:style>
  <w:style w:type="paragraph" w:customStyle="1" w:styleId="xl217">
    <w:name w:val="xl217"/>
    <w:basedOn w:val="a0"/>
    <w:qFormat/>
    <w:rsid w:val="000F420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218">
    <w:name w:val="xl218"/>
    <w:basedOn w:val="a0"/>
    <w:qFormat/>
    <w:rsid w:val="000F420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hAnsi="Cambria"/>
      <w:color w:val="010000"/>
      <w:sz w:val="28"/>
      <w:szCs w:val="28"/>
    </w:rPr>
  </w:style>
  <w:style w:type="paragraph" w:customStyle="1" w:styleId="xl219">
    <w:name w:val="xl219"/>
    <w:basedOn w:val="a0"/>
    <w:qFormat/>
    <w:rsid w:val="000F4203"/>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top"/>
    </w:pPr>
    <w:rPr>
      <w:rFonts w:ascii="Cambria" w:hAnsi="Cambria"/>
      <w:color w:val="010000"/>
      <w:sz w:val="28"/>
      <w:szCs w:val="28"/>
    </w:rPr>
  </w:style>
  <w:style w:type="paragraph" w:customStyle="1" w:styleId="xl220">
    <w:name w:val="xl220"/>
    <w:basedOn w:val="a0"/>
    <w:qFormat/>
    <w:rsid w:val="000F4203"/>
    <w:pPr>
      <w:pBdr>
        <w:top w:val="single" w:sz="4" w:space="0" w:color="auto"/>
        <w:left w:val="single" w:sz="4" w:space="0" w:color="auto"/>
        <w:bottom w:val="single" w:sz="4" w:space="0" w:color="auto"/>
        <w:right w:val="single" w:sz="4" w:space="0" w:color="auto"/>
      </w:pBdr>
      <w:shd w:val="clear" w:color="000000" w:fill="60497A"/>
      <w:spacing w:before="100" w:beforeAutospacing="1" w:after="100" w:afterAutospacing="1"/>
      <w:jc w:val="center"/>
      <w:textAlignment w:val="top"/>
    </w:pPr>
    <w:rPr>
      <w:rFonts w:ascii="Cambria" w:hAnsi="Cambria"/>
      <w:color w:val="010000"/>
      <w:sz w:val="28"/>
      <w:szCs w:val="28"/>
    </w:rPr>
  </w:style>
  <w:style w:type="paragraph" w:customStyle="1" w:styleId="xl221">
    <w:name w:val="xl221"/>
    <w:basedOn w:val="a0"/>
    <w:qFormat/>
    <w:rsid w:val="000F4203"/>
    <w:pPr>
      <w:pBdr>
        <w:top w:val="single" w:sz="4" w:space="0" w:color="auto"/>
        <w:left w:val="single" w:sz="4" w:space="0" w:color="auto"/>
        <w:bottom w:val="single" w:sz="4" w:space="0" w:color="auto"/>
        <w:right w:val="single" w:sz="4" w:space="0" w:color="auto"/>
      </w:pBdr>
      <w:shd w:val="clear" w:color="000000" w:fill="60497A"/>
      <w:spacing w:before="100" w:beforeAutospacing="1" w:after="100" w:afterAutospacing="1"/>
      <w:jc w:val="center"/>
      <w:textAlignment w:val="top"/>
    </w:pPr>
    <w:rPr>
      <w:rFonts w:ascii="Cambria" w:hAnsi="Cambria"/>
      <w:color w:val="010000"/>
      <w:sz w:val="28"/>
      <w:szCs w:val="28"/>
    </w:rPr>
  </w:style>
  <w:style w:type="paragraph" w:customStyle="1" w:styleId="xl222">
    <w:name w:val="xl222"/>
    <w:basedOn w:val="a0"/>
    <w:qFormat/>
    <w:rsid w:val="000F4203"/>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sz w:val="28"/>
      <w:szCs w:val="28"/>
    </w:rPr>
  </w:style>
  <w:style w:type="paragraph" w:customStyle="1" w:styleId="xl223">
    <w:name w:val="xl223"/>
    <w:basedOn w:val="a0"/>
    <w:qFormat/>
    <w:rsid w:val="000F42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CYR" w:hAnsi="Times New Roman CYR" w:cs="Times New Roman CYR"/>
      <w:color w:val="010000"/>
    </w:rPr>
  </w:style>
  <w:style w:type="paragraph" w:customStyle="1" w:styleId="xl224">
    <w:name w:val="xl224"/>
    <w:basedOn w:val="a0"/>
    <w:qFormat/>
    <w:rsid w:val="000F4203"/>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sz w:val="28"/>
      <w:szCs w:val="28"/>
    </w:rPr>
  </w:style>
  <w:style w:type="paragraph" w:customStyle="1" w:styleId="xl225">
    <w:name w:val="xl225"/>
    <w:basedOn w:val="a0"/>
    <w:qFormat/>
    <w:rsid w:val="000F42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mbria" w:hAnsi="Cambria"/>
      <w:color w:val="010000"/>
      <w:sz w:val="22"/>
      <w:szCs w:val="22"/>
    </w:rPr>
  </w:style>
  <w:style w:type="paragraph" w:customStyle="1" w:styleId="xl226">
    <w:name w:val="xl226"/>
    <w:basedOn w:val="a0"/>
    <w:qFormat/>
    <w:rsid w:val="000F42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mbria" w:hAnsi="Cambria"/>
      <w:color w:val="010000"/>
      <w:sz w:val="22"/>
      <w:szCs w:val="22"/>
    </w:rPr>
  </w:style>
  <w:style w:type="paragraph" w:customStyle="1" w:styleId="xl227">
    <w:name w:val="xl227"/>
    <w:basedOn w:val="a0"/>
    <w:qFormat/>
    <w:rsid w:val="000F42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mbria" w:hAnsi="Cambria"/>
      <w:sz w:val="22"/>
      <w:szCs w:val="22"/>
    </w:rPr>
  </w:style>
  <w:style w:type="paragraph" w:customStyle="1" w:styleId="xl228">
    <w:name w:val="xl228"/>
    <w:basedOn w:val="a0"/>
    <w:qFormat/>
    <w:rsid w:val="000F42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color w:val="010000"/>
      <w:sz w:val="22"/>
      <w:szCs w:val="22"/>
    </w:rPr>
  </w:style>
  <w:style w:type="paragraph" w:customStyle="1" w:styleId="xl229">
    <w:name w:val="xl229"/>
    <w:basedOn w:val="a0"/>
    <w:qFormat/>
    <w:rsid w:val="000F42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mbria" w:hAnsi="Cambria"/>
      <w:color w:val="010000"/>
      <w:sz w:val="22"/>
      <w:szCs w:val="22"/>
    </w:rPr>
  </w:style>
  <w:style w:type="paragraph" w:customStyle="1" w:styleId="xl230">
    <w:name w:val="xl230"/>
    <w:basedOn w:val="a0"/>
    <w:qFormat/>
    <w:rsid w:val="000F42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mbria" w:hAnsi="Cambria"/>
      <w:color w:val="010000"/>
      <w:sz w:val="22"/>
      <w:szCs w:val="22"/>
    </w:rPr>
  </w:style>
  <w:style w:type="paragraph" w:customStyle="1" w:styleId="xl231">
    <w:name w:val="xl231"/>
    <w:basedOn w:val="a0"/>
    <w:qFormat/>
    <w:rsid w:val="000F4203"/>
    <w:pPr>
      <w:spacing w:before="100" w:beforeAutospacing="1" w:after="100" w:afterAutospacing="1"/>
      <w:jc w:val="center"/>
    </w:pPr>
    <w:rPr>
      <w:color w:val="000000"/>
    </w:rPr>
  </w:style>
  <w:style w:type="paragraph" w:customStyle="1" w:styleId="xl232">
    <w:name w:val="xl232"/>
    <w:basedOn w:val="a0"/>
    <w:qFormat/>
    <w:rsid w:val="000F4203"/>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sz w:val="22"/>
      <w:szCs w:val="22"/>
    </w:rPr>
  </w:style>
  <w:style w:type="paragraph" w:customStyle="1" w:styleId="xl233">
    <w:name w:val="xl233"/>
    <w:basedOn w:val="a0"/>
    <w:qFormat/>
    <w:rsid w:val="000F420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10000"/>
      <w:sz w:val="28"/>
      <w:szCs w:val="28"/>
    </w:rPr>
  </w:style>
  <w:style w:type="paragraph" w:customStyle="1" w:styleId="xl234">
    <w:name w:val="xl234"/>
    <w:basedOn w:val="a0"/>
    <w:qFormat/>
    <w:rsid w:val="000F42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sz w:val="22"/>
      <w:szCs w:val="22"/>
    </w:rPr>
  </w:style>
  <w:style w:type="paragraph" w:customStyle="1" w:styleId="xl235">
    <w:name w:val="xl235"/>
    <w:basedOn w:val="a0"/>
    <w:qFormat/>
    <w:rsid w:val="000F42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10000"/>
      <w:sz w:val="22"/>
      <w:szCs w:val="22"/>
    </w:rPr>
  </w:style>
  <w:style w:type="paragraph" w:customStyle="1" w:styleId="xl236">
    <w:name w:val="xl236"/>
    <w:basedOn w:val="a0"/>
    <w:qFormat/>
    <w:rsid w:val="000F42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10000"/>
      <w:sz w:val="22"/>
      <w:szCs w:val="22"/>
    </w:rPr>
  </w:style>
  <w:style w:type="paragraph" w:customStyle="1" w:styleId="xl237">
    <w:name w:val="xl237"/>
    <w:basedOn w:val="a0"/>
    <w:qFormat/>
    <w:rsid w:val="000F42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10000"/>
      <w:sz w:val="28"/>
      <w:szCs w:val="28"/>
    </w:rPr>
  </w:style>
  <w:style w:type="paragraph" w:customStyle="1" w:styleId="xl238">
    <w:name w:val="xl238"/>
    <w:basedOn w:val="a0"/>
    <w:qFormat/>
    <w:rsid w:val="000F4203"/>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sz w:val="22"/>
      <w:szCs w:val="22"/>
    </w:rPr>
  </w:style>
  <w:style w:type="paragraph" w:customStyle="1" w:styleId="xl239">
    <w:name w:val="xl239"/>
    <w:basedOn w:val="a0"/>
    <w:qFormat/>
    <w:rsid w:val="000F42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2"/>
      <w:szCs w:val="22"/>
    </w:rPr>
  </w:style>
  <w:style w:type="paragraph" w:customStyle="1" w:styleId="xl240">
    <w:name w:val="xl240"/>
    <w:basedOn w:val="a0"/>
    <w:qFormat/>
    <w:rsid w:val="000F42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010000"/>
      <w:sz w:val="22"/>
      <w:szCs w:val="22"/>
    </w:rPr>
  </w:style>
  <w:style w:type="paragraph" w:customStyle="1" w:styleId="xl241">
    <w:name w:val="xl241"/>
    <w:basedOn w:val="a0"/>
    <w:qFormat/>
    <w:rsid w:val="000F42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10000"/>
      <w:sz w:val="22"/>
      <w:szCs w:val="22"/>
    </w:rPr>
  </w:style>
  <w:style w:type="paragraph" w:customStyle="1" w:styleId="xl242">
    <w:name w:val="xl242"/>
    <w:basedOn w:val="a0"/>
    <w:qFormat/>
    <w:rsid w:val="000F42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10000"/>
      <w:sz w:val="28"/>
      <w:szCs w:val="28"/>
    </w:rPr>
  </w:style>
  <w:style w:type="paragraph" w:customStyle="1" w:styleId="xl243">
    <w:name w:val="xl243"/>
    <w:basedOn w:val="a0"/>
    <w:qFormat/>
    <w:rsid w:val="000F4203"/>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244">
    <w:name w:val="xl244"/>
    <w:basedOn w:val="a0"/>
    <w:qFormat/>
    <w:rsid w:val="000F4203"/>
    <w:pPr>
      <w:pBdr>
        <w:top w:val="single" w:sz="4" w:space="0" w:color="auto"/>
        <w:left w:val="single" w:sz="4" w:space="0" w:color="auto"/>
        <w:bottom w:val="single" w:sz="4" w:space="0" w:color="auto"/>
        <w:right w:val="single" w:sz="4" w:space="0" w:color="auto"/>
      </w:pBdr>
      <w:spacing w:before="100" w:beforeAutospacing="1" w:after="100" w:afterAutospacing="1"/>
    </w:pPr>
    <w:rPr>
      <w:color w:val="010000"/>
      <w:sz w:val="22"/>
      <w:szCs w:val="22"/>
    </w:rPr>
  </w:style>
  <w:style w:type="paragraph" w:customStyle="1" w:styleId="xl245">
    <w:name w:val="xl245"/>
    <w:basedOn w:val="a0"/>
    <w:qFormat/>
    <w:rsid w:val="000F420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246">
    <w:name w:val="xl246"/>
    <w:basedOn w:val="a0"/>
    <w:qFormat/>
    <w:rsid w:val="000F420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247">
    <w:name w:val="xl247"/>
    <w:basedOn w:val="a0"/>
    <w:qFormat/>
    <w:rsid w:val="000F420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8"/>
      <w:szCs w:val="28"/>
    </w:rPr>
  </w:style>
  <w:style w:type="paragraph" w:customStyle="1" w:styleId="xl248">
    <w:name w:val="xl248"/>
    <w:basedOn w:val="a0"/>
    <w:qFormat/>
    <w:rsid w:val="000F42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2"/>
      <w:szCs w:val="22"/>
    </w:rPr>
  </w:style>
  <w:style w:type="paragraph" w:customStyle="1" w:styleId="xl249">
    <w:name w:val="xl249"/>
    <w:basedOn w:val="a0"/>
    <w:qFormat/>
    <w:rsid w:val="000F42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10000"/>
      <w:sz w:val="22"/>
      <w:szCs w:val="22"/>
    </w:rPr>
  </w:style>
  <w:style w:type="paragraph" w:customStyle="1" w:styleId="xl250">
    <w:name w:val="xl250"/>
    <w:basedOn w:val="a0"/>
    <w:qFormat/>
    <w:rsid w:val="000F42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10000"/>
      <w:sz w:val="22"/>
      <w:szCs w:val="22"/>
    </w:rPr>
  </w:style>
  <w:style w:type="paragraph" w:customStyle="1" w:styleId="xl251">
    <w:name w:val="xl251"/>
    <w:basedOn w:val="a0"/>
    <w:qFormat/>
    <w:rsid w:val="000F420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8"/>
      <w:szCs w:val="28"/>
    </w:rPr>
  </w:style>
  <w:style w:type="paragraph" w:customStyle="1" w:styleId="xl252">
    <w:name w:val="xl252"/>
    <w:basedOn w:val="a0"/>
    <w:qFormat/>
    <w:rsid w:val="000F4203"/>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sz w:val="22"/>
      <w:szCs w:val="22"/>
    </w:rPr>
  </w:style>
  <w:style w:type="paragraph" w:customStyle="1" w:styleId="xl253">
    <w:name w:val="xl253"/>
    <w:basedOn w:val="a0"/>
    <w:qFormat/>
    <w:rsid w:val="000F420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8"/>
      <w:szCs w:val="28"/>
    </w:rPr>
  </w:style>
  <w:style w:type="paragraph" w:customStyle="1" w:styleId="xl254">
    <w:name w:val="xl254"/>
    <w:basedOn w:val="a0"/>
    <w:qFormat/>
    <w:rsid w:val="000F420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10000"/>
      <w:sz w:val="22"/>
      <w:szCs w:val="22"/>
    </w:rPr>
  </w:style>
  <w:style w:type="paragraph" w:customStyle="1" w:styleId="xl255">
    <w:name w:val="xl255"/>
    <w:basedOn w:val="a0"/>
    <w:qFormat/>
    <w:rsid w:val="000F420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256">
    <w:name w:val="xl256"/>
    <w:basedOn w:val="a0"/>
    <w:qFormat/>
    <w:rsid w:val="000F4203"/>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Cambria" w:hAnsi="Cambria"/>
      <w:color w:val="010000"/>
      <w:sz w:val="22"/>
      <w:szCs w:val="22"/>
    </w:rPr>
  </w:style>
  <w:style w:type="paragraph" w:customStyle="1" w:styleId="xl257">
    <w:name w:val="xl257"/>
    <w:basedOn w:val="a0"/>
    <w:qFormat/>
    <w:rsid w:val="000F4203"/>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pPr>
    <w:rPr>
      <w:color w:val="010000"/>
      <w:sz w:val="22"/>
      <w:szCs w:val="22"/>
    </w:rPr>
  </w:style>
  <w:style w:type="paragraph" w:customStyle="1" w:styleId="xl258">
    <w:name w:val="xl258"/>
    <w:basedOn w:val="a0"/>
    <w:qFormat/>
    <w:rsid w:val="000F4203"/>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pPr>
    <w:rPr>
      <w:sz w:val="22"/>
      <w:szCs w:val="22"/>
    </w:rPr>
  </w:style>
  <w:style w:type="paragraph" w:customStyle="1" w:styleId="xl259">
    <w:name w:val="xl259"/>
    <w:basedOn w:val="a0"/>
    <w:qFormat/>
    <w:rsid w:val="000F4203"/>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Cambria" w:hAnsi="Cambria"/>
      <w:sz w:val="22"/>
      <w:szCs w:val="22"/>
    </w:rPr>
  </w:style>
  <w:style w:type="paragraph" w:customStyle="1" w:styleId="xl260">
    <w:name w:val="xl260"/>
    <w:basedOn w:val="a0"/>
    <w:qFormat/>
    <w:rsid w:val="000F4203"/>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style>
  <w:style w:type="paragraph" w:customStyle="1" w:styleId="xl261">
    <w:name w:val="xl261"/>
    <w:basedOn w:val="a0"/>
    <w:qFormat/>
    <w:rsid w:val="000F4203"/>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top"/>
    </w:pPr>
    <w:rPr>
      <w:sz w:val="22"/>
      <w:szCs w:val="22"/>
    </w:rPr>
  </w:style>
  <w:style w:type="paragraph" w:customStyle="1" w:styleId="xl262">
    <w:name w:val="xl262"/>
    <w:basedOn w:val="a0"/>
    <w:qFormat/>
    <w:rsid w:val="000F4203"/>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Cambria" w:hAnsi="Cambria"/>
      <w:sz w:val="22"/>
      <w:szCs w:val="22"/>
    </w:rPr>
  </w:style>
  <w:style w:type="paragraph" w:customStyle="1" w:styleId="xl263">
    <w:name w:val="xl263"/>
    <w:basedOn w:val="a0"/>
    <w:qFormat/>
    <w:rsid w:val="000F4203"/>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color w:val="010000"/>
      <w:sz w:val="22"/>
      <w:szCs w:val="22"/>
    </w:rPr>
  </w:style>
  <w:style w:type="paragraph" w:customStyle="1" w:styleId="xl264">
    <w:name w:val="xl264"/>
    <w:basedOn w:val="a0"/>
    <w:qFormat/>
    <w:rsid w:val="000F4203"/>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pPr>
    <w:rPr>
      <w:rFonts w:ascii="Arial" w:hAnsi="Arial" w:cs="Arial"/>
      <w:sz w:val="22"/>
      <w:szCs w:val="22"/>
    </w:rPr>
  </w:style>
  <w:style w:type="paragraph" w:customStyle="1" w:styleId="xl265">
    <w:name w:val="xl265"/>
    <w:basedOn w:val="a0"/>
    <w:qFormat/>
    <w:rsid w:val="000F4203"/>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color w:val="010000"/>
      <w:sz w:val="22"/>
      <w:szCs w:val="22"/>
    </w:rPr>
  </w:style>
  <w:style w:type="paragraph" w:customStyle="1" w:styleId="xl266">
    <w:name w:val="xl266"/>
    <w:basedOn w:val="a0"/>
    <w:qFormat/>
    <w:rsid w:val="000F4203"/>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pPr>
    <w:rPr>
      <w:sz w:val="22"/>
      <w:szCs w:val="22"/>
    </w:rPr>
  </w:style>
  <w:style w:type="paragraph" w:customStyle="1" w:styleId="xl267">
    <w:name w:val="xl267"/>
    <w:basedOn w:val="a0"/>
    <w:qFormat/>
    <w:rsid w:val="000F4203"/>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sz w:val="22"/>
      <w:szCs w:val="22"/>
    </w:rPr>
  </w:style>
  <w:style w:type="paragraph" w:customStyle="1" w:styleId="xl268">
    <w:name w:val="xl268"/>
    <w:basedOn w:val="a0"/>
    <w:qFormat/>
    <w:rsid w:val="000F4203"/>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Times New Roman CYR" w:hAnsi="Times New Roman CYR" w:cs="Times New Roman CYR"/>
      <w:color w:val="010000"/>
    </w:rPr>
  </w:style>
  <w:style w:type="paragraph" w:customStyle="1" w:styleId="xl269">
    <w:name w:val="xl269"/>
    <w:basedOn w:val="a0"/>
    <w:qFormat/>
    <w:rsid w:val="000F4203"/>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pPr>
    <w:rPr>
      <w:rFonts w:ascii="Cambria" w:hAnsi="Cambria"/>
      <w:color w:val="010000"/>
      <w:sz w:val="22"/>
      <w:szCs w:val="22"/>
    </w:rPr>
  </w:style>
  <w:style w:type="paragraph" w:customStyle="1" w:styleId="xl270">
    <w:name w:val="xl270"/>
    <w:basedOn w:val="a0"/>
    <w:qFormat/>
    <w:rsid w:val="000F4203"/>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color w:val="010000"/>
      <w:sz w:val="22"/>
      <w:szCs w:val="22"/>
    </w:rPr>
  </w:style>
  <w:style w:type="paragraph" w:customStyle="1" w:styleId="xl271">
    <w:name w:val="xl271"/>
    <w:basedOn w:val="a0"/>
    <w:qFormat/>
    <w:rsid w:val="000F4203"/>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Cambria" w:hAnsi="Cambria"/>
      <w:sz w:val="22"/>
      <w:szCs w:val="22"/>
    </w:rPr>
  </w:style>
  <w:style w:type="paragraph" w:customStyle="1" w:styleId="xl272">
    <w:name w:val="xl272"/>
    <w:basedOn w:val="a0"/>
    <w:qFormat/>
    <w:rsid w:val="000F42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CYR" w:hAnsi="Times New Roman CYR" w:cs="Times New Roman CYR"/>
      <w:color w:val="010000"/>
    </w:rPr>
  </w:style>
  <w:style w:type="paragraph" w:customStyle="1" w:styleId="xl273">
    <w:name w:val="xl273"/>
    <w:basedOn w:val="a0"/>
    <w:qFormat/>
    <w:rsid w:val="000F42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10000"/>
    </w:rPr>
  </w:style>
  <w:style w:type="paragraph" w:customStyle="1" w:styleId="xl274">
    <w:name w:val="xl274"/>
    <w:basedOn w:val="a0"/>
    <w:qFormat/>
    <w:rsid w:val="000F420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10000"/>
    </w:rPr>
  </w:style>
  <w:style w:type="paragraph" w:customStyle="1" w:styleId="xl275">
    <w:name w:val="xl275"/>
    <w:basedOn w:val="a0"/>
    <w:qFormat/>
    <w:rsid w:val="000F420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color w:val="010000"/>
    </w:rPr>
  </w:style>
  <w:style w:type="paragraph" w:customStyle="1" w:styleId="xl276">
    <w:name w:val="xl276"/>
    <w:basedOn w:val="a0"/>
    <w:qFormat/>
    <w:rsid w:val="000F4203"/>
    <w:pPr>
      <w:spacing w:before="100" w:beforeAutospacing="1" w:after="100" w:afterAutospacing="1"/>
      <w:jc w:val="right"/>
      <w:textAlignment w:val="center"/>
    </w:pPr>
    <w:rPr>
      <w:rFonts w:ascii="Times New Roman CYR" w:hAnsi="Times New Roman CYR" w:cs="Times New Roman CYR"/>
      <w:color w:val="010000"/>
    </w:rPr>
  </w:style>
  <w:style w:type="paragraph" w:customStyle="1" w:styleId="xl277">
    <w:name w:val="xl277"/>
    <w:basedOn w:val="a0"/>
    <w:qFormat/>
    <w:rsid w:val="000F4203"/>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278">
    <w:name w:val="xl278"/>
    <w:basedOn w:val="a0"/>
    <w:qFormat/>
    <w:rsid w:val="000F420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79">
    <w:name w:val="xl279"/>
    <w:basedOn w:val="a0"/>
    <w:qFormat/>
    <w:rsid w:val="000F4203"/>
    <w:pPr>
      <w:spacing w:before="100" w:beforeAutospacing="1" w:after="100" w:afterAutospacing="1"/>
      <w:jc w:val="center"/>
      <w:textAlignment w:val="center"/>
    </w:pPr>
    <w:rPr>
      <w:b/>
      <w:bCs/>
      <w:sz w:val="28"/>
      <w:szCs w:val="28"/>
    </w:rPr>
  </w:style>
  <w:style w:type="paragraph" w:customStyle="1" w:styleId="xl280">
    <w:name w:val="xl280"/>
    <w:basedOn w:val="a0"/>
    <w:qFormat/>
    <w:rsid w:val="000F4203"/>
    <w:pPr>
      <w:pBdr>
        <w:right w:val="single" w:sz="4" w:space="0" w:color="auto"/>
      </w:pBdr>
      <w:spacing w:before="100" w:beforeAutospacing="1" w:after="100" w:afterAutospacing="1"/>
    </w:pPr>
  </w:style>
  <w:style w:type="paragraph" w:customStyle="1" w:styleId="xl281">
    <w:name w:val="xl281"/>
    <w:basedOn w:val="a0"/>
    <w:qFormat/>
    <w:rsid w:val="000F420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10000"/>
    </w:rPr>
  </w:style>
  <w:style w:type="paragraph" w:customStyle="1" w:styleId="xl282">
    <w:name w:val="xl282"/>
    <w:basedOn w:val="a0"/>
    <w:qFormat/>
    <w:rsid w:val="000F420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10000"/>
      <w:sz w:val="28"/>
      <w:szCs w:val="28"/>
    </w:rPr>
  </w:style>
  <w:style w:type="paragraph" w:customStyle="1" w:styleId="xl283">
    <w:name w:val="xl283"/>
    <w:basedOn w:val="a0"/>
    <w:qFormat/>
    <w:rsid w:val="000F420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color w:val="010000"/>
    </w:rPr>
  </w:style>
  <w:style w:type="paragraph" w:customStyle="1" w:styleId="xl284">
    <w:name w:val="xl284"/>
    <w:basedOn w:val="a0"/>
    <w:qFormat/>
    <w:rsid w:val="000F42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2"/>
      <w:szCs w:val="22"/>
    </w:rPr>
  </w:style>
  <w:style w:type="paragraph" w:customStyle="1" w:styleId="xl285">
    <w:name w:val="xl285"/>
    <w:basedOn w:val="a0"/>
    <w:qFormat/>
    <w:rsid w:val="000F42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mbria" w:hAnsi="Cambria"/>
      <w:sz w:val="22"/>
      <w:szCs w:val="22"/>
    </w:rPr>
  </w:style>
  <w:style w:type="paragraph" w:customStyle="1" w:styleId="xl286">
    <w:name w:val="xl286"/>
    <w:basedOn w:val="a0"/>
    <w:qFormat/>
    <w:rsid w:val="000F42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numbering" w:customStyle="1" w:styleId="1a">
    <w:name w:val="Нет списка1"/>
    <w:next w:val="a3"/>
    <w:uiPriority w:val="99"/>
    <w:semiHidden/>
    <w:unhideWhenUsed/>
    <w:rsid w:val="000F4203"/>
  </w:style>
  <w:style w:type="paragraph" w:customStyle="1" w:styleId="111">
    <w:name w:val="Оглавление 11"/>
    <w:basedOn w:val="a0"/>
    <w:next w:val="a0"/>
    <w:autoRedefine/>
    <w:uiPriority w:val="39"/>
    <w:qFormat/>
    <w:rsid w:val="000F4203"/>
    <w:pPr>
      <w:spacing w:before="120"/>
    </w:pPr>
    <w:rPr>
      <w:rFonts w:asciiTheme="minorHAnsi" w:hAnsiTheme="minorHAnsi" w:cs="Calibri"/>
      <w:b/>
      <w:bCs/>
      <w:i/>
      <w:iCs/>
    </w:rPr>
  </w:style>
  <w:style w:type="paragraph" w:customStyle="1" w:styleId="210">
    <w:name w:val="Оглавление 21"/>
    <w:basedOn w:val="a0"/>
    <w:next w:val="a0"/>
    <w:autoRedefine/>
    <w:uiPriority w:val="39"/>
    <w:qFormat/>
    <w:rsid w:val="000F4203"/>
    <w:pPr>
      <w:spacing w:before="120"/>
      <w:ind w:left="240"/>
    </w:pPr>
    <w:rPr>
      <w:rFonts w:asciiTheme="minorHAnsi" w:hAnsiTheme="minorHAnsi" w:cs="Calibri"/>
      <w:b/>
      <w:bCs/>
      <w:sz w:val="22"/>
      <w:szCs w:val="22"/>
    </w:rPr>
  </w:style>
  <w:style w:type="paragraph" w:customStyle="1" w:styleId="310">
    <w:name w:val="Оглавление 31"/>
    <w:basedOn w:val="a0"/>
    <w:next w:val="a0"/>
    <w:autoRedefine/>
    <w:uiPriority w:val="39"/>
    <w:unhideWhenUsed/>
    <w:qFormat/>
    <w:rsid w:val="000F4203"/>
    <w:pPr>
      <w:ind w:left="480"/>
    </w:pPr>
    <w:rPr>
      <w:rFonts w:asciiTheme="minorHAnsi" w:hAnsiTheme="minorHAnsi" w:cs="Calibri"/>
      <w:sz w:val="20"/>
      <w:szCs w:val="20"/>
    </w:rPr>
  </w:style>
  <w:style w:type="paragraph" w:customStyle="1" w:styleId="410">
    <w:name w:val="Оглавление 41"/>
    <w:basedOn w:val="a0"/>
    <w:next w:val="a0"/>
    <w:autoRedefine/>
    <w:uiPriority w:val="39"/>
    <w:unhideWhenUsed/>
    <w:rsid w:val="000F4203"/>
    <w:pPr>
      <w:ind w:left="720"/>
    </w:pPr>
    <w:rPr>
      <w:rFonts w:asciiTheme="minorHAnsi" w:hAnsiTheme="minorHAnsi" w:cs="Calibri"/>
      <w:sz w:val="20"/>
      <w:szCs w:val="20"/>
    </w:rPr>
  </w:style>
  <w:style w:type="paragraph" w:customStyle="1" w:styleId="510">
    <w:name w:val="Оглавление 51"/>
    <w:basedOn w:val="a0"/>
    <w:next w:val="a0"/>
    <w:autoRedefine/>
    <w:uiPriority w:val="39"/>
    <w:unhideWhenUsed/>
    <w:rsid w:val="000F4203"/>
    <w:pPr>
      <w:ind w:left="960"/>
    </w:pPr>
    <w:rPr>
      <w:rFonts w:asciiTheme="minorHAnsi" w:hAnsiTheme="minorHAnsi" w:cs="Calibri"/>
      <w:sz w:val="20"/>
      <w:szCs w:val="20"/>
    </w:rPr>
  </w:style>
  <w:style w:type="paragraph" w:customStyle="1" w:styleId="610">
    <w:name w:val="Оглавление 61"/>
    <w:basedOn w:val="a0"/>
    <w:next w:val="a0"/>
    <w:autoRedefine/>
    <w:uiPriority w:val="39"/>
    <w:unhideWhenUsed/>
    <w:rsid w:val="000F4203"/>
    <w:pPr>
      <w:ind w:left="1200"/>
    </w:pPr>
    <w:rPr>
      <w:rFonts w:asciiTheme="minorHAnsi" w:hAnsiTheme="minorHAnsi" w:cs="Calibri"/>
      <w:sz w:val="20"/>
      <w:szCs w:val="20"/>
    </w:rPr>
  </w:style>
  <w:style w:type="paragraph" w:customStyle="1" w:styleId="710">
    <w:name w:val="Оглавление 71"/>
    <w:basedOn w:val="a0"/>
    <w:next w:val="a0"/>
    <w:autoRedefine/>
    <w:uiPriority w:val="39"/>
    <w:unhideWhenUsed/>
    <w:rsid w:val="000F4203"/>
    <w:pPr>
      <w:ind w:left="1440"/>
    </w:pPr>
    <w:rPr>
      <w:rFonts w:asciiTheme="minorHAnsi" w:hAnsiTheme="minorHAnsi" w:cs="Calibri"/>
      <w:sz w:val="20"/>
      <w:szCs w:val="20"/>
    </w:rPr>
  </w:style>
  <w:style w:type="paragraph" w:customStyle="1" w:styleId="810">
    <w:name w:val="Оглавление 81"/>
    <w:basedOn w:val="a0"/>
    <w:next w:val="a0"/>
    <w:autoRedefine/>
    <w:uiPriority w:val="39"/>
    <w:unhideWhenUsed/>
    <w:rsid w:val="000F4203"/>
    <w:pPr>
      <w:ind w:left="1680"/>
    </w:pPr>
    <w:rPr>
      <w:rFonts w:asciiTheme="minorHAnsi" w:hAnsiTheme="minorHAnsi" w:cs="Calibri"/>
      <w:sz w:val="20"/>
      <w:szCs w:val="20"/>
    </w:rPr>
  </w:style>
  <w:style w:type="paragraph" w:customStyle="1" w:styleId="910">
    <w:name w:val="Оглавление 91"/>
    <w:basedOn w:val="a0"/>
    <w:next w:val="a0"/>
    <w:autoRedefine/>
    <w:uiPriority w:val="39"/>
    <w:unhideWhenUsed/>
    <w:rsid w:val="000F4203"/>
    <w:pPr>
      <w:ind w:left="1920"/>
    </w:pPr>
    <w:rPr>
      <w:rFonts w:asciiTheme="minorHAnsi" w:hAnsiTheme="minorHAnsi" w:cs="Calibri"/>
      <w:sz w:val="20"/>
      <w:szCs w:val="20"/>
    </w:rPr>
  </w:style>
  <w:style w:type="numbering" w:customStyle="1" w:styleId="28">
    <w:name w:val="Нет списка2"/>
    <w:next w:val="a3"/>
    <w:uiPriority w:val="99"/>
    <w:semiHidden/>
    <w:unhideWhenUsed/>
    <w:rsid w:val="000F4203"/>
  </w:style>
  <w:style w:type="character" w:customStyle="1" w:styleId="breadcrumb">
    <w:name w:val="breadcrumb"/>
    <w:basedOn w:val="a1"/>
    <w:rsid w:val="000F4203"/>
  </w:style>
  <w:style w:type="paragraph" w:customStyle="1" w:styleId="10">
    <w:name w:val="Раздел 1"/>
    <w:basedOn w:val="a0"/>
    <w:qFormat/>
    <w:rsid w:val="000F4203"/>
    <w:pPr>
      <w:keepNext/>
      <w:numPr>
        <w:ilvl w:val="1"/>
        <w:numId w:val="20"/>
      </w:numPr>
      <w:tabs>
        <w:tab w:val="clear" w:pos="792"/>
        <w:tab w:val="num" w:pos="360"/>
      </w:tabs>
      <w:autoSpaceDE w:val="0"/>
      <w:autoSpaceDN w:val="0"/>
      <w:adjustRightInd w:val="0"/>
      <w:spacing w:before="600" w:after="360"/>
      <w:ind w:left="360" w:hanging="360"/>
      <w:jc w:val="both"/>
    </w:pPr>
    <w:rPr>
      <w:b/>
    </w:rPr>
  </w:style>
  <w:style w:type="paragraph" w:customStyle="1" w:styleId="1b">
    <w:name w:val="Пункт раздела 1"/>
    <w:basedOn w:val="a0"/>
    <w:link w:val="1c"/>
    <w:qFormat/>
    <w:rsid w:val="000F4203"/>
    <w:pPr>
      <w:shd w:val="clear" w:color="auto" w:fill="FFFFFF"/>
      <w:tabs>
        <w:tab w:val="left" w:pos="264"/>
        <w:tab w:val="num" w:pos="792"/>
      </w:tabs>
      <w:suppressAutoHyphens/>
      <w:autoSpaceDE w:val="0"/>
      <w:autoSpaceDN w:val="0"/>
      <w:adjustRightInd w:val="0"/>
      <w:spacing w:line="312" w:lineRule="auto"/>
      <w:ind w:left="792" w:hanging="432"/>
      <w:jc w:val="both"/>
    </w:pPr>
    <w:rPr>
      <w:lang w:val="x-none" w:eastAsia="x-none"/>
    </w:rPr>
  </w:style>
  <w:style w:type="character" w:customStyle="1" w:styleId="1c">
    <w:name w:val="Пункт раздела 1 Знак"/>
    <w:link w:val="1b"/>
    <w:rsid w:val="000F420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0F4203"/>
  </w:style>
  <w:style w:type="table" w:customStyle="1" w:styleId="1d">
    <w:name w:val="Сетка таблицы1"/>
    <w:basedOn w:val="a2"/>
    <w:next w:val="ad"/>
    <w:rsid w:val="000F420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
    <w:name w:val="Нет списка3"/>
    <w:next w:val="a3"/>
    <w:uiPriority w:val="99"/>
    <w:semiHidden/>
    <w:unhideWhenUsed/>
    <w:rsid w:val="000F4203"/>
  </w:style>
  <w:style w:type="table" w:customStyle="1" w:styleId="29">
    <w:name w:val="Сетка таблицы2"/>
    <w:basedOn w:val="a2"/>
    <w:next w:val="ad"/>
    <w:rsid w:val="000F420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
    <w:name w:val="Нет списка4"/>
    <w:next w:val="a3"/>
    <w:uiPriority w:val="99"/>
    <w:semiHidden/>
    <w:unhideWhenUsed/>
    <w:rsid w:val="000F4203"/>
  </w:style>
  <w:style w:type="character" w:customStyle="1" w:styleId="112">
    <w:name w:val="Заголовок 1 Знак1"/>
    <w:aliases w:val="Document Header1 Знак1,H1 Знак2,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1"/>
    <w:basedOn w:val="a1"/>
    <w:rsid w:val="000F4203"/>
    <w:rPr>
      <w:rFonts w:asciiTheme="majorHAnsi" w:eastAsiaTheme="majorEastAsia" w:hAnsiTheme="majorHAnsi" w:cstheme="majorBidi"/>
      <w:color w:val="2F5496" w:themeColor="accent1" w:themeShade="BF"/>
      <w:sz w:val="32"/>
      <w:szCs w:val="32"/>
      <w:lang w:eastAsia="ru-RU"/>
    </w:rPr>
  </w:style>
  <w:style w:type="character" w:customStyle="1" w:styleId="211">
    <w:name w:val="Заголовок 2 Знак1"/>
    <w:aliases w:val="H2 Знак2,H2 Знак Знак1"/>
    <w:basedOn w:val="a1"/>
    <w:semiHidden/>
    <w:rsid w:val="000F4203"/>
    <w:rPr>
      <w:rFonts w:asciiTheme="majorHAnsi" w:eastAsiaTheme="majorEastAsia" w:hAnsiTheme="majorHAnsi" w:cstheme="majorBidi"/>
      <w:color w:val="2F5496" w:themeColor="accent1" w:themeShade="BF"/>
      <w:sz w:val="26"/>
      <w:szCs w:val="26"/>
      <w:lang w:eastAsia="ru-RU"/>
    </w:rPr>
  </w:style>
  <w:style w:type="character" w:customStyle="1" w:styleId="311">
    <w:name w:val="Заголовок 3 Знак1"/>
    <w:aliases w:val="Знак2 Знак1"/>
    <w:basedOn w:val="a1"/>
    <w:semiHidden/>
    <w:rsid w:val="000F4203"/>
    <w:rPr>
      <w:rFonts w:asciiTheme="majorHAnsi" w:eastAsiaTheme="majorEastAsia" w:hAnsiTheme="majorHAnsi" w:cstheme="majorBidi"/>
      <w:color w:val="1F3763" w:themeColor="accent1" w:themeShade="7F"/>
      <w:sz w:val="24"/>
      <w:szCs w:val="24"/>
      <w:lang w:eastAsia="ru-RU"/>
    </w:rPr>
  </w:style>
  <w:style w:type="character" w:customStyle="1" w:styleId="2a">
    <w:name w:val="Текст сноски Знак2"/>
    <w:aliases w:val="Текст сноски Знак1 Знак1,Знак1 Знак1 Знак1,Текст сноски Знак Знак1 Знак1,Текст сноски Знак Знак Знак1 Знак1,Текст сноски Знак Знак Знак Знак Знак1,Текст сноски Знак1 Знак Знак Знак Знак Знак1,Знак1 Знак Знак Знак Знак Знак Знак Знак"/>
    <w:basedOn w:val="a1"/>
    <w:uiPriority w:val="99"/>
    <w:semiHidden/>
    <w:rsid w:val="000F4203"/>
    <w:rPr>
      <w:rFonts w:ascii="Times New Roman" w:eastAsia="Times New Roman" w:hAnsi="Times New Roman"/>
      <w:lang w:eastAsia="ru-RU"/>
    </w:rPr>
  </w:style>
  <w:style w:type="character" w:customStyle="1" w:styleId="1e">
    <w:name w:val="Текст примечания Знак1"/>
    <w:basedOn w:val="a1"/>
    <w:uiPriority w:val="99"/>
    <w:semiHidden/>
    <w:rsid w:val="000F4203"/>
    <w:rPr>
      <w:rFonts w:ascii="Times New Roman" w:eastAsia="Times New Roman" w:hAnsi="Times New Roman" w:cs="Times New Roman"/>
      <w:sz w:val="20"/>
      <w:szCs w:val="20"/>
      <w:lang w:eastAsia="ru-RU"/>
    </w:rPr>
  </w:style>
  <w:style w:type="character" w:customStyle="1" w:styleId="212">
    <w:name w:val="Основной текст с отступом 2 Знак1"/>
    <w:basedOn w:val="a1"/>
    <w:uiPriority w:val="99"/>
    <w:semiHidden/>
    <w:rsid w:val="000F4203"/>
    <w:rPr>
      <w:rFonts w:ascii="Times New Roman" w:eastAsia="Times New Roman" w:hAnsi="Times New Roman" w:cs="Times New Roman"/>
      <w:sz w:val="24"/>
      <w:szCs w:val="24"/>
      <w:lang w:eastAsia="ru-RU"/>
    </w:rPr>
  </w:style>
  <w:style w:type="character" w:customStyle="1" w:styleId="711">
    <w:name w:val="Заголовок 7 Знак1"/>
    <w:basedOn w:val="a1"/>
    <w:semiHidden/>
    <w:rsid w:val="000F4203"/>
    <w:rPr>
      <w:rFonts w:asciiTheme="majorHAnsi" w:eastAsiaTheme="majorEastAsia" w:hAnsiTheme="majorHAnsi" w:cstheme="majorBidi"/>
      <w:i/>
      <w:iCs/>
      <w:color w:val="1F3763" w:themeColor="accent1" w:themeShade="7F"/>
      <w:sz w:val="24"/>
      <w:szCs w:val="24"/>
      <w:lang w:eastAsia="ru-RU"/>
    </w:rPr>
  </w:style>
  <w:style w:type="character" w:customStyle="1" w:styleId="811">
    <w:name w:val="Заголовок 8 Знак1"/>
    <w:basedOn w:val="a1"/>
    <w:uiPriority w:val="9"/>
    <w:semiHidden/>
    <w:rsid w:val="000F4203"/>
    <w:rPr>
      <w:rFonts w:asciiTheme="majorHAnsi" w:eastAsiaTheme="majorEastAsia" w:hAnsiTheme="majorHAnsi" w:cstheme="majorBidi"/>
      <w:color w:val="272727" w:themeColor="text1" w:themeTint="D8"/>
      <w:sz w:val="21"/>
      <w:szCs w:val="21"/>
      <w:lang w:eastAsia="ru-RU"/>
    </w:rPr>
  </w:style>
  <w:style w:type="character" w:customStyle="1" w:styleId="911">
    <w:name w:val="Заголовок 9 Знак1"/>
    <w:basedOn w:val="a1"/>
    <w:uiPriority w:val="9"/>
    <w:semiHidden/>
    <w:rsid w:val="000F4203"/>
    <w:rPr>
      <w:rFonts w:asciiTheme="majorHAnsi" w:eastAsiaTheme="majorEastAsia" w:hAnsiTheme="majorHAnsi" w:cstheme="majorBidi"/>
      <w:i/>
      <w:iCs/>
      <w:color w:val="272727" w:themeColor="text1" w:themeTint="D8"/>
      <w:sz w:val="21"/>
      <w:szCs w:val="21"/>
      <w:lang w:eastAsia="ru-RU"/>
    </w:rPr>
  </w:style>
  <w:style w:type="character" w:customStyle="1" w:styleId="1f">
    <w:name w:val="Верхний колонтитул Знак1"/>
    <w:basedOn w:val="a1"/>
    <w:uiPriority w:val="99"/>
    <w:semiHidden/>
    <w:rsid w:val="000F4203"/>
    <w:rPr>
      <w:rFonts w:ascii="Times New Roman" w:eastAsia="Times New Roman" w:hAnsi="Times New Roman" w:cs="Times New Roman"/>
      <w:sz w:val="24"/>
      <w:szCs w:val="24"/>
      <w:lang w:eastAsia="ru-RU"/>
    </w:rPr>
  </w:style>
  <w:style w:type="character" w:customStyle="1" w:styleId="1f0">
    <w:name w:val="Нижний колонтитул Знак1"/>
    <w:basedOn w:val="a1"/>
    <w:uiPriority w:val="99"/>
    <w:semiHidden/>
    <w:rsid w:val="000F4203"/>
    <w:rPr>
      <w:rFonts w:ascii="Times New Roman" w:eastAsia="Times New Roman" w:hAnsi="Times New Roman" w:cs="Times New Roman"/>
      <w:sz w:val="24"/>
      <w:szCs w:val="24"/>
      <w:lang w:eastAsia="ru-RU"/>
    </w:rPr>
  </w:style>
  <w:style w:type="character" w:customStyle="1" w:styleId="1f1">
    <w:name w:val="Текст выноски Знак1"/>
    <w:basedOn w:val="a1"/>
    <w:uiPriority w:val="99"/>
    <w:semiHidden/>
    <w:rsid w:val="000F4203"/>
    <w:rPr>
      <w:rFonts w:ascii="Segoe UI" w:eastAsia="Times New Roman" w:hAnsi="Segoe UI" w:cs="Segoe UI"/>
      <w:sz w:val="18"/>
      <w:szCs w:val="18"/>
      <w:lang w:eastAsia="ru-RU"/>
    </w:rPr>
  </w:style>
  <w:style w:type="character" w:customStyle="1" w:styleId="1f2">
    <w:name w:val="Текст Знак1"/>
    <w:basedOn w:val="a1"/>
    <w:semiHidden/>
    <w:rsid w:val="000F4203"/>
    <w:rPr>
      <w:rFonts w:ascii="Consolas" w:eastAsia="Times New Roman" w:hAnsi="Consolas" w:cs="Times New Roman"/>
      <w:sz w:val="21"/>
      <w:szCs w:val="21"/>
      <w:lang w:eastAsia="ru-RU"/>
    </w:rPr>
  </w:style>
  <w:style w:type="character" w:customStyle="1" w:styleId="1f3">
    <w:name w:val="Тема примечания Знак1"/>
    <w:basedOn w:val="1e"/>
    <w:uiPriority w:val="99"/>
    <w:semiHidden/>
    <w:rsid w:val="000F4203"/>
    <w:rPr>
      <w:rFonts w:ascii="Times New Roman" w:eastAsia="Times New Roman" w:hAnsi="Times New Roman" w:cs="Times New Roman"/>
      <w:b/>
      <w:bCs/>
      <w:sz w:val="20"/>
      <w:szCs w:val="20"/>
      <w:lang w:eastAsia="ru-RU"/>
    </w:rPr>
  </w:style>
  <w:style w:type="character" w:customStyle="1" w:styleId="1f4">
    <w:name w:val="Основной текст с отступом Знак1"/>
    <w:basedOn w:val="a1"/>
    <w:uiPriority w:val="99"/>
    <w:semiHidden/>
    <w:rsid w:val="000F4203"/>
    <w:rPr>
      <w:rFonts w:ascii="Times New Roman" w:eastAsia="Times New Roman" w:hAnsi="Times New Roman" w:cs="Times New Roman"/>
      <w:sz w:val="24"/>
      <w:szCs w:val="24"/>
      <w:lang w:eastAsia="ru-RU"/>
    </w:rPr>
  </w:style>
  <w:style w:type="character" w:customStyle="1" w:styleId="1f5">
    <w:name w:val="Основной текст Знак1"/>
    <w:basedOn w:val="a1"/>
    <w:uiPriority w:val="99"/>
    <w:semiHidden/>
    <w:rsid w:val="000F4203"/>
    <w:rPr>
      <w:rFonts w:ascii="Times New Roman" w:eastAsia="Times New Roman" w:hAnsi="Times New Roman" w:cs="Times New Roman"/>
      <w:sz w:val="24"/>
      <w:szCs w:val="24"/>
      <w:lang w:eastAsia="ru-RU"/>
    </w:rPr>
  </w:style>
  <w:style w:type="character" w:customStyle="1" w:styleId="213">
    <w:name w:val="Основной текст 2 Знак1"/>
    <w:basedOn w:val="a1"/>
    <w:uiPriority w:val="99"/>
    <w:semiHidden/>
    <w:rsid w:val="000F4203"/>
    <w:rPr>
      <w:rFonts w:ascii="Times New Roman" w:eastAsia="Times New Roman" w:hAnsi="Times New Roman" w:cs="Times New Roman"/>
      <w:sz w:val="24"/>
      <w:szCs w:val="24"/>
      <w:lang w:eastAsia="ru-RU"/>
    </w:rPr>
  </w:style>
  <w:style w:type="character" w:customStyle="1" w:styleId="312">
    <w:name w:val="Основной текст 3 Знак1"/>
    <w:basedOn w:val="a1"/>
    <w:uiPriority w:val="99"/>
    <w:semiHidden/>
    <w:rsid w:val="000F4203"/>
    <w:rPr>
      <w:rFonts w:ascii="Times New Roman" w:eastAsia="Times New Roman" w:hAnsi="Times New Roman" w:cs="Times New Roman"/>
      <w:sz w:val="16"/>
      <w:szCs w:val="16"/>
      <w:lang w:eastAsia="ru-RU"/>
    </w:rPr>
  </w:style>
  <w:style w:type="character" w:customStyle="1" w:styleId="313">
    <w:name w:val="Основной текст с отступом 3 Знак1"/>
    <w:basedOn w:val="a1"/>
    <w:uiPriority w:val="99"/>
    <w:semiHidden/>
    <w:rsid w:val="000F4203"/>
    <w:rPr>
      <w:rFonts w:ascii="Times New Roman" w:eastAsia="Times New Roman" w:hAnsi="Times New Roman" w:cs="Times New Roman"/>
      <w:sz w:val="16"/>
      <w:szCs w:val="16"/>
      <w:lang w:eastAsia="ru-RU"/>
    </w:rPr>
  </w:style>
  <w:style w:type="table" w:customStyle="1" w:styleId="38">
    <w:name w:val="Сетка таблицы3"/>
    <w:basedOn w:val="a2"/>
    <w:next w:val="ad"/>
    <w:uiPriority w:val="59"/>
    <w:rsid w:val="000F4203"/>
    <w:pPr>
      <w:spacing w:after="0" w:line="240" w:lineRule="auto"/>
    </w:pPr>
    <w:rPr>
      <w:rFonts w:ascii="Times New Roman" w:eastAsia="Calibri" w:hAnsi="Times New Roman" w:cs="Arial"/>
      <w:color w:val="00000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
    <w:name w:val="Нумерация заголовки 141"/>
    <w:uiPriority w:val="99"/>
    <w:rsid w:val="000F4203"/>
  </w:style>
  <w:style w:type="numbering" w:customStyle="1" w:styleId="411">
    <w:name w:val="Стиль41"/>
    <w:rsid w:val="000F4203"/>
  </w:style>
  <w:style w:type="character" w:styleId="afff0">
    <w:name w:val="Intense Reference"/>
    <w:basedOn w:val="a1"/>
    <w:uiPriority w:val="32"/>
    <w:qFormat/>
    <w:rsid w:val="000F4203"/>
    <w:rPr>
      <w:b/>
      <w:bCs/>
      <w:smallCaps/>
      <w:color w:val="4472C4"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bashtel.ru/zakupki/informatsiya/index.php?SECTION_ID=92" TargetMode="External"/><Relationship Id="rId18" Type="http://schemas.openxmlformats.org/officeDocument/2006/relationships/header" Target="header1.xml"/><Relationship Id="rId26" Type="http://schemas.openxmlformats.org/officeDocument/2006/relationships/hyperlink" Target="https://www.bashtel.ru/zakupki/informatsiya/" TargetMode="External"/><Relationship Id="rId3" Type="http://schemas.openxmlformats.org/officeDocument/2006/relationships/styles" Target="styles.xml"/><Relationship Id="rId21" Type="http://schemas.openxmlformats.org/officeDocument/2006/relationships/hyperlink" Target="https://www.company.rt.ru/" TargetMode="External"/><Relationship Id="rId7" Type="http://schemas.openxmlformats.org/officeDocument/2006/relationships/endnotes" Target="endnotes.xml"/><Relationship Id="rId12" Type="http://schemas.openxmlformats.org/officeDocument/2006/relationships/hyperlink" Target="https://www.bashtel.ru/zakupki/informatsiya/index.php?SECTION_ID=92" TargetMode="External"/><Relationship Id="rId17" Type="http://schemas.openxmlformats.org/officeDocument/2006/relationships/hyperlink" Target="http://www.bashtel.ru" TargetMode="External"/><Relationship Id="rId25" Type="http://schemas.openxmlformats.org/officeDocument/2006/relationships/hyperlink" Target="https://www.bashtel.ru/zakupki/informatsiya/index.php?SECTION_ID=92"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s://www.bashtel.ru/zakupki/informatsiya/index.php?SECTION_ID=92" TargetMode="External"/><Relationship Id="rId29" Type="http://schemas.openxmlformats.org/officeDocument/2006/relationships/hyperlink" Target="https://www.roseltorg.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s://www.bashtel.ru/zakupki/informatsiya/" TargetMode="External"/><Relationship Id="rId32"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www.bashtel.ru/zakupki/informatsiya/index.php?SECTION_ID=92" TargetMode="External"/><Relationship Id="rId28" Type="http://schemas.openxmlformats.org/officeDocument/2006/relationships/hyperlink" Target="https://www.roseltorg.ru/" TargetMode="External"/><Relationship Id="rId10" Type="http://schemas.openxmlformats.org/officeDocument/2006/relationships/hyperlink" Target="http://www.bashtel.ru" TargetMode="External"/><Relationship Id="rId19" Type="http://schemas.openxmlformats.org/officeDocument/2006/relationships/header" Target="header2.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gisp.gov.ru/documents/10546664/" TargetMode="External"/><Relationship Id="rId27" Type="http://schemas.openxmlformats.org/officeDocument/2006/relationships/hyperlink" Target="mailto:ethics@rostelecom.ru" TargetMode="External"/><Relationship Id="rId30"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38BDA106AD00456BBDFE68FFC206F10E"/>
        <w:category>
          <w:name w:val="Общие"/>
          <w:gallery w:val="placeholder"/>
        </w:category>
        <w:types>
          <w:type w:val="bbPlcHdr"/>
        </w:types>
        <w:behaviors>
          <w:behavior w:val="content"/>
        </w:behaviors>
        <w:guid w:val="{18C965F8-9359-43CA-AC0F-18D6661DADA1}"/>
      </w:docPartPr>
      <w:docPartBody>
        <w:p w:rsidR="00917113" w:rsidRDefault="00917113" w:rsidP="00917113">
          <w:pPr>
            <w:pStyle w:val="38BDA106AD00456BBDFE68FFC206F10E"/>
          </w:pPr>
          <w:r w:rsidRPr="00CF72D7">
            <w:rPr>
              <w:rStyle w:val="a3"/>
            </w:rPr>
            <w:t>Место для ввода даты.</w:t>
          </w:r>
        </w:p>
      </w:docPartBody>
    </w:docPart>
    <w:docPart>
      <w:docPartPr>
        <w:name w:val="7877630D63D64E378CAA3363C4B9B95F"/>
        <w:category>
          <w:name w:val="Общие"/>
          <w:gallery w:val="placeholder"/>
        </w:category>
        <w:types>
          <w:type w:val="bbPlcHdr"/>
        </w:types>
        <w:behaviors>
          <w:behavior w:val="content"/>
        </w:behaviors>
        <w:guid w:val="{1CCC5203-E259-45DE-A304-CF10251FFD9A}"/>
      </w:docPartPr>
      <w:docPartBody>
        <w:p w:rsidR="00917113" w:rsidRDefault="00917113" w:rsidP="00917113">
          <w:pPr>
            <w:pStyle w:val="7877630D63D64E378CAA3363C4B9B95F"/>
          </w:pPr>
          <w:r w:rsidRPr="00CF72D7">
            <w:rPr>
              <w:rStyle w:val="a3"/>
            </w:rPr>
            <w:t>Место для ввода даты.</w:t>
          </w:r>
        </w:p>
      </w:docPartBody>
    </w:docPart>
    <w:docPart>
      <w:docPartPr>
        <w:name w:val="6048C63A6F1B4BAEB792C246E32B7249"/>
        <w:category>
          <w:name w:val="Общие"/>
          <w:gallery w:val="placeholder"/>
        </w:category>
        <w:types>
          <w:type w:val="bbPlcHdr"/>
        </w:types>
        <w:behaviors>
          <w:behavior w:val="content"/>
        </w:behaviors>
        <w:guid w:val="{7B990492-9AC4-4794-8202-CB5B996912E8}"/>
      </w:docPartPr>
      <w:docPartBody>
        <w:p w:rsidR="00752694" w:rsidRDefault="00525027" w:rsidP="00525027">
          <w:pPr>
            <w:pStyle w:val="6048C63A6F1B4BAEB792C246E32B7249"/>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onsolas">
    <w:panose1 w:val="020B0609020204030204"/>
    <w:charset w:val="CC"/>
    <w:family w:val="modern"/>
    <w:pitch w:val="fixed"/>
    <w:sig w:usb0="E10002FF" w:usb1="4000F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7113"/>
    <w:rsid w:val="002B568A"/>
    <w:rsid w:val="004F2555"/>
    <w:rsid w:val="00502338"/>
    <w:rsid w:val="00525027"/>
    <w:rsid w:val="00543A6B"/>
    <w:rsid w:val="005642E6"/>
    <w:rsid w:val="00663536"/>
    <w:rsid w:val="00752694"/>
    <w:rsid w:val="008E7B83"/>
    <w:rsid w:val="00917113"/>
    <w:rsid w:val="00CB64D8"/>
    <w:rsid w:val="00DB53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25027"/>
    <w:rPr>
      <w:color w:val="808080"/>
    </w:rPr>
  </w:style>
  <w:style w:type="paragraph" w:customStyle="1" w:styleId="38BDA106AD00456BBDFE68FFC206F10E">
    <w:name w:val="38BDA106AD00456BBDFE68FFC206F10E"/>
    <w:rsid w:val="00917113"/>
  </w:style>
  <w:style w:type="paragraph" w:customStyle="1" w:styleId="7877630D63D64E378CAA3363C4B9B95F">
    <w:name w:val="7877630D63D64E378CAA3363C4B9B95F"/>
    <w:rsid w:val="00917113"/>
  </w:style>
  <w:style w:type="paragraph" w:customStyle="1" w:styleId="6048C63A6F1B4BAEB792C246E32B7249">
    <w:name w:val="6048C63A6F1B4BAEB792C246E32B7249"/>
    <w:rsid w:val="0052502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4F7D05-2520-44FF-8B10-1F4EDD38A2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43</Pages>
  <Words>16839</Words>
  <Characters>95988</Characters>
  <Application>Microsoft Office Word</Application>
  <DocSecurity>0</DocSecurity>
  <Lines>799</Lines>
  <Paragraphs>225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112602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Султанова Раушан Ринатовна</cp:lastModifiedBy>
  <cp:revision>12</cp:revision>
  <cp:lastPrinted>2021-12-16T12:47:00Z</cp:lastPrinted>
  <dcterms:created xsi:type="dcterms:W3CDTF">2021-12-08T11:12:00Z</dcterms:created>
  <dcterms:modified xsi:type="dcterms:W3CDTF">2021-12-16T12:49:00Z</dcterms:modified>
</cp:coreProperties>
</file>